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46" w:rsidRDefault="00757546"/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0"/>
        <w:gridCol w:w="4451"/>
      </w:tblGrid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 w:rsidP="0021290F">
            <w:pPr>
              <w:pStyle w:val="a3"/>
              <w:ind w:left="0" w:firstLine="0"/>
            </w:pPr>
            <w:proofErr w:type="gramStart"/>
            <w:r w:rsidRPr="00886717">
              <w:t>ПРИНЯТА</w:t>
            </w:r>
            <w:proofErr w:type="gramEnd"/>
          </w:p>
          <w:p w:rsidR="0021290F" w:rsidRPr="00886717" w:rsidRDefault="0021290F" w:rsidP="0021290F">
            <w:pPr>
              <w:pStyle w:val="a3"/>
              <w:ind w:left="0" w:firstLine="0"/>
            </w:pPr>
            <w:r w:rsidRPr="00886717">
              <w:t>Педагогическим советом</w:t>
            </w:r>
          </w:p>
          <w:p w:rsidR="00886717" w:rsidRDefault="0021290F" w:rsidP="0021290F">
            <w:pPr>
              <w:pStyle w:val="a3"/>
              <w:ind w:left="0" w:firstLine="0"/>
            </w:pPr>
            <w:r w:rsidRPr="00886717">
              <w:t xml:space="preserve">МДОУ </w:t>
            </w:r>
            <w:r w:rsidR="00886717">
              <w:t xml:space="preserve"> ДС </w:t>
            </w:r>
            <w:proofErr w:type="spellStart"/>
            <w:r w:rsidR="00886717">
              <w:t>Дельфиненок</w:t>
            </w:r>
            <w:proofErr w:type="spellEnd"/>
          </w:p>
          <w:p w:rsidR="0021290F" w:rsidRPr="00886717" w:rsidRDefault="00886717" w:rsidP="0021290F">
            <w:pPr>
              <w:pStyle w:val="a3"/>
              <w:ind w:left="0" w:firstLine="0"/>
            </w:pPr>
            <w:r>
              <w:t>р.п. Средняя Ахтуба</w:t>
            </w:r>
          </w:p>
          <w:p w:rsidR="0021290F" w:rsidRPr="00886717" w:rsidRDefault="0021290F" w:rsidP="0021290F">
            <w:pPr>
              <w:pStyle w:val="a3"/>
              <w:ind w:left="0" w:firstLine="0"/>
            </w:pPr>
            <w:r w:rsidRPr="00886717">
              <w:t>Протокол от «</w:t>
            </w:r>
            <w:r w:rsidR="00AB2B8D">
              <w:rPr>
                <w:u w:val="single"/>
              </w:rPr>
              <w:t>30</w:t>
            </w:r>
            <w:r w:rsidRPr="00886717">
              <w:t xml:space="preserve">» августа 2023 г. № </w:t>
            </w:r>
            <w:r w:rsidR="00886717" w:rsidRPr="00886717">
              <w:rPr>
                <w:u w:val="single"/>
              </w:rPr>
              <w:t>1</w:t>
            </w: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  <w:r w:rsidRPr="00886717">
              <w:t>УТВЕРЖДЕНА</w:t>
            </w:r>
          </w:p>
          <w:p w:rsidR="00886717" w:rsidRDefault="0021290F" w:rsidP="00886717">
            <w:pPr>
              <w:pStyle w:val="a3"/>
              <w:ind w:left="0" w:firstLine="0"/>
            </w:pPr>
            <w:r w:rsidRPr="00886717">
              <w:t xml:space="preserve">Заведующим </w:t>
            </w:r>
            <w:r w:rsidR="00886717" w:rsidRPr="00886717">
              <w:t xml:space="preserve">МДОУ </w:t>
            </w:r>
            <w:r w:rsidR="00886717">
              <w:t xml:space="preserve"> ДС </w:t>
            </w:r>
            <w:proofErr w:type="spellStart"/>
            <w:r w:rsidR="00886717">
              <w:t>Дельфиненок</w:t>
            </w:r>
            <w:proofErr w:type="spellEnd"/>
          </w:p>
          <w:p w:rsidR="0021290F" w:rsidRPr="00886717" w:rsidRDefault="00886717" w:rsidP="00886717">
            <w:pPr>
              <w:pStyle w:val="a3"/>
              <w:ind w:left="0" w:firstLine="0"/>
            </w:pPr>
            <w:r>
              <w:t>р.п. Средняя Ахтуба</w:t>
            </w:r>
          </w:p>
          <w:p w:rsidR="0021290F" w:rsidRPr="00886717" w:rsidRDefault="00886717">
            <w:pPr>
              <w:pStyle w:val="a3"/>
              <w:ind w:left="0" w:firstLine="0"/>
              <w:jc w:val="left"/>
            </w:pPr>
            <w:r>
              <w:t xml:space="preserve">_____________________ </w:t>
            </w:r>
            <w:proofErr w:type="spellStart"/>
            <w:r>
              <w:t>Н.С.Пущиной</w:t>
            </w:r>
            <w:proofErr w:type="spellEnd"/>
          </w:p>
          <w:p w:rsidR="0021290F" w:rsidRPr="00886717" w:rsidRDefault="000D6D81">
            <w:pPr>
              <w:pStyle w:val="a3"/>
              <w:ind w:left="0" w:firstLine="0"/>
              <w:jc w:val="left"/>
            </w:pPr>
            <w:r>
              <w:t>Приказ</w:t>
            </w:r>
            <w:r w:rsidR="00886717" w:rsidRPr="00886717">
              <w:t xml:space="preserve"> от «</w:t>
            </w:r>
            <w:r w:rsidR="00886717" w:rsidRPr="00886717">
              <w:rPr>
                <w:u w:val="single"/>
              </w:rPr>
              <w:t>30</w:t>
            </w:r>
            <w:r w:rsidR="00886717" w:rsidRPr="00886717">
              <w:t xml:space="preserve">» августа 2023 г. № </w:t>
            </w:r>
            <w:r>
              <w:rPr>
                <w:u w:val="single"/>
              </w:rPr>
              <w:t>170</w:t>
            </w: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</w:pPr>
          </w:p>
          <w:p w:rsidR="00B734CD" w:rsidRDefault="00B734CD" w:rsidP="00100F19">
            <w:pPr>
              <w:pStyle w:val="a3"/>
              <w:ind w:left="0" w:firstLine="0"/>
              <w:jc w:val="left"/>
            </w:pPr>
          </w:p>
          <w:p w:rsidR="00B734CD" w:rsidRDefault="00B734CD" w:rsidP="00100F19">
            <w:pPr>
              <w:pStyle w:val="a3"/>
              <w:ind w:left="0" w:firstLine="0"/>
              <w:jc w:val="left"/>
            </w:pPr>
          </w:p>
          <w:p w:rsidR="00B734CD" w:rsidRDefault="00B734CD" w:rsidP="00100F19">
            <w:pPr>
              <w:pStyle w:val="a3"/>
              <w:ind w:left="0" w:firstLine="0"/>
              <w:jc w:val="left"/>
            </w:pPr>
          </w:p>
          <w:p w:rsidR="00B734CD" w:rsidRDefault="00B734CD" w:rsidP="00100F19">
            <w:pPr>
              <w:pStyle w:val="a3"/>
              <w:ind w:left="0" w:firstLine="0"/>
              <w:jc w:val="left"/>
            </w:pPr>
          </w:p>
          <w:p w:rsidR="00B734CD" w:rsidRDefault="00B734CD" w:rsidP="00100F19">
            <w:pPr>
              <w:pStyle w:val="a3"/>
              <w:ind w:left="0" w:firstLine="0"/>
              <w:jc w:val="left"/>
            </w:pPr>
          </w:p>
          <w:p w:rsidR="00B734CD" w:rsidRPr="00886717" w:rsidRDefault="00B734CD" w:rsidP="00100F19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Default="0021290F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Pr="00886717" w:rsidRDefault="00451E2C" w:rsidP="00451E2C">
            <w:pPr>
              <w:pStyle w:val="a3"/>
              <w:ind w:left="0" w:firstLine="0"/>
              <w:jc w:val="center"/>
            </w:pPr>
          </w:p>
        </w:tc>
      </w:tr>
    </w:tbl>
    <w:p w:rsidR="00451E2C" w:rsidRPr="00451E2C" w:rsidRDefault="00451E2C" w:rsidP="00451E2C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451E2C">
        <w:rPr>
          <w:rFonts w:eastAsia="Calibri"/>
          <w:sz w:val="28"/>
          <w:szCs w:val="28"/>
        </w:rPr>
        <w:t>Рабочая программа</w:t>
      </w:r>
    </w:p>
    <w:p w:rsidR="00451E2C" w:rsidRDefault="00451E2C" w:rsidP="00451E2C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451E2C">
        <w:rPr>
          <w:rFonts w:eastAsia="Calibri"/>
          <w:sz w:val="28"/>
          <w:szCs w:val="28"/>
        </w:rPr>
        <w:t>образовательной деятельности детей первой младшей группы</w:t>
      </w:r>
    </w:p>
    <w:p w:rsidR="00451E2C" w:rsidRPr="00451E2C" w:rsidRDefault="00451E2C" w:rsidP="00451E2C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451E2C">
        <w:rPr>
          <w:rFonts w:eastAsia="Calibri"/>
          <w:sz w:val="28"/>
          <w:szCs w:val="28"/>
        </w:rPr>
        <w:t xml:space="preserve"> общеразвивающей направленности №2 «Звёздочки»</w:t>
      </w:r>
    </w:p>
    <w:p w:rsidR="00451E2C" w:rsidRPr="00451E2C" w:rsidRDefault="00451E2C" w:rsidP="00451E2C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451E2C">
        <w:rPr>
          <w:rFonts w:eastAsia="Calibri"/>
          <w:sz w:val="28"/>
          <w:szCs w:val="28"/>
        </w:rPr>
        <w:t>на 2023-2024 учебный год</w:t>
      </w: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D36459" w:rsidRPr="00D36459" w:rsidRDefault="00D36459" w:rsidP="00D36459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>Составители:</w:t>
      </w:r>
    </w:p>
    <w:p w:rsidR="00D36459" w:rsidRPr="00D36459" w:rsidRDefault="00D36459" w:rsidP="00D36459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 xml:space="preserve">                                                                                    Попова А.В., воспитатель первой квалификационной категории,</w:t>
      </w:r>
    </w:p>
    <w:p w:rsidR="00D36459" w:rsidRPr="00D36459" w:rsidRDefault="00D36459" w:rsidP="00D36459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D36459">
        <w:rPr>
          <w:rFonts w:eastAsia="Calibri"/>
          <w:sz w:val="28"/>
          <w:szCs w:val="28"/>
        </w:rPr>
        <w:t>Кулькина</w:t>
      </w:r>
      <w:proofErr w:type="spellEnd"/>
      <w:r w:rsidRPr="00D36459">
        <w:rPr>
          <w:rFonts w:eastAsia="Calibri"/>
          <w:sz w:val="28"/>
          <w:szCs w:val="28"/>
        </w:rPr>
        <w:t xml:space="preserve"> Е.А., воспитатель.</w:t>
      </w:r>
    </w:p>
    <w:p w:rsidR="00451E2C" w:rsidRPr="00D36459" w:rsidRDefault="00451E2C" w:rsidP="00451E2C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</w:p>
    <w:p w:rsidR="00451E2C" w:rsidRPr="00D36459" w:rsidRDefault="00451E2C" w:rsidP="00D36459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451E2C" w:rsidRPr="00D36459" w:rsidRDefault="00451E2C" w:rsidP="00451E2C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 xml:space="preserve">  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51E2C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51E2C">
        <w:rPr>
          <w:rFonts w:eastAsia="Calibri"/>
          <w:sz w:val="24"/>
          <w:szCs w:val="24"/>
        </w:rPr>
        <w:t xml:space="preserve">   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51E2C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51E2C">
        <w:rPr>
          <w:rFonts w:eastAsia="Calibri"/>
          <w:sz w:val="24"/>
          <w:szCs w:val="24"/>
        </w:rPr>
        <w:t xml:space="preserve">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51E2C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834674" w:rsidRPr="00D36459" w:rsidRDefault="00451E2C" w:rsidP="00D36459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>р.п. Средняя Ахтуба</w:t>
      </w:r>
    </w:p>
    <w:tbl>
      <w:tblPr>
        <w:tblW w:w="10173" w:type="dxa"/>
        <w:tblLayout w:type="fixed"/>
        <w:tblLook w:val="0400" w:firstRow="0" w:lastRow="0" w:firstColumn="0" w:lastColumn="0" w:noHBand="0" w:noVBand="1"/>
      </w:tblPr>
      <w:tblGrid>
        <w:gridCol w:w="817"/>
        <w:gridCol w:w="8080"/>
        <w:gridCol w:w="1276"/>
      </w:tblGrid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olor w:val="000000"/>
              </w:rPr>
            </w:pPr>
            <w:r w:rsidRPr="00C0581E">
              <w:rPr>
                <w:b/>
                <w:color w:val="000000"/>
              </w:rPr>
              <w:lastRenderedPageBreak/>
              <w:t>№</w:t>
            </w:r>
            <w:proofErr w:type="gramStart"/>
            <w:r w:rsidRPr="00C0581E">
              <w:rPr>
                <w:b/>
                <w:color w:val="000000"/>
              </w:rPr>
              <w:t>п</w:t>
            </w:r>
            <w:proofErr w:type="gramEnd"/>
            <w:r w:rsidRPr="00C0581E">
              <w:rPr>
                <w:b/>
                <w:color w:val="000000"/>
              </w:rPr>
              <w:t>/п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olor w:val="000000"/>
              </w:rPr>
            </w:pPr>
            <w:r w:rsidRPr="00C0581E">
              <w:rPr>
                <w:b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страницы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1101C">
            <w:pPr>
              <w:pStyle w:val="a5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Целевой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</w:rPr>
            </w:pP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Пояснительная записка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Цели и задачи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Принципы и подходы  к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Значимые для разработки и реализации Программы характеристики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Характеристики особенностей развития детей раннего и дошкольного возраста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Планируемые результаты реализации и освоения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Педагогическая диагностика достижения планируемых результатов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1101C">
            <w:pPr>
              <w:pStyle w:val="a5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Содержательный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aps/>
                <w:color w:val="000000"/>
              </w:rPr>
            </w:pP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t xml:space="preserve">Задачи и содержание образования (обучения и воспитания) </w:t>
            </w:r>
            <w:r w:rsidRPr="00506660">
              <w:br/>
              <w:t>по образовательным областям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7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t>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7</w:t>
            </w:r>
          </w:p>
        </w:tc>
      </w:tr>
      <w:tr w:rsidR="004B65D8" w:rsidRPr="00C0581E" w:rsidTr="004B65D8">
        <w:trPr>
          <w:cantSplit/>
          <w:trHeight w:val="1210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E62E55">
            <w:pPr>
              <w:pStyle w:val="20"/>
              <w:shd w:val="clear" w:color="auto" w:fill="auto"/>
              <w:tabs>
                <w:tab w:val="left" w:pos="1345"/>
              </w:tabs>
              <w:spacing w:before="0" w:after="0" w:line="276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506660">
              <w:rPr>
                <w:sz w:val="24"/>
                <w:szCs w:val="24"/>
                <w:lang w:val="ru-RU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</w:t>
            </w:r>
            <w:r w:rsidRPr="0050666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6660">
              <w:rPr>
                <w:sz w:val="24"/>
                <w:szCs w:val="24"/>
                <w:lang w:val="ru-RU"/>
              </w:rPr>
              <w:t>«Милосердие», «Добро», «Дружба», «Сотрудничество», «Труд».</w:t>
            </w:r>
            <w:r w:rsidRPr="00506660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3A0BCA">
            <w:pPr>
              <w:pStyle w:val="20"/>
              <w:shd w:val="clear" w:color="auto" w:fill="auto"/>
              <w:tabs>
                <w:tab w:val="left" w:pos="1345"/>
              </w:tabs>
              <w:spacing w:before="0" w:after="0"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t>Перечень пособий, способствующих реализации программы в образовательной области 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t>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rPr>
                <w:sz w:val="24"/>
                <w:szCs w:val="24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t>Перечень пособий, способствующих реализации программы в образовательной области 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«Речевое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71542B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71542B">
      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13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C0581E">
              <w:t>Перечень пособий, способствующих реализации программы в образовательной области «</w:t>
            </w:r>
            <w:r w:rsidRPr="00C0581E">
              <w:rPr>
                <w:color w:val="000000"/>
              </w:rPr>
              <w:t xml:space="preserve">Речевое </w:t>
            </w:r>
            <w:r w:rsidRPr="00C0581E">
              <w:t>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13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«Художественно-эстетическое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2.4.1.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71542B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71542B">
              <w:t>Решение совокупных задач воспитания в рамках образовательной области «Художественно-эстетическое</w:t>
            </w:r>
            <w:r w:rsidRPr="0071542B">
              <w:rPr>
                <w:spacing w:val="-7"/>
              </w:rPr>
              <w:t xml:space="preserve"> </w:t>
            </w:r>
            <w:r w:rsidRPr="0071542B">
              <w:t>развитие» направлено на приобщение детей к ценностям «Культура» и «Красота»,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17</w:t>
            </w:r>
          </w:p>
        </w:tc>
      </w:tr>
      <w:tr w:rsidR="004B65D8" w:rsidRPr="00A7158C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2.4.2.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D90992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D90992">
              <w:t xml:space="preserve">Перечень пособий, способствующих реализации программы в образовательной области  «Художественно-эстетическое развитие»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17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647FF">
              <w:rPr>
                <w:color w:val="000000"/>
              </w:rPr>
              <w:t>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«Физическое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2.5.1.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2647FF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2647FF">
              <w:rPr>
                <w:sz w:val="24"/>
                <w:szCs w:val="24"/>
              </w:rPr>
      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2.5.2.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4B65D8" w:rsidRDefault="004B65D8" w:rsidP="005A6F20">
            <w:pPr>
              <w:pStyle w:val="20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both"/>
              <w:rPr>
                <w:sz w:val="22"/>
                <w:szCs w:val="22"/>
                <w:lang w:val="ru-RU"/>
              </w:rPr>
            </w:pPr>
            <w:r w:rsidRPr="005A6F20">
              <w:rPr>
                <w:sz w:val="22"/>
                <w:szCs w:val="22"/>
                <w:lang w:val="ru-RU"/>
              </w:rPr>
              <w:t>Перечень пособий, способствующих реализации программы в образовательной области «</w:t>
            </w:r>
            <w:r w:rsidRPr="005A6F20">
              <w:rPr>
                <w:color w:val="000000"/>
                <w:sz w:val="22"/>
                <w:szCs w:val="22"/>
                <w:lang w:val="ru-RU"/>
              </w:rPr>
              <w:t xml:space="preserve">Физическое </w:t>
            </w:r>
            <w:r w:rsidRPr="005A6F20">
              <w:rPr>
                <w:sz w:val="22"/>
                <w:szCs w:val="22"/>
                <w:lang w:val="ru-RU"/>
              </w:rPr>
              <w:t>развитие»</w:t>
            </w:r>
            <w:r w:rsidRPr="005A6F20">
              <w:rPr>
                <w:b/>
                <w:color w:val="FF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3A0BCA">
            <w:pPr>
              <w:pStyle w:val="20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Описание вариативных форм, способов, методов и средств реализации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Особенности образовательной деятельности разных видов и культурных практик.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Способы и направления поддержки детской инициативы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Особенности взаимодействия педагогического коллектива с </w:t>
            </w:r>
            <w:proofErr w:type="spellStart"/>
            <w:r w:rsidRPr="00C0581E">
              <w:rPr>
                <w:color w:val="000000"/>
              </w:rPr>
              <w:t>семьями</w:t>
            </w:r>
            <w:r w:rsidR="002647FF">
              <w:rPr>
                <w:color w:val="000000"/>
              </w:rPr>
              <w:t>обучающихся</w:t>
            </w:r>
            <w:proofErr w:type="spellEnd"/>
            <w:r w:rsidRPr="00C0581E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3A0BCA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3A0BCA">
              <w:t>Содержание коррекционной работы и/или инклюзивного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Рабочая программа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b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1101C">
            <w:pPr>
              <w:pStyle w:val="a5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Организационный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aps/>
                <w:color w:val="000000"/>
              </w:rPr>
            </w:pP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Психолого-педагогические условия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AE221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AE221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Материально-техническое обеспечение Программы, обеспеченность методическими материалами и средствами обучения и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AE221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Перечень литературных, музыкальных, художественных, анимационных произведений для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AE221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0D5597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597" w:rsidRPr="00C0581E" w:rsidRDefault="000D5597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597" w:rsidRPr="00CB6550" w:rsidRDefault="000D5597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CB6550">
              <w:rPr>
                <w:color w:val="000000"/>
              </w:rPr>
              <w:t xml:space="preserve">ежим дня </w:t>
            </w:r>
            <w:r>
              <w:rPr>
                <w:color w:val="000000"/>
              </w:rPr>
              <w:t xml:space="preserve">и </w:t>
            </w:r>
            <w:proofErr w:type="spellStart"/>
            <w:r>
              <w:rPr>
                <w:color w:val="000000"/>
              </w:rPr>
              <w:t>рапорядок</w:t>
            </w:r>
            <w:proofErr w:type="spellEnd"/>
            <w:r>
              <w:rPr>
                <w:color w:val="000000"/>
              </w:rPr>
              <w:t xml:space="preserve"> дня в дошкольных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597" w:rsidRPr="003A0BCA" w:rsidRDefault="00AE221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0D5597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597" w:rsidRPr="00C0581E" w:rsidRDefault="000D5597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597" w:rsidRPr="00CB6550" w:rsidRDefault="000D5597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Особенности традиционных событий, праздников,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597" w:rsidRPr="003A0BCA" w:rsidRDefault="00AE221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</w:tbl>
    <w:p w:rsidR="00066A48" w:rsidRDefault="00066A48">
      <w:pPr>
        <w:spacing w:line="276" w:lineRule="auto"/>
      </w:pPr>
    </w:p>
    <w:p w:rsidR="00E23ACF" w:rsidRPr="00434173" w:rsidRDefault="00E23ACF" w:rsidP="00630E59">
      <w:pPr>
        <w:widowControl/>
        <w:autoSpaceDE/>
        <w:autoSpaceDN/>
        <w:rPr>
          <w:rFonts w:eastAsia="Calibri"/>
          <w:b/>
          <w:color w:val="000000" w:themeColor="text1"/>
          <w:sz w:val="24"/>
          <w:szCs w:val="24"/>
        </w:rPr>
      </w:pPr>
      <w:r w:rsidRPr="00434173">
        <w:rPr>
          <w:rFonts w:eastAsia="Calibri"/>
          <w:b/>
          <w:color w:val="000000" w:themeColor="text1"/>
          <w:sz w:val="24"/>
          <w:szCs w:val="24"/>
        </w:rPr>
        <w:t xml:space="preserve">Приложения, прилагаемые к рабочей программе: </w:t>
      </w:r>
    </w:p>
    <w:p w:rsidR="00E23ACF" w:rsidRPr="00630E59" w:rsidRDefault="00E23ACF" w:rsidP="00630E59">
      <w:pPr>
        <w:widowControl/>
        <w:autoSpaceDE/>
        <w:autoSpaceDN/>
        <w:rPr>
          <w:rFonts w:eastAsia="Calibri"/>
          <w:color w:val="000000" w:themeColor="text1"/>
          <w:sz w:val="24"/>
          <w:szCs w:val="24"/>
        </w:rPr>
      </w:pPr>
      <w:r w:rsidRPr="00630E59">
        <w:rPr>
          <w:rFonts w:eastAsia="Calibri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="00630E59" w:rsidRPr="00630E59">
        <w:rPr>
          <w:rFonts w:eastAsia="Calibri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434173" w:rsidRPr="00434173">
        <w:rPr>
          <w:rFonts w:eastAsia="Calibri"/>
          <w:bCs/>
          <w:color w:val="000000" w:themeColor="text1"/>
          <w:sz w:val="24"/>
          <w:szCs w:val="24"/>
          <w:bdr w:val="none" w:sz="0" w:space="0" w:color="auto" w:frame="1"/>
        </w:rPr>
        <w:t>Диагностика педагогического процесса в первой младшей группе (с 2 до 3</w:t>
      </w:r>
      <w:r w:rsidR="00434173">
        <w:rPr>
          <w:rFonts w:eastAsia="Calibri"/>
          <w:bCs/>
          <w:color w:val="000000" w:themeColor="text1"/>
          <w:sz w:val="24"/>
          <w:szCs w:val="24"/>
          <w:bdr w:val="none" w:sz="0" w:space="0" w:color="auto" w:frame="1"/>
        </w:rPr>
        <w:t>)</w:t>
      </w:r>
      <w:r w:rsidR="00434173" w:rsidRPr="00434173">
        <w:rPr>
          <w:rFonts w:eastAsia="Calibri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434173">
        <w:rPr>
          <w:rFonts w:eastAsia="Calibri"/>
          <w:bCs/>
          <w:color w:val="FF0000"/>
          <w:sz w:val="24"/>
          <w:szCs w:val="24"/>
          <w:bdr w:val="none" w:sz="0" w:space="0" w:color="auto" w:frame="1"/>
        </w:rPr>
        <w:t>Карта нервно-психического развития ребенка третьего года жизни.</w:t>
      </w:r>
    </w:p>
    <w:p w:rsidR="00E23ACF" w:rsidRPr="00630E59" w:rsidRDefault="00E23ACF" w:rsidP="00630E59">
      <w:pPr>
        <w:widowControl/>
        <w:autoSpaceDE/>
        <w:autoSpaceDN/>
        <w:rPr>
          <w:rFonts w:eastAsia="Calibri"/>
          <w:color w:val="000000" w:themeColor="text1"/>
          <w:sz w:val="24"/>
          <w:szCs w:val="24"/>
        </w:rPr>
      </w:pPr>
      <w:r w:rsidRPr="00630E59">
        <w:rPr>
          <w:rFonts w:eastAsia="Calibri"/>
          <w:color w:val="000000" w:themeColor="text1"/>
          <w:sz w:val="24"/>
          <w:szCs w:val="24"/>
        </w:rPr>
        <w:t>2.</w:t>
      </w:r>
      <w:r w:rsidR="00630E59" w:rsidRPr="00630E59">
        <w:rPr>
          <w:rFonts w:eastAsia="Calibri"/>
          <w:color w:val="000000" w:themeColor="text1"/>
          <w:sz w:val="24"/>
          <w:szCs w:val="24"/>
        </w:rPr>
        <w:t>Учебный план организованной образовательной деятельности на 2023-2024 учебный год</w:t>
      </w:r>
      <w:proofErr w:type="gramStart"/>
      <w:r w:rsidR="00630E59" w:rsidRPr="00630E59">
        <w:rPr>
          <w:rFonts w:eastAsia="Calibri"/>
          <w:color w:val="000000" w:themeColor="text1"/>
          <w:sz w:val="24"/>
          <w:szCs w:val="24"/>
        </w:rPr>
        <w:t>.</w:t>
      </w:r>
      <w:r w:rsidRPr="00630E59">
        <w:rPr>
          <w:rFonts w:eastAsia="Calibri"/>
          <w:color w:val="000000" w:themeColor="text1"/>
          <w:sz w:val="24"/>
          <w:szCs w:val="24"/>
        </w:rPr>
        <w:t>.</w:t>
      </w:r>
      <w:proofErr w:type="gramEnd"/>
    </w:p>
    <w:p w:rsidR="00630E59" w:rsidRPr="00630E59" w:rsidRDefault="00E23ACF" w:rsidP="00630E59">
      <w:pPr>
        <w:widowControl/>
        <w:autoSpaceDE/>
        <w:autoSpaceDN/>
        <w:rPr>
          <w:rFonts w:eastAsia="Calibri"/>
          <w:color w:val="000000" w:themeColor="text1"/>
          <w:sz w:val="24"/>
          <w:szCs w:val="24"/>
        </w:rPr>
      </w:pPr>
      <w:r w:rsidRPr="00630E59">
        <w:rPr>
          <w:rFonts w:eastAsia="Calibri"/>
          <w:color w:val="000000" w:themeColor="text1"/>
          <w:sz w:val="24"/>
          <w:szCs w:val="24"/>
        </w:rPr>
        <w:t>3.</w:t>
      </w:r>
      <w:r w:rsidR="00630E59" w:rsidRPr="00630E59">
        <w:rPr>
          <w:rFonts w:eastAsia="Calibri"/>
          <w:color w:val="000000" w:themeColor="text1"/>
          <w:sz w:val="24"/>
          <w:szCs w:val="24"/>
        </w:rPr>
        <w:t xml:space="preserve">Расписание организованной образовательной деятельности на 2023-2024 учебный год. </w:t>
      </w:r>
    </w:p>
    <w:p w:rsidR="00E23ACF" w:rsidRPr="00630E59" w:rsidRDefault="00E23ACF" w:rsidP="00630E59">
      <w:pPr>
        <w:widowControl/>
        <w:autoSpaceDE/>
        <w:autoSpaceDN/>
        <w:rPr>
          <w:rFonts w:eastAsia="Calibri"/>
          <w:color w:val="000000" w:themeColor="text1"/>
          <w:sz w:val="24"/>
          <w:szCs w:val="24"/>
        </w:rPr>
      </w:pPr>
      <w:r w:rsidRPr="00630E59">
        <w:rPr>
          <w:rFonts w:eastAsia="Calibri"/>
          <w:color w:val="000000" w:themeColor="text1"/>
          <w:sz w:val="24"/>
          <w:szCs w:val="24"/>
        </w:rPr>
        <w:t>4.</w:t>
      </w:r>
      <w:r w:rsidR="00630E59" w:rsidRPr="00630E59">
        <w:rPr>
          <w:rFonts w:eastAsia="Calibri"/>
          <w:color w:val="000000" w:themeColor="text1"/>
          <w:sz w:val="24"/>
          <w:szCs w:val="24"/>
        </w:rPr>
        <w:t xml:space="preserve"> </w:t>
      </w:r>
      <w:r w:rsidR="00630E59" w:rsidRPr="00630E59">
        <w:rPr>
          <w:rFonts w:eastAsia="Calibri"/>
          <w:color w:val="000000" w:themeColor="text1"/>
          <w:sz w:val="24"/>
          <w:szCs w:val="24"/>
        </w:rPr>
        <w:t xml:space="preserve">Комплексно-тематическое планирование образовательной деятельности на 2021- 2022 </w:t>
      </w:r>
      <w:r w:rsidR="00630E59">
        <w:rPr>
          <w:rFonts w:eastAsia="Calibri"/>
          <w:color w:val="000000" w:themeColor="text1"/>
          <w:sz w:val="24"/>
          <w:szCs w:val="24"/>
        </w:rPr>
        <w:t xml:space="preserve">    </w:t>
      </w:r>
      <w:r w:rsidR="00630E59" w:rsidRPr="00630E59">
        <w:rPr>
          <w:rFonts w:eastAsia="Calibri"/>
          <w:color w:val="000000" w:themeColor="text1"/>
          <w:sz w:val="24"/>
          <w:szCs w:val="24"/>
        </w:rPr>
        <w:t>учебный год</w:t>
      </w:r>
      <w:r w:rsidR="00630E59" w:rsidRPr="00630E59">
        <w:rPr>
          <w:rFonts w:eastAsia="Calibri"/>
          <w:color w:val="000000" w:themeColor="text1"/>
          <w:sz w:val="24"/>
          <w:szCs w:val="24"/>
        </w:rPr>
        <w:t xml:space="preserve"> </w:t>
      </w:r>
    </w:p>
    <w:p w:rsidR="00E23ACF" w:rsidRPr="00630E59" w:rsidRDefault="00E23ACF" w:rsidP="00630E59">
      <w:pPr>
        <w:widowControl/>
        <w:autoSpaceDE/>
        <w:autoSpaceDN/>
        <w:rPr>
          <w:rFonts w:eastAsia="Calibri"/>
          <w:color w:val="000000" w:themeColor="text1"/>
          <w:sz w:val="24"/>
          <w:szCs w:val="24"/>
        </w:rPr>
      </w:pPr>
      <w:r w:rsidRPr="00630E59">
        <w:rPr>
          <w:rFonts w:eastAsia="Calibri"/>
          <w:color w:val="000000" w:themeColor="text1"/>
          <w:sz w:val="24"/>
          <w:szCs w:val="24"/>
        </w:rPr>
        <w:t>5.</w:t>
      </w:r>
      <w:r w:rsidR="00630E59" w:rsidRPr="00630E59">
        <w:rPr>
          <w:rFonts w:eastAsia="Calibri"/>
          <w:color w:val="000000" w:themeColor="text1"/>
          <w:sz w:val="24"/>
          <w:szCs w:val="24"/>
        </w:rPr>
        <w:t xml:space="preserve"> </w:t>
      </w:r>
      <w:r w:rsidR="00630E59" w:rsidRPr="00630E59">
        <w:rPr>
          <w:rFonts w:eastAsia="Calibri"/>
          <w:color w:val="000000" w:themeColor="text1"/>
          <w:sz w:val="24"/>
          <w:szCs w:val="24"/>
        </w:rPr>
        <w:t xml:space="preserve">Паспорт группы. </w:t>
      </w:r>
    </w:p>
    <w:p w:rsidR="00E23ACF" w:rsidRPr="00630E59" w:rsidRDefault="00E23ACF" w:rsidP="00630E59">
      <w:pPr>
        <w:widowControl/>
        <w:autoSpaceDE/>
        <w:autoSpaceDN/>
        <w:rPr>
          <w:rFonts w:eastAsia="Calibri"/>
          <w:color w:val="000000" w:themeColor="text1"/>
          <w:sz w:val="24"/>
          <w:szCs w:val="24"/>
        </w:rPr>
      </w:pPr>
      <w:r w:rsidRPr="00630E59">
        <w:rPr>
          <w:rFonts w:eastAsia="Calibri"/>
          <w:color w:val="000000" w:themeColor="text1"/>
          <w:sz w:val="24"/>
          <w:szCs w:val="24"/>
        </w:rPr>
        <w:t>6.</w:t>
      </w:r>
      <w:r w:rsidR="00630E59" w:rsidRPr="00630E59">
        <w:rPr>
          <w:rFonts w:eastAsia="Calibri"/>
          <w:color w:val="000000" w:themeColor="text1"/>
          <w:sz w:val="24"/>
          <w:szCs w:val="24"/>
        </w:rPr>
        <w:t xml:space="preserve"> Режим дня детей первой младшей группы.</w:t>
      </w:r>
    </w:p>
    <w:p w:rsidR="00630E59" w:rsidRPr="00630E59" w:rsidRDefault="00E23ACF" w:rsidP="00630E59">
      <w:pPr>
        <w:rPr>
          <w:color w:val="000000" w:themeColor="text1"/>
          <w:sz w:val="24"/>
          <w:szCs w:val="24"/>
        </w:rPr>
      </w:pPr>
      <w:r w:rsidRPr="00630E59">
        <w:rPr>
          <w:rFonts w:eastAsia="Calibri"/>
          <w:color w:val="000000" w:themeColor="text1"/>
          <w:sz w:val="24"/>
          <w:szCs w:val="24"/>
        </w:rPr>
        <w:t>7.</w:t>
      </w:r>
      <w:r w:rsidR="00630E59" w:rsidRPr="00630E59">
        <w:rPr>
          <w:color w:val="000000" w:themeColor="text1"/>
          <w:sz w:val="24"/>
          <w:szCs w:val="24"/>
        </w:rPr>
        <w:t xml:space="preserve"> </w:t>
      </w:r>
      <w:r w:rsidR="00630E59" w:rsidRPr="00630E59">
        <w:rPr>
          <w:color w:val="000000" w:themeColor="text1"/>
          <w:sz w:val="24"/>
          <w:szCs w:val="24"/>
        </w:rPr>
        <w:t>«План проведения развлекательных мероприятий на учебный год»</w:t>
      </w:r>
      <w:r w:rsidR="00630E59" w:rsidRPr="00630E59">
        <w:rPr>
          <w:color w:val="000000" w:themeColor="text1"/>
          <w:sz w:val="24"/>
          <w:szCs w:val="24"/>
        </w:rPr>
        <w:t xml:space="preserve"> на 2023-2024 учебный год</w:t>
      </w:r>
    </w:p>
    <w:p w:rsidR="00E23ACF" w:rsidRPr="00630E59" w:rsidRDefault="00E23ACF" w:rsidP="00630E59">
      <w:pPr>
        <w:widowControl/>
        <w:autoSpaceDE/>
        <w:autoSpaceDN/>
        <w:rPr>
          <w:rFonts w:eastAsia="Calibri"/>
          <w:color w:val="000000" w:themeColor="text1"/>
          <w:sz w:val="24"/>
          <w:szCs w:val="24"/>
        </w:rPr>
      </w:pPr>
      <w:r w:rsidRPr="00630E59">
        <w:rPr>
          <w:rFonts w:eastAsia="Calibri"/>
          <w:color w:val="000000" w:themeColor="text1"/>
          <w:sz w:val="24"/>
          <w:szCs w:val="24"/>
        </w:rPr>
        <w:t>9. Список литературы для чтения детям.</w:t>
      </w:r>
    </w:p>
    <w:p w:rsidR="00E23ACF" w:rsidRPr="00630E59" w:rsidRDefault="00E23ACF" w:rsidP="00630E59">
      <w:pPr>
        <w:widowControl/>
        <w:autoSpaceDE/>
        <w:autoSpaceDN/>
        <w:rPr>
          <w:rFonts w:eastAsia="Calibri"/>
          <w:color w:val="000000" w:themeColor="text1"/>
          <w:sz w:val="24"/>
          <w:szCs w:val="24"/>
        </w:rPr>
      </w:pPr>
      <w:r w:rsidRPr="00630E59">
        <w:rPr>
          <w:rFonts w:eastAsia="Calibri"/>
          <w:color w:val="000000" w:themeColor="text1"/>
          <w:sz w:val="24"/>
          <w:szCs w:val="24"/>
        </w:rPr>
        <w:t xml:space="preserve">         </w:t>
      </w:r>
    </w:p>
    <w:p w:rsidR="00FE1101" w:rsidRPr="00570B34" w:rsidRDefault="00FE1101">
      <w:pPr>
        <w:spacing w:line="276" w:lineRule="auto"/>
        <w:sectPr w:rsidR="00FE1101" w:rsidRPr="00570B34" w:rsidSect="000D5597">
          <w:footerReference w:type="default" r:id="rId9"/>
          <w:footerReference w:type="first" r:id="rId10"/>
          <w:type w:val="continuous"/>
          <w:pgSz w:w="11910" w:h="16840"/>
          <w:pgMar w:top="568" w:right="851" w:bottom="1134" w:left="1418" w:header="720" w:footer="978" w:gutter="0"/>
          <w:pgNumType w:start="1"/>
          <w:cols w:space="720"/>
          <w:docGrid w:linePitch="299"/>
        </w:sectPr>
      </w:pPr>
    </w:p>
    <w:p w:rsidR="0087388F" w:rsidRDefault="0087388F" w:rsidP="0081101C">
      <w:pPr>
        <w:pStyle w:val="1"/>
        <w:numPr>
          <w:ilvl w:val="0"/>
          <w:numId w:val="2"/>
        </w:numPr>
        <w:tabs>
          <w:tab w:val="left" w:pos="142"/>
          <w:tab w:val="left" w:pos="284"/>
        </w:tabs>
        <w:ind w:left="284" w:firstLine="0"/>
        <w:jc w:val="center"/>
        <w:rPr>
          <w:sz w:val="26"/>
          <w:szCs w:val="26"/>
        </w:rPr>
      </w:pPr>
      <w:r w:rsidRPr="00EE2B96">
        <w:rPr>
          <w:sz w:val="26"/>
          <w:szCs w:val="26"/>
        </w:rPr>
        <w:lastRenderedPageBreak/>
        <w:t>ЦЕЛЕВОЙ РАЗДЕЛ</w:t>
      </w:r>
    </w:p>
    <w:p w:rsidR="00602AB3" w:rsidRPr="008F3132" w:rsidRDefault="00602AB3" w:rsidP="00D64B58">
      <w:pPr>
        <w:pStyle w:val="1"/>
        <w:tabs>
          <w:tab w:val="left" w:pos="142"/>
          <w:tab w:val="left" w:pos="284"/>
        </w:tabs>
        <w:ind w:left="284"/>
        <w:rPr>
          <w:sz w:val="26"/>
          <w:szCs w:val="26"/>
        </w:rPr>
      </w:pPr>
    </w:p>
    <w:p w:rsidR="00BB340C" w:rsidRPr="00602AB3" w:rsidRDefault="00581702" w:rsidP="00B734CD">
      <w:pPr>
        <w:pStyle w:val="1"/>
        <w:tabs>
          <w:tab w:val="left" w:pos="142"/>
          <w:tab w:val="left" w:pos="426"/>
        </w:tabs>
        <w:spacing w:before="8" w:line="276" w:lineRule="auto"/>
        <w:ind w:left="284" w:right="214"/>
        <w:jc w:val="both"/>
      </w:pPr>
      <w:r w:rsidRPr="00602AB3">
        <w:rPr>
          <w:spacing w:val="-5"/>
        </w:rPr>
        <w:t>1.1.</w:t>
      </w:r>
      <w:r w:rsidR="002A29F5" w:rsidRPr="00602AB3">
        <w:rPr>
          <w:spacing w:val="-5"/>
        </w:rPr>
        <w:t>Пояснительная записка</w:t>
      </w:r>
    </w:p>
    <w:p w:rsidR="00602AB3" w:rsidRPr="00345A40" w:rsidRDefault="002D3CDF" w:rsidP="00B734CD">
      <w:pPr>
        <w:widowControl/>
        <w:tabs>
          <w:tab w:val="left" w:pos="142"/>
        </w:tabs>
        <w:autoSpaceDE/>
        <w:autoSpaceDN/>
        <w:ind w:left="284"/>
        <w:jc w:val="both"/>
        <w:rPr>
          <w:rFonts w:eastAsia="Calibri"/>
          <w:sz w:val="24"/>
          <w:szCs w:val="24"/>
        </w:rPr>
      </w:pPr>
      <w:r w:rsidRPr="00602AB3">
        <w:rPr>
          <w:sz w:val="24"/>
          <w:szCs w:val="24"/>
        </w:rPr>
        <w:t xml:space="preserve">          </w:t>
      </w:r>
      <w:r w:rsidR="00602AB3" w:rsidRPr="00345A40">
        <w:rPr>
          <w:rFonts w:eastAsia="Calibri"/>
          <w:sz w:val="24"/>
          <w:szCs w:val="24"/>
        </w:rPr>
        <w:t xml:space="preserve">    Рабочая программа образования детей </w:t>
      </w:r>
      <w:r w:rsidR="00F16B7E">
        <w:rPr>
          <w:rFonts w:eastAsia="Calibri"/>
          <w:sz w:val="24"/>
          <w:szCs w:val="24"/>
        </w:rPr>
        <w:t xml:space="preserve">для </w:t>
      </w:r>
      <w:r w:rsidR="00602AB3" w:rsidRPr="00345A40">
        <w:rPr>
          <w:rFonts w:eastAsia="Calibri"/>
          <w:sz w:val="24"/>
          <w:szCs w:val="24"/>
        </w:rPr>
        <w:t>первой младшей группы</w:t>
      </w:r>
      <w:r w:rsidR="00602AB3">
        <w:rPr>
          <w:rFonts w:eastAsia="Calibri"/>
          <w:sz w:val="24"/>
          <w:szCs w:val="24"/>
        </w:rPr>
        <w:t xml:space="preserve"> №2 «Звёздочки»</w:t>
      </w:r>
      <w:r w:rsidR="00F16B7E">
        <w:rPr>
          <w:rFonts w:eastAsia="Calibri"/>
          <w:sz w:val="24"/>
          <w:szCs w:val="24"/>
        </w:rPr>
        <w:t>, о</w:t>
      </w:r>
      <w:r w:rsidR="00602AB3" w:rsidRPr="00345A40">
        <w:rPr>
          <w:rFonts w:eastAsia="Calibri"/>
          <w:sz w:val="24"/>
          <w:szCs w:val="24"/>
        </w:rPr>
        <w:t>беспечивает разностороннее развитие детей в возрасте от 2 до 3 лет с учётом их возрастных и индивидуальных особенностей по основным направлениям: социально-коммуникативному, познавательному, речевому, художественно-эстетическому и физическому.</w:t>
      </w:r>
      <w:r w:rsidR="00602AB3" w:rsidRPr="00602AB3">
        <w:rPr>
          <w:rFonts w:eastAsia="Calibri"/>
          <w:sz w:val="24"/>
          <w:szCs w:val="24"/>
        </w:rPr>
        <w:t xml:space="preserve"> </w:t>
      </w:r>
    </w:p>
    <w:p w:rsidR="00602AB3" w:rsidRPr="00273A74" w:rsidRDefault="00602AB3" w:rsidP="000F34A5">
      <w:pPr>
        <w:tabs>
          <w:tab w:val="left" w:pos="142"/>
        </w:tabs>
        <w:ind w:left="284"/>
        <w:rPr>
          <w:bCs/>
          <w:sz w:val="24"/>
          <w:szCs w:val="24"/>
        </w:rPr>
      </w:pPr>
      <w:r w:rsidRPr="00345A40">
        <w:rPr>
          <w:rFonts w:eastAsia="Calibri"/>
          <w:color w:val="FF0000"/>
          <w:sz w:val="28"/>
          <w:szCs w:val="28"/>
        </w:rPr>
        <w:t xml:space="preserve">   </w:t>
      </w:r>
      <w:proofErr w:type="gramStart"/>
      <w:r>
        <w:rPr>
          <w:bCs/>
          <w:sz w:val="24"/>
          <w:szCs w:val="24"/>
        </w:rPr>
        <w:t xml:space="preserve">Программа </w:t>
      </w:r>
      <w:r w:rsidRPr="00273A74">
        <w:rPr>
          <w:bCs/>
          <w:sz w:val="24"/>
          <w:szCs w:val="24"/>
        </w:rPr>
        <w:t>разработана:</w:t>
      </w:r>
      <w:r w:rsidRPr="00602AB3">
        <w:t xml:space="preserve"> </w:t>
      </w:r>
      <w:r w:rsidRPr="000F34A5">
        <w:rPr>
          <w:sz w:val="24"/>
          <w:szCs w:val="24"/>
        </w:rPr>
        <w:t>ссылка на документ</w:t>
      </w:r>
      <w:r>
        <w:t xml:space="preserve"> (</w:t>
      </w:r>
      <w:hyperlink r:id="rId11" w:history="1">
        <w:r w:rsidRPr="00143287">
          <w:rPr>
            <w:rStyle w:val="af4"/>
            <w:bCs/>
            <w:sz w:val="24"/>
            <w:szCs w:val="24"/>
          </w:rPr>
          <w:t>https://rstatic.oshkole.ru/editor_files/506046/ООП%20МДОУ%20ДС%20Дельфиненок%20р.п.%20Средняя%20Ахтуба.docx%20(1).zip</w:t>
        </w:r>
      </w:hyperlink>
      <w:r>
        <w:rPr>
          <w:bCs/>
          <w:sz w:val="24"/>
          <w:szCs w:val="24"/>
        </w:rPr>
        <w:t xml:space="preserve"> </w:t>
      </w:r>
      <w:r w:rsidR="000F34A5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стр.1</w:t>
      </w:r>
      <w:r w:rsidR="00DA1D1F">
        <w:rPr>
          <w:bCs/>
          <w:sz w:val="24"/>
          <w:szCs w:val="24"/>
        </w:rPr>
        <w:t>-7</w:t>
      </w:r>
      <w:r>
        <w:rPr>
          <w:bCs/>
          <w:sz w:val="24"/>
          <w:szCs w:val="24"/>
        </w:rPr>
        <w:t>)</w:t>
      </w:r>
      <w:proofErr w:type="gramEnd"/>
    </w:p>
    <w:p w:rsidR="00602AB3" w:rsidRPr="00273A74" w:rsidRDefault="00602AB3" w:rsidP="00B734CD">
      <w:pPr>
        <w:widowControl/>
        <w:tabs>
          <w:tab w:val="left" w:pos="142"/>
        </w:tabs>
        <w:autoSpaceDE/>
        <w:autoSpaceDN/>
        <w:ind w:left="284"/>
        <w:jc w:val="both"/>
        <w:rPr>
          <w:bCs/>
          <w:sz w:val="24"/>
          <w:szCs w:val="24"/>
        </w:rPr>
      </w:pPr>
      <w:r w:rsidRPr="00273A74">
        <w:rPr>
          <w:bCs/>
          <w:sz w:val="24"/>
          <w:szCs w:val="24"/>
        </w:rPr>
        <w:t>-Программа реализуется на русском языке</w:t>
      </w:r>
    </w:p>
    <w:p w:rsidR="00602AB3" w:rsidRPr="00273A74" w:rsidRDefault="00602AB3" w:rsidP="00B734CD">
      <w:pPr>
        <w:widowControl/>
        <w:tabs>
          <w:tab w:val="left" w:pos="142"/>
        </w:tabs>
        <w:autoSpaceDE/>
        <w:autoSpaceDN/>
        <w:ind w:left="284"/>
        <w:jc w:val="both"/>
        <w:rPr>
          <w:bCs/>
          <w:sz w:val="24"/>
          <w:szCs w:val="24"/>
        </w:rPr>
      </w:pPr>
      <w:r w:rsidRPr="00273A74">
        <w:rPr>
          <w:bCs/>
          <w:sz w:val="24"/>
          <w:szCs w:val="24"/>
        </w:rPr>
        <w:t xml:space="preserve">-В рамках вариативной части проходит обучение на русском, который является региональным государственным языком </w:t>
      </w:r>
    </w:p>
    <w:p w:rsidR="00602AB3" w:rsidRPr="00345A40" w:rsidRDefault="00602AB3" w:rsidP="00B734CD">
      <w:pPr>
        <w:widowControl/>
        <w:tabs>
          <w:tab w:val="left" w:pos="142"/>
        </w:tabs>
        <w:autoSpaceDE/>
        <w:autoSpaceDN/>
        <w:ind w:left="284"/>
        <w:jc w:val="both"/>
        <w:rPr>
          <w:rFonts w:eastAsia="Calibri"/>
          <w:color w:val="FF0000"/>
          <w:sz w:val="24"/>
          <w:szCs w:val="24"/>
        </w:rPr>
      </w:pPr>
      <w:r w:rsidRPr="00345A40">
        <w:rPr>
          <w:rFonts w:eastAsia="Calibri"/>
          <w:color w:val="FF0000"/>
          <w:sz w:val="28"/>
          <w:szCs w:val="28"/>
        </w:rPr>
        <w:t xml:space="preserve"> </w:t>
      </w:r>
      <w:r w:rsidRPr="00345A40">
        <w:rPr>
          <w:rFonts w:eastAsia="Calibri"/>
          <w:sz w:val="28"/>
          <w:szCs w:val="28"/>
        </w:rPr>
        <w:t xml:space="preserve">  </w:t>
      </w:r>
      <w:r w:rsidRPr="00345A40">
        <w:rPr>
          <w:rFonts w:eastAsia="Calibri"/>
          <w:sz w:val="24"/>
          <w:szCs w:val="24"/>
        </w:rPr>
        <w:t>Рабочая программа образования детей 2-3 лет разработана в соответствии со следующими нормативными документами: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Федеральный закон от 29 декабря 2012 г. № 273-ФЗ «Об образовании в Российской Федерации» (Собрание законодательства Российской Федерации, 2012, № 53, ст. 7598; 2022, № 41, ст. 6959)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Приказ Министерства просвещения Российской Федерации от 30 сентября 2022 г. № 874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Федеральный государственный образовательный стандарт дошкольного образования, утвержденный приказом Министерства образования и науки Российской Федерации от 17 октября 2013 г. № 1155 (зарегистрирован Министерством юстиции Российской Федерации 14 ноября 2013 г., регистрационный № 30384), с изменением, внесенным приказом Министерства просвещения Российской Федерации от 8 ноября.2022 г. № 955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proofErr w:type="gramStart"/>
      <w:r w:rsidRPr="00345A40">
        <w:rPr>
          <w:color w:val="00000A"/>
          <w:sz w:val="24"/>
          <w:szCs w:val="24"/>
        </w:rPr>
        <w:t>Санитарно-эпидемиологические требования -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 (зарегистрировано Министерством юстиции Российской Федерации 18 декабря 2020 г., регистрационный № 61573), действующим до 1 января 2027 г.</w:t>
      </w:r>
      <w:proofErr w:type="gramEnd"/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Федеральная образовательная программа дошкольного образования (утверждена приказом Министерства просвещения Российской Федерации от 25 ноября 2022 г. № 1028)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Основы государственной политики по сохранению и укреплению традиционных российских духовно-нравственных ценностей, утвержденные Указом Президента Российской Федерации от 9 ноября 2022 г. № 809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Устав учреждения, образовательная программа ДОУ (название организации), программа воспитания ДОУ</w:t>
      </w:r>
    </w:p>
    <w:p w:rsidR="00602AB3" w:rsidRPr="008F3132" w:rsidRDefault="00913E4B" w:rsidP="00B734CD">
      <w:pPr>
        <w:pStyle w:val="a3"/>
        <w:tabs>
          <w:tab w:val="left" w:pos="142"/>
        </w:tabs>
        <w:spacing w:line="276" w:lineRule="auto"/>
        <w:ind w:left="284" w:right="214" w:firstLine="0"/>
      </w:pPr>
      <w:r>
        <w:rPr>
          <w:rFonts w:eastAsia="Calibri"/>
          <w:b/>
        </w:rPr>
        <w:t xml:space="preserve">   </w:t>
      </w:r>
      <w:proofErr w:type="gramStart"/>
      <w:r w:rsidR="00602AB3" w:rsidRPr="008F3132">
        <w:t>Программа отвечает образовательному запросу социума, обеспечивает развитие личности   детей дошкольного возраста в различных видах общения и деятельности с учетом их возрастных, индивидуальных, психологических и физиологических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</w:t>
      </w:r>
      <w:proofErr w:type="gramEnd"/>
      <w:r w:rsidR="00602AB3" w:rsidRPr="008F3132">
        <w:t xml:space="preserve"> возраста видов деятельности.</w:t>
      </w:r>
    </w:p>
    <w:p w:rsidR="00F16B7E" w:rsidRPr="008F3132" w:rsidRDefault="00F16B7E" w:rsidP="0081101C">
      <w:pPr>
        <w:pStyle w:val="1"/>
        <w:numPr>
          <w:ilvl w:val="1"/>
          <w:numId w:val="31"/>
        </w:numPr>
        <w:tabs>
          <w:tab w:val="left" w:pos="142"/>
          <w:tab w:val="left" w:pos="1462"/>
        </w:tabs>
        <w:spacing w:line="276" w:lineRule="auto"/>
        <w:ind w:left="284" w:firstLine="0"/>
        <w:jc w:val="both"/>
      </w:pPr>
      <w:r w:rsidRPr="008F3132">
        <w:t>Цели</w:t>
      </w:r>
      <w:r w:rsidRPr="008F3132">
        <w:rPr>
          <w:spacing w:val="-1"/>
        </w:rPr>
        <w:t xml:space="preserve"> </w:t>
      </w:r>
      <w:r w:rsidRPr="008F3132">
        <w:t>и</w:t>
      </w:r>
      <w:r w:rsidRPr="008F3132">
        <w:rPr>
          <w:spacing w:val="-1"/>
        </w:rPr>
        <w:t xml:space="preserve"> </w:t>
      </w:r>
      <w:r w:rsidRPr="008F3132">
        <w:t>задачи</w:t>
      </w:r>
      <w:r w:rsidRPr="008F3132">
        <w:rPr>
          <w:spacing w:val="-1"/>
        </w:rPr>
        <w:t xml:space="preserve"> </w:t>
      </w:r>
      <w:r w:rsidRPr="008F3132">
        <w:t>Программы</w:t>
      </w:r>
    </w:p>
    <w:p w:rsidR="008261BC" w:rsidRPr="008F3132" w:rsidRDefault="00F16B7E" w:rsidP="00B734CD">
      <w:pPr>
        <w:pStyle w:val="a3"/>
        <w:tabs>
          <w:tab w:val="left" w:pos="284"/>
        </w:tabs>
        <w:spacing w:line="276" w:lineRule="auto"/>
        <w:ind w:left="284" w:firstLine="0"/>
      </w:pPr>
      <w:r>
        <w:rPr>
          <w:i/>
        </w:rPr>
        <w:t xml:space="preserve">       </w:t>
      </w:r>
      <w:proofErr w:type="gramStart"/>
      <w:r w:rsidR="008261BC" w:rsidRPr="008F3132">
        <w:t xml:space="preserve">Учитывая содержание пункта 1 статьи 64 </w:t>
      </w:r>
      <w:r w:rsidR="0087388F" w:rsidRPr="008F3132">
        <w:t>Федерального закона</w:t>
      </w:r>
      <w:r w:rsidR="008261BC" w:rsidRPr="008F3132">
        <w:t xml:space="preserve"> «Об образовании в </w:t>
      </w:r>
      <w:r>
        <w:t xml:space="preserve"> </w:t>
      </w:r>
      <w:r w:rsidR="008261BC" w:rsidRPr="008F3132">
        <w:t>Российской Федерации</w:t>
      </w:r>
      <w:r w:rsidR="0087388F" w:rsidRPr="008F3132">
        <w:t>»</w:t>
      </w:r>
      <w:r w:rsidR="008261BC" w:rsidRPr="008F3132">
        <w:t xml:space="preserve"> и  пункта 1 раздела 1 ФОП ДО, целями Программы являются </w:t>
      </w:r>
      <w:r w:rsidR="006725F4" w:rsidRPr="008F3132">
        <w:t xml:space="preserve">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</w:t>
      </w:r>
      <w:r w:rsidR="006725F4" w:rsidRPr="008F3132">
        <w:lastRenderedPageBreak/>
        <w:t>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</w:t>
      </w:r>
      <w:proofErr w:type="gramEnd"/>
      <w:r w:rsidR="006725F4" w:rsidRPr="008F3132">
        <w:t xml:space="preserve"> к детям дошкольного возраста и специфичных для детей дошкольного возраста видов деятельности </w:t>
      </w:r>
      <w:r w:rsidR="008261BC" w:rsidRPr="008F3132">
        <w:t>на основе духовно-нравственных ценностей</w:t>
      </w:r>
      <w:r w:rsidR="00DB5983" w:rsidRPr="008F3132">
        <w:t xml:space="preserve"> российского народа</w:t>
      </w:r>
      <w:r w:rsidR="008261BC" w:rsidRPr="008F3132">
        <w:t>, исторических и национально-культурных традиций.</w:t>
      </w:r>
    </w:p>
    <w:p w:rsidR="00DB5983" w:rsidRPr="008F3132" w:rsidRDefault="00DB5983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8F3132">
        <w:rPr>
          <w:sz w:val="24"/>
          <w:szCs w:val="24"/>
          <w:lang w:val="ru-RU"/>
        </w:rPr>
        <w:t>К традиционным российским духовно-нравственным ценностям относятся, прежде всего,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 w:rsidRPr="008F3132">
        <w:rPr>
          <w:sz w:val="24"/>
          <w:szCs w:val="24"/>
          <w:vertAlign w:val="superscript"/>
        </w:rPr>
        <w:footnoteReference w:id="1"/>
      </w:r>
      <w:r w:rsidRPr="008F3132">
        <w:rPr>
          <w:sz w:val="24"/>
          <w:szCs w:val="24"/>
          <w:lang w:val="ru-RU"/>
        </w:rPr>
        <w:t>.</w:t>
      </w:r>
    </w:p>
    <w:p w:rsidR="008261BC" w:rsidRPr="008F3132" w:rsidRDefault="008261BC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8F3132">
        <w:t xml:space="preserve">Программа, в соответствии с Федеральным законом «Об образовании в Российской Федерации», </w:t>
      </w:r>
      <w:r w:rsidR="00DB5983" w:rsidRPr="008F3132">
        <w:t xml:space="preserve">направлена </w:t>
      </w:r>
      <w:r w:rsidR="00DB5983" w:rsidRPr="008F3132">
        <w:rPr>
          <w:shd w:val="clear" w:color="auto" w:fill="FFFFFF"/>
        </w:rPr>
        <w:t>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</w:t>
      </w:r>
    </w:p>
    <w:p w:rsidR="008261BC" w:rsidRPr="008F3132" w:rsidRDefault="008261BC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Цели Программы достигаются через решение следующих задач (п. 1.6. ФГОС ДО</w:t>
      </w:r>
      <w:r w:rsidR="003B4D95" w:rsidRPr="008F3132">
        <w:rPr>
          <w:sz w:val="24"/>
          <w:szCs w:val="24"/>
        </w:rPr>
        <w:t>, п. 1.1.1 ФОП ДО</w:t>
      </w:r>
      <w:r w:rsidRPr="008F3132">
        <w:rPr>
          <w:sz w:val="24"/>
          <w:szCs w:val="24"/>
        </w:rPr>
        <w:t>):</w:t>
      </w:r>
    </w:p>
    <w:p w:rsidR="001C56B5" w:rsidRPr="008F3132" w:rsidRDefault="001C56B5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обеспечение единых для Российской Федерации содержания ДО и планируемых результатов освоения образовательной программы ДО;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охран</w:t>
      </w:r>
      <w:r w:rsidR="00DD3219" w:rsidRPr="008F3132">
        <w:rPr>
          <w:sz w:val="24"/>
          <w:szCs w:val="24"/>
        </w:rPr>
        <w:t>а</w:t>
      </w:r>
      <w:r w:rsidRPr="008F3132">
        <w:rPr>
          <w:sz w:val="24"/>
          <w:szCs w:val="24"/>
        </w:rPr>
        <w:t xml:space="preserve"> и укреплени</w:t>
      </w:r>
      <w:r w:rsidR="00DD3219" w:rsidRPr="008F3132">
        <w:rPr>
          <w:sz w:val="24"/>
          <w:szCs w:val="24"/>
        </w:rPr>
        <w:t>е</w:t>
      </w:r>
      <w:r w:rsidRPr="008F3132">
        <w:rPr>
          <w:sz w:val="24"/>
          <w:szCs w:val="24"/>
        </w:rPr>
        <w:t xml:space="preserve"> физического и психического здоровья детей, в том числе их эмоционального благополучия;</w:t>
      </w:r>
    </w:p>
    <w:p w:rsidR="00DB5983" w:rsidRPr="008F3132" w:rsidRDefault="00DB5983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приобщение детей (в соответствии с возрастными особенностями) к базовым ценностям российского народа </w:t>
      </w:r>
      <w:r w:rsidR="001C56B5" w:rsidRPr="008F3132">
        <w:rPr>
          <w:sz w:val="24"/>
          <w:szCs w:val="24"/>
        </w:rPr>
        <w:t>–</w:t>
      </w:r>
      <w:r w:rsidRPr="008F3132">
        <w:rPr>
          <w:sz w:val="24"/>
          <w:szCs w:val="24"/>
        </w:rPr>
        <w:t xml:space="preserve">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обеспечение равных возможностей для полноценного развития каждого ребёнка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</w:t>
      </w:r>
      <w:r w:rsidR="001C56B5" w:rsidRPr="008F3132">
        <w:rPr>
          <w:sz w:val="24"/>
          <w:szCs w:val="24"/>
        </w:rPr>
        <w:t>, с учетом разнообразия образовательных потребностей и индивидуальных возможностей</w:t>
      </w:r>
      <w:r w:rsidRPr="008F3132">
        <w:rPr>
          <w:sz w:val="24"/>
          <w:szCs w:val="24"/>
        </w:rPr>
        <w:t>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объединение обучения и воспитания в целостный образовательный процесс на основе духовно-нравственных и социокультурных ценностей и </w:t>
      </w:r>
      <w:r w:rsidR="00100F19" w:rsidRPr="008F3132">
        <w:rPr>
          <w:sz w:val="24"/>
          <w:szCs w:val="24"/>
        </w:rPr>
        <w:t>принятых в обществе правил</w:t>
      </w:r>
      <w:r w:rsidRPr="008F3132">
        <w:rPr>
          <w:sz w:val="24"/>
          <w:szCs w:val="24"/>
        </w:rPr>
        <w:t xml:space="preserve"> и норм поведения в интересах человека, семьи, общества;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формирование общей культуры личности детей, в том числе ценностей здорового образа жизни, </w:t>
      </w:r>
      <w:r w:rsidR="001C56B5" w:rsidRPr="008F3132">
        <w:t xml:space="preserve">обеспечение развития физических, личностных, нравственных качеств и основ </w:t>
      </w:r>
      <w:r w:rsidR="001C56B5" w:rsidRPr="008F3132">
        <w:lastRenderedPageBreak/>
        <w:t xml:space="preserve">патриотизма, интеллектуальных и художественно-творческих способностей ребёнка, его инициативности, самостоятельности и ответственности, </w:t>
      </w:r>
      <w:r w:rsidRPr="008F3132">
        <w:rPr>
          <w:sz w:val="24"/>
          <w:szCs w:val="24"/>
        </w:rPr>
        <w:t>формирование предпосылок учебной деятельности;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формирование социокультурной среды, соответствующей возрастным, индивидуальным, психологическим и физиологическим особенностям детей;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</w:t>
      </w:r>
      <w:proofErr w:type="spellStart"/>
      <w:r w:rsidRPr="008F3132">
        <w:rPr>
          <w:sz w:val="24"/>
          <w:szCs w:val="24"/>
        </w:rPr>
        <w:t>храны</w:t>
      </w:r>
      <w:proofErr w:type="spellEnd"/>
      <w:r w:rsidRPr="008F3132">
        <w:rPr>
          <w:sz w:val="24"/>
          <w:szCs w:val="24"/>
        </w:rPr>
        <w:t xml:space="preserve"> и укрепления здоровья детей;</w:t>
      </w:r>
    </w:p>
    <w:p w:rsidR="00100F19" w:rsidRPr="008F3132" w:rsidRDefault="00100F19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обеспечение преемственности целей, задач и содержания дошкольного общего и начального общего образования;</w:t>
      </w:r>
    </w:p>
    <w:p w:rsidR="001C56B5" w:rsidRPr="008F3132" w:rsidRDefault="001C56B5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t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BB340C" w:rsidRPr="008F3132" w:rsidRDefault="00BB340C" w:rsidP="00B734CD">
      <w:pPr>
        <w:pStyle w:val="a3"/>
        <w:tabs>
          <w:tab w:val="left" w:pos="142"/>
        </w:tabs>
        <w:spacing w:line="276" w:lineRule="auto"/>
        <w:ind w:left="284" w:firstLine="0"/>
      </w:pPr>
    </w:p>
    <w:p w:rsidR="00BB340C" w:rsidRPr="008F3132" w:rsidRDefault="0021290F" w:rsidP="0081101C">
      <w:pPr>
        <w:pStyle w:val="1"/>
        <w:numPr>
          <w:ilvl w:val="1"/>
          <w:numId w:val="31"/>
        </w:numPr>
        <w:tabs>
          <w:tab w:val="left" w:pos="142"/>
          <w:tab w:val="left" w:pos="1522"/>
        </w:tabs>
        <w:spacing w:line="276" w:lineRule="auto"/>
        <w:ind w:left="284" w:firstLine="0"/>
        <w:jc w:val="both"/>
      </w:pPr>
      <w:r w:rsidRPr="008F3132">
        <w:t>Принципы</w:t>
      </w:r>
      <w:r w:rsidRPr="008F3132">
        <w:rPr>
          <w:spacing w:val="-6"/>
        </w:rPr>
        <w:t xml:space="preserve"> </w:t>
      </w:r>
      <w:r w:rsidRPr="008F3132">
        <w:t>и</w:t>
      </w:r>
      <w:r w:rsidRPr="008F3132">
        <w:rPr>
          <w:spacing w:val="-2"/>
        </w:rPr>
        <w:t xml:space="preserve"> </w:t>
      </w:r>
      <w:r w:rsidRPr="008F3132">
        <w:t>подходы</w:t>
      </w:r>
      <w:r w:rsidRPr="008F3132">
        <w:rPr>
          <w:spacing w:val="-2"/>
        </w:rPr>
        <w:t xml:space="preserve"> </w:t>
      </w:r>
      <w:r w:rsidRPr="008F3132">
        <w:t>к</w:t>
      </w:r>
      <w:r w:rsidRPr="008F3132">
        <w:rPr>
          <w:spacing w:val="-3"/>
        </w:rPr>
        <w:t xml:space="preserve"> </w:t>
      </w:r>
      <w:r w:rsidR="0023401A">
        <w:t>реализации</w:t>
      </w:r>
      <w:r w:rsidRPr="008F3132">
        <w:t xml:space="preserve"> </w:t>
      </w:r>
      <w:r w:rsidR="003B4D95" w:rsidRPr="008F3132">
        <w:t>П</w:t>
      </w:r>
      <w:r w:rsidRPr="008F3132">
        <w:t>рограммы</w:t>
      </w:r>
    </w:p>
    <w:p w:rsidR="003B4D95" w:rsidRPr="008F3132" w:rsidRDefault="00FE58D4" w:rsidP="00B734CD">
      <w:pPr>
        <w:pStyle w:val="a5"/>
        <w:tabs>
          <w:tab w:val="left" w:pos="142"/>
          <w:tab w:val="left" w:pos="1260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П</w:t>
      </w:r>
      <w:r w:rsidR="0021290F" w:rsidRPr="008F3132">
        <w:rPr>
          <w:sz w:val="24"/>
          <w:szCs w:val="24"/>
        </w:rPr>
        <w:t xml:space="preserve">рограмма построена на следующих </w:t>
      </w:r>
      <w:r w:rsidR="0021290F" w:rsidRPr="0023401A">
        <w:rPr>
          <w:b/>
          <w:sz w:val="24"/>
          <w:szCs w:val="24"/>
        </w:rPr>
        <w:t>принципах,</w:t>
      </w:r>
      <w:r w:rsidR="0021290F" w:rsidRPr="008F3132">
        <w:rPr>
          <w:sz w:val="24"/>
          <w:szCs w:val="24"/>
        </w:rPr>
        <w:t xml:space="preserve"> установленных ФГОС</w:t>
      </w:r>
      <w:r w:rsidR="0087388F" w:rsidRPr="008F3132">
        <w:rPr>
          <w:sz w:val="24"/>
          <w:szCs w:val="24"/>
        </w:rPr>
        <w:t xml:space="preserve"> </w:t>
      </w:r>
      <w:proofErr w:type="gramStart"/>
      <w:r w:rsidR="0087388F" w:rsidRPr="008F3132">
        <w:rPr>
          <w:sz w:val="24"/>
          <w:szCs w:val="24"/>
        </w:rPr>
        <w:t>ДО</w:t>
      </w:r>
      <w:proofErr w:type="gramEnd"/>
      <w:r w:rsidR="0021290F" w:rsidRPr="008F3132">
        <w:rPr>
          <w:sz w:val="24"/>
          <w:szCs w:val="24"/>
        </w:rPr>
        <w:t>:</w:t>
      </w:r>
    </w:p>
    <w:p w:rsidR="00BB340C" w:rsidRPr="0023401A" w:rsidRDefault="0023401A" w:rsidP="00B734CD">
      <w:pPr>
        <w:tabs>
          <w:tab w:val="left" w:pos="142"/>
          <w:tab w:val="left" w:pos="1134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 xml:space="preserve">полноценное проживание </w:t>
      </w:r>
      <w:r w:rsidR="00A51413" w:rsidRPr="0023401A">
        <w:rPr>
          <w:sz w:val="24"/>
          <w:szCs w:val="24"/>
        </w:rPr>
        <w:t>ребе</w:t>
      </w:r>
      <w:r w:rsidR="0021290F" w:rsidRPr="0023401A">
        <w:rPr>
          <w:sz w:val="24"/>
          <w:szCs w:val="24"/>
        </w:rPr>
        <w:t>нком всех этапов детства (младенческого, раннего и дошкольного возраста), обогащение (амплификация) детского развития;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260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</w:t>
      </w:r>
      <w:r w:rsidR="0021290F" w:rsidRPr="0023401A">
        <w:rPr>
          <w:spacing w:val="1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образования,</w:t>
      </w:r>
      <w:r w:rsidR="0021290F" w:rsidRPr="0023401A">
        <w:rPr>
          <w:spacing w:val="-1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становится субъектом образования;</w:t>
      </w:r>
    </w:p>
    <w:p w:rsidR="001C56B5" w:rsidRPr="0023401A" w:rsidRDefault="0023401A" w:rsidP="00B734CD">
      <w:pPr>
        <w:tabs>
          <w:tab w:val="left" w:pos="142"/>
          <w:tab w:val="left" w:pos="1134"/>
          <w:tab w:val="left" w:pos="1274"/>
        </w:tabs>
        <w:spacing w:line="276" w:lineRule="auto"/>
        <w:ind w:left="284"/>
        <w:jc w:val="both"/>
        <w:rPr>
          <w:sz w:val="24"/>
          <w:szCs w:val="24"/>
        </w:rPr>
      </w:pPr>
      <w:r>
        <w:t>-</w:t>
      </w:r>
      <w:r w:rsidR="001C56B5" w:rsidRPr="008F3132">
        <w:t>содействие и сотрудничество детей и родителей (законных представителей), совершеннолетних членов семьи, принимающих участие в воспитании детей младенческого, раннего и дошкольного возрастов, а также педагогических работников</w:t>
      </w:r>
      <w:r w:rsidR="008840F0">
        <w:t xml:space="preserve"> </w:t>
      </w:r>
      <w:r w:rsidR="008840F0" w:rsidRPr="008F3132">
        <w:t xml:space="preserve"> </w:t>
      </w:r>
      <w:r w:rsidR="001C56B5" w:rsidRPr="008F3132">
        <w:t>(далее вместе – взрослые)</w:t>
      </w:r>
      <w:r w:rsidR="0021290F" w:rsidRPr="0023401A">
        <w:rPr>
          <w:sz w:val="24"/>
          <w:szCs w:val="24"/>
        </w:rPr>
        <w:t>;</w:t>
      </w:r>
    </w:p>
    <w:p w:rsidR="001C56B5" w:rsidRPr="0023401A" w:rsidRDefault="0023401A" w:rsidP="00B734CD">
      <w:pPr>
        <w:tabs>
          <w:tab w:val="left" w:pos="142"/>
          <w:tab w:val="left" w:pos="1134"/>
          <w:tab w:val="left" w:pos="1274"/>
        </w:tabs>
        <w:spacing w:line="276" w:lineRule="auto"/>
        <w:ind w:left="284"/>
        <w:jc w:val="both"/>
        <w:rPr>
          <w:sz w:val="24"/>
          <w:szCs w:val="24"/>
        </w:rPr>
      </w:pPr>
      <w:r>
        <w:t>-</w:t>
      </w:r>
      <w:r w:rsidR="001C56B5" w:rsidRPr="008F3132">
        <w:t>признание ребёнка полноценным участником (субъектом) образовательных отношений;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18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поддержка</w:t>
      </w:r>
      <w:r w:rsidR="0021290F" w:rsidRPr="0023401A">
        <w:rPr>
          <w:spacing w:val="-4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инициативы</w:t>
      </w:r>
      <w:r w:rsidR="0021290F" w:rsidRPr="0023401A">
        <w:rPr>
          <w:spacing w:val="-4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детей</w:t>
      </w:r>
      <w:r w:rsidR="0021290F" w:rsidRPr="0023401A">
        <w:rPr>
          <w:spacing w:val="-3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в</w:t>
      </w:r>
      <w:r w:rsidR="0021290F" w:rsidRPr="0023401A">
        <w:rPr>
          <w:spacing w:val="-4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различных</w:t>
      </w:r>
      <w:r w:rsidR="0021290F" w:rsidRPr="0023401A">
        <w:rPr>
          <w:spacing w:val="-2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видах</w:t>
      </w:r>
      <w:r w:rsidR="0021290F" w:rsidRPr="0023401A">
        <w:rPr>
          <w:spacing w:val="-1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деятельности;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18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сотрудничество</w:t>
      </w:r>
      <w:r w:rsidR="0021290F" w:rsidRPr="0023401A">
        <w:rPr>
          <w:spacing w:val="-3"/>
          <w:sz w:val="24"/>
          <w:szCs w:val="24"/>
        </w:rPr>
        <w:t xml:space="preserve"> </w:t>
      </w:r>
      <w:r w:rsidR="003B4D95" w:rsidRPr="0023401A">
        <w:rPr>
          <w:sz w:val="24"/>
          <w:szCs w:val="24"/>
        </w:rPr>
        <w:t>ДОО</w:t>
      </w:r>
      <w:r w:rsidR="0021290F" w:rsidRPr="0023401A">
        <w:rPr>
          <w:spacing w:val="-5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с</w:t>
      </w:r>
      <w:r w:rsidR="0021290F" w:rsidRPr="0023401A">
        <w:rPr>
          <w:spacing w:val="-5"/>
          <w:sz w:val="24"/>
          <w:szCs w:val="24"/>
        </w:rPr>
        <w:t xml:space="preserve"> </w:t>
      </w:r>
      <w:r w:rsidR="00A51413" w:rsidRPr="0023401A">
        <w:rPr>
          <w:sz w:val="24"/>
          <w:szCs w:val="24"/>
        </w:rPr>
        <w:t>семье</w:t>
      </w:r>
      <w:r w:rsidR="0021290F" w:rsidRPr="0023401A">
        <w:rPr>
          <w:sz w:val="24"/>
          <w:szCs w:val="24"/>
        </w:rPr>
        <w:t>й;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18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приобщение детей к социокультурным нормам, традициям семьи, общества и государства;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306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214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183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51413" w:rsidRPr="0023401A">
        <w:rPr>
          <w:sz w:val="24"/>
          <w:szCs w:val="24"/>
        </w:rPr>
        <w:t>уче</w:t>
      </w:r>
      <w:r w:rsidR="0021290F" w:rsidRPr="0023401A">
        <w:rPr>
          <w:sz w:val="24"/>
          <w:szCs w:val="24"/>
        </w:rPr>
        <w:t>т этнокультурной ситуации развития детей.</w:t>
      </w:r>
    </w:p>
    <w:p w:rsidR="003B4D95" w:rsidRPr="008F3132" w:rsidRDefault="000973CA" w:rsidP="00B734CD">
      <w:pPr>
        <w:pStyle w:val="2"/>
        <w:tabs>
          <w:tab w:val="left" w:pos="142"/>
          <w:tab w:val="left" w:pos="709"/>
        </w:tabs>
        <w:spacing w:line="276" w:lineRule="auto"/>
        <w:ind w:left="0" w:right="38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</w:t>
      </w:r>
      <w:r w:rsidR="003B4D95" w:rsidRPr="008F3132">
        <w:rPr>
          <w:b w:val="0"/>
          <w:bCs w:val="0"/>
          <w:i w:val="0"/>
          <w:iCs w:val="0"/>
        </w:rPr>
        <w:t xml:space="preserve">Основные </w:t>
      </w:r>
      <w:r w:rsidR="003B4D95" w:rsidRPr="008F3132">
        <w:rPr>
          <w:bCs w:val="0"/>
          <w:i w:val="0"/>
          <w:iCs w:val="0"/>
        </w:rPr>
        <w:t>подходы</w:t>
      </w:r>
      <w:r w:rsidR="0023401A">
        <w:rPr>
          <w:b w:val="0"/>
          <w:bCs w:val="0"/>
          <w:i w:val="0"/>
          <w:iCs w:val="0"/>
        </w:rPr>
        <w:t xml:space="preserve"> к формированию Программы:</w:t>
      </w:r>
    </w:p>
    <w:p w:rsidR="00AB2B8D" w:rsidRPr="008F3132" w:rsidRDefault="0023401A" w:rsidP="00B734CD">
      <w:pPr>
        <w:pStyle w:val="Default"/>
        <w:tabs>
          <w:tab w:val="left" w:pos="142"/>
        </w:tabs>
        <w:ind w:left="284"/>
        <w:jc w:val="both"/>
        <w:rPr>
          <w:color w:val="auto"/>
        </w:rPr>
      </w:pPr>
      <w:r>
        <w:rPr>
          <w:color w:val="auto"/>
        </w:rPr>
        <w:t>-</w:t>
      </w:r>
      <w:proofErr w:type="spellStart"/>
      <w:r>
        <w:rPr>
          <w:color w:val="auto"/>
        </w:rPr>
        <w:t>д</w:t>
      </w:r>
      <w:r w:rsidR="00AB2B8D" w:rsidRPr="008F3132">
        <w:rPr>
          <w:color w:val="auto"/>
        </w:rPr>
        <w:t>еятельностный</w:t>
      </w:r>
      <w:proofErr w:type="spellEnd"/>
      <w:r w:rsidR="00AB2B8D" w:rsidRPr="008F3132">
        <w:rPr>
          <w:color w:val="auto"/>
        </w:rPr>
        <w:t xml:space="preserve"> подход осуществляется в процессе организации различных видов детской деятельности. Организованная образовательная деятельность строится как процесс организации различных видов деятельности. </w:t>
      </w:r>
    </w:p>
    <w:p w:rsidR="00AB2B8D" w:rsidRPr="008F3132" w:rsidRDefault="0023401A" w:rsidP="00B734CD">
      <w:pPr>
        <w:pStyle w:val="Default"/>
        <w:tabs>
          <w:tab w:val="left" w:pos="142"/>
        </w:tabs>
        <w:ind w:left="284"/>
        <w:jc w:val="both"/>
        <w:rPr>
          <w:color w:val="auto"/>
        </w:rPr>
      </w:pPr>
      <w:r>
        <w:rPr>
          <w:color w:val="auto"/>
        </w:rPr>
        <w:t>-л</w:t>
      </w:r>
      <w:r w:rsidR="00AB2B8D" w:rsidRPr="008F3132">
        <w:rPr>
          <w:color w:val="auto"/>
        </w:rPr>
        <w:t xml:space="preserve">ичностно-ориентированный подход – это такое обучение, которое во главу угла ставит самобытность ребенка, его </w:t>
      </w:r>
      <w:proofErr w:type="spellStart"/>
      <w:r w:rsidR="00AB2B8D" w:rsidRPr="008F3132">
        <w:rPr>
          <w:color w:val="auto"/>
        </w:rPr>
        <w:t>самоценность</w:t>
      </w:r>
      <w:proofErr w:type="spellEnd"/>
      <w:r w:rsidR="00AB2B8D" w:rsidRPr="008F3132">
        <w:rPr>
          <w:color w:val="auto"/>
        </w:rPr>
        <w:t xml:space="preserve">, субъективность процесса обучения, т.е. опора на опыт ребенка, субъектно-субъектные отношения. Реализуется в любых видах деятельности детей. </w:t>
      </w:r>
    </w:p>
    <w:p w:rsidR="00AB2B8D" w:rsidRPr="008F3132" w:rsidRDefault="0023401A" w:rsidP="00B734CD">
      <w:pPr>
        <w:pStyle w:val="Default"/>
        <w:tabs>
          <w:tab w:val="left" w:pos="142"/>
        </w:tabs>
        <w:ind w:left="284"/>
        <w:jc w:val="both"/>
        <w:rPr>
          <w:color w:val="auto"/>
        </w:rPr>
      </w:pPr>
      <w:r>
        <w:rPr>
          <w:color w:val="auto"/>
        </w:rPr>
        <w:t>-и</w:t>
      </w:r>
      <w:r w:rsidR="00AB2B8D" w:rsidRPr="008F3132">
        <w:rPr>
          <w:color w:val="auto"/>
        </w:rPr>
        <w:t xml:space="preserve">ндивидуальный подход – это учет индивидуальных особенностей детей группы в образовательном процессе. </w:t>
      </w:r>
    </w:p>
    <w:p w:rsidR="00AB2B8D" w:rsidRPr="008F3132" w:rsidRDefault="0023401A" w:rsidP="00B734CD">
      <w:pPr>
        <w:pStyle w:val="Default"/>
        <w:tabs>
          <w:tab w:val="left" w:pos="142"/>
        </w:tabs>
        <w:ind w:left="284"/>
        <w:jc w:val="both"/>
        <w:rPr>
          <w:color w:val="auto"/>
        </w:rPr>
      </w:pPr>
      <w:r>
        <w:rPr>
          <w:color w:val="auto"/>
        </w:rPr>
        <w:t>-д</w:t>
      </w:r>
      <w:r w:rsidR="00AB2B8D" w:rsidRPr="008F3132">
        <w:rPr>
          <w:color w:val="auto"/>
        </w:rPr>
        <w:t xml:space="preserve">ифференцированный подход – в образовательном процессе предусмотрена возможность объединения детей по особенностям развития, по интересам, по выбору. </w:t>
      </w:r>
    </w:p>
    <w:p w:rsidR="00482C6F" w:rsidRPr="008F3132" w:rsidRDefault="00482C6F" w:rsidP="00B734CD">
      <w:pPr>
        <w:tabs>
          <w:tab w:val="left" w:pos="142"/>
          <w:tab w:val="left" w:pos="567"/>
        </w:tabs>
        <w:spacing w:line="276" w:lineRule="auto"/>
        <w:ind w:left="284" w:right="38"/>
        <w:jc w:val="both"/>
        <w:rPr>
          <w:sz w:val="24"/>
          <w:szCs w:val="24"/>
        </w:rPr>
      </w:pPr>
    </w:p>
    <w:p w:rsidR="00030234" w:rsidRPr="008F3132" w:rsidRDefault="00030234" w:rsidP="0081101C">
      <w:pPr>
        <w:pStyle w:val="1"/>
        <w:numPr>
          <w:ilvl w:val="1"/>
          <w:numId w:val="31"/>
        </w:numPr>
        <w:tabs>
          <w:tab w:val="left" w:pos="142"/>
          <w:tab w:val="left" w:pos="1662"/>
          <w:tab w:val="left" w:pos="1663"/>
          <w:tab w:val="left" w:pos="3684"/>
          <w:tab w:val="left" w:pos="5324"/>
          <w:tab w:val="left" w:pos="6531"/>
          <w:tab w:val="left" w:pos="7324"/>
          <w:tab w:val="left" w:pos="9202"/>
          <w:tab w:val="left" w:pos="10269"/>
        </w:tabs>
        <w:ind w:left="284" w:right="256" w:firstLine="0"/>
        <w:jc w:val="both"/>
      </w:pPr>
      <w:r w:rsidRPr="008F3132">
        <w:t>Значимые</w:t>
      </w:r>
      <w:r w:rsidRPr="008F3132">
        <w:rPr>
          <w:spacing w:val="-2"/>
        </w:rPr>
        <w:t xml:space="preserve"> </w:t>
      </w:r>
      <w:r w:rsidRPr="008F3132">
        <w:t>для</w:t>
      </w:r>
      <w:r w:rsidRPr="008F3132">
        <w:rPr>
          <w:spacing w:val="-1"/>
        </w:rPr>
        <w:t xml:space="preserve"> </w:t>
      </w:r>
      <w:r w:rsidRPr="008F3132">
        <w:t>реализации</w:t>
      </w:r>
      <w:r w:rsidRPr="008F3132">
        <w:rPr>
          <w:spacing w:val="-4"/>
        </w:rPr>
        <w:t xml:space="preserve"> </w:t>
      </w:r>
      <w:r w:rsidRPr="008F3132">
        <w:t>Программы</w:t>
      </w:r>
      <w:r w:rsidRPr="008F3132">
        <w:rPr>
          <w:spacing w:val="-1"/>
        </w:rPr>
        <w:t xml:space="preserve"> </w:t>
      </w:r>
      <w:r w:rsidRPr="008F3132">
        <w:t>характеристики</w:t>
      </w:r>
    </w:p>
    <w:p w:rsidR="00030234" w:rsidRPr="008F3132" w:rsidRDefault="00030234" w:rsidP="00B734CD">
      <w:pPr>
        <w:tabs>
          <w:tab w:val="left" w:pos="142"/>
        </w:tabs>
        <w:ind w:left="284" w:right="528"/>
        <w:jc w:val="both"/>
        <w:rPr>
          <w:sz w:val="24"/>
          <w:szCs w:val="24"/>
        </w:rPr>
      </w:pPr>
      <w:r w:rsidRPr="008F3132">
        <w:rPr>
          <w:b/>
          <w:i/>
          <w:sz w:val="24"/>
          <w:szCs w:val="24"/>
        </w:rPr>
        <w:t>Основные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участники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реализации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Программы: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педагоги,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обучающиеся,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родители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(законные</w:t>
      </w:r>
      <w:r w:rsidRPr="008F3132">
        <w:rPr>
          <w:spacing w:val="-5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представители).</w:t>
      </w:r>
    </w:p>
    <w:p w:rsidR="00030234" w:rsidRPr="008F3132" w:rsidRDefault="00030234" w:rsidP="00D64B58">
      <w:pPr>
        <w:pStyle w:val="a3"/>
        <w:tabs>
          <w:tab w:val="left" w:pos="142"/>
        </w:tabs>
        <w:ind w:left="284" w:right="522" w:firstLine="0"/>
        <w:rPr>
          <w:spacing w:val="1"/>
        </w:rPr>
      </w:pPr>
      <w:r w:rsidRPr="008F3132">
        <w:rPr>
          <w:b/>
          <w:i/>
        </w:rPr>
        <w:lastRenderedPageBreak/>
        <w:t>Социальными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заказчиками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реализации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Программы</w:t>
      </w:r>
      <w:r w:rsidRPr="008F3132">
        <w:rPr>
          <w:b/>
          <w:i/>
          <w:spacing w:val="1"/>
        </w:rPr>
        <w:t xml:space="preserve"> </w:t>
      </w:r>
      <w:r w:rsidRPr="008F3132">
        <w:t>как</w:t>
      </w:r>
      <w:r w:rsidRPr="008F3132">
        <w:rPr>
          <w:spacing w:val="1"/>
        </w:rPr>
        <w:t xml:space="preserve"> </w:t>
      </w:r>
      <w:r w:rsidRPr="008F3132">
        <w:t>комплекса</w:t>
      </w:r>
      <w:r w:rsidRPr="008F3132">
        <w:rPr>
          <w:spacing w:val="60"/>
        </w:rPr>
        <w:t xml:space="preserve"> </w:t>
      </w:r>
      <w:r w:rsidRPr="008F3132">
        <w:t>образовательных</w:t>
      </w:r>
      <w:r w:rsidRPr="008F3132">
        <w:rPr>
          <w:spacing w:val="1"/>
        </w:rPr>
        <w:t xml:space="preserve"> </w:t>
      </w:r>
      <w:r w:rsidRPr="008F3132">
        <w:t>услуг выступают, в первую очередь, родители</w:t>
      </w:r>
      <w:r w:rsidRPr="008F3132">
        <w:rPr>
          <w:spacing w:val="1"/>
        </w:rPr>
        <w:t xml:space="preserve"> </w:t>
      </w:r>
      <w:r w:rsidRPr="008F3132">
        <w:t>(законные представители) обучающихся, как</w:t>
      </w:r>
      <w:r w:rsidRPr="008F3132">
        <w:rPr>
          <w:spacing w:val="1"/>
        </w:rPr>
        <w:t xml:space="preserve"> </w:t>
      </w:r>
      <w:r w:rsidRPr="008F3132">
        <w:t>гаранты реализации прав ребенка на уход, присмотр и оздоровление, воспитание и обучение.</w:t>
      </w:r>
      <w:r w:rsidRPr="008F3132">
        <w:rPr>
          <w:spacing w:val="1"/>
        </w:rPr>
        <w:t xml:space="preserve"> </w:t>
      </w:r>
    </w:p>
    <w:p w:rsidR="00030234" w:rsidRPr="008F3132" w:rsidRDefault="00030234" w:rsidP="00D64B58">
      <w:pPr>
        <w:pStyle w:val="a3"/>
        <w:tabs>
          <w:tab w:val="left" w:pos="142"/>
        </w:tabs>
        <w:ind w:left="284" w:right="522" w:firstLine="0"/>
      </w:pPr>
      <w:r w:rsidRPr="008F3132">
        <w:t>Особенности</w:t>
      </w:r>
      <w:r w:rsidRPr="008F3132">
        <w:rPr>
          <w:spacing w:val="-11"/>
        </w:rPr>
        <w:t xml:space="preserve"> </w:t>
      </w:r>
      <w:r w:rsidRPr="008F3132">
        <w:t>разработки</w:t>
      </w:r>
      <w:r w:rsidRPr="008F3132">
        <w:rPr>
          <w:spacing w:val="1"/>
        </w:rPr>
        <w:t xml:space="preserve"> </w:t>
      </w:r>
      <w:r w:rsidRPr="008F3132">
        <w:t>Программы:</w:t>
      </w:r>
    </w:p>
    <w:p w:rsidR="00030234" w:rsidRPr="008F3132" w:rsidRDefault="00030234" w:rsidP="0081101C">
      <w:pPr>
        <w:pStyle w:val="a3"/>
        <w:numPr>
          <w:ilvl w:val="0"/>
          <w:numId w:val="3"/>
        </w:numPr>
        <w:tabs>
          <w:tab w:val="left" w:pos="142"/>
          <w:tab w:val="left" w:pos="993"/>
        </w:tabs>
        <w:ind w:left="284" w:firstLine="0"/>
        <w:jc w:val="left"/>
      </w:pPr>
      <w:r w:rsidRPr="008F3132">
        <w:rPr>
          <w:spacing w:val="-1"/>
        </w:rPr>
        <w:t>условия,</w:t>
      </w:r>
      <w:r w:rsidRPr="008F3132">
        <w:rPr>
          <w:spacing w:val="-6"/>
        </w:rPr>
        <w:t xml:space="preserve"> </w:t>
      </w:r>
      <w:r w:rsidRPr="008F3132">
        <w:rPr>
          <w:spacing w:val="-1"/>
        </w:rPr>
        <w:t>созданные</w:t>
      </w:r>
      <w:r w:rsidRPr="008F3132">
        <w:rPr>
          <w:spacing w:val="-14"/>
        </w:rPr>
        <w:t xml:space="preserve"> </w:t>
      </w:r>
      <w:r w:rsidRPr="008F3132">
        <w:rPr>
          <w:spacing w:val="-1"/>
        </w:rPr>
        <w:t>в</w:t>
      </w:r>
      <w:r w:rsidRPr="008F3132">
        <w:rPr>
          <w:spacing w:val="-7"/>
        </w:rPr>
        <w:t xml:space="preserve"> </w:t>
      </w:r>
      <w:r w:rsidRPr="008F3132">
        <w:rPr>
          <w:spacing w:val="-1"/>
        </w:rPr>
        <w:t>ДОО</w:t>
      </w:r>
      <w:r w:rsidRPr="008F3132">
        <w:rPr>
          <w:spacing w:val="-5"/>
        </w:rPr>
        <w:t xml:space="preserve"> </w:t>
      </w:r>
      <w:r w:rsidRPr="008F3132">
        <w:rPr>
          <w:spacing w:val="-1"/>
        </w:rPr>
        <w:t>для</w:t>
      </w:r>
      <w:r w:rsidRPr="008F3132">
        <w:rPr>
          <w:spacing w:val="-13"/>
        </w:rPr>
        <w:t xml:space="preserve"> </w:t>
      </w:r>
      <w:r w:rsidRPr="008F3132">
        <w:rPr>
          <w:spacing w:val="-1"/>
        </w:rPr>
        <w:t>реализации</w:t>
      </w:r>
      <w:r w:rsidRPr="008F3132">
        <w:rPr>
          <w:spacing w:val="-12"/>
        </w:rPr>
        <w:t xml:space="preserve"> </w:t>
      </w:r>
      <w:r w:rsidRPr="008F3132">
        <w:rPr>
          <w:spacing w:val="-1"/>
        </w:rPr>
        <w:t>целей</w:t>
      </w:r>
      <w:r w:rsidRPr="008F3132">
        <w:rPr>
          <w:spacing w:val="-7"/>
        </w:rPr>
        <w:t xml:space="preserve"> </w:t>
      </w:r>
      <w:r w:rsidRPr="008F3132">
        <w:rPr>
          <w:spacing w:val="-1"/>
        </w:rPr>
        <w:t>и</w:t>
      </w:r>
      <w:r w:rsidRPr="008F3132">
        <w:rPr>
          <w:spacing w:val="-13"/>
        </w:rPr>
        <w:t xml:space="preserve"> </w:t>
      </w:r>
      <w:r w:rsidRPr="008F3132">
        <w:rPr>
          <w:spacing w:val="-1"/>
        </w:rPr>
        <w:t>задач</w:t>
      </w:r>
      <w:r w:rsidRPr="008F3132">
        <w:rPr>
          <w:spacing w:val="-9"/>
        </w:rPr>
        <w:t xml:space="preserve"> </w:t>
      </w:r>
      <w:r w:rsidRPr="008F3132">
        <w:rPr>
          <w:spacing w:val="-1"/>
        </w:rPr>
        <w:t>Программы;</w:t>
      </w:r>
    </w:p>
    <w:p w:rsidR="00030234" w:rsidRPr="008F3132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4"/>
          <w:tab w:val="left" w:pos="993"/>
        </w:tabs>
        <w:ind w:left="284" w:firstLine="0"/>
        <w:rPr>
          <w:sz w:val="24"/>
          <w:szCs w:val="24"/>
        </w:rPr>
      </w:pPr>
      <w:r w:rsidRPr="008F3132">
        <w:rPr>
          <w:spacing w:val="-1"/>
          <w:sz w:val="24"/>
          <w:szCs w:val="24"/>
        </w:rPr>
        <w:t>социальный</w:t>
      </w:r>
      <w:r w:rsidRPr="008F3132">
        <w:rPr>
          <w:spacing w:val="-14"/>
          <w:sz w:val="24"/>
          <w:szCs w:val="24"/>
        </w:rPr>
        <w:t xml:space="preserve"> </w:t>
      </w:r>
      <w:r w:rsidRPr="008F3132">
        <w:rPr>
          <w:spacing w:val="-1"/>
          <w:sz w:val="24"/>
          <w:szCs w:val="24"/>
        </w:rPr>
        <w:t>заказ</w:t>
      </w:r>
      <w:r w:rsidRPr="008F3132">
        <w:rPr>
          <w:spacing w:val="-9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родителей</w:t>
      </w:r>
      <w:r w:rsidRPr="008F3132">
        <w:rPr>
          <w:spacing w:val="-13"/>
          <w:sz w:val="24"/>
          <w:szCs w:val="24"/>
        </w:rPr>
        <w:t xml:space="preserve"> </w:t>
      </w:r>
      <w:r w:rsidRPr="008F3132">
        <w:rPr>
          <w:sz w:val="24"/>
          <w:szCs w:val="24"/>
        </w:rPr>
        <w:t>(законных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представителей);</w:t>
      </w:r>
    </w:p>
    <w:p w:rsidR="00030234" w:rsidRPr="008F3132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4"/>
          <w:tab w:val="left" w:pos="993"/>
        </w:tabs>
        <w:ind w:left="284" w:firstLine="0"/>
        <w:rPr>
          <w:sz w:val="24"/>
          <w:szCs w:val="24"/>
        </w:rPr>
      </w:pPr>
      <w:r w:rsidRPr="008F3132">
        <w:rPr>
          <w:sz w:val="24"/>
          <w:szCs w:val="24"/>
        </w:rPr>
        <w:t>детский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контингент;</w:t>
      </w:r>
    </w:p>
    <w:p w:rsidR="00030234" w:rsidRPr="008F3132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4"/>
          <w:tab w:val="left" w:pos="993"/>
        </w:tabs>
        <w:ind w:left="284" w:firstLine="0"/>
        <w:rPr>
          <w:sz w:val="24"/>
          <w:szCs w:val="24"/>
        </w:rPr>
      </w:pPr>
      <w:r w:rsidRPr="008F3132">
        <w:rPr>
          <w:sz w:val="24"/>
          <w:szCs w:val="24"/>
        </w:rPr>
        <w:t>кадровый</w:t>
      </w:r>
      <w:r w:rsidRPr="008F3132">
        <w:rPr>
          <w:spacing w:val="-12"/>
          <w:sz w:val="24"/>
          <w:szCs w:val="24"/>
        </w:rPr>
        <w:t xml:space="preserve"> </w:t>
      </w:r>
      <w:r w:rsidRPr="008F3132">
        <w:rPr>
          <w:sz w:val="24"/>
          <w:szCs w:val="24"/>
        </w:rPr>
        <w:t>состав</w:t>
      </w:r>
      <w:r w:rsidRPr="008F3132">
        <w:rPr>
          <w:spacing w:val="-11"/>
          <w:sz w:val="24"/>
          <w:szCs w:val="24"/>
        </w:rPr>
        <w:t xml:space="preserve"> </w:t>
      </w:r>
      <w:r w:rsidRPr="008F3132">
        <w:rPr>
          <w:sz w:val="24"/>
          <w:szCs w:val="24"/>
        </w:rPr>
        <w:t>педагогических</w:t>
      </w:r>
      <w:r w:rsidRPr="008F3132">
        <w:rPr>
          <w:spacing w:val="-13"/>
          <w:sz w:val="24"/>
          <w:szCs w:val="24"/>
        </w:rPr>
        <w:t xml:space="preserve"> </w:t>
      </w:r>
      <w:r w:rsidRPr="008F3132">
        <w:rPr>
          <w:sz w:val="24"/>
          <w:szCs w:val="24"/>
        </w:rPr>
        <w:t>работников;</w:t>
      </w:r>
    </w:p>
    <w:p w:rsidR="00030234" w:rsidRPr="008F3132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ind w:left="284" w:right="534" w:firstLine="0"/>
        <w:rPr>
          <w:sz w:val="24"/>
          <w:szCs w:val="24"/>
        </w:rPr>
      </w:pPr>
      <w:r w:rsidRPr="008F3132">
        <w:rPr>
          <w:sz w:val="24"/>
          <w:szCs w:val="24"/>
        </w:rPr>
        <w:t>культурно-образовательные</w:t>
      </w:r>
      <w:r w:rsidR="00482C6F" w:rsidRPr="008F3132">
        <w:rPr>
          <w:sz w:val="24"/>
          <w:szCs w:val="24"/>
        </w:rPr>
        <w:t xml:space="preserve"> </w:t>
      </w:r>
      <w:r w:rsidRPr="008F3132">
        <w:rPr>
          <w:sz w:val="24"/>
          <w:szCs w:val="24"/>
        </w:rPr>
        <w:t>особенности</w:t>
      </w:r>
      <w:r w:rsidR="00482C6F" w:rsidRPr="008F3132">
        <w:rPr>
          <w:sz w:val="24"/>
          <w:szCs w:val="24"/>
        </w:rPr>
        <w:t xml:space="preserve"> </w:t>
      </w:r>
      <w:r w:rsidR="00214012" w:rsidRPr="008F3132">
        <w:rPr>
          <w:sz w:val="24"/>
          <w:szCs w:val="24"/>
        </w:rPr>
        <w:t xml:space="preserve">МДОУ ДС </w:t>
      </w:r>
      <w:proofErr w:type="spellStart"/>
      <w:r w:rsidR="00214012" w:rsidRPr="008F3132">
        <w:rPr>
          <w:sz w:val="24"/>
          <w:szCs w:val="24"/>
        </w:rPr>
        <w:t>Дельфин</w:t>
      </w:r>
      <w:r w:rsidR="00F22E11" w:rsidRPr="008F3132">
        <w:rPr>
          <w:sz w:val="24"/>
          <w:szCs w:val="24"/>
        </w:rPr>
        <w:t>енок</w:t>
      </w:r>
      <w:proofErr w:type="spellEnd"/>
      <w:r w:rsidR="00F22E11" w:rsidRPr="008F3132">
        <w:rPr>
          <w:sz w:val="24"/>
          <w:szCs w:val="24"/>
        </w:rPr>
        <w:t xml:space="preserve"> р.п. Средняя Ахтуба</w:t>
      </w:r>
      <w:r w:rsidRPr="008F3132">
        <w:rPr>
          <w:sz w:val="24"/>
          <w:szCs w:val="24"/>
        </w:rPr>
        <w:t>;</w:t>
      </w:r>
    </w:p>
    <w:p w:rsidR="00030234" w:rsidRPr="008F3132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ind w:left="284" w:right="534" w:firstLine="0"/>
        <w:rPr>
          <w:sz w:val="24"/>
          <w:szCs w:val="24"/>
        </w:rPr>
      </w:pPr>
      <w:r w:rsidRPr="008F3132">
        <w:rPr>
          <w:spacing w:val="-57"/>
          <w:sz w:val="24"/>
          <w:szCs w:val="24"/>
        </w:rPr>
        <w:t xml:space="preserve"> </w:t>
      </w:r>
      <w:r w:rsidRPr="008F3132">
        <w:rPr>
          <w:sz w:val="24"/>
          <w:szCs w:val="24"/>
        </w:rPr>
        <w:t>климатические особенности;</w:t>
      </w:r>
    </w:p>
    <w:p w:rsidR="0023401A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9"/>
          <w:tab w:val="left" w:pos="993"/>
        </w:tabs>
        <w:ind w:left="284" w:firstLine="0"/>
        <w:rPr>
          <w:sz w:val="24"/>
          <w:szCs w:val="24"/>
        </w:rPr>
      </w:pPr>
      <w:r w:rsidRPr="008F3132">
        <w:rPr>
          <w:sz w:val="24"/>
          <w:szCs w:val="24"/>
        </w:rPr>
        <w:t>взаимодействие</w:t>
      </w:r>
      <w:r w:rsidRPr="008F3132">
        <w:rPr>
          <w:spacing w:val="-14"/>
          <w:sz w:val="24"/>
          <w:szCs w:val="24"/>
        </w:rPr>
        <w:t xml:space="preserve"> </w:t>
      </w:r>
      <w:r w:rsidRPr="008F3132">
        <w:rPr>
          <w:sz w:val="24"/>
          <w:szCs w:val="24"/>
        </w:rPr>
        <w:t>с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социумом</w:t>
      </w:r>
    </w:p>
    <w:p w:rsidR="008F5C04" w:rsidRDefault="000973CA" w:rsidP="008F5C04">
      <w:pPr>
        <w:tabs>
          <w:tab w:val="left" w:pos="284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A1D1F">
        <w:rPr>
          <w:sz w:val="24"/>
          <w:szCs w:val="24"/>
        </w:rPr>
        <w:t>Среди воспитанников дети</w:t>
      </w:r>
      <w:r w:rsidR="008F5C04">
        <w:rPr>
          <w:sz w:val="24"/>
          <w:szCs w:val="24"/>
        </w:rPr>
        <w:t xml:space="preserve"> разных национальностей.</w:t>
      </w:r>
    </w:p>
    <w:p w:rsidR="008F5C04" w:rsidRDefault="008F5C04" w:rsidP="008F5C04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:rsidR="00E666D3" w:rsidRPr="008F5C04" w:rsidRDefault="00030234" w:rsidP="008F5C04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8F5C04">
        <w:rPr>
          <w:sz w:val="24"/>
          <w:szCs w:val="24"/>
        </w:rPr>
        <w:t>Характеристики</w:t>
      </w:r>
      <w:r w:rsidRPr="008F5C04">
        <w:rPr>
          <w:spacing w:val="-2"/>
          <w:sz w:val="24"/>
          <w:szCs w:val="24"/>
        </w:rPr>
        <w:t xml:space="preserve"> </w:t>
      </w:r>
      <w:r w:rsidRPr="008F5C04">
        <w:rPr>
          <w:sz w:val="24"/>
          <w:szCs w:val="24"/>
        </w:rPr>
        <w:t>особенностей</w:t>
      </w:r>
      <w:r w:rsidRPr="008F5C04">
        <w:rPr>
          <w:spacing w:val="-1"/>
          <w:sz w:val="24"/>
          <w:szCs w:val="24"/>
        </w:rPr>
        <w:t xml:space="preserve"> </w:t>
      </w:r>
      <w:r w:rsidRPr="008F5C04">
        <w:rPr>
          <w:sz w:val="24"/>
          <w:szCs w:val="24"/>
        </w:rPr>
        <w:t>развития</w:t>
      </w:r>
      <w:r w:rsidRPr="008F5C04">
        <w:rPr>
          <w:spacing w:val="-2"/>
          <w:sz w:val="24"/>
          <w:szCs w:val="24"/>
        </w:rPr>
        <w:t xml:space="preserve"> </w:t>
      </w:r>
      <w:r w:rsidRPr="008F5C04">
        <w:rPr>
          <w:sz w:val="24"/>
          <w:szCs w:val="24"/>
        </w:rPr>
        <w:t>детей</w:t>
      </w:r>
      <w:r w:rsidRPr="008F5C04">
        <w:rPr>
          <w:spacing w:val="-1"/>
          <w:sz w:val="24"/>
          <w:szCs w:val="24"/>
        </w:rPr>
        <w:t xml:space="preserve"> </w:t>
      </w:r>
      <w:r w:rsidR="005B3933" w:rsidRPr="008F5C04">
        <w:rPr>
          <w:spacing w:val="-1"/>
          <w:sz w:val="24"/>
          <w:szCs w:val="24"/>
        </w:rPr>
        <w:t xml:space="preserve">раннего и </w:t>
      </w:r>
      <w:r w:rsidRPr="008F5C04">
        <w:rPr>
          <w:sz w:val="24"/>
          <w:szCs w:val="24"/>
        </w:rPr>
        <w:t>дошкольного</w:t>
      </w:r>
      <w:r w:rsidRPr="008F5C04">
        <w:rPr>
          <w:spacing w:val="-2"/>
          <w:sz w:val="24"/>
          <w:szCs w:val="24"/>
        </w:rPr>
        <w:t xml:space="preserve"> </w:t>
      </w:r>
      <w:r w:rsidRPr="008F5C04">
        <w:rPr>
          <w:sz w:val="24"/>
          <w:szCs w:val="24"/>
        </w:rPr>
        <w:t>возраста</w:t>
      </w:r>
    </w:p>
    <w:p w:rsidR="00482C6F" w:rsidRPr="005B3933" w:rsidRDefault="0021290F" w:rsidP="00D64B58">
      <w:pPr>
        <w:pStyle w:val="1"/>
        <w:tabs>
          <w:tab w:val="left" w:pos="142"/>
        </w:tabs>
        <w:spacing w:line="276" w:lineRule="auto"/>
        <w:ind w:left="284"/>
        <w:jc w:val="both"/>
        <w:rPr>
          <w:spacing w:val="-57"/>
        </w:rPr>
      </w:pPr>
      <w:r w:rsidRPr="005B3933">
        <w:t>Ранний возраст (от одног</w:t>
      </w:r>
      <w:r w:rsidR="00E666D3" w:rsidRPr="005B3933">
        <w:t xml:space="preserve">о года до трёх </w:t>
      </w:r>
      <w:r w:rsidRPr="005B3933">
        <w:t>лет)</w:t>
      </w:r>
      <w:r w:rsidRPr="005B3933">
        <w:rPr>
          <w:spacing w:val="-57"/>
        </w:rPr>
        <w:t xml:space="preserve"> </w:t>
      </w:r>
    </w:p>
    <w:p w:rsidR="00BB340C" w:rsidRPr="005B3933" w:rsidRDefault="0021290F" w:rsidP="00D64B58">
      <w:pPr>
        <w:pStyle w:val="1"/>
        <w:tabs>
          <w:tab w:val="left" w:pos="142"/>
        </w:tabs>
        <w:spacing w:line="276" w:lineRule="auto"/>
        <w:ind w:left="284"/>
        <w:jc w:val="both"/>
      </w:pPr>
      <w:r w:rsidRPr="005B3933">
        <w:t>Первая</w:t>
      </w:r>
      <w:r w:rsidRPr="005B3933">
        <w:rPr>
          <w:spacing w:val="-3"/>
        </w:rPr>
        <w:t xml:space="preserve"> </w:t>
      </w:r>
      <w:r w:rsidRPr="005B3933">
        <w:t>младшая</w:t>
      </w:r>
      <w:r w:rsidRPr="005B3933">
        <w:rPr>
          <w:spacing w:val="-2"/>
        </w:rPr>
        <w:t xml:space="preserve"> </w:t>
      </w:r>
      <w:r w:rsidRPr="005B3933">
        <w:t>группа</w:t>
      </w:r>
      <w:r w:rsidRPr="005B3933">
        <w:rPr>
          <w:spacing w:val="-2"/>
        </w:rPr>
        <w:t xml:space="preserve"> </w:t>
      </w:r>
      <w:r w:rsidRPr="005B3933">
        <w:t>(третий</w:t>
      </w:r>
      <w:r w:rsidRPr="005B3933">
        <w:rPr>
          <w:spacing w:val="-3"/>
        </w:rPr>
        <w:t xml:space="preserve"> </w:t>
      </w:r>
      <w:r w:rsidRPr="005B3933">
        <w:t>год</w:t>
      </w:r>
      <w:r w:rsidRPr="005B3933">
        <w:rPr>
          <w:spacing w:val="-2"/>
        </w:rPr>
        <w:t xml:space="preserve"> </w:t>
      </w:r>
      <w:r w:rsidRPr="005B3933">
        <w:t>жизни)</w:t>
      </w:r>
    </w:p>
    <w:p w:rsidR="00BB340C" w:rsidRPr="005B3933" w:rsidRDefault="0021290F" w:rsidP="00D64B58">
      <w:pPr>
        <w:pStyle w:val="2"/>
        <w:tabs>
          <w:tab w:val="left" w:pos="142"/>
        </w:tabs>
        <w:spacing w:line="276" w:lineRule="auto"/>
        <w:ind w:left="284"/>
      </w:pPr>
      <w:proofErr w:type="spellStart"/>
      <w:r w:rsidRPr="005B3933">
        <w:t>Росто</w:t>
      </w:r>
      <w:proofErr w:type="spellEnd"/>
      <w:r w:rsidRPr="005B3933">
        <w:t>-весовые</w:t>
      </w:r>
      <w:r w:rsidRPr="005B3933">
        <w:rPr>
          <w:spacing w:val="-3"/>
        </w:rPr>
        <w:t xml:space="preserve"> </w:t>
      </w:r>
      <w:r w:rsidRPr="005B3933">
        <w:t>характеристики</w:t>
      </w:r>
    </w:p>
    <w:p w:rsidR="00BB340C" w:rsidRPr="005B3933" w:rsidRDefault="0021290F" w:rsidP="00D64B58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Средний</w:t>
      </w:r>
      <w:r w:rsidRPr="005B3933">
        <w:rPr>
          <w:spacing w:val="1"/>
        </w:rPr>
        <w:t xml:space="preserve"> </w:t>
      </w:r>
      <w:r w:rsidRPr="005B3933">
        <w:t>вес</w:t>
      </w:r>
      <w:r w:rsidRPr="005B3933">
        <w:rPr>
          <w:spacing w:val="1"/>
        </w:rPr>
        <w:t xml:space="preserve"> </w:t>
      </w:r>
      <w:r w:rsidRPr="005B3933">
        <w:t>мальчиков</w:t>
      </w:r>
      <w:r w:rsidRPr="005B3933">
        <w:rPr>
          <w:spacing w:val="1"/>
        </w:rPr>
        <w:t xml:space="preserve"> </w:t>
      </w:r>
      <w:r w:rsidRPr="005B3933">
        <w:t>составляет</w:t>
      </w:r>
      <w:r w:rsidRPr="005B3933">
        <w:rPr>
          <w:spacing w:val="1"/>
        </w:rPr>
        <w:t xml:space="preserve"> </w:t>
      </w:r>
      <w:r w:rsidRPr="005B3933">
        <w:t>14,9</w:t>
      </w:r>
      <w:r w:rsidRPr="005B3933">
        <w:rPr>
          <w:spacing w:val="1"/>
        </w:rPr>
        <w:t xml:space="preserve"> </w:t>
      </w:r>
      <w:r w:rsidRPr="005B3933">
        <w:t>кг,</w:t>
      </w:r>
      <w:r w:rsidRPr="005B3933">
        <w:rPr>
          <w:spacing w:val="1"/>
        </w:rPr>
        <w:t xml:space="preserve"> </w:t>
      </w:r>
      <w:r w:rsidRPr="005B3933">
        <w:t>девочек</w:t>
      </w:r>
      <w:r w:rsidRPr="005B3933">
        <w:rPr>
          <w:spacing w:val="1"/>
        </w:rPr>
        <w:t xml:space="preserve"> </w:t>
      </w:r>
      <w:r w:rsidRPr="005B3933">
        <w:t>–</w:t>
      </w:r>
      <w:r w:rsidRPr="005B3933">
        <w:rPr>
          <w:spacing w:val="1"/>
        </w:rPr>
        <w:t xml:space="preserve"> </w:t>
      </w:r>
      <w:r w:rsidRPr="005B3933">
        <w:t>14,8</w:t>
      </w:r>
      <w:r w:rsidRPr="005B3933">
        <w:rPr>
          <w:spacing w:val="1"/>
        </w:rPr>
        <w:t xml:space="preserve"> </w:t>
      </w:r>
      <w:r w:rsidRPr="005B3933">
        <w:t>кг.</w:t>
      </w:r>
      <w:r w:rsidRPr="005B3933">
        <w:rPr>
          <w:spacing w:val="1"/>
        </w:rPr>
        <w:t xml:space="preserve"> </w:t>
      </w:r>
      <w:r w:rsidRPr="005B3933">
        <w:t>Средняя</w:t>
      </w:r>
      <w:r w:rsidRPr="005B3933">
        <w:rPr>
          <w:spacing w:val="1"/>
        </w:rPr>
        <w:t xml:space="preserve"> </w:t>
      </w:r>
      <w:r w:rsidRPr="005B3933">
        <w:t>длина</w:t>
      </w:r>
      <w:r w:rsidRPr="005B3933">
        <w:rPr>
          <w:spacing w:val="1"/>
        </w:rPr>
        <w:t xml:space="preserve"> </w:t>
      </w:r>
      <w:r w:rsidRPr="005B3933">
        <w:t>тела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мальчиков</w:t>
      </w:r>
      <w:r w:rsidRPr="005B3933">
        <w:rPr>
          <w:spacing w:val="-1"/>
        </w:rPr>
        <w:t xml:space="preserve"> </w:t>
      </w:r>
      <w:r w:rsidRPr="005B3933">
        <w:t>до 95,7 см,</w:t>
      </w:r>
      <w:r w:rsidRPr="005B3933">
        <w:rPr>
          <w:spacing w:val="2"/>
        </w:rPr>
        <w:t xml:space="preserve"> </w:t>
      </w:r>
      <w:r w:rsidRPr="005B3933">
        <w:t>у</w:t>
      </w:r>
      <w:r w:rsidRPr="005B3933">
        <w:rPr>
          <w:spacing w:val="-3"/>
        </w:rPr>
        <w:t xml:space="preserve"> </w:t>
      </w:r>
      <w:r w:rsidRPr="005B3933">
        <w:t>девочек</w:t>
      </w:r>
      <w:r w:rsidRPr="005B3933">
        <w:rPr>
          <w:spacing w:val="2"/>
        </w:rPr>
        <w:t xml:space="preserve"> </w:t>
      </w:r>
      <w:r w:rsidRPr="005B3933">
        <w:t>– 97,3</w:t>
      </w:r>
      <w:r w:rsidRPr="005B3933">
        <w:rPr>
          <w:spacing w:val="-1"/>
        </w:rPr>
        <w:t xml:space="preserve"> </w:t>
      </w:r>
      <w:r w:rsidRPr="005B3933">
        <w:t>см.</w:t>
      </w:r>
    </w:p>
    <w:p w:rsidR="00BB340C" w:rsidRPr="005B3933" w:rsidRDefault="0021290F" w:rsidP="00D64B58">
      <w:pPr>
        <w:pStyle w:val="2"/>
        <w:tabs>
          <w:tab w:val="left" w:pos="142"/>
        </w:tabs>
        <w:spacing w:line="276" w:lineRule="auto"/>
        <w:ind w:left="284"/>
      </w:pPr>
      <w:r w:rsidRPr="005B3933">
        <w:t>Функциональное</w:t>
      </w:r>
      <w:r w:rsidRPr="005B3933">
        <w:rPr>
          <w:spacing w:val="-4"/>
        </w:rPr>
        <w:t xml:space="preserve"> </w:t>
      </w:r>
      <w:r w:rsidRPr="005B3933">
        <w:t>созревание</w:t>
      </w:r>
    </w:p>
    <w:p w:rsidR="00BB340C" w:rsidRPr="005B3933" w:rsidRDefault="0021290F" w:rsidP="00D64B58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Продолжаются рост и функциональное развитие внутренних органов, костной, мышечной и</w:t>
      </w:r>
      <w:r w:rsidRPr="005B3933">
        <w:rPr>
          <w:spacing w:val="-57"/>
        </w:rPr>
        <w:t xml:space="preserve"> </w:t>
      </w:r>
      <w:r w:rsidRPr="005B3933">
        <w:t>центральной</w:t>
      </w:r>
      <w:r w:rsidRPr="005B3933">
        <w:rPr>
          <w:spacing w:val="-1"/>
        </w:rPr>
        <w:t xml:space="preserve"> </w:t>
      </w:r>
      <w:r w:rsidRPr="005B3933">
        <w:t>нервной</w:t>
      </w:r>
      <w:r w:rsidRPr="005B3933">
        <w:rPr>
          <w:spacing w:val="-1"/>
        </w:rPr>
        <w:t xml:space="preserve"> </w:t>
      </w:r>
      <w:r w:rsidRPr="005B3933">
        <w:t>системы.</w:t>
      </w:r>
      <w:r w:rsidRPr="005B3933">
        <w:rPr>
          <w:spacing w:val="2"/>
        </w:rPr>
        <w:t xml:space="preserve"> </w:t>
      </w:r>
      <w:r w:rsidRPr="005B3933">
        <w:t>Совершенствуются</w:t>
      </w:r>
      <w:r w:rsidRPr="005B3933">
        <w:rPr>
          <w:spacing w:val="-1"/>
        </w:rPr>
        <w:t xml:space="preserve"> </w:t>
      </w:r>
      <w:r w:rsidRPr="005B3933">
        <w:t>формы</w:t>
      </w:r>
      <w:r w:rsidRPr="005B3933">
        <w:rPr>
          <w:spacing w:val="-2"/>
        </w:rPr>
        <w:t xml:space="preserve"> </w:t>
      </w:r>
      <w:r w:rsidRPr="005B3933">
        <w:t>двигательной активности.</w:t>
      </w:r>
    </w:p>
    <w:p w:rsidR="00BB340C" w:rsidRPr="005B3933" w:rsidRDefault="0021290F" w:rsidP="00D64B58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i/>
        </w:rPr>
        <w:t>Развитие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моторики.</w:t>
      </w:r>
      <w:r w:rsidRPr="005B3933">
        <w:rPr>
          <w:b/>
          <w:i/>
          <w:spacing w:val="1"/>
        </w:rPr>
        <w:t xml:space="preserve"> </w:t>
      </w:r>
      <w:r w:rsidRPr="005B3933">
        <w:t>Дифференциация</w:t>
      </w:r>
      <w:r w:rsidRPr="005B3933">
        <w:rPr>
          <w:spacing w:val="1"/>
        </w:rPr>
        <w:t xml:space="preserve"> </w:t>
      </w:r>
      <w:r w:rsidRPr="005B3933">
        <w:t>развития</w:t>
      </w:r>
      <w:r w:rsidRPr="005B3933">
        <w:rPr>
          <w:spacing w:val="1"/>
        </w:rPr>
        <w:t xml:space="preserve"> </w:t>
      </w:r>
      <w:r w:rsidRPr="005B3933">
        <w:t>моторики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мальчиков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девочек.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мальчиков опережающее развитие крупной</w:t>
      </w:r>
      <w:r w:rsidRPr="005B3933">
        <w:rPr>
          <w:spacing w:val="1"/>
        </w:rPr>
        <w:t xml:space="preserve"> </w:t>
      </w:r>
      <w:r w:rsidRPr="005B3933">
        <w:t>моторики</w:t>
      </w:r>
      <w:r w:rsidRPr="005B3933">
        <w:rPr>
          <w:spacing w:val="1"/>
        </w:rPr>
        <w:t xml:space="preserve"> </w:t>
      </w:r>
      <w:r w:rsidRPr="005B3933">
        <w:t>(к трем годам</w:t>
      </w:r>
      <w:r w:rsidRPr="005B3933">
        <w:rPr>
          <w:spacing w:val="1"/>
        </w:rPr>
        <w:t xml:space="preserve"> </w:t>
      </w:r>
      <w:r w:rsidRPr="005B3933">
        <w:t>мальчики</w:t>
      </w:r>
      <w:r w:rsidRPr="005B3933">
        <w:rPr>
          <w:spacing w:val="1"/>
        </w:rPr>
        <w:t xml:space="preserve"> </w:t>
      </w:r>
      <w:r w:rsidRPr="005B3933">
        <w:t>могут</w:t>
      </w:r>
      <w:r w:rsidRPr="005B3933">
        <w:rPr>
          <w:spacing w:val="60"/>
        </w:rPr>
        <w:t xml:space="preserve"> </w:t>
      </w:r>
      <w:r w:rsidRPr="005B3933">
        <w:t>осваивать</w:t>
      </w:r>
      <w:r w:rsidRPr="005B3933">
        <w:rPr>
          <w:spacing w:val="1"/>
        </w:rPr>
        <w:t xml:space="preserve"> </w:t>
      </w:r>
      <w:r w:rsidRPr="005B3933">
        <w:t>езду</w:t>
      </w:r>
      <w:r w:rsidRPr="005B3933">
        <w:rPr>
          <w:spacing w:val="1"/>
        </w:rPr>
        <w:t xml:space="preserve"> </w:t>
      </w:r>
      <w:r w:rsidRPr="005B3933">
        <w:t>на</w:t>
      </w:r>
      <w:r w:rsidRPr="005B3933">
        <w:rPr>
          <w:spacing w:val="1"/>
        </w:rPr>
        <w:t xml:space="preserve"> </w:t>
      </w:r>
      <w:r w:rsidRPr="005B3933">
        <w:t>велосипеде);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девочек</w:t>
      </w:r>
      <w:r w:rsidRPr="005B3933">
        <w:rPr>
          <w:spacing w:val="1"/>
        </w:rPr>
        <w:t xml:space="preserve"> </w:t>
      </w:r>
      <w:r w:rsidRPr="005B3933">
        <w:t>опережающее</w:t>
      </w:r>
      <w:r w:rsidRPr="005B3933">
        <w:rPr>
          <w:spacing w:val="1"/>
        </w:rPr>
        <w:t xml:space="preserve"> </w:t>
      </w:r>
      <w:r w:rsidRPr="005B3933">
        <w:t>развитие</w:t>
      </w:r>
      <w:r w:rsidRPr="005B3933">
        <w:rPr>
          <w:spacing w:val="1"/>
        </w:rPr>
        <w:t xml:space="preserve"> </w:t>
      </w:r>
      <w:r w:rsidRPr="005B3933">
        <w:t>мелкой</w:t>
      </w:r>
      <w:r w:rsidRPr="005B3933">
        <w:rPr>
          <w:spacing w:val="1"/>
        </w:rPr>
        <w:t xml:space="preserve"> </w:t>
      </w:r>
      <w:r w:rsidRPr="005B3933">
        <w:t>моторики</w:t>
      </w:r>
      <w:r w:rsidRPr="005B3933">
        <w:rPr>
          <w:spacing w:val="1"/>
        </w:rPr>
        <w:t xml:space="preserve"> </w:t>
      </w:r>
      <w:r w:rsidRPr="005B3933">
        <w:t>(координированные</w:t>
      </w:r>
      <w:r w:rsidRPr="005B3933">
        <w:rPr>
          <w:spacing w:val="1"/>
        </w:rPr>
        <w:t xml:space="preserve"> </w:t>
      </w:r>
      <w:r w:rsidRPr="005B3933">
        <w:t>действия</w:t>
      </w:r>
      <w:r w:rsidRPr="005B3933">
        <w:rPr>
          <w:spacing w:val="-1"/>
        </w:rPr>
        <w:t xml:space="preserve"> </w:t>
      </w:r>
      <w:r w:rsidRPr="005B3933">
        <w:t>с</w:t>
      </w:r>
      <w:r w:rsidRPr="005B3933">
        <w:rPr>
          <w:spacing w:val="-1"/>
        </w:rPr>
        <w:t xml:space="preserve"> </w:t>
      </w:r>
      <w:r w:rsidRPr="005B3933">
        <w:t>мелкими предметами).</w:t>
      </w:r>
    </w:p>
    <w:p w:rsidR="00BB340C" w:rsidRPr="005B3933" w:rsidRDefault="0021290F" w:rsidP="00D64B58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i/>
        </w:rPr>
        <w:t>Психические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функции.</w:t>
      </w:r>
      <w:r w:rsidRPr="005B3933">
        <w:rPr>
          <w:b/>
          <w:i/>
          <w:spacing w:val="1"/>
        </w:rPr>
        <w:t xml:space="preserve"> </w:t>
      </w:r>
      <w:r w:rsidRPr="005B3933">
        <w:t>Продолжает</w:t>
      </w:r>
      <w:r w:rsidRPr="005B3933">
        <w:rPr>
          <w:spacing w:val="1"/>
        </w:rPr>
        <w:t xml:space="preserve"> </w:t>
      </w:r>
      <w:r w:rsidRPr="005B3933">
        <w:t>развиваться</w:t>
      </w:r>
      <w:r w:rsidRPr="005B3933">
        <w:rPr>
          <w:spacing w:val="1"/>
        </w:rPr>
        <w:t xml:space="preserve"> </w:t>
      </w:r>
      <w:r w:rsidRPr="005B3933">
        <w:t>предметная</w:t>
      </w:r>
      <w:r w:rsidRPr="005B3933">
        <w:rPr>
          <w:spacing w:val="1"/>
        </w:rPr>
        <w:t xml:space="preserve"> </w:t>
      </w:r>
      <w:r w:rsidRPr="005B3933">
        <w:t>деятельность,</w:t>
      </w:r>
      <w:r w:rsidRPr="005B3933">
        <w:rPr>
          <w:spacing w:val="1"/>
        </w:rPr>
        <w:t xml:space="preserve"> </w:t>
      </w:r>
      <w:r w:rsidRPr="005B3933">
        <w:t>ситуативно-</w:t>
      </w:r>
      <w:r w:rsidRPr="005B3933">
        <w:rPr>
          <w:spacing w:val="1"/>
        </w:rPr>
        <w:t xml:space="preserve"> </w:t>
      </w:r>
      <w:r w:rsidRPr="005B3933">
        <w:t>деловое общение ребенка со взрослым; совершенствуются восприятие, речь, начальные формы</w:t>
      </w:r>
      <w:r w:rsidRPr="005B3933">
        <w:rPr>
          <w:spacing w:val="1"/>
        </w:rPr>
        <w:t xml:space="preserve"> </w:t>
      </w:r>
      <w:r w:rsidRPr="005B3933">
        <w:t>произвольного</w:t>
      </w:r>
      <w:r w:rsidRPr="005B3933">
        <w:rPr>
          <w:spacing w:val="1"/>
        </w:rPr>
        <w:t xml:space="preserve"> </w:t>
      </w:r>
      <w:r w:rsidRPr="005B3933">
        <w:t>поведения,</w:t>
      </w:r>
      <w:r w:rsidRPr="005B3933">
        <w:rPr>
          <w:spacing w:val="1"/>
        </w:rPr>
        <w:t xml:space="preserve"> </w:t>
      </w:r>
      <w:r w:rsidRPr="005B3933">
        <w:t>игры,</w:t>
      </w:r>
      <w:r w:rsidRPr="005B3933">
        <w:rPr>
          <w:spacing w:val="1"/>
        </w:rPr>
        <w:t xml:space="preserve"> </w:t>
      </w:r>
      <w:r w:rsidRPr="005B3933">
        <w:t>наглядно-действенное</w:t>
      </w:r>
      <w:r w:rsidRPr="005B3933">
        <w:rPr>
          <w:spacing w:val="1"/>
        </w:rPr>
        <w:t xml:space="preserve"> </w:t>
      </w:r>
      <w:r w:rsidRPr="005B3933">
        <w:t>мышление.</w:t>
      </w:r>
      <w:r w:rsidRPr="005B3933">
        <w:rPr>
          <w:spacing w:val="1"/>
        </w:rPr>
        <w:t xml:space="preserve"> </w:t>
      </w:r>
      <w:r w:rsidRPr="005B3933">
        <w:t>Развитие</w:t>
      </w:r>
      <w:r w:rsidRPr="005B3933">
        <w:rPr>
          <w:spacing w:val="1"/>
        </w:rPr>
        <w:t xml:space="preserve"> </w:t>
      </w:r>
      <w:r w:rsidRPr="005B3933">
        <w:t>предметной</w:t>
      </w:r>
      <w:r w:rsidRPr="005B3933">
        <w:rPr>
          <w:spacing w:val="1"/>
        </w:rPr>
        <w:t xml:space="preserve"> </w:t>
      </w:r>
      <w:r w:rsidRPr="005B3933">
        <w:t>деятельности</w:t>
      </w:r>
      <w:r w:rsidRPr="005B3933">
        <w:rPr>
          <w:spacing w:val="1"/>
        </w:rPr>
        <w:t xml:space="preserve"> </w:t>
      </w:r>
      <w:r w:rsidRPr="005B3933">
        <w:t>связано</w:t>
      </w:r>
      <w:r w:rsidRPr="005B3933">
        <w:rPr>
          <w:spacing w:val="1"/>
        </w:rPr>
        <w:t xml:space="preserve"> </w:t>
      </w:r>
      <w:r w:rsidRPr="005B3933">
        <w:t>с</w:t>
      </w:r>
      <w:r w:rsidRPr="005B3933">
        <w:rPr>
          <w:spacing w:val="1"/>
        </w:rPr>
        <w:t xml:space="preserve"> </w:t>
      </w:r>
      <w:r w:rsidRPr="005B3933">
        <w:t>усвоением</w:t>
      </w:r>
      <w:r w:rsidRPr="005B3933">
        <w:rPr>
          <w:spacing w:val="1"/>
        </w:rPr>
        <w:t xml:space="preserve"> </w:t>
      </w:r>
      <w:r w:rsidRPr="005B3933">
        <w:t>культурных</w:t>
      </w:r>
      <w:r w:rsidRPr="005B3933">
        <w:rPr>
          <w:spacing w:val="1"/>
        </w:rPr>
        <w:t xml:space="preserve"> </w:t>
      </w:r>
      <w:r w:rsidRPr="005B3933">
        <w:t>способов</w:t>
      </w:r>
      <w:r w:rsidRPr="005B3933">
        <w:rPr>
          <w:spacing w:val="1"/>
        </w:rPr>
        <w:t xml:space="preserve"> </w:t>
      </w:r>
      <w:r w:rsidRPr="005B3933">
        <w:t>действия</w:t>
      </w:r>
      <w:r w:rsidRPr="005B3933">
        <w:rPr>
          <w:spacing w:val="1"/>
        </w:rPr>
        <w:t xml:space="preserve"> </w:t>
      </w:r>
      <w:r w:rsidRPr="005B3933">
        <w:t>с</w:t>
      </w:r>
      <w:r w:rsidRPr="005B3933">
        <w:rPr>
          <w:spacing w:val="1"/>
        </w:rPr>
        <w:t xml:space="preserve"> </w:t>
      </w:r>
      <w:r w:rsidRPr="005B3933">
        <w:t>различными</w:t>
      </w:r>
      <w:r w:rsidRPr="005B3933">
        <w:rPr>
          <w:spacing w:val="1"/>
        </w:rPr>
        <w:t xml:space="preserve"> </w:t>
      </w:r>
      <w:r w:rsidRPr="005B3933">
        <w:t>предметами.</w:t>
      </w:r>
      <w:r w:rsidRPr="005B3933">
        <w:rPr>
          <w:spacing w:val="1"/>
        </w:rPr>
        <w:t xml:space="preserve"> </w:t>
      </w:r>
      <w:r w:rsidRPr="005B3933">
        <w:t>Развиваются</w:t>
      </w:r>
      <w:r w:rsidRPr="005B3933">
        <w:rPr>
          <w:spacing w:val="1"/>
        </w:rPr>
        <w:t xml:space="preserve"> </w:t>
      </w:r>
      <w:r w:rsidRPr="005B3933">
        <w:t>действия</w:t>
      </w:r>
      <w:r w:rsidRPr="005B3933">
        <w:rPr>
          <w:spacing w:val="1"/>
        </w:rPr>
        <w:t xml:space="preserve"> </w:t>
      </w:r>
      <w:r w:rsidRPr="005B3933">
        <w:t>соотносящие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орудийные.</w:t>
      </w:r>
      <w:r w:rsidRPr="005B3933">
        <w:rPr>
          <w:spacing w:val="1"/>
        </w:rPr>
        <w:t xml:space="preserve"> </w:t>
      </w:r>
      <w:r w:rsidRPr="005B3933">
        <w:t>Умение</w:t>
      </w:r>
      <w:r w:rsidRPr="005B3933">
        <w:rPr>
          <w:spacing w:val="1"/>
        </w:rPr>
        <w:t xml:space="preserve"> </w:t>
      </w:r>
      <w:r w:rsidRPr="005B3933">
        <w:t>выполнять</w:t>
      </w:r>
      <w:r w:rsidRPr="005B3933">
        <w:rPr>
          <w:spacing w:val="1"/>
        </w:rPr>
        <w:t xml:space="preserve"> </w:t>
      </w:r>
      <w:r w:rsidRPr="005B3933">
        <w:t>орудийные</w:t>
      </w:r>
      <w:r w:rsidRPr="005B3933">
        <w:rPr>
          <w:spacing w:val="1"/>
        </w:rPr>
        <w:t xml:space="preserve"> </w:t>
      </w:r>
      <w:r w:rsidRPr="005B3933">
        <w:t>действия</w:t>
      </w:r>
      <w:r w:rsidRPr="005B3933">
        <w:rPr>
          <w:spacing w:val="1"/>
        </w:rPr>
        <w:t xml:space="preserve"> </w:t>
      </w:r>
      <w:r w:rsidRPr="005B3933">
        <w:t>развивает произвольность, преобразуя натуральные формы активности в культурные на основе</w:t>
      </w:r>
      <w:r w:rsidRPr="005B3933">
        <w:rPr>
          <w:spacing w:val="1"/>
        </w:rPr>
        <w:t xml:space="preserve"> </w:t>
      </w:r>
      <w:r w:rsidRPr="005B3933">
        <w:t>предлагаемой взрослыми модели, которая выступает в качестве не только объекта подражания, но</w:t>
      </w:r>
      <w:r w:rsidRPr="005B3933">
        <w:rPr>
          <w:spacing w:val="1"/>
        </w:rPr>
        <w:t xml:space="preserve"> </w:t>
      </w:r>
      <w:r w:rsidRPr="005B3933">
        <w:t>и образца, регулирующего собственную активность ребенка. В ходе совместной со взрослыми</w:t>
      </w:r>
      <w:r w:rsidRPr="005B3933">
        <w:rPr>
          <w:spacing w:val="1"/>
        </w:rPr>
        <w:t xml:space="preserve"> </w:t>
      </w:r>
      <w:r w:rsidRPr="005B3933">
        <w:t>предметной деятельности продолжает развиваться понимание речи. Слово отделяется от ситуации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приобретает</w:t>
      </w:r>
      <w:r w:rsidRPr="005B3933">
        <w:rPr>
          <w:spacing w:val="1"/>
        </w:rPr>
        <w:t xml:space="preserve"> </w:t>
      </w:r>
      <w:r w:rsidRPr="005B3933">
        <w:t>самостоятельное</w:t>
      </w:r>
      <w:r w:rsidRPr="005B3933">
        <w:rPr>
          <w:spacing w:val="1"/>
        </w:rPr>
        <w:t xml:space="preserve"> </w:t>
      </w:r>
      <w:r w:rsidRPr="005B3933">
        <w:t>значение.</w:t>
      </w:r>
      <w:r w:rsidRPr="005B3933">
        <w:rPr>
          <w:spacing w:val="1"/>
        </w:rPr>
        <w:t xml:space="preserve"> </w:t>
      </w:r>
      <w:r w:rsidRPr="005B3933">
        <w:t>Дети</w:t>
      </w:r>
      <w:r w:rsidRPr="005B3933">
        <w:rPr>
          <w:spacing w:val="1"/>
        </w:rPr>
        <w:t xml:space="preserve"> </w:t>
      </w:r>
      <w:r w:rsidRPr="005B3933">
        <w:t>продолжают</w:t>
      </w:r>
      <w:r w:rsidRPr="005B3933">
        <w:rPr>
          <w:spacing w:val="1"/>
        </w:rPr>
        <w:t xml:space="preserve"> </w:t>
      </w:r>
      <w:r w:rsidRPr="005B3933">
        <w:t>осваивать</w:t>
      </w:r>
      <w:r w:rsidRPr="005B3933">
        <w:rPr>
          <w:spacing w:val="1"/>
        </w:rPr>
        <w:t xml:space="preserve"> </w:t>
      </w:r>
      <w:r w:rsidRPr="005B3933">
        <w:t>названия</w:t>
      </w:r>
      <w:r w:rsidRPr="005B3933">
        <w:rPr>
          <w:spacing w:val="1"/>
        </w:rPr>
        <w:t xml:space="preserve"> </w:t>
      </w:r>
      <w:r w:rsidRPr="005B3933">
        <w:t>окружающих</w:t>
      </w:r>
      <w:r w:rsidRPr="005B3933">
        <w:rPr>
          <w:spacing w:val="1"/>
        </w:rPr>
        <w:t xml:space="preserve"> </w:t>
      </w:r>
      <w:r w:rsidRPr="005B3933">
        <w:t>предметов,</w:t>
      </w:r>
      <w:r w:rsidRPr="005B3933">
        <w:rPr>
          <w:spacing w:val="1"/>
        </w:rPr>
        <w:t xml:space="preserve"> </w:t>
      </w:r>
      <w:r w:rsidRPr="005B3933">
        <w:t>учатся</w:t>
      </w:r>
      <w:r w:rsidRPr="005B3933">
        <w:rPr>
          <w:spacing w:val="1"/>
        </w:rPr>
        <w:t xml:space="preserve"> </w:t>
      </w:r>
      <w:r w:rsidRPr="005B3933">
        <w:t>выполнять</w:t>
      </w:r>
      <w:r w:rsidRPr="005B3933">
        <w:rPr>
          <w:spacing w:val="1"/>
        </w:rPr>
        <w:t xml:space="preserve"> </w:t>
      </w:r>
      <w:r w:rsidRPr="005B3933">
        <w:t>простые</w:t>
      </w:r>
      <w:r w:rsidRPr="005B3933">
        <w:rPr>
          <w:spacing w:val="1"/>
        </w:rPr>
        <w:t xml:space="preserve"> </w:t>
      </w:r>
      <w:r w:rsidRPr="005B3933">
        <w:t>словесные</w:t>
      </w:r>
      <w:r w:rsidRPr="005B3933">
        <w:rPr>
          <w:spacing w:val="1"/>
        </w:rPr>
        <w:t xml:space="preserve"> </w:t>
      </w:r>
      <w:r w:rsidRPr="005B3933">
        <w:t>просьбы</w:t>
      </w:r>
      <w:r w:rsidRPr="005B3933">
        <w:rPr>
          <w:spacing w:val="1"/>
        </w:rPr>
        <w:t xml:space="preserve"> </w:t>
      </w:r>
      <w:r w:rsidRPr="005B3933">
        <w:t>взрослых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пределах</w:t>
      </w:r>
      <w:r w:rsidRPr="005B3933">
        <w:rPr>
          <w:spacing w:val="61"/>
        </w:rPr>
        <w:t xml:space="preserve"> </w:t>
      </w:r>
      <w:r w:rsidRPr="005B3933">
        <w:t>видимой</w:t>
      </w:r>
      <w:r w:rsidRPr="005B3933">
        <w:rPr>
          <w:spacing w:val="-57"/>
        </w:rPr>
        <w:t xml:space="preserve"> </w:t>
      </w:r>
      <w:r w:rsidRPr="005B3933">
        <w:t>наглядной ситуации. Количество понимаемых</w:t>
      </w:r>
      <w:r w:rsidRPr="005B3933">
        <w:rPr>
          <w:spacing w:val="1"/>
        </w:rPr>
        <w:t xml:space="preserve"> </w:t>
      </w:r>
      <w:r w:rsidRPr="005B3933">
        <w:t>слов значительно возрастает. Совершенствуется</w:t>
      </w:r>
      <w:r w:rsidRPr="005B3933">
        <w:rPr>
          <w:spacing w:val="1"/>
        </w:rPr>
        <w:t xml:space="preserve"> </w:t>
      </w:r>
      <w:r w:rsidRPr="005B3933">
        <w:t>регуляция поведения в результате обращения взрослых к ребенку, который начинает понимать не</w:t>
      </w:r>
      <w:r w:rsidRPr="005B3933">
        <w:rPr>
          <w:spacing w:val="1"/>
        </w:rPr>
        <w:t xml:space="preserve"> </w:t>
      </w:r>
      <w:r w:rsidRPr="005B3933">
        <w:t>только</w:t>
      </w:r>
      <w:r w:rsidRPr="005B3933">
        <w:rPr>
          <w:spacing w:val="-4"/>
        </w:rPr>
        <w:t xml:space="preserve"> </w:t>
      </w:r>
      <w:r w:rsidRPr="005B3933">
        <w:t>инструкцию, но</w:t>
      </w:r>
      <w:r w:rsidRPr="005B3933">
        <w:rPr>
          <w:spacing w:val="-3"/>
        </w:rPr>
        <w:t xml:space="preserve"> </w:t>
      </w:r>
      <w:r w:rsidRPr="005B3933">
        <w:t>и рассказ взрослых.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Интенсивно</w:t>
      </w:r>
      <w:r w:rsidRPr="005B3933">
        <w:rPr>
          <w:spacing w:val="1"/>
        </w:rPr>
        <w:t xml:space="preserve"> </w:t>
      </w:r>
      <w:r w:rsidRPr="005B3933">
        <w:t>развивается</w:t>
      </w:r>
      <w:r w:rsidRPr="005B3933">
        <w:rPr>
          <w:spacing w:val="1"/>
        </w:rPr>
        <w:t xml:space="preserve"> </w:t>
      </w:r>
      <w:r w:rsidRPr="005B3933">
        <w:t>активная</w:t>
      </w:r>
      <w:r w:rsidRPr="005B3933">
        <w:rPr>
          <w:spacing w:val="1"/>
        </w:rPr>
        <w:t xml:space="preserve"> </w:t>
      </w:r>
      <w:r w:rsidRPr="005B3933">
        <w:t>речь</w:t>
      </w:r>
      <w:r w:rsidRPr="005B3933">
        <w:rPr>
          <w:spacing w:val="1"/>
        </w:rPr>
        <w:t xml:space="preserve"> </w:t>
      </w:r>
      <w:r w:rsidRPr="005B3933">
        <w:t>детей.</w:t>
      </w:r>
      <w:r w:rsidRPr="005B3933">
        <w:rPr>
          <w:spacing w:val="1"/>
        </w:rPr>
        <w:t xml:space="preserve"> </w:t>
      </w:r>
      <w:r w:rsidRPr="005B3933">
        <w:t>К</w:t>
      </w:r>
      <w:r w:rsidRPr="005B3933">
        <w:rPr>
          <w:spacing w:val="1"/>
        </w:rPr>
        <w:t xml:space="preserve"> </w:t>
      </w:r>
      <w:r w:rsidRPr="005B3933">
        <w:t>трем</w:t>
      </w:r>
      <w:r w:rsidRPr="005B3933">
        <w:rPr>
          <w:spacing w:val="1"/>
        </w:rPr>
        <w:t xml:space="preserve"> </w:t>
      </w:r>
      <w:r w:rsidRPr="005B3933">
        <w:t>годам</w:t>
      </w:r>
      <w:r w:rsidRPr="005B3933">
        <w:rPr>
          <w:spacing w:val="1"/>
        </w:rPr>
        <w:t xml:space="preserve"> </w:t>
      </w:r>
      <w:r w:rsidRPr="005B3933">
        <w:t>они</w:t>
      </w:r>
      <w:r w:rsidRPr="005B3933">
        <w:rPr>
          <w:spacing w:val="1"/>
        </w:rPr>
        <w:t xml:space="preserve"> </w:t>
      </w:r>
      <w:r w:rsidRPr="005B3933">
        <w:t>осваивают</w:t>
      </w:r>
      <w:r w:rsidRPr="005B3933">
        <w:rPr>
          <w:spacing w:val="1"/>
        </w:rPr>
        <w:t xml:space="preserve"> </w:t>
      </w:r>
      <w:r w:rsidRPr="005B3933">
        <w:t>основные</w:t>
      </w:r>
      <w:r w:rsidRPr="005B3933">
        <w:rPr>
          <w:spacing w:val="1"/>
        </w:rPr>
        <w:t xml:space="preserve"> </w:t>
      </w:r>
      <w:r w:rsidRPr="005B3933">
        <w:t>грамматические структуры, пытаются строить простые предложения, в разговоре со взрослым</w:t>
      </w:r>
      <w:r w:rsidRPr="005B3933">
        <w:rPr>
          <w:spacing w:val="1"/>
        </w:rPr>
        <w:t xml:space="preserve"> </w:t>
      </w:r>
      <w:r w:rsidRPr="005B3933">
        <w:t>используют практически все части речи. Активный словарь достигает примерно 1000-1500 слов. К</w:t>
      </w:r>
      <w:r w:rsidRPr="005B3933">
        <w:rPr>
          <w:spacing w:val="-57"/>
        </w:rPr>
        <w:t xml:space="preserve"> </w:t>
      </w:r>
      <w:r w:rsidRPr="005B3933">
        <w:t>концу</w:t>
      </w:r>
      <w:r w:rsidRPr="005B3933">
        <w:rPr>
          <w:spacing w:val="-9"/>
        </w:rPr>
        <w:t xml:space="preserve"> </w:t>
      </w:r>
      <w:r w:rsidRPr="005B3933">
        <w:t>третьего</w:t>
      </w:r>
      <w:r w:rsidRPr="005B3933">
        <w:rPr>
          <w:spacing w:val="-2"/>
        </w:rPr>
        <w:t xml:space="preserve"> </w:t>
      </w:r>
      <w:r w:rsidRPr="005B3933">
        <w:t>года</w:t>
      </w:r>
      <w:r w:rsidRPr="005B3933">
        <w:rPr>
          <w:spacing w:val="-1"/>
        </w:rPr>
        <w:t xml:space="preserve"> </w:t>
      </w:r>
      <w:r w:rsidRPr="005B3933">
        <w:t>жизни</w:t>
      </w:r>
      <w:r w:rsidRPr="005B3933">
        <w:rPr>
          <w:spacing w:val="-1"/>
        </w:rPr>
        <w:t xml:space="preserve"> </w:t>
      </w:r>
      <w:r w:rsidRPr="005B3933">
        <w:t>речь становится</w:t>
      </w:r>
      <w:r w:rsidRPr="005B3933">
        <w:rPr>
          <w:spacing w:val="-1"/>
        </w:rPr>
        <w:t xml:space="preserve"> </w:t>
      </w:r>
      <w:r w:rsidRPr="005B3933">
        <w:t>средством общения</w:t>
      </w:r>
      <w:r w:rsidRPr="005B3933">
        <w:rPr>
          <w:spacing w:val="-1"/>
        </w:rPr>
        <w:t xml:space="preserve"> </w:t>
      </w:r>
      <w:r w:rsidRPr="005B3933">
        <w:t>ребенка</w:t>
      </w:r>
      <w:r w:rsidRPr="005B3933">
        <w:rPr>
          <w:spacing w:val="-1"/>
        </w:rPr>
        <w:t xml:space="preserve"> </w:t>
      </w:r>
      <w:r w:rsidRPr="005B3933">
        <w:t>со</w:t>
      </w:r>
      <w:r w:rsidRPr="005B3933">
        <w:rPr>
          <w:spacing w:val="-1"/>
        </w:rPr>
        <w:t xml:space="preserve"> </w:t>
      </w:r>
      <w:r w:rsidRPr="005B3933">
        <w:t>сверстниками.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lastRenderedPageBreak/>
        <w:t>К</w:t>
      </w:r>
      <w:r w:rsidRPr="005B3933">
        <w:rPr>
          <w:spacing w:val="1"/>
        </w:rPr>
        <w:t xml:space="preserve"> </w:t>
      </w:r>
      <w:r w:rsidRPr="005B3933">
        <w:t>третьему</w:t>
      </w:r>
      <w:r w:rsidRPr="005B3933">
        <w:rPr>
          <w:spacing w:val="1"/>
        </w:rPr>
        <w:t xml:space="preserve"> </w:t>
      </w:r>
      <w:r w:rsidRPr="005B3933">
        <w:t>году</w:t>
      </w:r>
      <w:r w:rsidRPr="005B3933">
        <w:rPr>
          <w:spacing w:val="1"/>
        </w:rPr>
        <w:t xml:space="preserve"> </w:t>
      </w:r>
      <w:r w:rsidRPr="005B3933">
        <w:t>жизни</w:t>
      </w:r>
      <w:r w:rsidRPr="005B3933">
        <w:rPr>
          <w:spacing w:val="1"/>
        </w:rPr>
        <w:t xml:space="preserve"> </w:t>
      </w:r>
      <w:r w:rsidRPr="005B3933">
        <w:t>совершенствуются</w:t>
      </w:r>
      <w:r w:rsidRPr="005B3933">
        <w:rPr>
          <w:spacing w:val="1"/>
        </w:rPr>
        <w:t xml:space="preserve"> </w:t>
      </w:r>
      <w:r w:rsidRPr="005B3933">
        <w:t>зрительные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слуховые</w:t>
      </w:r>
      <w:r w:rsidRPr="005B3933">
        <w:rPr>
          <w:spacing w:val="1"/>
        </w:rPr>
        <w:t xml:space="preserve"> </w:t>
      </w:r>
      <w:r w:rsidRPr="005B3933">
        <w:t>ориентировки,</w:t>
      </w:r>
      <w:r w:rsidRPr="005B3933">
        <w:rPr>
          <w:spacing w:val="1"/>
        </w:rPr>
        <w:t xml:space="preserve"> </w:t>
      </w:r>
      <w:r w:rsidRPr="005B3933">
        <w:t>что</w:t>
      </w:r>
      <w:r w:rsidRPr="005B3933">
        <w:rPr>
          <w:spacing w:val="1"/>
        </w:rPr>
        <w:t xml:space="preserve"> </w:t>
      </w:r>
      <w:r w:rsidRPr="005B3933">
        <w:t>позволяет</w:t>
      </w:r>
      <w:r w:rsidRPr="005B3933">
        <w:rPr>
          <w:spacing w:val="1"/>
        </w:rPr>
        <w:t xml:space="preserve"> </w:t>
      </w:r>
      <w:r w:rsidRPr="005B3933">
        <w:t>детям</w:t>
      </w:r>
      <w:r w:rsidRPr="005B3933">
        <w:rPr>
          <w:spacing w:val="1"/>
        </w:rPr>
        <w:t xml:space="preserve"> </w:t>
      </w:r>
      <w:r w:rsidRPr="005B3933">
        <w:t>безошибочно</w:t>
      </w:r>
      <w:r w:rsidRPr="005B3933">
        <w:rPr>
          <w:spacing w:val="1"/>
        </w:rPr>
        <w:t xml:space="preserve"> </w:t>
      </w:r>
      <w:r w:rsidRPr="005B3933">
        <w:t>выполнять</w:t>
      </w:r>
      <w:r w:rsidRPr="005B3933">
        <w:rPr>
          <w:spacing w:val="1"/>
        </w:rPr>
        <w:t xml:space="preserve"> </w:t>
      </w:r>
      <w:r w:rsidRPr="005B3933">
        <w:t>ряд</w:t>
      </w:r>
      <w:r w:rsidRPr="005B3933">
        <w:rPr>
          <w:spacing w:val="1"/>
        </w:rPr>
        <w:t xml:space="preserve"> </w:t>
      </w:r>
      <w:r w:rsidRPr="005B3933">
        <w:t>заданий:</w:t>
      </w:r>
      <w:r w:rsidRPr="005B3933">
        <w:rPr>
          <w:spacing w:val="1"/>
        </w:rPr>
        <w:t xml:space="preserve"> </w:t>
      </w:r>
      <w:r w:rsidRPr="005B3933">
        <w:t>осуществлять</w:t>
      </w:r>
      <w:r w:rsidRPr="005B3933">
        <w:rPr>
          <w:spacing w:val="1"/>
        </w:rPr>
        <w:t xml:space="preserve"> </w:t>
      </w:r>
      <w:r w:rsidRPr="005B3933">
        <w:t>выбор</w:t>
      </w:r>
      <w:r w:rsidRPr="005B3933">
        <w:rPr>
          <w:spacing w:val="1"/>
        </w:rPr>
        <w:t xml:space="preserve"> </w:t>
      </w:r>
      <w:r w:rsidRPr="005B3933">
        <w:t>из</w:t>
      </w:r>
      <w:r w:rsidRPr="005B3933">
        <w:rPr>
          <w:spacing w:val="61"/>
        </w:rPr>
        <w:t xml:space="preserve"> </w:t>
      </w:r>
      <w:r w:rsidRPr="005B3933">
        <w:t>двух-трех</w:t>
      </w:r>
      <w:r w:rsidRPr="005B3933">
        <w:rPr>
          <w:spacing w:val="1"/>
        </w:rPr>
        <w:t xml:space="preserve"> </w:t>
      </w:r>
      <w:r w:rsidRPr="005B3933">
        <w:t>предметов по форме, величине и цвету; различать мелодии; петь. Совершенствуется слуховое</w:t>
      </w:r>
      <w:r w:rsidRPr="005B3933">
        <w:rPr>
          <w:spacing w:val="1"/>
        </w:rPr>
        <w:t xml:space="preserve"> </w:t>
      </w:r>
      <w:r w:rsidRPr="005B3933">
        <w:t>восприятие,</w:t>
      </w:r>
      <w:r w:rsidRPr="005B3933">
        <w:rPr>
          <w:spacing w:val="1"/>
        </w:rPr>
        <w:t xml:space="preserve"> </w:t>
      </w:r>
      <w:r w:rsidRPr="005B3933">
        <w:t>прежде всего</w:t>
      </w:r>
      <w:r w:rsidRPr="005B3933">
        <w:rPr>
          <w:spacing w:val="1"/>
        </w:rPr>
        <w:t xml:space="preserve"> </w:t>
      </w:r>
      <w:r w:rsidRPr="005B3933">
        <w:t>фонематический</w:t>
      </w:r>
      <w:r w:rsidRPr="005B3933">
        <w:rPr>
          <w:spacing w:val="1"/>
        </w:rPr>
        <w:t xml:space="preserve"> </w:t>
      </w:r>
      <w:r w:rsidRPr="005B3933">
        <w:t>слух.</w:t>
      </w:r>
      <w:r w:rsidRPr="005B3933">
        <w:rPr>
          <w:spacing w:val="1"/>
        </w:rPr>
        <w:t xml:space="preserve"> </w:t>
      </w:r>
      <w:r w:rsidRPr="005B3933">
        <w:t>К</w:t>
      </w:r>
      <w:r w:rsidRPr="005B3933">
        <w:rPr>
          <w:spacing w:val="1"/>
        </w:rPr>
        <w:t xml:space="preserve"> </w:t>
      </w:r>
      <w:r w:rsidRPr="005B3933">
        <w:t>трем</w:t>
      </w:r>
      <w:r w:rsidRPr="005B3933">
        <w:rPr>
          <w:spacing w:val="1"/>
        </w:rPr>
        <w:t xml:space="preserve"> </w:t>
      </w:r>
      <w:r w:rsidRPr="005B3933">
        <w:t>годам</w:t>
      </w:r>
      <w:r w:rsidRPr="005B3933">
        <w:rPr>
          <w:spacing w:val="1"/>
        </w:rPr>
        <w:t xml:space="preserve"> </w:t>
      </w:r>
      <w:r w:rsidRPr="005B3933">
        <w:t>дети</w:t>
      </w:r>
      <w:r w:rsidRPr="005B3933">
        <w:rPr>
          <w:spacing w:val="1"/>
        </w:rPr>
        <w:t xml:space="preserve"> </w:t>
      </w:r>
      <w:r w:rsidRPr="005B3933">
        <w:t>воспринимают</w:t>
      </w:r>
      <w:r w:rsidRPr="005B3933">
        <w:rPr>
          <w:spacing w:val="1"/>
        </w:rPr>
        <w:t xml:space="preserve"> </w:t>
      </w:r>
      <w:r w:rsidRPr="005B3933">
        <w:t>все</w:t>
      </w:r>
      <w:r w:rsidRPr="005B3933">
        <w:rPr>
          <w:spacing w:val="1"/>
        </w:rPr>
        <w:t xml:space="preserve"> </w:t>
      </w:r>
      <w:r w:rsidRPr="005B3933">
        <w:t>звуки</w:t>
      </w:r>
      <w:r w:rsidRPr="005B3933">
        <w:rPr>
          <w:spacing w:val="1"/>
        </w:rPr>
        <w:t xml:space="preserve"> </w:t>
      </w:r>
      <w:r w:rsidRPr="005B3933">
        <w:t>родного</w:t>
      </w:r>
      <w:r w:rsidRPr="005B3933">
        <w:rPr>
          <w:spacing w:val="-1"/>
        </w:rPr>
        <w:t xml:space="preserve"> </w:t>
      </w:r>
      <w:r w:rsidRPr="005B3933">
        <w:t>языка, но</w:t>
      </w:r>
      <w:r w:rsidRPr="005B3933">
        <w:rPr>
          <w:spacing w:val="-2"/>
        </w:rPr>
        <w:t xml:space="preserve"> </w:t>
      </w:r>
      <w:r w:rsidRPr="005B3933">
        <w:t>произносят их</w:t>
      </w:r>
      <w:r w:rsidRPr="005B3933">
        <w:rPr>
          <w:spacing w:val="1"/>
        </w:rPr>
        <w:t xml:space="preserve"> </w:t>
      </w:r>
      <w:r w:rsidRPr="005B3933">
        <w:t>с</w:t>
      </w:r>
      <w:r w:rsidRPr="005B3933">
        <w:rPr>
          <w:spacing w:val="-2"/>
        </w:rPr>
        <w:t xml:space="preserve"> </w:t>
      </w:r>
      <w:r w:rsidRPr="005B3933">
        <w:t>большими</w:t>
      </w:r>
      <w:r w:rsidRPr="005B3933">
        <w:rPr>
          <w:spacing w:val="-2"/>
        </w:rPr>
        <w:t xml:space="preserve"> </w:t>
      </w:r>
      <w:r w:rsidRPr="005B3933">
        <w:t>искажениями.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Основной</w:t>
      </w:r>
      <w:r w:rsidRPr="005B3933">
        <w:rPr>
          <w:spacing w:val="1"/>
        </w:rPr>
        <w:t xml:space="preserve"> </w:t>
      </w:r>
      <w:r w:rsidRPr="005B3933">
        <w:t>формой</w:t>
      </w:r>
      <w:r w:rsidRPr="005B3933">
        <w:rPr>
          <w:spacing w:val="1"/>
        </w:rPr>
        <w:t xml:space="preserve"> </w:t>
      </w:r>
      <w:r w:rsidRPr="005B3933">
        <w:t>мышления</w:t>
      </w:r>
      <w:r w:rsidRPr="005B3933">
        <w:rPr>
          <w:spacing w:val="1"/>
        </w:rPr>
        <w:t xml:space="preserve"> </w:t>
      </w:r>
      <w:r w:rsidRPr="005B3933">
        <w:t>становится</w:t>
      </w:r>
      <w:r w:rsidRPr="005B3933">
        <w:rPr>
          <w:spacing w:val="1"/>
        </w:rPr>
        <w:t xml:space="preserve"> </w:t>
      </w:r>
      <w:r w:rsidRPr="005B3933">
        <w:t>наглядно-действенная.</w:t>
      </w:r>
      <w:r w:rsidRPr="005B3933">
        <w:rPr>
          <w:spacing w:val="1"/>
        </w:rPr>
        <w:t xml:space="preserve"> </w:t>
      </w:r>
      <w:r w:rsidRPr="005B3933">
        <w:t>Ее</w:t>
      </w:r>
      <w:r w:rsidRPr="005B3933">
        <w:rPr>
          <w:spacing w:val="1"/>
        </w:rPr>
        <w:t xml:space="preserve"> </w:t>
      </w:r>
      <w:r w:rsidRPr="005B3933">
        <w:t>особенность</w:t>
      </w:r>
      <w:r w:rsidRPr="005B3933">
        <w:rPr>
          <w:spacing w:val="1"/>
        </w:rPr>
        <w:t xml:space="preserve"> </w:t>
      </w:r>
      <w:r w:rsidRPr="005B3933">
        <w:t>заключается в том, что возникающие в жизни ребенка проблемные ситуации разрешаются путем</w:t>
      </w:r>
      <w:r w:rsidRPr="005B3933">
        <w:rPr>
          <w:spacing w:val="1"/>
        </w:rPr>
        <w:t xml:space="preserve"> </w:t>
      </w:r>
      <w:r w:rsidRPr="005B3933">
        <w:t>реального</w:t>
      </w:r>
      <w:r w:rsidRPr="005B3933">
        <w:rPr>
          <w:spacing w:val="59"/>
        </w:rPr>
        <w:t xml:space="preserve"> </w:t>
      </w:r>
      <w:r w:rsidRPr="005B3933">
        <w:t>действия с</w:t>
      </w:r>
      <w:r w:rsidRPr="005B3933">
        <w:rPr>
          <w:spacing w:val="56"/>
        </w:rPr>
        <w:t xml:space="preserve"> </w:t>
      </w:r>
      <w:r w:rsidRPr="005B3933">
        <w:t>предметами.  Размышляя</w:t>
      </w:r>
      <w:r w:rsidRPr="005B3933">
        <w:rPr>
          <w:spacing w:val="58"/>
        </w:rPr>
        <w:t xml:space="preserve"> </w:t>
      </w:r>
      <w:r w:rsidRPr="005B3933">
        <w:t>об отсутствующих</w:t>
      </w:r>
      <w:r w:rsidRPr="005B3933">
        <w:rPr>
          <w:spacing w:val="59"/>
        </w:rPr>
        <w:t xml:space="preserve"> </w:t>
      </w:r>
      <w:r w:rsidRPr="005B3933">
        <w:t>людях или</w:t>
      </w:r>
      <w:r w:rsidRPr="005B3933">
        <w:rPr>
          <w:spacing w:val="57"/>
        </w:rPr>
        <w:t xml:space="preserve"> </w:t>
      </w:r>
      <w:r w:rsidRPr="005B3933">
        <w:t>предметах,</w:t>
      </w:r>
      <w:r w:rsidRPr="005B3933">
        <w:rPr>
          <w:spacing w:val="57"/>
        </w:rPr>
        <w:t xml:space="preserve"> </w:t>
      </w:r>
      <w:r w:rsidRPr="005B3933">
        <w:t>дети</w:t>
      </w:r>
      <w:r w:rsidR="00E666D3" w:rsidRPr="005B3933">
        <w:t xml:space="preserve"> </w:t>
      </w:r>
      <w:r w:rsidRPr="005B3933">
        <w:t>начинают использовать их образы. Третий год жизни знаменуется появлением символического</w:t>
      </w:r>
      <w:r w:rsidRPr="005B3933">
        <w:rPr>
          <w:spacing w:val="1"/>
        </w:rPr>
        <w:t xml:space="preserve"> </w:t>
      </w:r>
      <w:r w:rsidRPr="005B3933">
        <w:t>мышления</w:t>
      </w:r>
      <w:r w:rsidRPr="005B3933">
        <w:rPr>
          <w:spacing w:val="1"/>
        </w:rPr>
        <w:t xml:space="preserve"> </w:t>
      </w:r>
      <w:r w:rsidRPr="005B3933">
        <w:t>-</w:t>
      </w:r>
      <w:r w:rsidRPr="005B3933">
        <w:rPr>
          <w:spacing w:val="1"/>
        </w:rPr>
        <w:t xml:space="preserve"> </w:t>
      </w:r>
      <w:r w:rsidRPr="005B3933">
        <w:t>способности</w:t>
      </w:r>
      <w:r w:rsidRPr="005B3933">
        <w:rPr>
          <w:spacing w:val="1"/>
        </w:rPr>
        <w:t xml:space="preserve"> </w:t>
      </w:r>
      <w:r w:rsidRPr="005B3933">
        <w:t>по</w:t>
      </w:r>
      <w:r w:rsidRPr="005B3933">
        <w:rPr>
          <w:spacing w:val="1"/>
        </w:rPr>
        <w:t xml:space="preserve"> </w:t>
      </w:r>
      <w:r w:rsidRPr="005B3933">
        <w:t>запечатленным</w:t>
      </w:r>
      <w:r w:rsidRPr="005B3933">
        <w:rPr>
          <w:spacing w:val="1"/>
        </w:rPr>
        <w:t xml:space="preserve"> </w:t>
      </w:r>
      <w:r w:rsidRPr="005B3933">
        <w:t>психологическим</w:t>
      </w:r>
      <w:r w:rsidRPr="005B3933">
        <w:rPr>
          <w:spacing w:val="1"/>
        </w:rPr>
        <w:t xml:space="preserve"> </w:t>
      </w:r>
      <w:r w:rsidRPr="005B3933">
        <w:t>образам-символам</w:t>
      </w:r>
      <w:r w:rsidRPr="005B3933">
        <w:rPr>
          <w:spacing w:val="1"/>
        </w:rPr>
        <w:t xml:space="preserve"> </w:t>
      </w:r>
      <w:r w:rsidRPr="005B3933">
        <w:t>предметов</w:t>
      </w:r>
      <w:r w:rsidRPr="005B3933">
        <w:rPr>
          <w:spacing w:val="1"/>
        </w:rPr>
        <w:t xml:space="preserve"> </w:t>
      </w:r>
      <w:r w:rsidRPr="005B3933">
        <w:t>воспроизводить</w:t>
      </w:r>
      <w:r w:rsidRPr="005B3933">
        <w:rPr>
          <w:spacing w:val="4"/>
        </w:rPr>
        <w:t xml:space="preserve"> </w:t>
      </w:r>
      <w:r w:rsidRPr="005B3933">
        <w:t>их</w:t>
      </w:r>
      <w:r w:rsidRPr="005B3933">
        <w:rPr>
          <w:spacing w:val="8"/>
        </w:rPr>
        <w:t xml:space="preserve"> </w:t>
      </w:r>
      <w:r w:rsidRPr="005B3933">
        <w:t>в</w:t>
      </w:r>
      <w:r w:rsidRPr="005B3933">
        <w:rPr>
          <w:spacing w:val="3"/>
        </w:rPr>
        <w:t xml:space="preserve"> </w:t>
      </w:r>
      <w:r w:rsidRPr="005B3933">
        <w:t>тот</w:t>
      </w:r>
      <w:r w:rsidRPr="005B3933">
        <w:rPr>
          <w:spacing w:val="6"/>
        </w:rPr>
        <w:t xml:space="preserve"> </w:t>
      </w:r>
      <w:r w:rsidRPr="005B3933">
        <w:t>или</w:t>
      </w:r>
      <w:r w:rsidRPr="005B3933">
        <w:rPr>
          <w:spacing w:val="4"/>
        </w:rPr>
        <w:t xml:space="preserve"> </w:t>
      </w:r>
      <w:r w:rsidRPr="005B3933">
        <w:t>иной</w:t>
      </w:r>
      <w:r w:rsidRPr="005B3933">
        <w:rPr>
          <w:spacing w:val="7"/>
        </w:rPr>
        <w:t xml:space="preserve"> </w:t>
      </w:r>
      <w:r w:rsidRPr="005B3933">
        <w:t>момент.</w:t>
      </w:r>
      <w:r w:rsidRPr="005B3933">
        <w:rPr>
          <w:spacing w:val="7"/>
        </w:rPr>
        <w:t xml:space="preserve"> </w:t>
      </w:r>
      <w:r w:rsidRPr="005B3933">
        <w:t>Теперь</w:t>
      </w:r>
      <w:r w:rsidRPr="005B3933">
        <w:rPr>
          <w:spacing w:val="6"/>
        </w:rPr>
        <w:t xml:space="preserve"> </w:t>
      </w:r>
      <w:r w:rsidRPr="005B3933">
        <w:t>они</w:t>
      </w:r>
      <w:r w:rsidRPr="005B3933">
        <w:rPr>
          <w:spacing w:val="7"/>
        </w:rPr>
        <w:t xml:space="preserve"> </w:t>
      </w:r>
      <w:r w:rsidRPr="005B3933">
        <w:t>могут</w:t>
      </w:r>
      <w:r w:rsidRPr="005B3933">
        <w:rPr>
          <w:spacing w:val="7"/>
        </w:rPr>
        <w:t xml:space="preserve"> </w:t>
      </w:r>
      <w:r w:rsidRPr="005B3933">
        <w:t>проделывать</w:t>
      </w:r>
      <w:r w:rsidRPr="005B3933">
        <w:rPr>
          <w:spacing w:val="6"/>
        </w:rPr>
        <w:t xml:space="preserve"> </w:t>
      </w:r>
      <w:r w:rsidRPr="005B3933">
        <w:t>некоторые</w:t>
      </w:r>
      <w:r w:rsidRPr="005B3933">
        <w:rPr>
          <w:spacing w:val="5"/>
        </w:rPr>
        <w:t xml:space="preserve"> </w:t>
      </w:r>
      <w:r w:rsidRPr="005B3933">
        <w:t>операции</w:t>
      </w:r>
      <w:r w:rsidRPr="005B3933">
        <w:rPr>
          <w:spacing w:val="5"/>
        </w:rPr>
        <w:t xml:space="preserve"> </w:t>
      </w:r>
      <w:r w:rsidRPr="005B3933">
        <w:t>не</w:t>
      </w:r>
      <w:r w:rsidRPr="005B3933">
        <w:rPr>
          <w:spacing w:val="-58"/>
        </w:rPr>
        <w:t xml:space="preserve"> </w:t>
      </w:r>
      <w:r w:rsidRPr="005B3933">
        <w:t>с реальными предметами, а с их образами, и эти мысленные операции - свидетельство значительно</w:t>
      </w:r>
      <w:r w:rsidRPr="005B3933">
        <w:rPr>
          <w:spacing w:val="-57"/>
        </w:rPr>
        <w:t xml:space="preserve"> </w:t>
      </w:r>
      <w:r w:rsidRPr="005B3933">
        <w:t>более</w:t>
      </w:r>
      <w:r w:rsidRPr="005B3933">
        <w:rPr>
          <w:spacing w:val="58"/>
        </w:rPr>
        <w:t xml:space="preserve"> </w:t>
      </w:r>
      <w:r w:rsidRPr="005B3933">
        <w:t>сложной,</w:t>
      </w:r>
      <w:r w:rsidRPr="005B3933">
        <w:rPr>
          <w:spacing w:val="1"/>
        </w:rPr>
        <w:t xml:space="preserve"> </w:t>
      </w:r>
      <w:r w:rsidRPr="005B3933">
        <w:t>чем</w:t>
      </w:r>
      <w:r w:rsidRPr="005B3933">
        <w:rPr>
          <w:spacing w:val="59"/>
        </w:rPr>
        <w:t xml:space="preserve"> </w:t>
      </w:r>
      <w:r w:rsidRPr="005B3933">
        <w:t>прежде,</w:t>
      </w:r>
      <w:r w:rsidRPr="005B3933">
        <w:rPr>
          <w:spacing w:val="1"/>
        </w:rPr>
        <w:t xml:space="preserve"> </w:t>
      </w:r>
      <w:r w:rsidRPr="005B3933">
        <w:t>работы</w:t>
      </w:r>
      <w:r w:rsidRPr="005B3933">
        <w:rPr>
          <w:spacing w:val="59"/>
        </w:rPr>
        <w:t xml:space="preserve"> </w:t>
      </w:r>
      <w:r w:rsidRPr="005B3933">
        <w:t>детского</w:t>
      </w:r>
      <w:r w:rsidRPr="005B3933">
        <w:rPr>
          <w:spacing w:val="1"/>
        </w:rPr>
        <w:t xml:space="preserve"> </w:t>
      </w:r>
      <w:r w:rsidRPr="005B3933">
        <w:t>мышления.</w:t>
      </w:r>
      <w:r w:rsidRPr="005B3933">
        <w:rPr>
          <w:spacing w:val="1"/>
        </w:rPr>
        <w:t xml:space="preserve"> </w:t>
      </w:r>
      <w:r w:rsidRPr="005B3933">
        <w:t>Переход</w:t>
      </w:r>
      <w:r w:rsidRPr="005B3933">
        <w:rPr>
          <w:spacing w:val="59"/>
        </w:rPr>
        <w:t xml:space="preserve"> </w:t>
      </w:r>
      <w:r w:rsidRPr="005B3933">
        <w:t>от</w:t>
      </w:r>
      <w:r w:rsidRPr="005B3933">
        <w:rPr>
          <w:spacing w:val="1"/>
        </w:rPr>
        <w:t xml:space="preserve"> </w:t>
      </w:r>
      <w:r w:rsidRPr="005B3933">
        <w:t>конкретно-чувственного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«мышления»</w:t>
      </w:r>
      <w:r w:rsidRPr="005B3933">
        <w:rPr>
          <w:spacing w:val="-10"/>
        </w:rPr>
        <w:t xml:space="preserve"> </w:t>
      </w:r>
      <w:r w:rsidRPr="005B3933">
        <w:t>к</w:t>
      </w:r>
      <w:r w:rsidRPr="005B3933">
        <w:rPr>
          <w:spacing w:val="-1"/>
        </w:rPr>
        <w:t xml:space="preserve"> </w:t>
      </w:r>
      <w:r w:rsidRPr="005B3933">
        <w:t>образному</w:t>
      </w:r>
      <w:r w:rsidRPr="005B3933">
        <w:rPr>
          <w:spacing w:val="-1"/>
        </w:rPr>
        <w:t xml:space="preserve"> </w:t>
      </w:r>
      <w:r w:rsidRPr="005B3933">
        <w:t>может</w:t>
      </w:r>
      <w:r w:rsidRPr="005B3933">
        <w:rPr>
          <w:spacing w:val="-2"/>
        </w:rPr>
        <w:t xml:space="preserve"> </w:t>
      </w:r>
      <w:r w:rsidRPr="005B3933">
        <w:t>осуществляться на</w:t>
      </w:r>
      <w:r w:rsidRPr="005B3933">
        <w:rPr>
          <w:spacing w:val="-2"/>
        </w:rPr>
        <w:t xml:space="preserve"> </w:t>
      </w:r>
      <w:r w:rsidRPr="005B3933">
        <w:t>протяжении</w:t>
      </w:r>
      <w:r w:rsidRPr="005B3933">
        <w:rPr>
          <w:spacing w:val="-2"/>
        </w:rPr>
        <w:t xml:space="preserve"> </w:t>
      </w:r>
      <w:r w:rsidRPr="005B3933">
        <w:t>двух</w:t>
      </w:r>
      <w:r w:rsidRPr="005B3933">
        <w:rPr>
          <w:spacing w:val="2"/>
        </w:rPr>
        <w:t xml:space="preserve"> </w:t>
      </w:r>
      <w:r w:rsidRPr="005B3933">
        <w:t>лет.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i/>
        </w:rPr>
        <w:t>Детские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виды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деятельности</w:t>
      </w:r>
      <w:r w:rsidRPr="005B3933">
        <w:rPr>
          <w:b/>
        </w:rPr>
        <w:t>.</w:t>
      </w:r>
      <w:r w:rsidRPr="005B3933">
        <w:rPr>
          <w:b/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этом</w:t>
      </w:r>
      <w:r w:rsidRPr="005B3933">
        <w:rPr>
          <w:spacing w:val="1"/>
        </w:rPr>
        <w:t xml:space="preserve"> </w:t>
      </w:r>
      <w:r w:rsidRPr="005B3933">
        <w:t>возрасте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детей</w:t>
      </w:r>
      <w:r w:rsidRPr="005B3933">
        <w:rPr>
          <w:spacing w:val="1"/>
        </w:rPr>
        <w:t xml:space="preserve"> </w:t>
      </w:r>
      <w:r w:rsidRPr="005B3933">
        <w:t>формируются</w:t>
      </w:r>
      <w:r w:rsidRPr="005B3933">
        <w:rPr>
          <w:spacing w:val="1"/>
        </w:rPr>
        <w:t xml:space="preserve"> </w:t>
      </w:r>
      <w:r w:rsidRPr="005B3933">
        <w:t>новые</w:t>
      </w:r>
      <w:r w:rsidRPr="005B3933">
        <w:rPr>
          <w:spacing w:val="1"/>
        </w:rPr>
        <w:t xml:space="preserve"> </w:t>
      </w:r>
      <w:r w:rsidRPr="005B3933">
        <w:t>виды</w:t>
      </w:r>
      <w:r w:rsidRPr="005B3933">
        <w:rPr>
          <w:spacing w:val="1"/>
        </w:rPr>
        <w:t xml:space="preserve"> </w:t>
      </w:r>
      <w:r w:rsidRPr="005B3933">
        <w:t>деятельности: игра, рисование, конструирование. Игра носит процессуальный характер, главное в</w:t>
      </w:r>
      <w:r w:rsidRPr="005B3933">
        <w:rPr>
          <w:spacing w:val="1"/>
        </w:rPr>
        <w:t xml:space="preserve"> </w:t>
      </w:r>
      <w:r w:rsidRPr="005B3933">
        <w:t>ней</w:t>
      </w:r>
      <w:r w:rsidRPr="005B3933">
        <w:rPr>
          <w:spacing w:val="1"/>
        </w:rPr>
        <w:t xml:space="preserve"> </w:t>
      </w:r>
      <w:r w:rsidRPr="005B3933">
        <w:t>-</w:t>
      </w:r>
      <w:r w:rsidRPr="005B3933">
        <w:rPr>
          <w:spacing w:val="1"/>
        </w:rPr>
        <w:t xml:space="preserve"> </w:t>
      </w:r>
      <w:r w:rsidRPr="005B3933">
        <w:t>действия.</w:t>
      </w:r>
      <w:r w:rsidRPr="005B3933">
        <w:rPr>
          <w:spacing w:val="1"/>
        </w:rPr>
        <w:t xml:space="preserve"> </w:t>
      </w:r>
      <w:r w:rsidRPr="005B3933">
        <w:t>Они</w:t>
      </w:r>
      <w:r w:rsidRPr="005B3933">
        <w:rPr>
          <w:spacing w:val="1"/>
        </w:rPr>
        <w:t xml:space="preserve"> </w:t>
      </w:r>
      <w:r w:rsidRPr="005B3933">
        <w:t>совершаются</w:t>
      </w:r>
      <w:r w:rsidRPr="005B3933">
        <w:rPr>
          <w:spacing w:val="1"/>
        </w:rPr>
        <w:t xml:space="preserve"> </w:t>
      </w:r>
      <w:r w:rsidRPr="005B3933">
        <w:t>с</w:t>
      </w:r>
      <w:r w:rsidRPr="005B3933">
        <w:rPr>
          <w:spacing w:val="1"/>
        </w:rPr>
        <w:t xml:space="preserve"> </w:t>
      </w:r>
      <w:r w:rsidRPr="005B3933">
        <w:t>игровыми</w:t>
      </w:r>
      <w:r w:rsidRPr="005B3933">
        <w:rPr>
          <w:spacing w:val="1"/>
        </w:rPr>
        <w:t xml:space="preserve"> </w:t>
      </w:r>
      <w:r w:rsidRPr="005B3933">
        <w:t>предметами,</w:t>
      </w:r>
      <w:r w:rsidRPr="005B3933">
        <w:rPr>
          <w:spacing w:val="1"/>
        </w:rPr>
        <w:t xml:space="preserve"> </w:t>
      </w:r>
      <w:r w:rsidRPr="005B3933">
        <w:t>приближенными</w:t>
      </w:r>
      <w:r w:rsidRPr="005B3933">
        <w:rPr>
          <w:spacing w:val="1"/>
        </w:rPr>
        <w:t xml:space="preserve"> </w:t>
      </w:r>
      <w:r w:rsidRPr="005B3933">
        <w:t>к</w:t>
      </w:r>
      <w:r w:rsidRPr="005B3933">
        <w:rPr>
          <w:spacing w:val="1"/>
        </w:rPr>
        <w:t xml:space="preserve"> </w:t>
      </w:r>
      <w:r w:rsidRPr="005B3933">
        <w:t>реальности.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-57"/>
        </w:rPr>
        <w:t xml:space="preserve"> </w:t>
      </w:r>
      <w:r w:rsidRPr="005B3933">
        <w:t>середине</w:t>
      </w:r>
      <w:r w:rsidRPr="005B3933">
        <w:rPr>
          <w:spacing w:val="-2"/>
        </w:rPr>
        <w:t xml:space="preserve"> </w:t>
      </w:r>
      <w:r w:rsidRPr="005B3933">
        <w:t>третьего</w:t>
      </w:r>
      <w:r w:rsidRPr="005B3933">
        <w:rPr>
          <w:spacing w:val="-1"/>
        </w:rPr>
        <w:t xml:space="preserve"> </w:t>
      </w:r>
      <w:r w:rsidRPr="005B3933">
        <w:t>года жизни появляются действия</w:t>
      </w:r>
      <w:r w:rsidRPr="005B3933">
        <w:rPr>
          <w:spacing w:val="-1"/>
        </w:rPr>
        <w:t xml:space="preserve"> </w:t>
      </w:r>
      <w:r w:rsidRPr="005B3933">
        <w:t>с</w:t>
      </w:r>
      <w:r w:rsidRPr="005B3933">
        <w:rPr>
          <w:spacing w:val="-1"/>
        </w:rPr>
        <w:t xml:space="preserve"> </w:t>
      </w:r>
      <w:r w:rsidRPr="005B3933">
        <w:t>предметами-заместителями.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Появление собственно изобразительной деятельности обусловлено тем, что ребенок уже</w:t>
      </w:r>
      <w:r w:rsidRPr="005B3933">
        <w:rPr>
          <w:spacing w:val="1"/>
        </w:rPr>
        <w:t xml:space="preserve"> </w:t>
      </w:r>
      <w:r w:rsidRPr="005B3933">
        <w:t>способен</w:t>
      </w:r>
      <w:r w:rsidRPr="005B3933">
        <w:rPr>
          <w:spacing w:val="1"/>
        </w:rPr>
        <w:t xml:space="preserve"> </w:t>
      </w:r>
      <w:r w:rsidRPr="005B3933">
        <w:t>сформулировать</w:t>
      </w:r>
      <w:r w:rsidRPr="005B3933">
        <w:rPr>
          <w:spacing w:val="1"/>
        </w:rPr>
        <w:t xml:space="preserve"> </w:t>
      </w:r>
      <w:r w:rsidRPr="005B3933">
        <w:t>намерение</w:t>
      </w:r>
      <w:r w:rsidRPr="005B3933">
        <w:rPr>
          <w:spacing w:val="1"/>
        </w:rPr>
        <w:t xml:space="preserve"> </w:t>
      </w:r>
      <w:r w:rsidRPr="005B3933">
        <w:t>изобразить</w:t>
      </w:r>
      <w:r w:rsidRPr="005B3933">
        <w:rPr>
          <w:spacing w:val="1"/>
        </w:rPr>
        <w:t xml:space="preserve"> </w:t>
      </w:r>
      <w:r w:rsidRPr="005B3933">
        <w:t>какой-либо</w:t>
      </w:r>
      <w:r w:rsidRPr="005B3933">
        <w:rPr>
          <w:spacing w:val="1"/>
        </w:rPr>
        <w:t xml:space="preserve"> </w:t>
      </w:r>
      <w:r w:rsidRPr="005B3933">
        <w:t>предмет.</w:t>
      </w:r>
      <w:r w:rsidRPr="005B3933">
        <w:rPr>
          <w:spacing w:val="1"/>
        </w:rPr>
        <w:t xml:space="preserve"> </w:t>
      </w:r>
      <w:r w:rsidRPr="005B3933">
        <w:t>Типичным</w:t>
      </w:r>
      <w:r w:rsidRPr="005B3933">
        <w:rPr>
          <w:spacing w:val="1"/>
        </w:rPr>
        <w:t xml:space="preserve"> </w:t>
      </w:r>
      <w:r w:rsidRPr="005B3933">
        <w:t>является</w:t>
      </w:r>
      <w:r w:rsidRPr="005B3933">
        <w:rPr>
          <w:spacing w:val="1"/>
        </w:rPr>
        <w:t xml:space="preserve"> </w:t>
      </w:r>
      <w:r w:rsidRPr="005B3933">
        <w:t>изображение</w:t>
      </w:r>
      <w:r w:rsidRPr="005B3933">
        <w:rPr>
          <w:spacing w:val="-2"/>
        </w:rPr>
        <w:t xml:space="preserve"> </w:t>
      </w:r>
      <w:r w:rsidRPr="005B3933">
        <w:t>человека</w:t>
      </w:r>
      <w:r w:rsidRPr="005B3933">
        <w:rPr>
          <w:spacing w:val="-2"/>
        </w:rPr>
        <w:t xml:space="preserve"> </w:t>
      </w:r>
      <w:r w:rsidRPr="005B3933">
        <w:t>в</w:t>
      </w:r>
      <w:r w:rsidRPr="005B3933">
        <w:rPr>
          <w:spacing w:val="-2"/>
        </w:rPr>
        <w:t xml:space="preserve"> </w:t>
      </w:r>
      <w:r w:rsidRPr="005B3933">
        <w:t>виде</w:t>
      </w:r>
      <w:r w:rsidRPr="005B3933">
        <w:rPr>
          <w:spacing w:val="2"/>
        </w:rPr>
        <w:t xml:space="preserve"> </w:t>
      </w:r>
      <w:r w:rsidRPr="005B3933">
        <w:t>«</w:t>
      </w:r>
      <w:proofErr w:type="spellStart"/>
      <w:r w:rsidRPr="005B3933">
        <w:t>головонога</w:t>
      </w:r>
      <w:proofErr w:type="spellEnd"/>
      <w:r w:rsidRPr="005B3933">
        <w:t>»</w:t>
      </w:r>
      <w:r w:rsidRPr="005B3933">
        <w:rPr>
          <w:spacing w:val="-2"/>
        </w:rPr>
        <w:t xml:space="preserve"> </w:t>
      </w:r>
      <w:r w:rsidRPr="005B3933">
        <w:t>- окружности и</w:t>
      </w:r>
      <w:r w:rsidRPr="005B3933">
        <w:rPr>
          <w:spacing w:val="-1"/>
        </w:rPr>
        <w:t xml:space="preserve"> </w:t>
      </w:r>
      <w:r w:rsidRPr="005B3933">
        <w:t>отходящих</w:t>
      </w:r>
      <w:r w:rsidRPr="005B3933">
        <w:rPr>
          <w:spacing w:val="2"/>
        </w:rPr>
        <w:t xml:space="preserve"> </w:t>
      </w:r>
      <w:r w:rsidRPr="005B3933">
        <w:t>от</w:t>
      </w:r>
      <w:r w:rsidRPr="005B3933">
        <w:rPr>
          <w:spacing w:val="-3"/>
        </w:rPr>
        <w:t xml:space="preserve"> </w:t>
      </w:r>
      <w:r w:rsidRPr="005B3933">
        <w:t>нее</w:t>
      </w:r>
      <w:r w:rsidRPr="005B3933">
        <w:rPr>
          <w:spacing w:val="-2"/>
        </w:rPr>
        <w:t xml:space="preserve"> </w:t>
      </w:r>
      <w:r w:rsidRPr="005B3933">
        <w:t>линий.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i/>
        </w:rPr>
        <w:t>Коммуникация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и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социализация</w:t>
      </w:r>
      <w:r w:rsidRPr="005B3933">
        <w:rPr>
          <w:b/>
        </w:rPr>
        <w:t>.</w:t>
      </w:r>
      <w:r w:rsidRPr="005B3933">
        <w:rPr>
          <w:b/>
          <w:spacing w:val="1"/>
        </w:rPr>
        <w:t xml:space="preserve"> </w:t>
      </w:r>
      <w:r w:rsidRPr="005B3933">
        <w:t>На</w:t>
      </w:r>
      <w:r w:rsidRPr="005B3933">
        <w:rPr>
          <w:spacing w:val="1"/>
        </w:rPr>
        <w:t xml:space="preserve"> </w:t>
      </w:r>
      <w:r w:rsidRPr="005B3933">
        <w:t>третьем</w:t>
      </w:r>
      <w:r w:rsidRPr="005B3933">
        <w:rPr>
          <w:spacing w:val="1"/>
        </w:rPr>
        <w:t xml:space="preserve"> </w:t>
      </w:r>
      <w:r w:rsidRPr="005B3933">
        <w:t>году жизни</w:t>
      </w:r>
      <w:r w:rsidRPr="005B3933">
        <w:rPr>
          <w:spacing w:val="1"/>
        </w:rPr>
        <w:t xml:space="preserve"> </w:t>
      </w:r>
      <w:r w:rsidRPr="005B3933">
        <w:t>отмечается</w:t>
      </w:r>
      <w:r w:rsidRPr="005B3933">
        <w:rPr>
          <w:spacing w:val="1"/>
        </w:rPr>
        <w:t xml:space="preserve"> </w:t>
      </w:r>
      <w:r w:rsidRPr="005B3933">
        <w:t>рост</w:t>
      </w:r>
      <w:r w:rsidRPr="005B3933">
        <w:rPr>
          <w:spacing w:val="1"/>
        </w:rPr>
        <w:t xml:space="preserve"> </w:t>
      </w:r>
      <w:r w:rsidRPr="005B3933">
        <w:t>автономии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изменение отношений со взрослым, дети становятся самостоятельнее. Начинает формироваться</w:t>
      </w:r>
      <w:r w:rsidRPr="005B3933">
        <w:rPr>
          <w:spacing w:val="1"/>
        </w:rPr>
        <w:t xml:space="preserve"> </w:t>
      </w:r>
      <w:r w:rsidRPr="005B3933">
        <w:t>критичность</w:t>
      </w:r>
      <w:r w:rsidRPr="005B3933">
        <w:rPr>
          <w:spacing w:val="-2"/>
        </w:rPr>
        <w:t xml:space="preserve"> </w:t>
      </w:r>
      <w:r w:rsidRPr="005B3933">
        <w:t>к собственным</w:t>
      </w:r>
      <w:r w:rsidRPr="005B3933">
        <w:rPr>
          <w:spacing w:val="-2"/>
        </w:rPr>
        <w:t xml:space="preserve"> </w:t>
      </w:r>
      <w:r w:rsidRPr="005B3933">
        <w:t>действиям.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proofErr w:type="spellStart"/>
      <w:r w:rsidRPr="005B3933">
        <w:rPr>
          <w:b/>
          <w:i/>
        </w:rPr>
        <w:t>Саморегуляция</w:t>
      </w:r>
      <w:proofErr w:type="spellEnd"/>
      <w:r w:rsidRPr="005B3933">
        <w:rPr>
          <w:b/>
        </w:rPr>
        <w:t>.</w:t>
      </w:r>
      <w:r w:rsidRPr="005B3933">
        <w:rPr>
          <w:b/>
          <w:spacing w:val="1"/>
        </w:rPr>
        <w:t xml:space="preserve"> </w:t>
      </w:r>
      <w:r w:rsidRPr="005B3933">
        <w:t>Для</w:t>
      </w:r>
      <w:r w:rsidRPr="005B3933">
        <w:rPr>
          <w:spacing w:val="1"/>
        </w:rPr>
        <w:t xml:space="preserve"> </w:t>
      </w:r>
      <w:r w:rsidRPr="005B3933">
        <w:t>детей</w:t>
      </w:r>
      <w:r w:rsidRPr="005B3933">
        <w:rPr>
          <w:spacing w:val="1"/>
        </w:rPr>
        <w:t xml:space="preserve"> </w:t>
      </w:r>
      <w:r w:rsidRPr="005B3933">
        <w:t>этого</w:t>
      </w:r>
      <w:r w:rsidRPr="005B3933">
        <w:rPr>
          <w:spacing w:val="1"/>
        </w:rPr>
        <w:t xml:space="preserve"> </w:t>
      </w:r>
      <w:r w:rsidRPr="005B3933">
        <w:t>возраста</w:t>
      </w:r>
      <w:r w:rsidRPr="005B3933">
        <w:rPr>
          <w:spacing w:val="1"/>
        </w:rPr>
        <w:t xml:space="preserve"> </w:t>
      </w:r>
      <w:r w:rsidRPr="005B3933">
        <w:t>характерна</w:t>
      </w:r>
      <w:r w:rsidRPr="005B3933">
        <w:rPr>
          <w:spacing w:val="1"/>
        </w:rPr>
        <w:t xml:space="preserve"> </w:t>
      </w:r>
      <w:r w:rsidRPr="005B3933">
        <w:t>неосознанность</w:t>
      </w:r>
      <w:r w:rsidRPr="005B3933">
        <w:rPr>
          <w:spacing w:val="1"/>
        </w:rPr>
        <w:t xml:space="preserve"> </w:t>
      </w:r>
      <w:r w:rsidRPr="005B3933">
        <w:t>мотивов,</w:t>
      </w:r>
      <w:r w:rsidRPr="005B3933">
        <w:rPr>
          <w:spacing w:val="1"/>
        </w:rPr>
        <w:t xml:space="preserve"> </w:t>
      </w:r>
      <w:r w:rsidRPr="005B3933">
        <w:t>импульсивность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зависимость</w:t>
      </w:r>
      <w:r w:rsidRPr="005B3933">
        <w:rPr>
          <w:spacing w:val="1"/>
        </w:rPr>
        <w:t xml:space="preserve"> </w:t>
      </w:r>
      <w:r w:rsidRPr="005B3933">
        <w:t>чувств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желаний</w:t>
      </w:r>
      <w:r w:rsidRPr="005B3933">
        <w:rPr>
          <w:spacing w:val="1"/>
        </w:rPr>
        <w:t xml:space="preserve"> </w:t>
      </w:r>
      <w:r w:rsidRPr="005B3933">
        <w:t>от</w:t>
      </w:r>
      <w:r w:rsidRPr="005B3933">
        <w:rPr>
          <w:spacing w:val="1"/>
        </w:rPr>
        <w:t xml:space="preserve"> </w:t>
      </w:r>
      <w:r w:rsidRPr="005B3933">
        <w:t>ситуации.</w:t>
      </w:r>
      <w:r w:rsidRPr="005B3933">
        <w:rPr>
          <w:spacing w:val="1"/>
        </w:rPr>
        <w:t xml:space="preserve"> </w:t>
      </w:r>
      <w:r w:rsidRPr="005B3933">
        <w:t>Дети</w:t>
      </w:r>
      <w:r w:rsidRPr="005B3933">
        <w:rPr>
          <w:spacing w:val="1"/>
        </w:rPr>
        <w:t xml:space="preserve"> </w:t>
      </w:r>
      <w:r w:rsidRPr="005B3933">
        <w:t>легко</w:t>
      </w:r>
      <w:r w:rsidRPr="005B3933">
        <w:rPr>
          <w:spacing w:val="1"/>
        </w:rPr>
        <w:t xml:space="preserve"> </w:t>
      </w:r>
      <w:r w:rsidRPr="005B3933">
        <w:t>заражаются</w:t>
      </w:r>
      <w:r w:rsidRPr="005B3933">
        <w:rPr>
          <w:spacing w:val="1"/>
        </w:rPr>
        <w:t xml:space="preserve"> </w:t>
      </w:r>
      <w:r w:rsidRPr="005B3933">
        <w:t>эмоциональным</w:t>
      </w:r>
      <w:r w:rsidRPr="005B3933">
        <w:rPr>
          <w:spacing w:val="1"/>
        </w:rPr>
        <w:t xml:space="preserve"> </w:t>
      </w:r>
      <w:r w:rsidRPr="005B3933">
        <w:t>состоянием</w:t>
      </w:r>
      <w:r w:rsidRPr="005B3933">
        <w:rPr>
          <w:spacing w:val="1"/>
        </w:rPr>
        <w:t xml:space="preserve"> </w:t>
      </w:r>
      <w:r w:rsidRPr="005B3933">
        <w:t>сверстников.</w:t>
      </w:r>
      <w:r w:rsidRPr="005B3933">
        <w:rPr>
          <w:spacing w:val="1"/>
        </w:rPr>
        <w:t xml:space="preserve"> </w:t>
      </w:r>
      <w:r w:rsidRPr="005B3933">
        <w:t>Однако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этот</w:t>
      </w:r>
      <w:r w:rsidRPr="005B3933">
        <w:rPr>
          <w:spacing w:val="1"/>
        </w:rPr>
        <w:t xml:space="preserve"> </w:t>
      </w:r>
      <w:r w:rsidRPr="005B3933">
        <w:t>период</w:t>
      </w:r>
      <w:r w:rsidRPr="005B3933">
        <w:rPr>
          <w:spacing w:val="1"/>
        </w:rPr>
        <w:t xml:space="preserve"> </w:t>
      </w:r>
      <w:r w:rsidRPr="005B3933">
        <w:t>начинает</w:t>
      </w:r>
      <w:r w:rsidRPr="005B3933">
        <w:rPr>
          <w:spacing w:val="1"/>
        </w:rPr>
        <w:t xml:space="preserve"> </w:t>
      </w:r>
      <w:r w:rsidRPr="005B3933">
        <w:t>складываться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произвольность</w:t>
      </w:r>
      <w:r w:rsidRPr="005B3933">
        <w:rPr>
          <w:spacing w:val="-2"/>
        </w:rPr>
        <w:t xml:space="preserve"> </w:t>
      </w:r>
      <w:r w:rsidRPr="005B3933">
        <w:t>поведения.</w:t>
      </w:r>
      <w:r w:rsidRPr="005B3933">
        <w:rPr>
          <w:spacing w:val="-1"/>
        </w:rPr>
        <w:t xml:space="preserve"> </w:t>
      </w:r>
      <w:r w:rsidRPr="005B3933">
        <w:t>Она</w:t>
      </w:r>
      <w:r w:rsidRPr="005B3933">
        <w:rPr>
          <w:spacing w:val="-1"/>
        </w:rPr>
        <w:t xml:space="preserve"> </w:t>
      </w:r>
      <w:r w:rsidRPr="005B3933">
        <w:t>обусловлена</w:t>
      </w:r>
      <w:r w:rsidRPr="005B3933">
        <w:rPr>
          <w:spacing w:val="-2"/>
        </w:rPr>
        <w:t xml:space="preserve"> </w:t>
      </w:r>
      <w:r w:rsidRPr="005B3933">
        <w:t>развитием</w:t>
      </w:r>
      <w:r w:rsidRPr="005B3933">
        <w:rPr>
          <w:spacing w:val="-2"/>
        </w:rPr>
        <w:t xml:space="preserve"> </w:t>
      </w:r>
      <w:r w:rsidRPr="005B3933">
        <w:t>орудийных</w:t>
      </w:r>
      <w:r w:rsidRPr="005B3933">
        <w:rPr>
          <w:spacing w:val="1"/>
        </w:rPr>
        <w:t xml:space="preserve"> </w:t>
      </w:r>
      <w:r w:rsidRPr="005B3933">
        <w:t>действий</w:t>
      </w:r>
      <w:r w:rsidRPr="005B3933">
        <w:rPr>
          <w:spacing w:val="-3"/>
        </w:rPr>
        <w:t xml:space="preserve"> </w:t>
      </w:r>
      <w:r w:rsidRPr="005B3933">
        <w:t>и</w:t>
      </w:r>
      <w:r w:rsidRPr="005B3933">
        <w:rPr>
          <w:spacing w:val="-1"/>
        </w:rPr>
        <w:t xml:space="preserve"> </w:t>
      </w:r>
      <w:r w:rsidRPr="005B3933">
        <w:t>речи.</w:t>
      </w:r>
    </w:p>
    <w:p w:rsidR="00BB340C" w:rsidRPr="0087388F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i/>
        </w:rPr>
        <w:t>Личность.</w:t>
      </w:r>
      <w:r w:rsidRPr="005B3933">
        <w:rPr>
          <w:b/>
          <w:i/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детей</w:t>
      </w:r>
      <w:r w:rsidRPr="005B3933">
        <w:rPr>
          <w:spacing w:val="1"/>
        </w:rPr>
        <w:t xml:space="preserve"> </w:t>
      </w:r>
      <w:r w:rsidRPr="005B3933">
        <w:t>появляются</w:t>
      </w:r>
      <w:r w:rsidRPr="005B3933">
        <w:rPr>
          <w:spacing w:val="1"/>
        </w:rPr>
        <w:t xml:space="preserve"> </w:t>
      </w:r>
      <w:r w:rsidRPr="005B3933">
        <w:t>чувства</w:t>
      </w:r>
      <w:r w:rsidRPr="005B3933">
        <w:rPr>
          <w:spacing w:val="1"/>
        </w:rPr>
        <w:t xml:space="preserve"> </w:t>
      </w:r>
      <w:r w:rsidRPr="005B3933">
        <w:t>гордости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стыда,</w:t>
      </w:r>
      <w:r w:rsidRPr="005B3933">
        <w:rPr>
          <w:spacing w:val="1"/>
        </w:rPr>
        <w:t xml:space="preserve"> </w:t>
      </w:r>
      <w:r w:rsidRPr="005B3933">
        <w:t>начинают</w:t>
      </w:r>
      <w:r w:rsidRPr="005B3933">
        <w:rPr>
          <w:spacing w:val="1"/>
        </w:rPr>
        <w:t xml:space="preserve"> </w:t>
      </w:r>
      <w:r w:rsidRPr="005B3933">
        <w:t>формироваться</w:t>
      </w:r>
      <w:r w:rsidRPr="005B3933">
        <w:rPr>
          <w:spacing w:val="1"/>
        </w:rPr>
        <w:t xml:space="preserve"> </w:t>
      </w:r>
      <w:r w:rsidRPr="005B3933">
        <w:t>элементы</w:t>
      </w:r>
      <w:r w:rsidRPr="005B3933">
        <w:rPr>
          <w:spacing w:val="27"/>
        </w:rPr>
        <w:t xml:space="preserve"> </w:t>
      </w:r>
      <w:r w:rsidRPr="005B3933">
        <w:t>самосознания,</w:t>
      </w:r>
      <w:r w:rsidRPr="005B3933">
        <w:rPr>
          <w:spacing w:val="27"/>
        </w:rPr>
        <w:t xml:space="preserve"> </w:t>
      </w:r>
      <w:r w:rsidRPr="005B3933">
        <w:t>связанные</w:t>
      </w:r>
      <w:r w:rsidRPr="005B3933">
        <w:rPr>
          <w:spacing w:val="26"/>
        </w:rPr>
        <w:t xml:space="preserve"> </w:t>
      </w:r>
      <w:r w:rsidRPr="005B3933">
        <w:t>с</w:t>
      </w:r>
      <w:r w:rsidRPr="005B3933">
        <w:rPr>
          <w:spacing w:val="27"/>
        </w:rPr>
        <w:t xml:space="preserve"> </w:t>
      </w:r>
      <w:r w:rsidRPr="005B3933">
        <w:t>идентификацией</w:t>
      </w:r>
      <w:r w:rsidRPr="005B3933">
        <w:rPr>
          <w:spacing w:val="28"/>
        </w:rPr>
        <w:t xml:space="preserve"> </w:t>
      </w:r>
      <w:r w:rsidRPr="005B3933">
        <w:t>с</w:t>
      </w:r>
      <w:r w:rsidRPr="005B3933">
        <w:rPr>
          <w:spacing w:val="27"/>
        </w:rPr>
        <w:t xml:space="preserve"> </w:t>
      </w:r>
      <w:r w:rsidRPr="005B3933">
        <w:t>именем</w:t>
      </w:r>
      <w:r w:rsidRPr="005B3933">
        <w:rPr>
          <w:spacing w:val="27"/>
        </w:rPr>
        <w:t xml:space="preserve"> </w:t>
      </w:r>
      <w:r w:rsidRPr="005B3933">
        <w:t>и</w:t>
      </w:r>
      <w:r w:rsidRPr="005B3933">
        <w:rPr>
          <w:spacing w:val="26"/>
        </w:rPr>
        <w:t xml:space="preserve"> </w:t>
      </w:r>
      <w:r w:rsidRPr="005B3933">
        <w:t>полом.</w:t>
      </w:r>
      <w:r w:rsidRPr="005B3933">
        <w:rPr>
          <w:spacing w:val="27"/>
        </w:rPr>
        <w:t xml:space="preserve"> </w:t>
      </w:r>
      <w:r w:rsidRPr="005B3933">
        <w:t>Ребенок</w:t>
      </w:r>
      <w:r w:rsidRPr="005B3933">
        <w:rPr>
          <w:spacing w:val="28"/>
        </w:rPr>
        <w:t xml:space="preserve"> </w:t>
      </w:r>
      <w:r w:rsidRPr="005B3933">
        <w:t>осознает</w:t>
      </w:r>
      <w:r w:rsidRPr="005B3933">
        <w:rPr>
          <w:spacing w:val="28"/>
        </w:rPr>
        <w:t xml:space="preserve"> </w:t>
      </w:r>
      <w:r w:rsidRPr="005B3933">
        <w:t>себя</w:t>
      </w:r>
      <w:r w:rsidRPr="005B3933">
        <w:rPr>
          <w:spacing w:val="-57"/>
        </w:rPr>
        <w:t xml:space="preserve"> </w:t>
      </w:r>
      <w:r w:rsidRPr="005B3933">
        <w:t>как</w:t>
      </w:r>
      <w:r w:rsidRPr="005B3933">
        <w:rPr>
          <w:spacing w:val="1"/>
        </w:rPr>
        <w:t xml:space="preserve"> </w:t>
      </w:r>
      <w:r w:rsidRPr="005B3933">
        <w:t>отдельного</w:t>
      </w:r>
      <w:r w:rsidRPr="005B3933">
        <w:rPr>
          <w:spacing w:val="1"/>
        </w:rPr>
        <w:t xml:space="preserve"> </w:t>
      </w:r>
      <w:r w:rsidRPr="005B3933">
        <w:t>человека,</w:t>
      </w:r>
      <w:r w:rsidRPr="005B3933">
        <w:rPr>
          <w:spacing w:val="1"/>
        </w:rPr>
        <w:t xml:space="preserve"> </w:t>
      </w:r>
      <w:r w:rsidRPr="005B3933">
        <w:t>отличного</w:t>
      </w:r>
      <w:r w:rsidRPr="005B3933">
        <w:rPr>
          <w:spacing w:val="1"/>
        </w:rPr>
        <w:t xml:space="preserve"> </w:t>
      </w:r>
      <w:r w:rsidRPr="005B3933">
        <w:t>от</w:t>
      </w:r>
      <w:r w:rsidRPr="005B3933">
        <w:rPr>
          <w:spacing w:val="1"/>
        </w:rPr>
        <w:t xml:space="preserve"> </w:t>
      </w:r>
      <w:r w:rsidRPr="005B3933">
        <w:t>взрослого.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него</w:t>
      </w:r>
      <w:r w:rsidRPr="005B3933">
        <w:rPr>
          <w:spacing w:val="1"/>
        </w:rPr>
        <w:t xml:space="preserve"> </w:t>
      </w:r>
      <w:r w:rsidRPr="005B3933">
        <w:t>формируется</w:t>
      </w:r>
      <w:r w:rsidRPr="005B3933">
        <w:rPr>
          <w:spacing w:val="1"/>
        </w:rPr>
        <w:t xml:space="preserve"> </w:t>
      </w:r>
      <w:r w:rsidRPr="005B3933">
        <w:t>образ</w:t>
      </w:r>
      <w:r w:rsidRPr="005B3933">
        <w:rPr>
          <w:spacing w:val="1"/>
        </w:rPr>
        <w:t xml:space="preserve"> </w:t>
      </w:r>
      <w:r w:rsidRPr="005B3933">
        <w:t>Я.</w:t>
      </w:r>
      <w:r w:rsidRPr="005B3933">
        <w:rPr>
          <w:spacing w:val="1"/>
        </w:rPr>
        <w:t xml:space="preserve"> </w:t>
      </w:r>
      <w:r w:rsidRPr="005B3933">
        <w:t>Завершается</w:t>
      </w:r>
      <w:r w:rsidRPr="005B3933">
        <w:rPr>
          <w:spacing w:val="-57"/>
        </w:rPr>
        <w:t xml:space="preserve"> </w:t>
      </w:r>
      <w:r w:rsidRPr="005B3933">
        <w:t>ранний</w:t>
      </w:r>
      <w:r w:rsidRPr="005B3933">
        <w:rPr>
          <w:spacing w:val="1"/>
        </w:rPr>
        <w:t xml:space="preserve"> </w:t>
      </w:r>
      <w:r w:rsidRPr="005B3933">
        <w:t>возраст</w:t>
      </w:r>
      <w:r w:rsidRPr="005B3933">
        <w:rPr>
          <w:spacing w:val="1"/>
        </w:rPr>
        <w:t xml:space="preserve"> </w:t>
      </w:r>
      <w:r w:rsidRPr="005B3933">
        <w:t>кризисом</w:t>
      </w:r>
      <w:r w:rsidRPr="005B3933">
        <w:rPr>
          <w:spacing w:val="1"/>
        </w:rPr>
        <w:t xml:space="preserve"> </w:t>
      </w:r>
      <w:r w:rsidRPr="005B3933">
        <w:t>трех</w:t>
      </w:r>
      <w:r w:rsidRPr="005B3933">
        <w:rPr>
          <w:spacing w:val="1"/>
        </w:rPr>
        <w:t xml:space="preserve"> </w:t>
      </w:r>
      <w:r w:rsidRPr="005B3933">
        <w:t>лет,</w:t>
      </w:r>
      <w:r w:rsidRPr="005B3933">
        <w:rPr>
          <w:spacing w:val="1"/>
        </w:rPr>
        <w:t xml:space="preserve"> </w:t>
      </w:r>
      <w:r w:rsidRPr="005B3933">
        <w:t>который</w:t>
      </w:r>
      <w:r w:rsidRPr="005B3933">
        <w:rPr>
          <w:spacing w:val="1"/>
        </w:rPr>
        <w:t xml:space="preserve"> </w:t>
      </w:r>
      <w:r w:rsidRPr="005B3933">
        <w:t>часто</w:t>
      </w:r>
      <w:r w:rsidRPr="005B3933">
        <w:rPr>
          <w:spacing w:val="1"/>
        </w:rPr>
        <w:t xml:space="preserve"> </w:t>
      </w:r>
      <w:r w:rsidRPr="005B3933">
        <w:t>сопровождается</w:t>
      </w:r>
      <w:r w:rsidRPr="005B3933">
        <w:rPr>
          <w:spacing w:val="1"/>
        </w:rPr>
        <w:t xml:space="preserve"> </w:t>
      </w:r>
      <w:r w:rsidRPr="005B3933">
        <w:t>рядом</w:t>
      </w:r>
      <w:r w:rsidRPr="005B3933">
        <w:rPr>
          <w:spacing w:val="1"/>
        </w:rPr>
        <w:t xml:space="preserve"> </w:t>
      </w:r>
      <w:r w:rsidRPr="005B3933">
        <w:t>отрицательных</w:t>
      </w:r>
      <w:r w:rsidRPr="005B3933">
        <w:rPr>
          <w:spacing w:val="-57"/>
        </w:rPr>
        <w:t xml:space="preserve"> </w:t>
      </w:r>
      <w:r w:rsidRPr="005B3933">
        <w:t xml:space="preserve">проявлений: негативизмом, упрямством, нарушением общения </w:t>
      </w:r>
      <w:proofErr w:type="gramStart"/>
      <w:r w:rsidRPr="005B3933">
        <w:t>со</w:t>
      </w:r>
      <w:proofErr w:type="gramEnd"/>
      <w:r w:rsidRPr="005B3933">
        <w:t xml:space="preserve"> взрослым и др. Кризис может</w:t>
      </w:r>
      <w:r w:rsidRPr="005B3933">
        <w:rPr>
          <w:spacing w:val="1"/>
        </w:rPr>
        <w:t xml:space="preserve"> </w:t>
      </w:r>
      <w:r w:rsidRPr="005B3933">
        <w:t>продолжаться</w:t>
      </w:r>
      <w:r w:rsidRPr="005B3933">
        <w:rPr>
          <w:spacing w:val="-1"/>
        </w:rPr>
        <w:t xml:space="preserve"> </w:t>
      </w:r>
      <w:r w:rsidRPr="005B3933">
        <w:t>от нескольких</w:t>
      </w:r>
      <w:r w:rsidRPr="005B3933">
        <w:rPr>
          <w:spacing w:val="2"/>
        </w:rPr>
        <w:t xml:space="preserve"> </w:t>
      </w:r>
      <w:r w:rsidRPr="005B3933">
        <w:t>месяцев</w:t>
      </w:r>
      <w:r w:rsidRPr="005B3933">
        <w:rPr>
          <w:spacing w:val="-1"/>
        </w:rPr>
        <w:t xml:space="preserve"> </w:t>
      </w:r>
      <w:r w:rsidRPr="005B3933">
        <w:t>до</w:t>
      </w:r>
      <w:r w:rsidRPr="005B3933">
        <w:rPr>
          <w:spacing w:val="-1"/>
        </w:rPr>
        <w:t xml:space="preserve"> </w:t>
      </w:r>
      <w:r w:rsidRPr="005B3933">
        <w:t>двух</w:t>
      </w:r>
      <w:r w:rsidRPr="005B3933">
        <w:rPr>
          <w:spacing w:val="4"/>
        </w:rPr>
        <w:t xml:space="preserve"> </w:t>
      </w:r>
      <w:r w:rsidRPr="005B3933">
        <w:t>лет.</w:t>
      </w:r>
    </w:p>
    <w:p w:rsidR="00BB340C" w:rsidRPr="007025D7" w:rsidRDefault="00581702" w:rsidP="0081101C">
      <w:pPr>
        <w:pStyle w:val="1"/>
        <w:numPr>
          <w:ilvl w:val="1"/>
          <w:numId w:val="31"/>
        </w:numPr>
        <w:tabs>
          <w:tab w:val="left" w:pos="142"/>
          <w:tab w:val="left" w:pos="633"/>
        </w:tabs>
        <w:spacing w:line="276" w:lineRule="auto"/>
        <w:ind w:left="284" w:firstLine="0"/>
        <w:jc w:val="both"/>
      </w:pPr>
      <w:r>
        <w:t xml:space="preserve"> </w:t>
      </w:r>
      <w:r w:rsidR="0021290F" w:rsidRPr="005B3933">
        <w:t>Планируемые</w:t>
      </w:r>
      <w:r w:rsidR="0021290F" w:rsidRPr="005B3933">
        <w:rPr>
          <w:spacing w:val="-6"/>
        </w:rPr>
        <w:t xml:space="preserve"> </w:t>
      </w:r>
      <w:r w:rsidR="0021290F" w:rsidRPr="005B3933">
        <w:t>результаты</w:t>
      </w:r>
      <w:r w:rsidR="0021290F" w:rsidRPr="005B3933">
        <w:rPr>
          <w:spacing w:val="-3"/>
        </w:rPr>
        <w:t xml:space="preserve"> </w:t>
      </w:r>
      <w:r w:rsidR="0021290F" w:rsidRPr="005B3933">
        <w:t>реализации</w:t>
      </w:r>
      <w:r w:rsidR="005B3933" w:rsidRPr="005B3933">
        <w:t xml:space="preserve"> и освоения</w:t>
      </w:r>
      <w:r w:rsidR="0021290F" w:rsidRPr="005B3933">
        <w:rPr>
          <w:spacing w:val="-2"/>
        </w:rPr>
        <w:t xml:space="preserve"> </w:t>
      </w:r>
      <w:r w:rsidR="00E666D3" w:rsidRPr="005B3933">
        <w:t>П</w:t>
      </w:r>
      <w:r w:rsidR="0021290F" w:rsidRPr="005B3933">
        <w:t>рограммы</w:t>
      </w:r>
    </w:p>
    <w:p w:rsidR="00BB340C" w:rsidRPr="005B3933" w:rsidRDefault="0021290F" w:rsidP="00B734CD">
      <w:pPr>
        <w:pStyle w:val="1"/>
        <w:tabs>
          <w:tab w:val="left" w:pos="142"/>
          <w:tab w:val="left" w:pos="1522"/>
        </w:tabs>
        <w:spacing w:line="276" w:lineRule="auto"/>
        <w:ind w:left="284"/>
        <w:jc w:val="both"/>
      </w:pPr>
      <w:r w:rsidRPr="005B3933">
        <w:t>Планируемые</w:t>
      </w:r>
      <w:r w:rsidRPr="005B3933">
        <w:rPr>
          <w:spacing w:val="-4"/>
        </w:rPr>
        <w:t xml:space="preserve"> </w:t>
      </w:r>
      <w:r w:rsidRPr="005B3933">
        <w:t>результаты</w:t>
      </w:r>
      <w:r w:rsidRPr="005B3933">
        <w:rPr>
          <w:spacing w:val="-1"/>
        </w:rPr>
        <w:t xml:space="preserve"> </w:t>
      </w:r>
      <w:r w:rsidRPr="005B3933">
        <w:t>в</w:t>
      </w:r>
      <w:r w:rsidRPr="005B3933">
        <w:rPr>
          <w:spacing w:val="-2"/>
        </w:rPr>
        <w:t xml:space="preserve"> </w:t>
      </w:r>
      <w:r w:rsidRPr="005B3933">
        <w:t>раннем</w:t>
      </w:r>
      <w:r w:rsidRPr="005B3933">
        <w:rPr>
          <w:spacing w:val="-3"/>
        </w:rPr>
        <w:t xml:space="preserve"> </w:t>
      </w:r>
      <w:r w:rsidRPr="005B3933">
        <w:t>возрасте</w:t>
      </w:r>
    </w:p>
    <w:p w:rsidR="00BB340C" w:rsidRPr="005B3933" w:rsidRDefault="0021290F" w:rsidP="00B734CD">
      <w:pPr>
        <w:pStyle w:val="2"/>
        <w:tabs>
          <w:tab w:val="left" w:pos="142"/>
        </w:tabs>
        <w:spacing w:line="276" w:lineRule="auto"/>
        <w:ind w:left="284"/>
        <w:rPr>
          <w:i w:val="0"/>
        </w:rPr>
      </w:pPr>
      <w:r w:rsidRPr="005B3933">
        <w:rPr>
          <w:i w:val="0"/>
        </w:rPr>
        <w:t>К</w:t>
      </w:r>
      <w:r w:rsidRPr="005B3933">
        <w:rPr>
          <w:i w:val="0"/>
          <w:spacing w:val="-1"/>
        </w:rPr>
        <w:t xml:space="preserve"> </w:t>
      </w:r>
      <w:r w:rsidRPr="005B3933">
        <w:rPr>
          <w:i w:val="0"/>
        </w:rPr>
        <w:t>трем</w:t>
      </w:r>
      <w:r w:rsidRPr="005B3933">
        <w:rPr>
          <w:i w:val="0"/>
          <w:spacing w:val="-2"/>
        </w:rPr>
        <w:t xml:space="preserve"> </w:t>
      </w:r>
      <w:r w:rsidRPr="005B3933">
        <w:rPr>
          <w:i w:val="0"/>
        </w:rPr>
        <w:t>годам:</w:t>
      </w:r>
    </w:p>
    <w:p w:rsidR="00BB340C" w:rsidRPr="005B3933" w:rsidRDefault="0021290F" w:rsidP="0081101C">
      <w:pPr>
        <w:pStyle w:val="a3"/>
        <w:numPr>
          <w:ilvl w:val="0"/>
          <w:numId w:val="4"/>
        </w:numPr>
        <w:tabs>
          <w:tab w:val="left" w:pos="142"/>
          <w:tab w:val="left" w:pos="993"/>
        </w:tabs>
        <w:spacing w:line="276" w:lineRule="auto"/>
        <w:ind w:left="284" w:firstLine="0"/>
      </w:pPr>
      <w:r w:rsidRPr="005B3933">
        <w:t>у ребенка развита крупная моторика, он активно использует освоенные ранее движения,</w:t>
      </w:r>
      <w:r w:rsidRPr="005B3933">
        <w:rPr>
          <w:spacing w:val="1"/>
        </w:rPr>
        <w:t xml:space="preserve"> </w:t>
      </w:r>
      <w:r w:rsidRPr="005B3933">
        <w:t>начинает</w:t>
      </w:r>
      <w:r w:rsidRPr="005B3933">
        <w:rPr>
          <w:spacing w:val="1"/>
        </w:rPr>
        <w:t xml:space="preserve"> </w:t>
      </w:r>
      <w:r w:rsidRPr="005B3933">
        <w:t>осваивать</w:t>
      </w:r>
      <w:r w:rsidRPr="005B3933">
        <w:rPr>
          <w:spacing w:val="1"/>
        </w:rPr>
        <w:t xml:space="preserve"> </w:t>
      </w:r>
      <w:r w:rsidRPr="005B3933">
        <w:t>бег,</w:t>
      </w:r>
      <w:r w:rsidRPr="005B3933">
        <w:rPr>
          <w:spacing w:val="1"/>
        </w:rPr>
        <w:t xml:space="preserve"> </w:t>
      </w:r>
      <w:r w:rsidRPr="005B3933">
        <w:t>прыжки,</w:t>
      </w:r>
      <w:r w:rsidRPr="005B3933">
        <w:rPr>
          <w:spacing w:val="1"/>
        </w:rPr>
        <w:t xml:space="preserve"> </w:t>
      </w:r>
      <w:r w:rsidRPr="005B3933">
        <w:t>повторяет</w:t>
      </w:r>
      <w:r w:rsidRPr="005B3933">
        <w:rPr>
          <w:spacing w:val="1"/>
        </w:rPr>
        <w:t xml:space="preserve"> </w:t>
      </w:r>
      <w:r w:rsidRPr="005B3933">
        <w:t>за</w:t>
      </w:r>
      <w:r w:rsidRPr="005B3933">
        <w:rPr>
          <w:spacing w:val="1"/>
        </w:rPr>
        <w:t xml:space="preserve"> </w:t>
      </w:r>
      <w:r w:rsidRPr="005B3933">
        <w:t>взрослым</w:t>
      </w:r>
      <w:r w:rsidRPr="005B3933">
        <w:rPr>
          <w:spacing w:val="1"/>
        </w:rPr>
        <w:t xml:space="preserve"> </w:t>
      </w:r>
      <w:r w:rsidRPr="005B3933">
        <w:t>простые</w:t>
      </w:r>
      <w:r w:rsidRPr="005B3933">
        <w:rPr>
          <w:spacing w:val="1"/>
        </w:rPr>
        <w:t xml:space="preserve"> </w:t>
      </w:r>
      <w:r w:rsidRPr="005B3933">
        <w:t>имитационные</w:t>
      </w:r>
      <w:r w:rsidRPr="005B3933">
        <w:rPr>
          <w:spacing w:val="1"/>
        </w:rPr>
        <w:t xml:space="preserve"> </w:t>
      </w:r>
      <w:r w:rsidRPr="005B3933">
        <w:t>упражнения,</w:t>
      </w:r>
      <w:r w:rsidRPr="005B3933">
        <w:rPr>
          <w:spacing w:val="-57"/>
        </w:rPr>
        <w:t xml:space="preserve"> </w:t>
      </w:r>
      <w:r w:rsidRPr="005B3933">
        <w:t>понимает указания</w:t>
      </w:r>
      <w:r w:rsidRPr="005B3933">
        <w:rPr>
          <w:spacing w:val="-2"/>
        </w:rPr>
        <w:t xml:space="preserve"> </w:t>
      </w:r>
      <w:r w:rsidRPr="005B3933">
        <w:t>взрослого,</w:t>
      </w:r>
      <w:r w:rsidRPr="005B3933">
        <w:rPr>
          <w:spacing w:val="-2"/>
        </w:rPr>
        <w:t xml:space="preserve"> </w:t>
      </w:r>
      <w:r w:rsidRPr="005B3933">
        <w:t>выполняет</w:t>
      </w:r>
      <w:r w:rsidRPr="005B3933">
        <w:rPr>
          <w:spacing w:val="-2"/>
        </w:rPr>
        <w:t xml:space="preserve"> </w:t>
      </w:r>
      <w:r w:rsidRPr="005B3933">
        <w:t>движения</w:t>
      </w:r>
      <w:r w:rsidRPr="005B3933">
        <w:rPr>
          <w:spacing w:val="-2"/>
        </w:rPr>
        <w:t xml:space="preserve"> </w:t>
      </w:r>
      <w:r w:rsidRPr="005B3933">
        <w:t>по</w:t>
      </w:r>
      <w:r w:rsidRPr="005B3933">
        <w:rPr>
          <w:spacing w:val="-4"/>
        </w:rPr>
        <w:t xml:space="preserve"> </w:t>
      </w:r>
      <w:r w:rsidRPr="005B3933">
        <w:t>зрительному</w:t>
      </w:r>
      <w:r w:rsidRPr="005B3933">
        <w:rPr>
          <w:spacing w:val="-10"/>
        </w:rPr>
        <w:t xml:space="preserve"> </w:t>
      </w:r>
      <w:r w:rsidRPr="005B3933">
        <w:t>и</w:t>
      </w:r>
      <w:r w:rsidRPr="005B3933">
        <w:rPr>
          <w:spacing w:val="2"/>
        </w:rPr>
        <w:t xml:space="preserve"> </w:t>
      </w:r>
      <w:r w:rsidRPr="005B3933">
        <w:t>звуковому</w:t>
      </w:r>
      <w:r w:rsidRPr="005B3933">
        <w:rPr>
          <w:spacing w:val="-7"/>
        </w:rPr>
        <w:t xml:space="preserve"> </w:t>
      </w:r>
      <w:r w:rsidRPr="005B3933">
        <w:t>ориентирам;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демонстрирует элементарные культурно-гигиенические навыки, владеет простейшими навыками самообслуживания (одевание, раздевание, самостоятельно ест и тому подобное);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lastRenderedPageBreak/>
        <w:t>ребёнок стремится к общению со взрослыми, реагирует на их настроение; ребёнок проявляет интерес к сверстникам; наблюдает за их действиями и подражает им; играет рядом;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понимает и выполняет простые поручения взрослого; ребёнок стремится проявлять самостоятельность в бытовом и игровом поведении;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способен направлять свои действия на достижение простой, самостоятельно поставленной цели; знает, с помощью каких средств и в какой последовательности продвигаться к цели;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владеет активной речью, использует в общении разные части речи, простые предложения из 4-х слов и более, включенные в общение; может обращаться с вопросами и просьбами;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проявляет интерес к стихам, сказкам, повторяет отдельные слова и фразы за взрослым;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рассматривает картинки, показывает и называет предметы, изображенные на них;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различает и называет основные цвета, формы предметов, ориентируется в основных пространственных и временных отношениях; ребёнок осуществляет поисковые и обследовательские действия; ребёнок знает основные особенности внешнего облика человека, его деятельности; свое имя, имена близких; демонстрирует первоначальные представления о населенном пункте, в котором живет (город, село и так далее);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имеет представления об объектах живой и неживой природы ближайшего окружения и их особенностях, проявляет положительное отношение и интерес к взаимодействию с природой, наблюдает за явлениями природы, старается не причинять вред живым объектам;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с удовольствием слушает музыку, подпевает, выполняет простые танцевальные движения;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эмоционально откликается на красоту природы и произведения искусства;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осваивает основы изобразительной деятельности (лепка, рисование) и конструирования: может выполнять уже довольно сложные постройки (гараж, дорогу к нему, забор) и играть с ними; рисует дорожки, дождик, шарики; лепит палочки, колечки, лепешки;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активно действует с окружающими его предметами, знает названия, свойства и назначение многих предметов, находящихся в его повседневном обиходе;</w:t>
      </w:r>
    </w:p>
    <w:p w:rsidR="00105F57" w:rsidRPr="007025D7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в играх отображает действия окружающих («готовит обед», «ухаживает за больным» и другое), воспроизводит не только их последовательность и взаимосвязь, но и социальные отношения (ласково обращается с куклой, делает ей замечания), заранее определяет цель («Я буду лечить куклу»).</w:t>
      </w:r>
    </w:p>
    <w:p w:rsidR="00523E2D" w:rsidRPr="005B3933" w:rsidRDefault="00581702" w:rsidP="0081101C">
      <w:pPr>
        <w:pStyle w:val="1"/>
        <w:numPr>
          <w:ilvl w:val="1"/>
          <w:numId w:val="32"/>
        </w:numPr>
        <w:tabs>
          <w:tab w:val="left" w:pos="142"/>
          <w:tab w:val="left" w:pos="633"/>
        </w:tabs>
        <w:spacing w:line="276" w:lineRule="auto"/>
        <w:ind w:left="284" w:firstLine="0"/>
        <w:jc w:val="both"/>
      </w:pPr>
      <w:r>
        <w:t xml:space="preserve">  </w:t>
      </w:r>
      <w:r w:rsidR="00523E2D" w:rsidRPr="005B3933">
        <w:t>Педагогическая</w:t>
      </w:r>
      <w:r w:rsidR="00523E2D" w:rsidRPr="005B3933">
        <w:rPr>
          <w:spacing w:val="-3"/>
        </w:rPr>
        <w:t xml:space="preserve"> </w:t>
      </w:r>
      <w:r w:rsidR="00523E2D" w:rsidRPr="005B3933">
        <w:t>диагностика</w:t>
      </w:r>
      <w:r w:rsidR="00523E2D" w:rsidRPr="005B3933">
        <w:rPr>
          <w:spacing w:val="-3"/>
        </w:rPr>
        <w:t xml:space="preserve"> </w:t>
      </w:r>
      <w:r w:rsidR="00523E2D" w:rsidRPr="005B3933">
        <w:t>достижения</w:t>
      </w:r>
      <w:r w:rsidR="00523E2D" w:rsidRPr="005B3933">
        <w:rPr>
          <w:spacing w:val="-2"/>
        </w:rPr>
        <w:t xml:space="preserve"> </w:t>
      </w:r>
      <w:r w:rsidR="00523E2D" w:rsidRPr="005B3933">
        <w:t>планируемых</w:t>
      </w:r>
      <w:r w:rsidR="00523E2D" w:rsidRPr="005B3933">
        <w:rPr>
          <w:spacing w:val="-4"/>
        </w:rPr>
        <w:t xml:space="preserve"> </w:t>
      </w:r>
      <w:r w:rsidR="00523E2D" w:rsidRPr="005B3933">
        <w:t>результатов</w:t>
      </w:r>
    </w:p>
    <w:p w:rsidR="00BB1E02" w:rsidRPr="00057E69" w:rsidRDefault="00BB1E02" w:rsidP="00B734CD">
      <w:pPr>
        <w:pStyle w:val="20"/>
        <w:shd w:val="clear" w:color="auto" w:fill="auto"/>
        <w:tabs>
          <w:tab w:val="left" w:pos="142"/>
          <w:tab w:val="left" w:pos="135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 xml:space="preserve">Педагогическая диагностика достижений планируемых результатов направлена на изучение </w:t>
      </w:r>
      <w:proofErr w:type="spellStart"/>
      <w:r w:rsidRPr="005B3933">
        <w:rPr>
          <w:sz w:val="24"/>
          <w:szCs w:val="24"/>
          <w:lang w:val="ru-RU"/>
        </w:rPr>
        <w:t>деятельностных</w:t>
      </w:r>
      <w:proofErr w:type="spellEnd"/>
      <w:r w:rsidRPr="005B3933">
        <w:rPr>
          <w:sz w:val="24"/>
          <w:szCs w:val="24"/>
          <w:lang w:val="ru-RU"/>
        </w:rPr>
        <w:t xml:space="preserve"> умений ребёнка, его интересов, предпочтений, склонностей, личностных особенностей, способов взаимодействия со взрослыми и сверстниками. Она позволяет выявлять особенности и динамику развития ребёнка, составлять на основе полученных данных индивидуальные образовательные маршруты освоения образовательной программы, своевременно вносить изменения в планирование, содержание и организацию образовательной деятельности.</w:t>
      </w:r>
      <w:r w:rsidR="00057E69">
        <w:rPr>
          <w:sz w:val="24"/>
          <w:szCs w:val="24"/>
          <w:lang w:val="ru-RU"/>
        </w:rPr>
        <w:t xml:space="preserve"> Ссылка: </w:t>
      </w:r>
      <w:hyperlink r:id="rId12" w:history="1">
        <w:r w:rsidR="00057E69" w:rsidRPr="00143287">
          <w:rPr>
            <w:rStyle w:val="af4"/>
            <w:bCs/>
            <w:sz w:val="24"/>
            <w:szCs w:val="24"/>
          </w:rPr>
          <w:t>https</w:t>
        </w:r>
        <w:r w:rsidR="00057E69" w:rsidRPr="00057E69">
          <w:rPr>
            <w:rStyle w:val="af4"/>
            <w:bCs/>
            <w:sz w:val="24"/>
            <w:szCs w:val="24"/>
            <w:lang w:val="ru-RU"/>
          </w:rPr>
          <w:t>://</w:t>
        </w:r>
        <w:proofErr w:type="spellStart"/>
        <w:r w:rsidR="00057E69" w:rsidRPr="00143287">
          <w:rPr>
            <w:rStyle w:val="af4"/>
            <w:bCs/>
            <w:sz w:val="24"/>
            <w:szCs w:val="24"/>
          </w:rPr>
          <w:t>rstatic</w:t>
        </w:r>
        <w:proofErr w:type="spellEnd"/>
        <w:r w:rsidR="00057E69" w:rsidRPr="00057E69">
          <w:rPr>
            <w:rStyle w:val="af4"/>
            <w:bCs/>
            <w:sz w:val="24"/>
            <w:szCs w:val="24"/>
            <w:lang w:val="ru-RU"/>
          </w:rPr>
          <w:t>.</w:t>
        </w:r>
        <w:proofErr w:type="spellStart"/>
        <w:r w:rsidR="00057E69" w:rsidRPr="00143287">
          <w:rPr>
            <w:rStyle w:val="af4"/>
            <w:bCs/>
            <w:sz w:val="24"/>
            <w:szCs w:val="24"/>
          </w:rPr>
          <w:t>oshkole</w:t>
        </w:r>
        <w:proofErr w:type="spellEnd"/>
        <w:r w:rsidR="00057E69" w:rsidRPr="00057E69">
          <w:rPr>
            <w:rStyle w:val="af4"/>
            <w:bCs/>
            <w:sz w:val="24"/>
            <w:szCs w:val="24"/>
            <w:lang w:val="ru-RU"/>
          </w:rPr>
          <w:t>.</w:t>
        </w:r>
        <w:proofErr w:type="spellStart"/>
        <w:r w:rsidR="00057E69" w:rsidRPr="00143287">
          <w:rPr>
            <w:rStyle w:val="af4"/>
            <w:bCs/>
            <w:sz w:val="24"/>
            <w:szCs w:val="24"/>
          </w:rPr>
          <w:t>ru</w:t>
        </w:r>
        <w:proofErr w:type="spellEnd"/>
        <w:r w:rsidR="00057E69" w:rsidRPr="00057E69">
          <w:rPr>
            <w:rStyle w:val="af4"/>
            <w:bCs/>
            <w:sz w:val="24"/>
            <w:szCs w:val="24"/>
            <w:lang w:val="ru-RU"/>
          </w:rPr>
          <w:t>/</w:t>
        </w:r>
        <w:r w:rsidR="00057E69" w:rsidRPr="00143287">
          <w:rPr>
            <w:rStyle w:val="af4"/>
            <w:bCs/>
            <w:sz w:val="24"/>
            <w:szCs w:val="24"/>
          </w:rPr>
          <w:t>editor</w:t>
        </w:r>
        <w:r w:rsidR="00057E69" w:rsidRPr="00057E69">
          <w:rPr>
            <w:rStyle w:val="af4"/>
            <w:bCs/>
            <w:sz w:val="24"/>
            <w:szCs w:val="24"/>
            <w:lang w:val="ru-RU"/>
          </w:rPr>
          <w:t>_</w:t>
        </w:r>
        <w:r w:rsidR="00057E69" w:rsidRPr="00143287">
          <w:rPr>
            <w:rStyle w:val="af4"/>
            <w:bCs/>
            <w:sz w:val="24"/>
            <w:szCs w:val="24"/>
          </w:rPr>
          <w:t>files</w:t>
        </w:r>
        <w:r w:rsidR="00057E69" w:rsidRPr="00057E69">
          <w:rPr>
            <w:rStyle w:val="af4"/>
            <w:bCs/>
            <w:sz w:val="24"/>
            <w:szCs w:val="24"/>
            <w:lang w:val="ru-RU"/>
          </w:rPr>
          <w:t>/506046/ООП%20МДОУ%20ДС%20Дельфиненок%20р.п.%20Средняя%20Ахтуба.</w:t>
        </w:r>
        <w:proofErr w:type="spellStart"/>
        <w:r w:rsidR="00057E69" w:rsidRPr="00143287">
          <w:rPr>
            <w:rStyle w:val="af4"/>
            <w:bCs/>
            <w:sz w:val="24"/>
            <w:szCs w:val="24"/>
          </w:rPr>
          <w:t>docx</w:t>
        </w:r>
        <w:proofErr w:type="spellEnd"/>
        <w:r w:rsidR="00057E69" w:rsidRPr="00057E69">
          <w:rPr>
            <w:rStyle w:val="af4"/>
            <w:bCs/>
            <w:sz w:val="24"/>
            <w:szCs w:val="24"/>
            <w:lang w:val="ru-RU"/>
          </w:rPr>
          <w:t>%20(1).</w:t>
        </w:r>
        <w:r w:rsidR="00057E69" w:rsidRPr="00143287">
          <w:rPr>
            <w:rStyle w:val="af4"/>
            <w:bCs/>
            <w:sz w:val="24"/>
            <w:szCs w:val="24"/>
          </w:rPr>
          <w:t>zip</w:t>
        </w:r>
      </w:hyperlink>
      <w:r w:rsidR="00057E69">
        <w:rPr>
          <w:bCs/>
          <w:sz w:val="24"/>
          <w:szCs w:val="24"/>
          <w:lang w:val="ru-RU"/>
        </w:rPr>
        <w:t xml:space="preserve"> (стр.33)</w:t>
      </w:r>
    </w:p>
    <w:p w:rsidR="00315B74" w:rsidRPr="005B3933" w:rsidRDefault="00A67EC6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bCs/>
          <w:i/>
          <w:iCs/>
        </w:rPr>
        <w:tab/>
      </w:r>
      <w:r w:rsidR="00315B74" w:rsidRPr="005B3933">
        <w:t xml:space="preserve">Педагогическая диагностика проводится </w:t>
      </w:r>
      <w:r w:rsidR="00370FB4" w:rsidRPr="005B3933">
        <w:t xml:space="preserve"> </w:t>
      </w:r>
      <w:proofErr w:type="gramStart"/>
      <w:r w:rsidR="00315B74" w:rsidRPr="005B3933">
        <w:t>в</w:t>
      </w:r>
      <w:proofErr w:type="gramEnd"/>
      <w:r w:rsidR="00523E2D" w:rsidRPr="005B3933">
        <w:rPr>
          <w:spacing w:val="31"/>
        </w:rPr>
        <w:t xml:space="preserve"> </w:t>
      </w:r>
      <w:r w:rsidR="00523E2D" w:rsidRPr="005B3933">
        <w:t>периодичностью</w:t>
      </w:r>
      <w:r w:rsidR="00315B74" w:rsidRPr="005B3933">
        <w:t>:</w:t>
      </w:r>
    </w:p>
    <w:p w:rsidR="00523E2D" w:rsidRPr="005B3933" w:rsidRDefault="00523E2D" w:rsidP="0081101C">
      <w:pPr>
        <w:pStyle w:val="a3"/>
        <w:numPr>
          <w:ilvl w:val="0"/>
          <w:numId w:val="5"/>
        </w:numPr>
        <w:tabs>
          <w:tab w:val="left" w:pos="142"/>
          <w:tab w:val="left" w:pos="993"/>
        </w:tabs>
        <w:spacing w:line="276" w:lineRule="auto"/>
        <w:ind w:left="284" w:firstLine="0"/>
      </w:pPr>
      <w:r w:rsidRPr="005B3933">
        <w:lastRenderedPageBreak/>
        <w:t>в</w:t>
      </w:r>
      <w:r w:rsidRPr="005B3933">
        <w:rPr>
          <w:spacing w:val="-1"/>
        </w:rPr>
        <w:t xml:space="preserve"> </w:t>
      </w:r>
      <w:r w:rsidRPr="005B3933">
        <w:t>группах</w:t>
      </w:r>
      <w:r w:rsidRPr="005B3933">
        <w:rPr>
          <w:spacing w:val="2"/>
        </w:rPr>
        <w:t xml:space="preserve"> </w:t>
      </w:r>
      <w:r w:rsidRPr="005B3933">
        <w:t>раннего</w:t>
      </w:r>
      <w:r w:rsidRPr="005B3933">
        <w:rPr>
          <w:spacing w:val="-2"/>
        </w:rPr>
        <w:t xml:space="preserve"> </w:t>
      </w:r>
      <w:r w:rsidRPr="005B3933">
        <w:t>возраста</w:t>
      </w:r>
      <w:r w:rsidR="00315B74" w:rsidRPr="005B3933">
        <w:t xml:space="preserve"> (</w:t>
      </w:r>
      <w:r w:rsidR="00370FB4" w:rsidRPr="005B3933">
        <w:t>два раза в год, октябрь - май</w:t>
      </w:r>
      <w:r w:rsidR="00315B74" w:rsidRPr="005B3933">
        <w:t>)</w:t>
      </w:r>
      <w:r w:rsidRPr="005B3933">
        <w:t>.</w:t>
      </w:r>
    </w:p>
    <w:p w:rsidR="00523E2D" w:rsidRPr="005B3933" w:rsidRDefault="00523E2D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Для</w:t>
      </w:r>
      <w:r w:rsidRPr="005B3933">
        <w:rPr>
          <w:spacing w:val="-3"/>
        </w:rPr>
        <w:t xml:space="preserve"> </w:t>
      </w:r>
      <w:r w:rsidRPr="005B3933">
        <w:t>проведения</w:t>
      </w:r>
      <w:r w:rsidRPr="005B3933">
        <w:rPr>
          <w:spacing w:val="-2"/>
        </w:rPr>
        <w:t xml:space="preserve"> </w:t>
      </w:r>
      <w:r w:rsidRPr="005B3933">
        <w:t>индивидуальной</w:t>
      </w:r>
      <w:r w:rsidRPr="005B3933">
        <w:rPr>
          <w:spacing w:val="-2"/>
        </w:rPr>
        <w:t xml:space="preserve"> </w:t>
      </w:r>
      <w:r w:rsidRPr="005B3933">
        <w:t>педагогической</w:t>
      </w:r>
      <w:r w:rsidRPr="005B3933">
        <w:rPr>
          <w:spacing w:val="-1"/>
        </w:rPr>
        <w:t xml:space="preserve"> </w:t>
      </w:r>
      <w:r w:rsidRPr="005B3933">
        <w:t>диагностики</w:t>
      </w:r>
      <w:r w:rsidR="00E92105" w:rsidRPr="005B3933">
        <w:t xml:space="preserve"> на разных этапах освоения программы </w:t>
      </w:r>
      <w:r w:rsidR="00A67EC6" w:rsidRPr="005B3933">
        <w:t>используются</w:t>
      </w:r>
      <w:r w:rsidR="00E92105" w:rsidRPr="005B3933">
        <w:t xml:space="preserve"> использовать следующие диагностические пособия:</w:t>
      </w:r>
    </w:p>
    <w:p w:rsidR="00C66FFE" w:rsidRPr="005B3933" w:rsidRDefault="00370FB4" w:rsidP="00B734CD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5B3933">
        <w:rPr>
          <w:color w:val="auto"/>
        </w:rPr>
        <w:t>-</w:t>
      </w:r>
      <w:r w:rsidR="00C66FFE" w:rsidRPr="005B3933">
        <w:rPr>
          <w:color w:val="auto"/>
        </w:rPr>
        <w:t>Н.В. Верещагина «Диагностика педагогического процесса в первой младшей группе (с 2 до 3 лет) дошкольной образовательной организации». Раз</w:t>
      </w:r>
      <w:r w:rsidR="00057E69">
        <w:rPr>
          <w:color w:val="auto"/>
        </w:rPr>
        <w:t>работано в соответствии с ФГОС.</w:t>
      </w:r>
    </w:p>
    <w:p w:rsidR="00C66FFE" w:rsidRDefault="00C66FFE" w:rsidP="00B734CD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5B3933">
        <w:rPr>
          <w:color w:val="auto"/>
        </w:rPr>
        <w:t xml:space="preserve">Ссылка: </w:t>
      </w:r>
      <w:proofErr w:type="gramStart"/>
      <w:r w:rsidRPr="005B3933">
        <w:rPr>
          <w:color w:val="auto"/>
        </w:rPr>
        <w:t>с</w:t>
      </w:r>
      <w:proofErr w:type="gramEnd"/>
      <w:r w:rsidRPr="005B3933">
        <w:rPr>
          <w:color w:val="auto"/>
        </w:rPr>
        <w:t>http://publication.pravo.gov.ru/Document/View/0001202212280044?index=17 (стр.17).</w:t>
      </w:r>
    </w:p>
    <w:p w:rsidR="00BB340C" w:rsidRPr="00581702" w:rsidRDefault="000973CA" w:rsidP="00B734CD">
      <w:pPr>
        <w:pStyle w:val="1"/>
        <w:tabs>
          <w:tab w:val="left" w:pos="142"/>
          <w:tab w:val="left" w:pos="426"/>
        </w:tabs>
        <w:spacing w:line="276" w:lineRule="auto"/>
        <w:ind w:left="0"/>
        <w:jc w:val="both"/>
        <w:rPr>
          <w:sz w:val="26"/>
          <w:szCs w:val="26"/>
        </w:rPr>
      </w:pPr>
      <w:r w:rsidRPr="000973CA">
        <w:rPr>
          <w:rFonts w:eastAsia="Calibri"/>
          <w:bCs w:val="0"/>
        </w:rPr>
        <w:t xml:space="preserve">                                                       </w:t>
      </w:r>
      <w:r w:rsidRPr="000973CA">
        <w:rPr>
          <w:rFonts w:eastAsia="Calibri"/>
          <w:bCs w:val="0"/>
          <w:lang w:val="en-US"/>
        </w:rPr>
        <w:t>II</w:t>
      </w:r>
      <w:r w:rsidRPr="000973CA">
        <w:rPr>
          <w:rFonts w:eastAsia="Calibri"/>
          <w:b w:val="0"/>
          <w:bCs w:val="0"/>
        </w:rPr>
        <w:t xml:space="preserve"> </w:t>
      </w:r>
      <w:r w:rsidR="0021290F" w:rsidRPr="00581702">
        <w:rPr>
          <w:sz w:val="26"/>
          <w:szCs w:val="26"/>
        </w:rPr>
        <w:t>СОДЕРЖАТЕЛЬНЫЙ</w:t>
      </w:r>
      <w:r w:rsidR="0021290F" w:rsidRPr="00581702">
        <w:rPr>
          <w:spacing w:val="-7"/>
          <w:sz w:val="26"/>
          <w:szCs w:val="26"/>
        </w:rPr>
        <w:t xml:space="preserve"> </w:t>
      </w:r>
      <w:r w:rsidR="0021290F" w:rsidRPr="00581702">
        <w:rPr>
          <w:sz w:val="26"/>
          <w:szCs w:val="26"/>
        </w:rPr>
        <w:t>РАЗДЕЛ</w:t>
      </w:r>
    </w:p>
    <w:p w:rsidR="00BB340C" w:rsidRDefault="000973CA" w:rsidP="00B734CD">
      <w:pPr>
        <w:tabs>
          <w:tab w:val="left" w:pos="142"/>
          <w:tab w:val="left" w:pos="634"/>
        </w:tabs>
        <w:spacing w:line="276" w:lineRule="auto"/>
        <w:ind w:left="284"/>
        <w:jc w:val="both"/>
        <w:rPr>
          <w:b/>
          <w:sz w:val="24"/>
        </w:rPr>
      </w:pPr>
      <w:r w:rsidRPr="000973CA">
        <w:rPr>
          <w:b/>
          <w:sz w:val="24"/>
          <w:szCs w:val="24"/>
        </w:rPr>
        <w:t xml:space="preserve">     </w:t>
      </w:r>
      <w:r w:rsidR="00581702" w:rsidRPr="00581702">
        <w:rPr>
          <w:b/>
          <w:sz w:val="24"/>
        </w:rPr>
        <w:t>2.1.</w:t>
      </w:r>
      <w:r w:rsidR="00315B74" w:rsidRPr="00581702">
        <w:rPr>
          <w:b/>
          <w:sz w:val="24"/>
        </w:rPr>
        <w:t>Задачи и содержание образования</w:t>
      </w:r>
      <w:r w:rsidR="00581702" w:rsidRPr="00581702">
        <w:rPr>
          <w:b/>
          <w:sz w:val="24"/>
        </w:rPr>
        <w:t xml:space="preserve"> (обучения и воспитания)</w:t>
      </w:r>
      <w:r w:rsidR="00315B74" w:rsidRPr="00581702">
        <w:rPr>
          <w:b/>
          <w:sz w:val="24"/>
        </w:rPr>
        <w:t xml:space="preserve"> по образовательным областям</w:t>
      </w:r>
    </w:p>
    <w:p w:rsidR="00C07D8A" w:rsidRPr="00C07D8A" w:rsidRDefault="00C07D8A" w:rsidP="00B734CD">
      <w:pPr>
        <w:tabs>
          <w:tab w:val="left" w:pos="142"/>
        </w:tabs>
        <w:spacing w:line="276" w:lineRule="auto"/>
        <w:ind w:left="284"/>
        <w:jc w:val="both"/>
        <w:rPr>
          <w:rFonts w:ascii="Calibri" w:eastAsia="Calibri" w:hAnsi="Calibri"/>
        </w:rPr>
      </w:pPr>
      <w:r>
        <w:rPr>
          <w:b/>
          <w:sz w:val="24"/>
        </w:rPr>
        <w:t xml:space="preserve">Ссылка: </w:t>
      </w:r>
      <w:hyperlink r:id="rId13" w:history="1">
        <w:r w:rsidRPr="00C07D8A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>
        <w:rPr>
          <w:bCs/>
          <w:sz w:val="24"/>
          <w:szCs w:val="24"/>
        </w:rPr>
        <w:t xml:space="preserve"> (стр. 36)</w:t>
      </w:r>
    </w:p>
    <w:p w:rsidR="005A4C2C" w:rsidRPr="008D5C67" w:rsidRDefault="0053308F" w:rsidP="00B734CD">
      <w:pPr>
        <w:pStyle w:val="2"/>
        <w:tabs>
          <w:tab w:val="left" w:pos="142"/>
        </w:tabs>
        <w:spacing w:before="1" w:line="276" w:lineRule="auto"/>
        <w:ind w:left="284"/>
        <w:rPr>
          <w:i w:val="0"/>
        </w:rPr>
      </w:pPr>
      <w:r w:rsidRPr="008D5C67">
        <w:rPr>
          <w:i w:val="0"/>
        </w:rPr>
        <w:t xml:space="preserve">2.1.1. </w:t>
      </w:r>
      <w:r w:rsidR="005A4C2C" w:rsidRPr="008D5C67">
        <w:rPr>
          <w:i w:val="0"/>
        </w:rPr>
        <w:t>Социально-коммуникативное развитие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  <w:tab w:val="left" w:pos="1320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  <w:r w:rsidRPr="008D5C67">
        <w:rPr>
          <w:b/>
          <w:sz w:val="24"/>
          <w:szCs w:val="24"/>
          <w:lang w:val="ru-RU"/>
        </w:rPr>
        <w:t>От 2 лет до 3 лет.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  <w:tab w:val="left" w:pos="1556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 xml:space="preserve">В области социально-коммуникативного развития основными </w:t>
      </w:r>
      <w:r w:rsidRPr="008D5C67">
        <w:rPr>
          <w:b/>
          <w:sz w:val="24"/>
          <w:szCs w:val="24"/>
          <w:lang w:val="ru-RU"/>
        </w:rPr>
        <w:t>задачами</w:t>
      </w:r>
      <w:r w:rsidRPr="008D5C67">
        <w:rPr>
          <w:sz w:val="24"/>
          <w:szCs w:val="24"/>
          <w:lang w:val="ru-RU"/>
        </w:rPr>
        <w:t xml:space="preserve"> образовательной деятельности являются:</w:t>
      </w:r>
    </w:p>
    <w:p w:rsidR="0053308F" w:rsidRPr="008D5C67" w:rsidRDefault="0053308F" w:rsidP="0081101C">
      <w:pPr>
        <w:pStyle w:val="20"/>
        <w:numPr>
          <w:ilvl w:val="0"/>
          <w:numId w:val="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поддерживать эмоционально-положительное состояние детей в период адаптации к ДОО;</w:t>
      </w:r>
    </w:p>
    <w:p w:rsidR="0053308F" w:rsidRPr="008D5C67" w:rsidRDefault="0053308F" w:rsidP="0081101C">
      <w:pPr>
        <w:pStyle w:val="20"/>
        <w:numPr>
          <w:ilvl w:val="0"/>
          <w:numId w:val="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развивать игровой опыт ребёнка, помогая детям отражать в игре представления об окружающей действительности;</w:t>
      </w:r>
    </w:p>
    <w:p w:rsidR="0053308F" w:rsidRPr="008D5C67" w:rsidRDefault="0053308F" w:rsidP="0081101C">
      <w:pPr>
        <w:pStyle w:val="20"/>
        <w:numPr>
          <w:ilvl w:val="0"/>
          <w:numId w:val="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поддерживать доброжелательные взаимоотношения детей, развивать эмоциональную отзывчивость в ходе привлечения к конкретным действиям помощи, заботы, участия;</w:t>
      </w:r>
    </w:p>
    <w:p w:rsidR="0053308F" w:rsidRPr="008D5C67" w:rsidRDefault="0053308F" w:rsidP="0081101C">
      <w:pPr>
        <w:pStyle w:val="20"/>
        <w:numPr>
          <w:ilvl w:val="0"/>
          <w:numId w:val="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формировать элементарные представления о людях (взрослые, дети), их внешнем виде, действиях, одежде, о некоторых ярко выраженных эмоциональных состояниях (радость, грусть), о семье и ДОО;</w:t>
      </w:r>
    </w:p>
    <w:p w:rsidR="0053308F" w:rsidRPr="008D5C67" w:rsidRDefault="0053308F" w:rsidP="0081101C">
      <w:pPr>
        <w:pStyle w:val="20"/>
        <w:numPr>
          <w:ilvl w:val="0"/>
          <w:numId w:val="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формировать первичные представления ребёнка о себе, о своем возрасте, поле, о родителях (законных представителях) и близких членах семьи.</w:t>
      </w:r>
    </w:p>
    <w:p w:rsidR="0053308F" w:rsidRPr="008D5C67" w:rsidRDefault="000973CA" w:rsidP="00B734CD">
      <w:pPr>
        <w:pStyle w:val="20"/>
        <w:shd w:val="clear" w:color="auto" w:fill="auto"/>
        <w:tabs>
          <w:tab w:val="left" w:pos="142"/>
          <w:tab w:val="left" w:pos="1536"/>
        </w:tabs>
        <w:spacing w:before="0" w:after="0" w:line="276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</w:t>
      </w:r>
      <w:r w:rsidR="0053308F" w:rsidRPr="008D5C67">
        <w:rPr>
          <w:b/>
          <w:sz w:val="24"/>
          <w:szCs w:val="24"/>
          <w:lang w:val="ru-RU"/>
        </w:rPr>
        <w:t>Содержание</w:t>
      </w:r>
      <w:r w:rsidR="0053308F" w:rsidRPr="008D5C67">
        <w:rPr>
          <w:sz w:val="24"/>
          <w:szCs w:val="24"/>
          <w:lang w:val="ru-RU"/>
        </w:rPr>
        <w:t xml:space="preserve"> образовательной деятельности.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поддерживает желание детей познакомиться со сверстником, узнать его имя, используя приемы поощрения и одобрения. Оказывает помощь детям в определении особенностей внешнего вида мальчиков и девочек, их одежды, причесок, предпочитаемых игрушек, задает детям вопросы уточняющего или проблемного характера, объясняет отличительные признаки взрослых и детей, используя наглядный материал и повседневные жизненные ситуации. Показывает и называет ребёнку основные части тела и лица человека, его действия. Поддерживает желание ребёнка называть и различать основные действия взрослых.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знакомит детей с основными эмоциями и чувствами человека, обозначает их словом, демонстрирует их проявление мимикой, жестами, интонацией голоса. Предлагает детям повторить слова, обозначающие эмоциональное состояние человека, предлагает детям задания, помогающие закрепить представление об эмоциях, в том числе их узнавание на картинках.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рассматривает вместе с детьми картинки с изображением семьи: детей, родителей (законных представителей). Поощряет стремление детей узнавать членов семьи, называть их, рассказывает детям о том, как члены семьи могут заботиться друг о друге.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 xml:space="preserve">Педагог поддерживает желание детей познавать пространство своей группы, узнавать вход в группу, её расположение на этаже, педагогов, которые работают с детьми. Рассматривает с </w:t>
      </w:r>
      <w:r w:rsidRPr="008D5C67">
        <w:rPr>
          <w:sz w:val="24"/>
          <w:szCs w:val="24"/>
          <w:lang w:val="ru-RU"/>
        </w:rPr>
        <w:lastRenderedPageBreak/>
        <w:t>детьми пространство группы, назначение каждого помещения, его наполнение, помогает детям ориентироваться в пространстве группы.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поддерживает стремление детей выполнять элементарные правила поведения («можно», «нельзя»). Личным показом демонстрирует правила общения: здоровается, прощается, говорит «спасибо», «пожалуйста», напоминает детям о важности использования данных слов в процессе общения со взрослыми и сверстниками, поощряет инициативу и самостоятельность ребёнка при использовании «вежливых слов».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использует приемы общения, позволяющие детям проявлять внимание к его словам и указаниям, поддерживает желание ребёнка выполнять указания взрослого, действовать по его примеру и показу.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организует детей на участие в подвижных, музыкальных, сюжетных и хороводных играх, поощряет их активность и инициативность в ходе участия в играх.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формирует представление детей о простых предметах своей одежды, обозначает словами каждый предмет одежды, рассказывает детям о назначении предметов одежды, способах их использования (надевание колготок, футболок и тому подобное).</w:t>
      </w:r>
    </w:p>
    <w:p w:rsidR="00E62E55" w:rsidRPr="00E62E55" w:rsidRDefault="00A25AD6" w:rsidP="00B734CD">
      <w:pPr>
        <w:pStyle w:val="20"/>
        <w:shd w:val="clear" w:color="auto" w:fill="auto"/>
        <w:tabs>
          <w:tab w:val="left" w:pos="142"/>
          <w:tab w:val="left" w:pos="1345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2.1.2.</w:t>
      </w:r>
      <w:r w:rsidR="00F71909" w:rsidRPr="002C019F">
        <w:rPr>
          <w:b/>
          <w:sz w:val="24"/>
          <w:szCs w:val="24"/>
          <w:lang w:val="ru-RU"/>
        </w:rPr>
        <w:t xml:space="preserve"> </w:t>
      </w:r>
      <w:r w:rsidR="00E62E55">
        <w:rPr>
          <w:b/>
          <w:sz w:val="24"/>
          <w:szCs w:val="24"/>
          <w:lang w:val="ru-RU"/>
        </w:rPr>
        <w:t xml:space="preserve"> </w:t>
      </w:r>
      <w:r w:rsidR="0053308F" w:rsidRPr="00E62E55">
        <w:rPr>
          <w:b/>
          <w:sz w:val="24"/>
          <w:szCs w:val="24"/>
          <w:lang w:val="ru-RU"/>
        </w:rPr>
        <w:t xml:space="preserve"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 </w:t>
      </w:r>
    </w:p>
    <w:p w:rsidR="0053308F" w:rsidRPr="00E62E55" w:rsidRDefault="0053308F" w:rsidP="00B734CD">
      <w:pPr>
        <w:pStyle w:val="20"/>
        <w:shd w:val="clear" w:color="auto" w:fill="auto"/>
        <w:tabs>
          <w:tab w:val="left" w:pos="142"/>
          <w:tab w:val="left" w:pos="1345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Это предполагает решение задач нескольких направлений воспитания: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уважения к своей семье, своему населенному пункту, родному краю, своей стране;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содействие становлению целостной картины мира, основанной на представлениях о добре и зле, красоте и уродстве, правде и лжи;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формирование способности бережно и уважительно относиться к результатам своего труда и труда других людей.</w:t>
      </w:r>
    </w:p>
    <w:p w:rsidR="005A4C2C" w:rsidRPr="000D5597" w:rsidRDefault="000973CA" w:rsidP="00B734CD">
      <w:pPr>
        <w:pStyle w:val="a3"/>
        <w:tabs>
          <w:tab w:val="left" w:pos="284"/>
        </w:tabs>
        <w:spacing w:before="10" w:line="276" w:lineRule="auto"/>
        <w:ind w:left="284" w:firstLine="142"/>
        <w:rPr>
          <w:b/>
        </w:rPr>
      </w:pPr>
      <w:r w:rsidRPr="0054041A">
        <w:rPr>
          <w:lang w:val="en-US"/>
        </w:rPr>
        <w:t xml:space="preserve">         </w:t>
      </w:r>
      <w:r w:rsidR="00A25AD6" w:rsidRPr="0054041A">
        <w:rPr>
          <w:b/>
        </w:rPr>
        <w:t>2.1.3</w:t>
      </w:r>
      <w:r w:rsidR="002C019F" w:rsidRPr="0054041A">
        <w:rPr>
          <w:b/>
        </w:rPr>
        <w:t>.</w:t>
      </w:r>
      <w:r w:rsidR="002C019F" w:rsidRPr="0071542B">
        <w:rPr>
          <w:b/>
          <w:sz w:val="27"/>
        </w:rPr>
        <w:t xml:space="preserve"> </w:t>
      </w:r>
      <w:r w:rsidR="00A25AD6" w:rsidRPr="000D5597">
        <w:rPr>
          <w:b/>
        </w:rPr>
        <w:t xml:space="preserve">Перечень пособий, способствующих реализации программы в образовательной области </w:t>
      </w:r>
      <w:r w:rsidR="005A4C2C" w:rsidRPr="000D5597">
        <w:rPr>
          <w:b/>
        </w:rPr>
        <w:t xml:space="preserve"> «Социально-коммуникативное развитие</w:t>
      </w:r>
      <w:r w:rsidR="00A25AD6" w:rsidRPr="000D5597">
        <w:rPr>
          <w:b/>
        </w:rPr>
        <w:t>»</w:t>
      </w:r>
      <w:r w:rsidR="005A4C2C" w:rsidRPr="000D5597">
        <w:rPr>
          <w:b/>
        </w:rPr>
        <w:t>: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Абрамова Л. В., </w:t>
      </w:r>
      <w:proofErr w:type="spellStart"/>
      <w:r w:rsidRPr="00B734CD">
        <w:rPr>
          <w:sz w:val="24"/>
          <w:szCs w:val="24"/>
        </w:rPr>
        <w:t>Слепцова</w:t>
      </w:r>
      <w:proofErr w:type="spellEnd"/>
      <w:r w:rsidRPr="00B734CD">
        <w:rPr>
          <w:sz w:val="24"/>
          <w:szCs w:val="24"/>
        </w:rPr>
        <w:t xml:space="preserve"> И. Ф. Социально-коммуникативное развитие дошкольников (2-3го</w:t>
      </w:r>
      <w:r w:rsidR="00C07D8A" w:rsidRPr="00B734CD">
        <w:rPr>
          <w:sz w:val="24"/>
          <w:szCs w:val="24"/>
        </w:rPr>
        <w:t xml:space="preserve">да) М.: Мозаика-Синтез, 2020г.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Артюхова И.С., </w:t>
      </w:r>
      <w:proofErr w:type="spellStart"/>
      <w:r w:rsidRPr="00B734CD">
        <w:rPr>
          <w:sz w:val="24"/>
          <w:szCs w:val="24"/>
        </w:rPr>
        <w:t>Белькович</w:t>
      </w:r>
      <w:proofErr w:type="spellEnd"/>
      <w:r w:rsidRPr="00B734CD">
        <w:rPr>
          <w:sz w:val="24"/>
          <w:szCs w:val="24"/>
        </w:rPr>
        <w:t xml:space="preserve"> В.Ю. МП Играем, дружим, растем: Сборник развивающих игр, 2017г. </w:t>
      </w:r>
    </w:p>
    <w:p w:rsidR="0071542B" w:rsidRPr="00B734CD" w:rsidRDefault="00B734CD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 w:rsidRPr="00B734CD">
        <w:rPr>
          <w:sz w:val="24"/>
          <w:szCs w:val="24"/>
        </w:rPr>
        <w:t xml:space="preserve">       </w:t>
      </w:r>
      <w:r w:rsidR="0071542B" w:rsidRPr="00B734CD">
        <w:rPr>
          <w:b/>
          <w:i/>
          <w:sz w:val="24"/>
          <w:szCs w:val="24"/>
        </w:rPr>
        <w:t xml:space="preserve">Наглядно-дидактические пособия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Серия «Мир в картинках»: «Государственные символы России»; «День Победы».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lastRenderedPageBreak/>
        <w:t xml:space="preserve">Серия «Рассказы по картинкам»: «Великая Отечественная война в произведениях художников»; «Защитники Отечества».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Серия «Расскажите детям о.…»: «Расскажите детям о достопримечательностях Москвы»; «Расскажите детям о Московском Кремле»; «Расскажите детям об Отечественной войне 1812 года».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B734CD">
        <w:rPr>
          <w:sz w:val="24"/>
          <w:szCs w:val="24"/>
        </w:rPr>
        <w:t>Бордачева</w:t>
      </w:r>
      <w:proofErr w:type="spellEnd"/>
      <w:r w:rsidRPr="00B734CD">
        <w:rPr>
          <w:sz w:val="24"/>
          <w:szCs w:val="24"/>
        </w:rPr>
        <w:t xml:space="preserve"> И. Ю. Безопасность на дороге: Плакаты для оформления родительского уголка в ДОУ. М.: Мозаика-Синтез, 2019.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B734CD">
        <w:rPr>
          <w:sz w:val="24"/>
          <w:szCs w:val="24"/>
        </w:rPr>
        <w:t>Бордачева</w:t>
      </w:r>
      <w:proofErr w:type="spellEnd"/>
      <w:r w:rsidRPr="00B734CD">
        <w:rPr>
          <w:sz w:val="24"/>
          <w:szCs w:val="24"/>
        </w:rPr>
        <w:t xml:space="preserve"> И. Ю. Дорожные знаки: Для работы с детьми 4–7 лет. М.: Мозаика-Синтез, 2019. 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124"/>
        </w:tabs>
        <w:spacing w:before="0" w:after="0" w:line="276" w:lineRule="auto"/>
        <w:jc w:val="both"/>
        <w:rPr>
          <w:b/>
          <w:sz w:val="24"/>
          <w:szCs w:val="24"/>
          <w:lang w:val="ru-RU"/>
        </w:rPr>
      </w:pPr>
      <w:r w:rsidRPr="00B734CD">
        <w:rPr>
          <w:b/>
          <w:color w:val="C00000"/>
          <w:sz w:val="24"/>
          <w:szCs w:val="24"/>
          <w:lang w:val="ru-RU"/>
        </w:rPr>
        <w:t xml:space="preserve">       </w:t>
      </w:r>
      <w:r w:rsidR="002C019F" w:rsidRPr="00B734CD">
        <w:rPr>
          <w:b/>
          <w:sz w:val="24"/>
          <w:szCs w:val="24"/>
          <w:lang w:val="ru-RU"/>
        </w:rPr>
        <w:t>2.</w:t>
      </w:r>
      <w:r w:rsidR="00B21367" w:rsidRPr="00B734CD">
        <w:rPr>
          <w:b/>
          <w:sz w:val="24"/>
          <w:szCs w:val="24"/>
          <w:lang w:val="ru-RU"/>
        </w:rPr>
        <w:t>2. Познавательное развитие.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  <w:tab w:val="left" w:pos="1345"/>
        </w:tabs>
        <w:spacing w:before="0" w:after="0" w:line="276" w:lineRule="auto"/>
        <w:ind w:left="284" w:right="20"/>
        <w:jc w:val="both"/>
        <w:rPr>
          <w:b/>
          <w:sz w:val="24"/>
          <w:szCs w:val="24"/>
          <w:lang w:val="ru-RU"/>
        </w:rPr>
      </w:pPr>
      <w:r w:rsidRPr="00B734CD">
        <w:rPr>
          <w:b/>
          <w:sz w:val="24"/>
          <w:szCs w:val="24"/>
          <w:lang w:val="ru-RU"/>
        </w:rPr>
        <w:t>От 2 лет до 3 лет.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  <w:tab w:val="left" w:pos="1556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В области познавательного развития основными </w:t>
      </w:r>
      <w:r w:rsidRPr="00B734CD">
        <w:rPr>
          <w:b/>
          <w:sz w:val="24"/>
          <w:szCs w:val="24"/>
          <w:lang w:val="ru-RU"/>
        </w:rPr>
        <w:t>задачами</w:t>
      </w:r>
      <w:r w:rsidRPr="00B734CD">
        <w:rPr>
          <w:sz w:val="24"/>
          <w:szCs w:val="24"/>
          <w:lang w:val="ru-RU"/>
        </w:rPr>
        <w:t xml:space="preserve"> образовательной деятельности являются: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- </w:t>
      </w:r>
      <w:r w:rsidR="00B21367" w:rsidRPr="00B734CD">
        <w:rPr>
          <w:sz w:val="24"/>
          <w:szCs w:val="24"/>
          <w:lang w:val="ru-RU"/>
        </w:rPr>
        <w:t>развивать разные виды восприятия: зрительного, слухового, осязательного, вкусового, обонятельного;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23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- </w:t>
      </w:r>
      <w:r w:rsidR="00B21367" w:rsidRPr="00B734CD">
        <w:rPr>
          <w:sz w:val="24"/>
          <w:szCs w:val="24"/>
          <w:lang w:val="ru-RU"/>
        </w:rPr>
        <w:t>развивать наглядно-действенное мышление в процессе решения познавательных практических задач;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- </w:t>
      </w:r>
      <w:r w:rsidR="00B21367" w:rsidRPr="00B734CD">
        <w:rPr>
          <w:sz w:val="24"/>
          <w:szCs w:val="24"/>
          <w:lang w:val="ru-RU"/>
        </w:rPr>
        <w:t>совершенствовать обследовательские действия: выделение цвета, формы, величины как особых признаков предметов, поощрять сравнение предметов между собой по этим признакам и количеству, использовать один предмет в качестве образца, подбирая пары, группы;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-</w:t>
      </w:r>
      <w:r w:rsidR="00B21367" w:rsidRPr="00B734CD">
        <w:rPr>
          <w:sz w:val="24"/>
          <w:szCs w:val="24"/>
          <w:lang w:val="ru-RU"/>
        </w:rPr>
        <w:t>формировать у детей простейшие представления о геометрических фигурах, величине и количестве предметов на основе чувственного познания;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-</w:t>
      </w:r>
      <w:r w:rsidR="00B21367" w:rsidRPr="00B734CD">
        <w:rPr>
          <w:sz w:val="24"/>
          <w:szCs w:val="24"/>
          <w:lang w:val="ru-RU"/>
        </w:rPr>
        <w:t>развивать первоначальные представления о себе и близких людях, эмоционально-положительное отношение к членам семьи и людям ближайшего окружения, о деятельности взрослых;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-</w:t>
      </w:r>
      <w:r w:rsidR="00B21367" w:rsidRPr="00B734CD">
        <w:rPr>
          <w:sz w:val="24"/>
          <w:szCs w:val="24"/>
          <w:lang w:val="ru-RU"/>
        </w:rPr>
        <w:t>расширять представления о населенном пункте, в котором живет ребёнок, его достопримечательностях, эмоционально откликаться на праздничное убранство дома, ДОО;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-</w:t>
      </w:r>
      <w:r w:rsidR="00B21367" w:rsidRPr="00B734CD">
        <w:rPr>
          <w:sz w:val="24"/>
          <w:szCs w:val="24"/>
          <w:lang w:val="ru-RU"/>
        </w:rPr>
        <w:t>организовывать взаимодействие и знакомить с животными и растениями ближайшего окружения, их названиями, строением и отличительными особенностями, некоторыми объектами неживой природы;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-</w:t>
      </w:r>
      <w:r w:rsidR="00B21367" w:rsidRPr="00B734CD">
        <w:rPr>
          <w:sz w:val="24"/>
          <w:szCs w:val="24"/>
          <w:lang w:val="ru-RU"/>
        </w:rPr>
        <w:t>развивать способность наблюдать за явлениями природы, воспитывать бережное отношение к животным и растениям.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546"/>
        </w:tabs>
        <w:spacing w:before="0" w:after="0" w:line="276" w:lineRule="auto"/>
        <w:ind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        </w:t>
      </w:r>
      <w:r w:rsidR="00B21367" w:rsidRPr="00B734CD">
        <w:rPr>
          <w:b/>
          <w:sz w:val="24"/>
          <w:szCs w:val="24"/>
          <w:lang w:val="ru-RU"/>
        </w:rPr>
        <w:t>Содержание</w:t>
      </w:r>
      <w:r w:rsidR="00B21367" w:rsidRPr="00B734CD">
        <w:rPr>
          <w:sz w:val="24"/>
          <w:szCs w:val="24"/>
          <w:lang w:val="ru-RU"/>
        </w:rPr>
        <w:t xml:space="preserve"> образовательной деятельности.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014"/>
        </w:tabs>
        <w:spacing w:before="0" w:after="0" w:line="276" w:lineRule="auto"/>
        <w:ind w:right="20"/>
        <w:jc w:val="both"/>
        <w:rPr>
          <w:i/>
          <w:sz w:val="24"/>
          <w:szCs w:val="24"/>
          <w:lang w:val="ru-RU"/>
        </w:rPr>
      </w:pPr>
      <w:r w:rsidRPr="00B734CD">
        <w:rPr>
          <w:i/>
          <w:sz w:val="24"/>
          <w:szCs w:val="24"/>
          <w:lang w:val="ru-RU"/>
        </w:rPr>
        <w:t xml:space="preserve">     </w:t>
      </w:r>
      <w:r w:rsidR="00B21367" w:rsidRPr="00B734CD">
        <w:rPr>
          <w:i/>
          <w:sz w:val="24"/>
          <w:szCs w:val="24"/>
          <w:lang w:val="ru-RU"/>
        </w:rPr>
        <w:t>Сенсорные эталоны и познавательные действия: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педагог демонстрирует детям и включает их в деятельность на сравнение предметов и определение их сходства-различия, на подбор и группировку по заданному образцу (по цвету, форме, величине). Побуждает и поощряет освоение простейших действий, основанных на перестановке предметов, изменении способа их расположения, количества; на действия переливания, пересыпания. Проводит игры-занятия с использованием предметов-орудий: сачков, черпачков для выуживания из специальных емкостей с водой или без воды шариков, плавающих игрушек, палочек со свисающим на веревке магнитом для «ловли» на нее небольших предметов. Организует действия с игрушками, имитирующими орудия труда (заколачивание молоточком </w:t>
      </w:r>
      <w:proofErr w:type="spellStart"/>
      <w:r w:rsidRPr="00B734CD">
        <w:rPr>
          <w:sz w:val="24"/>
          <w:szCs w:val="24"/>
          <w:lang w:val="ru-RU"/>
        </w:rPr>
        <w:t>втулочек</w:t>
      </w:r>
      <w:proofErr w:type="spellEnd"/>
      <w:r w:rsidRPr="00B734CD">
        <w:rPr>
          <w:sz w:val="24"/>
          <w:szCs w:val="24"/>
          <w:lang w:val="ru-RU"/>
        </w:rPr>
        <w:t xml:space="preserve"> в верстачок, сборка каталок с помощью деревянных или пластмассовых винтов) и тому подобное, создает ситуации для использования детьми предметов-орудий в самостоятельной игровой и бытовой деятельности с целью решения практических задач;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lastRenderedPageBreak/>
        <w:t xml:space="preserve">педагог поощряет действия детей с предметами, при ориентации на 2-3 свойства одновременно; собирание одноцветных, а затем и разноцветных пирамидок из 4-5 и более колец, располагая их по убывающей величине; различных по форме и цвету башенок из 2-3 геометрических форм-вкладышей; </w:t>
      </w:r>
      <w:proofErr w:type="spellStart"/>
      <w:r w:rsidRPr="00B734CD">
        <w:rPr>
          <w:sz w:val="24"/>
          <w:szCs w:val="24"/>
          <w:lang w:val="ru-RU"/>
        </w:rPr>
        <w:t>разбирание</w:t>
      </w:r>
      <w:proofErr w:type="spellEnd"/>
      <w:r w:rsidRPr="00B734CD">
        <w:rPr>
          <w:sz w:val="24"/>
          <w:szCs w:val="24"/>
          <w:lang w:val="ru-RU"/>
        </w:rPr>
        <w:t xml:space="preserve"> и собирание трехместной матрешки с совмещением рисунка на её частях, закрепляя понимание детьми слов, обозначающих различный размер предметов, их цвет и форму. В ходе проведения с детьми дидактических упражнений и игр-занятий формирует обобщенные способы обследования формы предметов - ощупывание, рассматривание, сравнение, сопоставление; продолжает поощрять появление настойчивости в достижении результата познавательных действий.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right="20"/>
        <w:jc w:val="both"/>
        <w:rPr>
          <w:i/>
          <w:sz w:val="24"/>
          <w:szCs w:val="24"/>
          <w:lang w:val="ru-RU"/>
        </w:rPr>
      </w:pPr>
      <w:r w:rsidRPr="00B734CD">
        <w:rPr>
          <w:sz w:val="24"/>
          <w:szCs w:val="24"/>
        </w:rPr>
        <w:t xml:space="preserve">      </w:t>
      </w:r>
      <w:r w:rsidR="00B21367" w:rsidRPr="00B734CD">
        <w:rPr>
          <w:i/>
          <w:sz w:val="24"/>
          <w:szCs w:val="24"/>
          <w:lang w:val="ru-RU"/>
        </w:rPr>
        <w:t>Математические представления: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педагог подводит детей к освоению простейших умений в различении формы окружающих предметов, используя </w:t>
      </w:r>
      <w:proofErr w:type="spellStart"/>
      <w:r w:rsidRPr="00B734CD">
        <w:rPr>
          <w:sz w:val="24"/>
          <w:szCs w:val="24"/>
          <w:lang w:val="ru-RU"/>
        </w:rPr>
        <w:t>предэталоные</w:t>
      </w:r>
      <w:proofErr w:type="spellEnd"/>
      <w:r w:rsidRPr="00B734CD">
        <w:rPr>
          <w:sz w:val="24"/>
          <w:szCs w:val="24"/>
          <w:lang w:val="ru-RU"/>
        </w:rPr>
        <w:t xml:space="preserve"> представления о шаре, кубе, круге, квадрате; подборе предметов и геометрических фигур по образцу, различению и сравниванию предметов по величине, выбору среди двух предметов при условии резких различий: большой и маленький, длинный и короткий, высокий и низкий. Поддерживает интерес детей к количественной стороне различных групп предметов (много и много, много и мало, много и один) предметов.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right="20"/>
        <w:jc w:val="both"/>
        <w:rPr>
          <w:i/>
          <w:sz w:val="24"/>
          <w:szCs w:val="24"/>
          <w:lang w:val="ru-RU"/>
        </w:rPr>
      </w:pPr>
      <w:r w:rsidRPr="00B734CD">
        <w:rPr>
          <w:sz w:val="24"/>
          <w:szCs w:val="24"/>
        </w:rPr>
        <w:t xml:space="preserve">        </w:t>
      </w:r>
      <w:r w:rsidR="00B21367" w:rsidRPr="00B734CD">
        <w:rPr>
          <w:i/>
          <w:sz w:val="24"/>
          <w:szCs w:val="24"/>
          <w:lang w:val="ru-RU"/>
        </w:rPr>
        <w:t>Окружающий мир: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proofErr w:type="gramStart"/>
      <w:r w:rsidRPr="00B734CD">
        <w:rPr>
          <w:sz w:val="24"/>
          <w:szCs w:val="24"/>
          <w:lang w:val="ru-RU"/>
        </w:rPr>
        <w:t>педагог расширяет представления детей об окружающем мире, знакомит их с явлениями общественной жизни, с деятельностью взрослых (повар варит кашу, шофер водит машину, доктор лечит); развивает представления о себе (о своем имени, именах близких родственников), о внешнем облике человека, о его физических особенностях (у каждого есть голова, руки, ноги, лицо; на лице - глаза, нос, рот и так далее);</w:t>
      </w:r>
      <w:proofErr w:type="gramEnd"/>
      <w:r w:rsidRPr="00B734CD">
        <w:rPr>
          <w:sz w:val="24"/>
          <w:szCs w:val="24"/>
          <w:lang w:val="ru-RU"/>
        </w:rPr>
        <w:t xml:space="preserve"> </w:t>
      </w:r>
      <w:proofErr w:type="gramStart"/>
      <w:r w:rsidRPr="00B734CD">
        <w:rPr>
          <w:sz w:val="24"/>
          <w:szCs w:val="24"/>
          <w:lang w:val="ru-RU"/>
        </w:rPr>
        <w:t>о его физических и эмоциональных состояниях (проголодался - насытился, устал - отдохнул; намочил - вытер; заплакал - засмеялся и так далее); о деятельности близких ребёнку людей («Мама моет пол»; «Бабушка вяжет носочки»; «Сестра рисует»; «Дедушка читает газету»; «Брат строит гараж»; «Папа работает за компьютером» и тому подобное);</w:t>
      </w:r>
      <w:proofErr w:type="gramEnd"/>
      <w:r w:rsidRPr="00B734CD">
        <w:rPr>
          <w:sz w:val="24"/>
          <w:szCs w:val="24"/>
          <w:lang w:val="ru-RU"/>
        </w:rPr>
        <w:t xml:space="preserve"> </w:t>
      </w:r>
      <w:proofErr w:type="gramStart"/>
      <w:r w:rsidRPr="00B734CD">
        <w:rPr>
          <w:sz w:val="24"/>
          <w:szCs w:val="24"/>
          <w:lang w:val="ru-RU"/>
        </w:rPr>
        <w:t>о предметах, действиях с ними и их назначении: предметы домашнего обихода (посуда, мебель, одежда), игрушки, орудия труда (веник, метла, лопата, ведро, лейка и так далее).</w:t>
      </w:r>
      <w:proofErr w:type="gramEnd"/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022"/>
        </w:tabs>
        <w:spacing w:before="0" w:after="0" w:line="276" w:lineRule="auto"/>
        <w:ind w:right="20"/>
        <w:jc w:val="both"/>
        <w:rPr>
          <w:i/>
          <w:sz w:val="24"/>
          <w:szCs w:val="24"/>
          <w:lang w:val="ru-RU"/>
        </w:rPr>
      </w:pPr>
      <w:r w:rsidRPr="00B734CD">
        <w:rPr>
          <w:sz w:val="24"/>
          <w:szCs w:val="24"/>
        </w:rPr>
        <w:t xml:space="preserve">      </w:t>
      </w:r>
      <w:r w:rsidR="00B21367" w:rsidRPr="00B734CD">
        <w:rPr>
          <w:i/>
          <w:sz w:val="24"/>
          <w:szCs w:val="24"/>
          <w:lang w:val="ru-RU"/>
        </w:rPr>
        <w:t>Природа: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в процессе ознакомления с природой педагог организует взаимодействие и направляет внимание детей на объекты живой и неживой природы, явления природы, которые доступны для непосредственного восприятия. </w:t>
      </w:r>
      <w:proofErr w:type="gramStart"/>
      <w:r w:rsidRPr="00B734CD">
        <w:rPr>
          <w:sz w:val="24"/>
          <w:szCs w:val="24"/>
          <w:lang w:val="ru-RU"/>
        </w:rPr>
        <w:t>Формирует представления о домашних и диких животных и их детенышах (особенности внешнего вида, части тела, питание, способы передвижения), о растениях ближайшего окружения (деревья, овощи, фрукты и другие), их характерных признаках (цвет, строение, поверхность, вкус), привлекает внимание и</w:t>
      </w:r>
      <w:proofErr w:type="gramEnd"/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proofErr w:type="gramStart"/>
      <w:r w:rsidRPr="00B734CD">
        <w:rPr>
          <w:sz w:val="24"/>
          <w:szCs w:val="24"/>
          <w:lang w:val="ru-RU"/>
        </w:rPr>
        <w:t>поддерживает интерес к объектам неживой природы (солнце, небо, облака, песок, вода), к некоторым явлениям природы (снег, дождь, радуга, ветер), поощряет бережное отношение к животным и растениям.</w:t>
      </w:r>
      <w:proofErr w:type="gramEnd"/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right="20"/>
        <w:jc w:val="both"/>
        <w:rPr>
          <w:b/>
          <w:sz w:val="24"/>
          <w:szCs w:val="24"/>
          <w:lang w:val="ru-RU"/>
        </w:rPr>
      </w:pPr>
      <w:r w:rsidRPr="00B734CD">
        <w:rPr>
          <w:sz w:val="24"/>
          <w:szCs w:val="24"/>
        </w:rPr>
        <w:t xml:space="preserve">    </w:t>
      </w:r>
      <w:r w:rsidR="00A25AD6" w:rsidRPr="00B734CD">
        <w:rPr>
          <w:b/>
          <w:sz w:val="24"/>
          <w:szCs w:val="24"/>
          <w:lang w:val="ru-RU"/>
        </w:rPr>
        <w:t>2.2.1</w:t>
      </w:r>
      <w:r w:rsidR="00B21367" w:rsidRPr="00B734CD">
        <w:rPr>
          <w:b/>
          <w:sz w:val="24"/>
          <w:szCs w:val="24"/>
          <w:lang w:val="ru-RU"/>
        </w:rPr>
        <w:t>. 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воспитание отношения к знанию как ценности, понимание значения образования для человека, общества, страны;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воспитание уважения к людям - представителям разных народов России независимо от их </w:t>
      </w:r>
      <w:r w:rsidRPr="00B734CD">
        <w:rPr>
          <w:sz w:val="24"/>
          <w:szCs w:val="24"/>
          <w:lang w:val="ru-RU"/>
        </w:rPr>
        <w:lastRenderedPageBreak/>
        <w:t>этнической принадлежности;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воспитание уважительного отношения к государственным символам страны (флагу, гербу, гимну);</w:t>
      </w:r>
    </w:p>
    <w:p w:rsidR="00B21367" w:rsidRPr="00A25AD6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</w:r>
    </w:p>
    <w:p w:rsidR="00A25AD6" w:rsidRPr="0086066F" w:rsidRDefault="000973CA" w:rsidP="00B734CD">
      <w:pPr>
        <w:pStyle w:val="a3"/>
        <w:tabs>
          <w:tab w:val="left" w:pos="142"/>
        </w:tabs>
        <w:spacing w:before="3" w:line="276" w:lineRule="auto"/>
        <w:ind w:left="284" w:firstLine="0"/>
      </w:pPr>
      <w:r>
        <w:rPr>
          <w:b/>
          <w:sz w:val="27"/>
          <w:lang w:val="en-US"/>
        </w:rPr>
        <w:t xml:space="preserve">       </w:t>
      </w:r>
      <w:r w:rsidR="0086066F" w:rsidRPr="0086066F">
        <w:rPr>
          <w:b/>
        </w:rPr>
        <w:t>2.2.2</w:t>
      </w:r>
      <w:r w:rsidR="00A25AD6" w:rsidRPr="0086066F">
        <w:rPr>
          <w:b/>
        </w:rPr>
        <w:t xml:space="preserve">. Перечень пособий, способствующих реализации программы в образовательной области  </w:t>
      </w:r>
      <w:r w:rsidR="00310756" w:rsidRPr="0086066F">
        <w:rPr>
          <w:b/>
        </w:rPr>
        <w:t>«Познавательное развитие</w:t>
      </w:r>
      <w:r w:rsidR="0071542B" w:rsidRPr="0086066F">
        <w:rPr>
          <w:b/>
        </w:rPr>
        <w:t>»</w:t>
      </w:r>
      <w:r w:rsidR="00A25AD6" w:rsidRPr="0086066F">
        <w:rPr>
          <w:rFonts w:eastAsiaTheme="minorHAnsi"/>
          <w:b/>
        </w:rPr>
        <w:t xml:space="preserve"> </w:t>
      </w:r>
    </w:p>
    <w:p w:rsidR="0071542B" w:rsidRPr="00A96927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b/>
          <w:i/>
        </w:rPr>
      </w:pPr>
      <w:r w:rsidRPr="00A96927">
        <w:rPr>
          <w:b/>
          <w:i/>
        </w:rPr>
        <w:t xml:space="preserve">Методические пособия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Дыбина</w:t>
      </w:r>
      <w:proofErr w:type="spellEnd"/>
      <w:r w:rsidRPr="0086066F">
        <w:rPr>
          <w:sz w:val="24"/>
          <w:szCs w:val="24"/>
        </w:rPr>
        <w:t xml:space="preserve"> О.В. Ознакомление с природой в детском саду. Первая младшая группа. М.: Мозаика-Синтез, 2020 г.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Веракса</w:t>
      </w:r>
      <w:proofErr w:type="spellEnd"/>
      <w:r w:rsidRPr="0086066F">
        <w:rPr>
          <w:sz w:val="24"/>
          <w:szCs w:val="24"/>
        </w:rPr>
        <w:t xml:space="preserve"> Н. Е., </w:t>
      </w:r>
      <w:proofErr w:type="spellStart"/>
      <w:r w:rsidRPr="0086066F">
        <w:rPr>
          <w:sz w:val="24"/>
          <w:szCs w:val="24"/>
        </w:rPr>
        <w:t>Веракса</w:t>
      </w:r>
      <w:proofErr w:type="spellEnd"/>
      <w:r w:rsidRPr="0086066F">
        <w:rPr>
          <w:sz w:val="24"/>
          <w:szCs w:val="24"/>
        </w:rPr>
        <w:t xml:space="preserve"> А. Н. Пространство детской реализации. Проектная деятельность. М.: Мозаика-Синтез, 2020.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Арапова</w:t>
      </w:r>
      <w:proofErr w:type="spellEnd"/>
      <w:r w:rsidRPr="0086066F">
        <w:rPr>
          <w:sz w:val="24"/>
          <w:szCs w:val="24"/>
        </w:rPr>
        <w:t xml:space="preserve">-Пискарева Н.А. Формирование элементарных математических представлений» (2-7 лет). М.: Мозаика-Синтез, 2020.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Помораева</w:t>
      </w:r>
      <w:proofErr w:type="spellEnd"/>
      <w:r w:rsidRPr="0086066F">
        <w:rPr>
          <w:sz w:val="24"/>
          <w:szCs w:val="24"/>
        </w:rPr>
        <w:t xml:space="preserve"> И. А., </w:t>
      </w:r>
      <w:proofErr w:type="spellStart"/>
      <w:r w:rsidRPr="0086066F">
        <w:rPr>
          <w:sz w:val="24"/>
          <w:szCs w:val="24"/>
        </w:rPr>
        <w:t>Позина</w:t>
      </w:r>
      <w:proofErr w:type="spellEnd"/>
      <w:r w:rsidRPr="0086066F">
        <w:rPr>
          <w:sz w:val="24"/>
          <w:szCs w:val="24"/>
        </w:rPr>
        <w:t xml:space="preserve"> В. А. «Формирование элементарных математических представлений». 2-3 года. Конспекты занятий. ФГОС М.: Мозаика-Синтез, 2020.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Л.Логинова</w:t>
      </w:r>
      <w:proofErr w:type="spellEnd"/>
      <w:r w:rsidRPr="0086066F">
        <w:rPr>
          <w:sz w:val="24"/>
          <w:szCs w:val="24"/>
        </w:rPr>
        <w:t xml:space="preserve"> Образовательное событие как инновационная технология работы с детьми (3-7 лет) М.: Мозаика-Синтез, 2020.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</w:p>
    <w:p w:rsidR="0071542B" w:rsidRPr="0086066F" w:rsidRDefault="000973CA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en-US"/>
        </w:rPr>
        <w:t xml:space="preserve">            </w:t>
      </w:r>
      <w:r w:rsidR="0071542B" w:rsidRPr="0086066F">
        <w:rPr>
          <w:b/>
          <w:i/>
          <w:sz w:val="24"/>
          <w:szCs w:val="24"/>
        </w:rPr>
        <w:t xml:space="preserve">Наглядно-дидактические пособия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«Играем в сказку»: «Репка»; «Теремок»; «Три медведя»; «Три поросенка». 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«Мир в картинках»: «Авиация»; «Автомобильный транспорт»; «Арктика и Антарктика»; «Бытовая техника»; «Водный транспорт»; «Высоко в горах»; «Инструменты домашнего мастера»; «Космос»; «Офисная техника и оборудование»; «Посуда»; «Школьные принадлежности».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«Рассказы по картинкам»: «В деревне»; «Кем быть?»; «Мой дом»; «Профессии».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«Расскажите детям о.…»: «Расскажите детям о бытовых приборах»; «Расскажите детям о космонавтике»; «Расскажите детям о космосе»; «Расскажите детям о рабочих инструментах»; «Расскажите детям о 3 транспорте», «Расскажите детям о специальных машинах»; «Расскажите детям о хлебе».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Плакаты: «Счет до 10»; «Счет до 20»; «Цвет»; «Форма».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>Плакаты: «Домашние животные»; «Домашние питомцы»; «Домашние птицы»; «Животные Африки»; «Животные средней полосы»; «</w:t>
      </w:r>
      <w:proofErr w:type="spellStart"/>
      <w:r w:rsidRPr="0086066F">
        <w:rPr>
          <w:sz w:val="24"/>
          <w:szCs w:val="24"/>
        </w:rPr>
        <w:t>Ово</w:t>
      </w:r>
      <w:proofErr w:type="spellEnd"/>
      <w:r w:rsidRPr="0086066F">
        <w:rPr>
          <w:sz w:val="24"/>
          <w:szCs w:val="24"/>
        </w:rPr>
        <w:t xml:space="preserve"> щи»; «Птицы»; «Фрукты».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Картины для рассматривания: «Коза с козлятами»; «Кошка с котятами»; «Свинья с поросятами»; «Собака с щенками».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«Мир в картинках»: «Деревья и листья»; «Домашние животные»; «Домашние птицы»; «Животные — домашние питомцы»; «Животные жарких стран»; «Животные средней полосы»; «Морские обитатели»; «Насекомые»; «Овощи»; «Рептилии и амфибии»; «Собаки — друзья и помощники»; «Фрукты»; «Цветы»; «Ягоды лесные»; «Ягоды садовые».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«Рассказы по картинкам»: «Весна»; «Времена года»; «Зима»; «Лето»; «Осень»; «Родная природа».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«Расскажите детям о...»: «Расскажите детям о грибах»; «Расскажите детям о деревьях»; «Расскажите детям о домашних животных»; «Расскажите детям о домашних питомцах»; «Расскажите детям о животных жарких стран»; «Расскажите детям о лесных животных»; «Расскажите детям о морских обитателях»; «Расскажите детям о насекомых»; «Расскажите детям о фруктах»; «Расскажите детям об овощах»; «Расскажите детям о птицах»; «Расскажите </w:t>
      </w:r>
      <w:r w:rsidRPr="0086066F">
        <w:rPr>
          <w:sz w:val="24"/>
          <w:szCs w:val="24"/>
        </w:rPr>
        <w:lastRenderedPageBreak/>
        <w:t xml:space="preserve">детям о садовых ягодах». </w:t>
      </w:r>
    </w:p>
    <w:p w:rsidR="00BB340C" w:rsidRPr="00EB15A5" w:rsidRDefault="00A25AD6" w:rsidP="00B734CD">
      <w:pPr>
        <w:pStyle w:val="1"/>
        <w:tabs>
          <w:tab w:val="left" w:pos="142"/>
          <w:tab w:val="left" w:pos="994"/>
        </w:tabs>
        <w:spacing w:line="276" w:lineRule="auto"/>
        <w:ind w:left="284"/>
        <w:jc w:val="both"/>
      </w:pPr>
      <w:r>
        <w:t>2.3.</w:t>
      </w:r>
      <w:r w:rsidR="0021290F" w:rsidRPr="00EB15A5">
        <w:t>Речевое</w:t>
      </w:r>
      <w:r w:rsidR="0021290F" w:rsidRPr="00EB15A5">
        <w:rPr>
          <w:spacing w:val="-2"/>
        </w:rPr>
        <w:t xml:space="preserve"> </w:t>
      </w:r>
      <w:r w:rsidR="0021290F" w:rsidRPr="00EB15A5">
        <w:t>развитие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  <w:tab w:val="left" w:pos="1344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  <w:r w:rsidRPr="00EB15A5">
        <w:rPr>
          <w:b/>
          <w:sz w:val="24"/>
          <w:szCs w:val="24"/>
          <w:lang w:val="ru-RU"/>
        </w:rPr>
        <w:t>От 2 лет до 3 лет.</w:t>
      </w:r>
    </w:p>
    <w:p w:rsidR="00BE3C65" w:rsidRPr="00EB15A5" w:rsidRDefault="00053BEB" w:rsidP="00B734CD">
      <w:pPr>
        <w:pStyle w:val="20"/>
        <w:shd w:val="clear" w:color="auto" w:fill="auto"/>
        <w:tabs>
          <w:tab w:val="left" w:pos="142"/>
          <w:tab w:val="left" w:pos="1566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</w:t>
      </w:r>
      <w:r w:rsidR="00BE3C65" w:rsidRPr="00EB15A5">
        <w:rPr>
          <w:sz w:val="24"/>
          <w:szCs w:val="24"/>
          <w:lang w:val="ru-RU"/>
        </w:rPr>
        <w:t xml:space="preserve"> области речевого развития основными </w:t>
      </w:r>
      <w:r w:rsidR="00BE3C65" w:rsidRPr="00EB15A5">
        <w:rPr>
          <w:b/>
          <w:sz w:val="24"/>
          <w:szCs w:val="24"/>
          <w:lang w:val="ru-RU"/>
        </w:rPr>
        <w:t>задачами</w:t>
      </w:r>
      <w:r w:rsidR="00BE3C65" w:rsidRPr="00EB15A5">
        <w:rPr>
          <w:sz w:val="24"/>
          <w:szCs w:val="24"/>
          <w:lang w:val="ru-RU"/>
        </w:rPr>
        <w:t xml:space="preserve"> образовательной деятельности являются: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998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Формирование словаря: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развивать понимание речи и активизировать словарь. Формировать у детей умение по словесному указанию педагога находить предметы, различать их местоположение, имитировать действия людей и движения животных. Обогащать словарь детей существительными, глаголами, прилагательными, наречиями и формировать умение использовать данные слова в речи.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42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Звуковая культура речи: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упражнять детей в правильном произношении гласных и согласных звуков, звукоподражаний, отельных слов. Формировать правильное произношение звукоподражательных слов в разном темпе, с разной силой голоса.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Грамматический строй речи: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формировать у детей умение согласовывать существительные и местоимения с глаголами, составлять фразы из 3-4 слов.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47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Связная речь: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продолжать развивать у детей умения понимать речь педагога, отвечать на вопросы; рассказывать об окружающем в 2-4 предложениях.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Интерес к художественной литературе: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 xml:space="preserve">формировать у детей умение воспринимать небольшие по объему </w:t>
      </w:r>
      <w:proofErr w:type="spellStart"/>
      <w:r w:rsidRPr="00EB15A5">
        <w:rPr>
          <w:sz w:val="24"/>
          <w:szCs w:val="24"/>
          <w:lang w:val="ru-RU"/>
        </w:rPr>
        <w:t>потешки</w:t>
      </w:r>
      <w:proofErr w:type="spellEnd"/>
      <w:r w:rsidRPr="00EB15A5">
        <w:rPr>
          <w:sz w:val="24"/>
          <w:szCs w:val="24"/>
          <w:lang w:val="ru-RU"/>
        </w:rPr>
        <w:t>, сказки и рассказы с наглядным сопровождением (и без него);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побуждать договаривать и произносить четверостишия уже известных ребёнку стихов и песенок, воспроизводить игровые действия, движения персонажей;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 xml:space="preserve">поощрять отклик на ритм и мелодичность стихотворений, </w:t>
      </w:r>
      <w:proofErr w:type="spellStart"/>
      <w:r w:rsidRPr="00EB15A5">
        <w:rPr>
          <w:sz w:val="24"/>
          <w:szCs w:val="24"/>
          <w:lang w:val="ru-RU"/>
        </w:rPr>
        <w:t>потешек</w:t>
      </w:r>
      <w:proofErr w:type="spellEnd"/>
      <w:r w:rsidRPr="00EB15A5">
        <w:rPr>
          <w:sz w:val="24"/>
          <w:szCs w:val="24"/>
          <w:lang w:val="ru-RU"/>
        </w:rPr>
        <w:t>; формировать умение в процессе чтения произведения повторять звуковые жесты;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развивать умение произносить звукоподражания, связанные с содержанием литературного материала (мяу-мяу, тик-так, баю-бай, ква-ква и тому подобное), отвечать на вопросы по содержанию прочитанных произведений;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побуждать рассматривать книги и иллюстрации вместе с педагогом и самостоятельно;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развивать восприятие вопросительных и восклицательных интонаций художественного произведения.</w:t>
      </w:r>
    </w:p>
    <w:p w:rsidR="00BE3C65" w:rsidRPr="00A25AD6" w:rsidRDefault="00C07D8A" w:rsidP="00B734CD">
      <w:pPr>
        <w:pStyle w:val="20"/>
        <w:shd w:val="clear" w:color="auto" w:fill="auto"/>
        <w:tabs>
          <w:tab w:val="left" w:pos="142"/>
          <w:tab w:val="left" w:pos="158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 w:rsidR="00BE3C65" w:rsidRPr="00A25AD6">
        <w:rPr>
          <w:b/>
          <w:sz w:val="24"/>
          <w:szCs w:val="24"/>
          <w:lang w:val="ru-RU"/>
        </w:rPr>
        <w:t>Содержание</w:t>
      </w:r>
      <w:r w:rsidR="00BE3C65" w:rsidRPr="00A25AD6">
        <w:rPr>
          <w:sz w:val="24"/>
          <w:szCs w:val="24"/>
          <w:lang w:val="ru-RU"/>
        </w:rPr>
        <w:t xml:space="preserve"> образовательной деятельности.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Формирование словаря: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педагог развивает понимание речи и активизирует словарь, формирует умение по словесному указанию находить предметы по цвету, размеру («Принеси красный кубик»), различать их местоположение, имитировать действия людей и движения животных; активизирует словарь детей: существительными, обозначающими названия транспортных средств, частей автомобиля, растений, фруктов, овощей, домашних животных и их детенышей; глаголами, обозначающими трудовые действия (мыть, стирать), взаимоотношения (помочь); прилагательными, обозначающими величину, цвет, вкус предметов; наречиями (сейчас, далеко). Педагог закрепляет у детей названия предметов и действий с предметами, некоторых особенностей предметов; названия некоторых трудовых действий и собственных действий; имена близких людей, имена детей группы; обозначения личностных качеств, особенностей внешности окружающих ребёнка взрослых и сверстников.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27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lastRenderedPageBreak/>
        <w:t>Звуковая культура речи:</w:t>
      </w:r>
    </w:p>
    <w:p w:rsidR="00BE3C65" w:rsidRPr="00A25AD6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 xml:space="preserve">педагог формирует у детей умение говорить внятно, не торопясь, правильно произносить гласные и согласные звуки. В звукопроизношении для детей характерно физиологическое смягчение практически всех согласных звуков. В </w:t>
      </w:r>
      <w:proofErr w:type="spellStart"/>
      <w:r w:rsidRPr="00EB15A5">
        <w:rPr>
          <w:sz w:val="24"/>
          <w:szCs w:val="24"/>
          <w:lang w:val="ru-RU"/>
        </w:rPr>
        <w:t>словопроизношении</w:t>
      </w:r>
      <w:proofErr w:type="spellEnd"/>
      <w:r w:rsidRPr="00EB15A5">
        <w:rPr>
          <w:sz w:val="24"/>
          <w:szCs w:val="24"/>
          <w:lang w:val="ru-RU"/>
        </w:rPr>
        <w:t xml:space="preserve"> ребёнок пытается произнести все слова, которые необходимы для выражения его мысли. Педагог поощряет детей использовать разные по сложности слова, воспроизводить ритм слова, формирует умение детей не пропускать слоги в словах, выражать свое отношение к предмету разговора при помощи разнообразных вербальных и невербальных средств. </w:t>
      </w:r>
      <w:r w:rsidRPr="00A25AD6">
        <w:rPr>
          <w:sz w:val="24"/>
          <w:szCs w:val="24"/>
          <w:lang w:val="ru-RU"/>
        </w:rPr>
        <w:t>У детей проявляется эмоциональная непроизвольная выразительность речи.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Грамматический строй речи: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педагог помогает детям овладеть умением правильно использовать большинство основных грамматических категорий: окончаний существительных; уменьшительно-ласкательных суффиксов; поощряет словотворчество, формирует умение детей выражать свои мысли посредством трех-, четырехсловных предложений.</w:t>
      </w:r>
    </w:p>
    <w:p w:rsidR="00BE3C65" w:rsidRPr="00451E2C" w:rsidRDefault="000973CA" w:rsidP="00B734CD">
      <w:pPr>
        <w:pStyle w:val="20"/>
        <w:shd w:val="clear" w:color="auto" w:fill="auto"/>
        <w:tabs>
          <w:tab w:val="left" w:pos="142"/>
          <w:tab w:val="left" w:pos="1032"/>
        </w:tabs>
        <w:spacing w:before="0" w:after="0" w:line="276" w:lineRule="auto"/>
        <w:jc w:val="both"/>
        <w:rPr>
          <w:i/>
          <w:sz w:val="24"/>
          <w:szCs w:val="24"/>
          <w:lang w:val="ru-RU"/>
        </w:rPr>
      </w:pPr>
      <w:r>
        <w:rPr>
          <w:sz w:val="24"/>
          <w:szCs w:val="24"/>
        </w:rPr>
        <w:t xml:space="preserve">            </w:t>
      </w:r>
      <w:r w:rsidR="00BE3C65" w:rsidRPr="00451E2C">
        <w:rPr>
          <w:i/>
          <w:sz w:val="24"/>
          <w:szCs w:val="24"/>
          <w:lang w:val="ru-RU"/>
        </w:rPr>
        <w:t>Связная речь: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 xml:space="preserve">педагог формирует у детей умения рассказывать в 2-4 предложениях о </w:t>
      </w:r>
      <w:proofErr w:type="gramStart"/>
      <w:r w:rsidRPr="00EB15A5">
        <w:rPr>
          <w:sz w:val="24"/>
          <w:szCs w:val="24"/>
          <w:lang w:val="ru-RU"/>
        </w:rPr>
        <w:t>нарисованном</w:t>
      </w:r>
      <w:proofErr w:type="gramEnd"/>
      <w:r w:rsidRPr="00EB15A5">
        <w:rPr>
          <w:sz w:val="24"/>
          <w:szCs w:val="24"/>
          <w:lang w:val="ru-RU"/>
        </w:rPr>
        <w:t xml:space="preserve"> на картинке, об увиденном на прогулке, активно включаться в речевое взаимодействие, направленное на развитие умения понимать обращенную речь с опорой и без опоры на наглядность; побуждает детей проявлять интерес к общению </w:t>
      </w:r>
      <w:proofErr w:type="gramStart"/>
      <w:r w:rsidRPr="00EB15A5">
        <w:rPr>
          <w:sz w:val="24"/>
          <w:szCs w:val="24"/>
          <w:lang w:val="ru-RU"/>
        </w:rPr>
        <w:t>со</w:t>
      </w:r>
      <w:proofErr w:type="gramEnd"/>
      <w:r w:rsidRPr="00EB15A5">
        <w:rPr>
          <w:sz w:val="24"/>
          <w:szCs w:val="24"/>
          <w:lang w:val="ru-RU"/>
        </w:rPr>
        <w:t xml:space="preserve"> взрослыми и сверстниками, вступать в контакт с окружающими, выражать свои мысли, чувства, впечатления, используя речевые средства и элементарные этикетные формулы общения, реагировать на обращение с использованием доступных речевых средств, отвечать на вопросы педагога с использованием фразовой речи или формы простого предложения, относить к себе речь педагога, обращенную к группе детей, понимать её содержание;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педагог развивает у детей умение использовать инициативную разговорную речь как средство общения и познания окружающего мира, употреблять в речи предложения разных типов, отражающие связи и зависимости объектов.</w:t>
      </w:r>
    </w:p>
    <w:p w:rsidR="00BE3C65" w:rsidRPr="00EB15A5" w:rsidRDefault="000973CA" w:rsidP="00B734CD">
      <w:pPr>
        <w:pStyle w:val="20"/>
        <w:shd w:val="clear" w:color="auto" w:fill="auto"/>
        <w:tabs>
          <w:tab w:val="left" w:pos="142"/>
          <w:tab w:val="left" w:pos="1489"/>
        </w:tabs>
        <w:spacing w:before="0" w:after="0" w:line="276" w:lineRule="auto"/>
        <w:ind w:left="284" w:right="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   </w:t>
      </w:r>
      <w:r w:rsidR="00A25AD6">
        <w:rPr>
          <w:b/>
          <w:sz w:val="24"/>
          <w:szCs w:val="24"/>
          <w:lang w:val="ru-RU"/>
        </w:rPr>
        <w:t>2.3.1</w:t>
      </w:r>
      <w:r w:rsidR="00053BEB" w:rsidRPr="00EB15A5">
        <w:rPr>
          <w:b/>
          <w:sz w:val="24"/>
          <w:szCs w:val="24"/>
          <w:lang w:val="ru-RU"/>
        </w:rPr>
        <w:t xml:space="preserve">. </w:t>
      </w:r>
      <w:r w:rsidR="00BE3C65" w:rsidRPr="00EB15A5">
        <w:rPr>
          <w:b/>
          <w:sz w:val="24"/>
          <w:szCs w:val="24"/>
          <w:lang w:val="ru-RU"/>
        </w:rPr>
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«Красота», что предполагает:</w:t>
      </w:r>
    </w:p>
    <w:p w:rsidR="00BE3C65" w:rsidRPr="00EB15A5" w:rsidRDefault="00BE3C65" w:rsidP="0081101C">
      <w:pPr>
        <w:pStyle w:val="20"/>
        <w:numPr>
          <w:ilvl w:val="0"/>
          <w:numId w:val="8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20" w:firstLine="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BE3C65" w:rsidRPr="00EB15A5" w:rsidRDefault="00BE3C65" w:rsidP="0081101C">
      <w:pPr>
        <w:pStyle w:val="20"/>
        <w:numPr>
          <w:ilvl w:val="0"/>
          <w:numId w:val="8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20" w:firstLine="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5A4C2C" w:rsidRPr="00481024" w:rsidRDefault="000973CA" w:rsidP="00B734CD">
      <w:pPr>
        <w:pStyle w:val="a3"/>
        <w:tabs>
          <w:tab w:val="left" w:pos="142"/>
        </w:tabs>
        <w:spacing w:before="10" w:line="276" w:lineRule="auto"/>
        <w:ind w:left="284" w:firstLine="0"/>
        <w:rPr>
          <w:b/>
        </w:rPr>
      </w:pPr>
      <w:r>
        <w:rPr>
          <w:color w:val="00B050"/>
          <w:lang w:val="en-US"/>
        </w:rPr>
        <w:t xml:space="preserve">       </w:t>
      </w:r>
      <w:r w:rsidR="00A25AD6" w:rsidRPr="00481024">
        <w:rPr>
          <w:b/>
        </w:rPr>
        <w:t xml:space="preserve">2.3.2. Перечень пособий, способствующих реализации программы в образовательной области  </w:t>
      </w:r>
      <w:r w:rsidR="005A4C2C" w:rsidRPr="00481024">
        <w:rPr>
          <w:b/>
        </w:rPr>
        <w:t>«Речевое развитие»: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Гербова</w:t>
      </w:r>
      <w:proofErr w:type="spellEnd"/>
      <w:r w:rsidRPr="00481024">
        <w:rPr>
          <w:sz w:val="24"/>
          <w:szCs w:val="24"/>
        </w:rPr>
        <w:t xml:space="preserve"> В. В. Развитие речи в детском саду (2–3 года). М.: </w:t>
      </w:r>
      <w:proofErr w:type="spellStart"/>
      <w:r w:rsidRPr="00481024">
        <w:rPr>
          <w:sz w:val="24"/>
          <w:szCs w:val="24"/>
        </w:rPr>
        <w:t>МозаикаСинтез</w:t>
      </w:r>
      <w:proofErr w:type="spellEnd"/>
      <w:r w:rsidRPr="00481024">
        <w:rPr>
          <w:sz w:val="24"/>
          <w:szCs w:val="24"/>
        </w:rPr>
        <w:t xml:space="preserve">, 2020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Закономерности овладения родным языком: развитие языковых и коммуникативных способностей в дошкольном детстве. М.: ТЦ Сфера, 2019.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Развитие речи и творчества дошкольников. Игры и упражнения, конспекты занятий. М.: ТЦ Сфера, 2014.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Ознакомление дошкольников с литературой и развитие речи. Занятия, игры, метод. Рекомендации, мониторинг. М.: ТЦ Сфера, 2014. </w:t>
      </w:r>
    </w:p>
    <w:p w:rsidR="001506D3" w:rsidRPr="00481024" w:rsidRDefault="000973CA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en-US"/>
        </w:rPr>
        <w:t xml:space="preserve">       </w:t>
      </w:r>
      <w:r w:rsidR="001506D3"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0973CA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0973CA">
        <w:rPr>
          <w:sz w:val="24"/>
          <w:szCs w:val="24"/>
        </w:rPr>
        <w:t xml:space="preserve"> </w:t>
      </w:r>
      <w:r w:rsidR="001506D3" w:rsidRPr="00481024">
        <w:rPr>
          <w:sz w:val="24"/>
          <w:szCs w:val="24"/>
        </w:rPr>
        <w:t xml:space="preserve">Серия «Грамматика в картинках»: «Антонимы. Глаголы»; «Антонимы. Прилагательные»; </w:t>
      </w:r>
      <w:r w:rsidR="001506D3" w:rsidRPr="00481024">
        <w:rPr>
          <w:sz w:val="24"/>
          <w:szCs w:val="24"/>
        </w:rPr>
        <w:lastRenderedPageBreak/>
        <w:t xml:space="preserve">«Говори правильно»; «Множественное число»; «Многозначные слова»; «Один — много»; «Словообразование»; «Ударение».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«Рассказы по картинкам»: «Колобок»; «Курочка Ряба»; «Репка»; «Теремок». </w:t>
      </w:r>
    </w:p>
    <w:p w:rsidR="005A4C2C" w:rsidRDefault="005A4C2C" w:rsidP="00B734CD">
      <w:pPr>
        <w:pStyle w:val="a3"/>
        <w:tabs>
          <w:tab w:val="left" w:pos="142"/>
        </w:tabs>
        <w:spacing w:line="276" w:lineRule="auto"/>
        <w:ind w:left="284" w:firstLine="0"/>
        <w:rPr>
          <w:sz w:val="28"/>
        </w:rPr>
      </w:pPr>
    </w:p>
    <w:p w:rsidR="006F5652" w:rsidRPr="00C07D8A" w:rsidRDefault="0021290F" w:rsidP="0081101C">
      <w:pPr>
        <w:pStyle w:val="1"/>
        <w:numPr>
          <w:ilvl w:val="1"/>
          <w:numId w:val="33"/>
        </w:numPr>
        <w:tabs>
          <w:tab w:val="left" w:pos="142"/>
          <w:tab w:val="left" w:pos="994"/>
        </w:tabs>
        <w:spacing w:line="276" w:lineRule="auto"/>
        <w:ind w:left="284" w:firstLine="0"/>
        <w:jc w:val="both"/>
      </w:pPr>
      <w:r w:rsidRPr="00A7158C">
        <w:t>Художественно-эстетическое</w:t>
      </w:r>
      <w:r w:rsidRPr="00A7158C">
        <w:rPr>
          <w:spacing w:val="-7"/>
        </w:rPr>
        <w:t xml:space="preserve"> </w:t>
      </w:r>
      <w:r w:rsidRPr="00A7158C">
        <w:t>развитие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349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  <w:r w:rsidRPr="00A7158C">
        <w:rPr>
          <w:b/>
          <w:sz w:val="24"/>
          <w:szCs w:val="24"/>
          <w:lang w:val="ru-RU"/>
        </w:rPr>
        <w:t>От 2 лет до 3 лет.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556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В области художественно-эстетического развития основными </w:t>
      </w:r>
      <w:r w:rsidRPr="00A7158C">
        <w:rPr>
          <w:b/>
          <w:sz w:val="24"/>
          <w:szCs w:val="24"/>
          <w:lang w:val="ru-RU"/>
        </w:rPr>
        <w:t>задачами</w:t>
      </w:r>
      <w:r w:rsidRPr="00A7158C">
        <w:rPr>
          <w:sz w:val="24"/>
          <w:szCs w:val="24"/>
          <w:lang w:val="ru-RU"/>
        </w:rPr>
        <w:t xml:space="preserve"> образовательной деятельности являются: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994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t xml:space="preserve">- </w:t>
      </w:r>
      <w:proofErr w:type="spellStart"/>
      <w:r w:rsidR="00267772" w:rsidRPr="00A7158C">
        <w:rPr>
          <w:sz w:val="24"/>
          <w:szCs w:val="24"/>
        </w:rPr>
        <w:t>приобщение</w:t>
      </w:r>
      <w:proofErr w:type="spellEnd"/>
      <w:r w:rsidR="00267772" w:rsidRPr="00A7158C">
        <w:rPr>
          <w:sz w:val="24"/>
          <w:szCs w:val="24"/>
        </w:rPr>
        <w:t xml:space="preserve"> к </w:t>
      </w:r>
      <w:proofErr w:type="spellStart"/>
      <w:r w:rsidR="00267772" w:rsidRPr="00A7158C">
        <w:rPr>
          <w:sz w:val="24"/>
          <w:szCs w:val="24"/>
        </w:rPr>
        <w:t>искусству</w:t>
      </w:r>
      <w:proofErr w:type="spellEnd"/>
      <w:r w:rsidR="00267772" w:rsidRPr="00A7158C">
        <w:rPr>
          <w:sz w:val="24"/>
          <w:szCs w:val="24"/>
        </w:rPr>
        <w:t>: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у детей художественное восприятие (смотреть, слушать и испытывать радость) в процессе ознакомления с произведениями музыкального, изобразительного искусства, природой;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интерес, внимание, любознательность, стремление к эмоциональному отклику детей на отдельные эстетические свойства и качества предметов и явлений окружающей действительности;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отзывчивость на доступное понимание произведений искусства, интерес к музыке (в процессе прослушивания классической и народной музыки), изобразительному искусству (в процессе рассматривания и восприятия красоты иллюстраций, рисунков, изделии декоративно-прикладного искусства);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познакомить детей с народными игрушками (дымковской, </w:t>
      </w:r>
      <w:proofErr w:type="spellStart"/>
      <w:r w:rsidRPr="00A7158C">
        <w:rPr>
          <w:sz w:val="24"/>
          <w:szCs w:val="24"/>
          <w:lang w:val="ru-RU"/>
        </w:rPr>
        <w:t>богородской</w:t>
      </w:r>
      <w:proofErr w:type="spellEnd"/>
      <w:r w:rsidRPr="00A7158C">
        <w:rPr>
          <w:sz w:val="24"/>
          <w:szCs w:val="24"/>
          <w:lang w:val="ru-RU"/>
        </w:rPr>
        <w:t>, матрешкой и другими);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поддерживать интерес к малым формам фольклора (</w:t>
      </w:r>
      <w:proofErr w:type="spellStart"/>
      <w:r w:rsidRPr="00A7158C">
        <w:rPr>
          <w:sz w:val="24"/>
          <w:szCs w:val="24"/>
          <w:lang w:val="ru-RU"/>
        </w:rPr>
        <w:t>пестушки</w:t>
      </w:r>
      <w:proofErr w:type="spellEnd"/>
      <w:r w:rsidRPr="00A7158C">
        <w:rPr>
          <w:sz w:val="24"/>
          <w:szCs w:val="24"/>
          <w:lang w:val="ru-RU"/>
        </w:rPr>
        <w:t xml:space="preserve">, </w:t>
      </w:r>
      <w:proofErr w:type="spellStart"/>
      <w:r w:rsidRPr="00A7158C">
        <w:rPr>
          <w:sz w:val="24"/>
          <w:szCs w:val="24"/>
          <w:lang w:val="ru-RU"/>
        </w:rPr>
        <w:t>заклички</w:t>
      </w:r>
      <w:proofErr w:type="spellEnd"/>
      <w:r w:rsidRPr="00A7158C">
        <w:rPr>
          <w:sz w:val="24"/>
          <w:szCs w:val="24"/>
          <w:lang w:val="ru-RU"/>
        </w:rPr>
        <w:t>, прибаутки);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явлениями;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27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t xml:space="preserve">- </w:t>
      </w:r>
      <w:proofErr w:type="spellStart"/>
      <w:r w:rsidR="00267772" w:rsidRPr="00A7158C">
        <w:rPr>
          <w:sz w:val="24"/>
          <w:szCs w:val="24"/>
        </w:rPr>
        <w:t>изобразительная</w:t>
      </w:r>
      <w:proofErr w:type="spellEnd"/>
      <w:r w:rsidR="00267772" w:rsidRPr="00A7158C">
        <w:rPr>
          <w:sz w:val="24"/>
          <w:szCs w:val="24"/>
        </w:rPr>
        <w:t xml:space="preserve"> </w:t>
      </w:r>
      <w:proofErr w:type="spellStart"/>
      <w:r w:rsidR="00267772" w:rsidRPr="00A7158C">
        <w:rPr>
          <w:sz w:val="24"/>
          <w:szCs w:val="24"/>
        </w:rPr>
        <w:t>деятельность</w:t>
      </w:r>
      <w:proofErr w:type="spellEnd"/>
      <w:r w:rsidR="00267772" w:rsidRPr="00A7158C">
        <w:rPr>
          <w:sz w:val="24"/>
          <w:szCs w:val="24"/>
        </w:rPr>
        <w:t>:</w:t>
      </w:r>
    </w:p>
    <w:p w:rsidR="00267772" w:rsidRPr="00A7158C" w:rsidRDefault="00267772" w:rsidP="0081101C">
      <w:pPr>
        <w:pStyle w:val="20"/>
        <w:numPr>
          <w:ilvl w:val="0"/>
          <w:numId w:val="1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воспитывать интерес к изобразительной деятельности (рисованию, лепке) совместно со взрослым и самостоятельно;</w:t>
      </w:r>
    </w:p>
    <w:p w:rsidR="00267772" w:rsidRPr="00A7158C" w:rsidRDefault="00267772" w:rsidP="0081101C">
      <w:pPr>
        <w:pStyle w:val="20"/>
        <w:numPr>
          <w:ilvl w:val="0"/>
          <w:numId w:val="1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положительные эмоции на предложение нарисовать, слепить; научить правильно держать карандаш, кисть;</w:t>
      </w:r>
    </w:p>
    <w:p w:rsidR="00267772" w:rsidRPr="00A7158C" w:rsidRDefault="00267772" w:rsidP="0081101C">
      <w:pPr>
        <w:pStyle w:val="20"/>
        <w:numPr>
          <w:ilvl w:val="0"/>
          <w:numId w:val="1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сенсорные основы изобразительной деятельности: восприятие предмета разной формы, цвета (начиная с контрастных цветов);</w:t>
      </w:r>
    </w:p>
    <w:p w:rsidR="00267772" w:rsidRPr="00A7158C" w:rsidRDefault="00267772" w:rsidP="0081101C">
      <w:pPr>
        <w:pStyle w:val="20"/>
        <w:numPr>
          <w:ilvl w:val="0"/>
          <w:numId w:val="1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включать движение рук по предмету при знакомстве с его формой; познакомить со свойствами глины, пластилина, пластической массы; развивать эмоциональный отклик детей на отдельные эстетические свойства и качества предметов в процессе рассматривания игрушек, природных объектов, предметов быта, произведений искусства;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t xml:space="preserve">- </w:t>
      </w:r>
      <w:proofErr w:type="spellStart"/>
      <w:r w:rsidR="00267772" w:rsidRPr="00A7158C">
        <w:rPr>
          <w:sz w:val="24"/>
          <w:szCs w:val="24"/>
        </w:rPr>
        <w:t>конструктивная</w:t>
      </w:r>
      <w:proofErr w:type="spellEnd"/>
      <w:r w:rsidR="00267772" w:rsidRPr="00A7158C">
        <w:rPr>
          <w:sz w:val="24"/>
          <w:szCs w:val="24"/>
        </w:rPr>
        <w:t xml:space="preserve"> </w:t>
      </w:r>
      <w:proofErr w:type="spellStart"/>
      <w:r w:rsidR="00267772" w:rsidRPr="00A7158C">
        <w:rPr>
          <w:sz w:val="24"/>
          <w:szCs w:val="24"/>
        </w:rPr>
        <w:t>деятельность</w:t>
      </w:r>
      <w:proofErr w:type="spellEnd"/>
      <w:r w:rsidR="00267772" w:rsidRPr="00A7158C">
        <w:rPr>
          <w:sz w:val="24"/>
          <w:szCs w:val="24"/>
        </w:rPr>
        <w:t>:</w:t>
      </w:r>
    </w:p>
    <w:p w:rsidR="00267772" w:rsidRPr="00A7158C" w:rsidRDefault="00267772" w:rsidP="0081101C">
      <w:pPr>
        <w:pStyle w:val="20"/>
        <w:numPr>
          <w:ilvl w:val="0"/>
          <w:numId w:val="1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знакомить детей с деталями (кубик, кирпичик, трехгранная призма, пластина, цилиндр), с вариантами расположения строительных форм на плоскости;</w:t>
      </w:r>
    </w:p>
    <w:p w:rsidR="00267772" w:rsidRPr="00A7158C" w:rsidRDefault="00267772" w:rsidP="0081101C">
      <w:pPr>
        <w:pStyle w:val="20"/>
        <w:numPr>
          <w:ilvl w:val="0"/>
          <w:numId w:val="1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интерес к конструктивной деятельности, поддерживать желание детей строить самостоятельно;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27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t xml:space="preserve">- </w:t>
      </w:r>
      <w:proofErr w:type="spellStart"/>
      <w:r w:rsidR="00267772" w:rsidRPr="00A7158C">
        <w:rPr>
          <w:sz w:val="24"/>
          <w:szCs w:val="24"/>
        </w:rPr>
        <w:t>музыкальная</w:t>
      </w:r>
      <w:proofErr w:type="spellEnd"/>
      <w:r w:rsidR="00267772" w:rsidRPr="00A7158C">
        <w:rPr>
          <w:sz w:val="24"/>
          <w:szCs w:val="24"/>
        </w:rPr>
        <w:t xml:space="preserve"> </w:t>
      </w:r>
      <w:proofErr w:type="spellStart"/>
      <w:r w:rsidR="00267772" w:rsidRPr="00A7158C">
        <w:rPr>
          <w:sz w:val="24"/>
          <w:szCs w:val="24"/>
        </w:rPr>
        <w:t>деятельность</w:t>
      </w:r>
      <w:proofErr w:type="spellEnd"/>
      <w:r w:rsidR="00267772" w:rsidRPr="00A7158C">
        <w:rPr>
          <w:sz w:val="24"/>
          <w:szCs w:val="24"/>
        </w:rPr>
        <w:t>:</w:t>
      </w:r>
    </w:p>
    <w:p w:rsidR="00267772" w:rsidRPr="00A7158C" w:rsidRDefault="00267772" w:rsidP="0081101C">
      <w:pPr>
        <w:pStyle w:val="20"/>
        <w:numPr>
          <w:ilvl w:val="0"/>
          <w:numId w:val="1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воспитывать интерес к музыке, желание слушать музыку, подпевать, выполнять простейшие танцевальные движения;</w:t>
      </w:r>
    </w:p>
    <w:p w:rsidR="00267772" w:rsidRPr="00A7158C" w:rsidRDefault="00267772" w:rsidP="0081101C">
      <w:pPr>
        <w:pStyle w:val="20"/>
        <w:numPr>
          <w:ilvl w:val="0"/>
          <w:numId w:val="1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приобщать к восприятию музыки, соблюдая первоначальные правила: не мешать соседу вслушиваться в музыкальное произведение и эмоционально на него реагировать;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13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lastRenderedPageBreak/>
        <w:t xml:space="preserve">- </w:t>
      </w:r>
      <w:proofErr w:type="spellStart"/>
      <w:r w:rsidR="00267772" w:rsidRPr="00A7158C">
        <w:rPr>
          <w:sz w:val="24"/>
          <w:szCs w:val="24"/>
        </w:rPr>
        <w:t>театрализованная</w:t>
      </w:r>
      <w:proofErr w:type="spellEnd"/>
      <w:r w:rsidR="00267772" w:rsidRPr="00A7158C">
        <w:rPr>
          <w:sz w:val="24"/>
          <w:szCs w:val="24"/>
        </w:rPr>
        <w:t xml:space="preserve"> </w:t>
      </w:r>
      <w:proofErr w:type="spellStart"/>
      <w:r w:rsidR="00267772" w:rsidRPr="00A7158C">
        <w:rPr>
          <w:sz w:val="24"/>
          <w:szCs w:val="24"/>
        </w:rPr>
        <w:t>деятельность</w:t>
      </w:r>
      <w:proofErr w:type="spellEnd"/>
      <w:r w:rsidR="00267772" w:rsidRPr="00A7158C">
        <w:rPr>
          <w:sz w:val="24"/>
          <w:szCs w:val="24"/>
        </w:rPr>
        <w:t>: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пробуждать интерес к театрализованной игре путем первого опыта общения с персонажем (кукла Катя показывает концерт), расширения контактов со взрослым (бабушка приглашает на деревенский двор);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побуждать детей отзываться на игры-действия со звуками (живой и неживой природы), подражать движениям животных и птиц под музыку, под звучащее слово (в произведениях малых фольклорных форм);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способствовать проявлению самостоятельности, активности в игре с персонажами-игрушками;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умение следить за действиями заводных игрушек, сказочных героев, адекватно реагировать на них;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способствовать формированию навыка перевоплощения в образы сказочных героев;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создавать условия для систематического восприятия театрализованных выступлений педагогического театра (взрослых).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t xml:space="preserve">- </w:t>
      </w:r>
      <w:proofErr w:type="spellStart"/>
      <w:r w:rsidR="00267772" w:rsidRPr="00A7158C">
        <w:rPr>
          <w:sz w:val="24"/>
          <w:szCs w:val="24"/>
        </w:rPr>
        <w:t>культурно-досуговая</w:t>
      </w:r>
      <w:proofErr w:type="spellEnd"/>
      <w:r w:rsidR="00267772" w:rsidRPr="00A7158C">
        <w:rPr>
          <w:sz w:val="24"/>
          <w:szCs w:val="24"/>
        </w:rPr>
        <w:t xml:space="preserve"> </w:t>
      </w:r>
      <w:proofErr w:type="spellStart"/>
      <w:r w:rsidR="00267772" w:rsidRPr="00A7158C">
        <w:rPr>
          <w:sz w:val="24"/>
          <w:szCs w:val="24"/>
        </w:rPr>
        <w:t>деятельность</w:t>
      </w:r>
      <w:proofErr w:type="spellEnd"/>
      <w:r w:rsidR="00267772" w:rsidRPr="00A7158C">
        <w:rPr>
          <w:sz w:val="24"/>
          <w:szCs w:val="24"/>
        </w:rPr>
        <w:t>:</w:t>
      </w:r>
    </w:p>
    <w:p w:rsidR="00267772" w:rsidRPr="00A7158C" w:rsidRDefault="00267772" w:rsidP="0081101C">
      <w:pPr>
        <w:pStyle w:val="20"/>
        <w:numPr>
          <w:ilvl w:val="0"/>
          <w:numId w:val="1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создавать эмоционально-положительный климат в группе и ДОО, обеспечение у детей чувства комфортности, уюта и защищенности; формировать умение самостоятельной работы детей с художественными материалами;</w:t>
      </w:r>
    </w:p>
    <w:p w:rsidR="00267772" w:rsidRPr="00A7158C" w:rsidRDefault="00267772" w:rsidP="0081101C">
      <w:pPr>
        <w:pStyle w:val="20"/>
        <w:numPr>
          <w:ilvl w:val="0"/>
          <w:numId w:val="1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привлекать детей к посильному участию в играх, театрализованных представлениях, забавах, развлечениях и праздниках;</w:t>
      </w:r>
    </w:p>
    <w:p w:rsidR="00267772" w:rsidRPr="00A7158C" w:rsidRDefault="00267772" w:rsidP="0081101C">
      <w:pPr>
        <w:pStyle w:val="20"/>
        <w:numPr>
          <w:ilvl w:val="0"/>
          <w:numId w:val="1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умение следить за действиями игрушек, сказочных героев, адекватно реагировать на них;</w:t>
      </w:r>
    </w:p>
    <w:p w:rsidR="00267772" w:rsidRPr="00A7158C" w:rsidRDefault="00267772" w:rsidP="0081101C">
      <w:pPr>
        <w:pStyle w:val="20"/>
        <w:numPr>
          <w:ilvl w:val="0"/>
          <w:numId w:val="1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формировать навык перевоплощения детей в образы сказочных героев.</w:t>
      </w:r>
    </w:p>
    <w:p w:rsidR="00267772" w:rsidRPr="00A7158C" w:rsidRDefault="000973CA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jc w:val="both"/>
        <w:rPr>
          <w:sz w:val="24"/>
          <w:szCs w:val="24"/>
          <w:lang w:val="ru-RU"/>
        </w:rPr>
      </w:pPr>
      <w:r w:rsidRPr="000973CA">
        <w:rPr>
          <w:sz w:val="24"/>
          <w:szCs w:val="24"/>
          <w:lang w:val="ru-RU"/>
        </w:rPr>
        <w:t xml:space="preserve">          </w:t>
      </w:r>
      <w:r w:rsidR="00267772" w:rsidRPr="00A7158C">
        <w:rPr>
          <w:b/>
          <w:sz w:val="24"/>
          <w:szCs w:val="24"/>
          <w:lang w:val="ru-RU"/>
        </w:rPr>
        <w:t>Содержание</w:t>
      </w:r>
      <w:r w:rsidR="00267772" w:rsidRPr="00A7158C">
        <w:rPr>
          <w:sz w:val="24"/>
          <w:szCs w:val="24"/>
          <w:lang w:val="ru-RU"/>
        </w:rPr>
        <w:t xml:space="preserve"> образовательной деятельности.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782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A7158C">
        <w:rPr>
          <w:b/>
          <w:i/>
          <w:sz w:val="24"/>
          <w:szCs w:val="24"/>
          <w:lang w:val="ru-RU"/>
        </w:rPr>
        <w:t>Приобщение к искусству.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Педагог развивает у детей художественное восприятие; воспитывает эмоциональную отзывчивость на доступные пониманию детей произведения изобразительного искусства. Знакомит с народными игрушками: дымковской, </w:t>
      </w:r>
      <w:proofErr w:type="spellStart"/>
      <w:r w:rsidRPr="00A7158C">
        <w:rPr>
          <w:sz w:val="24"/>
          <w:szCs w:val="24"/>
          <w:lang w:val="ru-RU"/>
        </w:rPr>
        <w:t>богородской</w:t>
      </w:r>
      <w:proofErr w:type="spellEnd"/>
      <w:r w:rsidRPr="00A7158C">
        <w:rPr>
          <w:sz w:val="24"/>
          <w:szCs w:val="24"/>
          <w:lang w:val="ru-RU"/>
        </w:rPr>
        <w:t>, матрешкой, ванькой-встанькой и другими, соответствующими возрасту детей. Педагог обращает внимание детей на характер игрушек (веселая, забавная и так далее), их форму, цветовое оформление. Педагог воспитывает интерес к природе и отражению представлений (впечатлений) в доступной изобразительной и музыкальной деятельности.</w:t>
      </w:r>
    </w:p>
    <w:p w:rsidR="00267772" w:rsidRPr="00CB47C7" w:rsidRDefault="00267772" w:rsidP="00B734CD">
      <w:pPr>
        <w:pStyle w:val="20"/>
        <w:shd w:val="clear" w:color="auto" w:fill="auto"/>
        <w:tabs>
          <w:tab w:val="left" w:pos="142"/>
          <w:tab w:val="left" w:pos="1777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CB47C7">
        <w:rPr>
          <w:b/>
          <w:i/>
          <w:sz w:val="24"/>
          <w:szCs w:val="24"/>
          <w:lang w:val="ru-RU"/>
        </w:rPr>
        <w:t>Изобразительная деятельность.</w:t>
      </w:r>
    </w:p>
    <w:p w:rsidR="00267772" w:rsidRPr="00CB47C7" w:rsidRDefault="00267772" w:rsidP="00B734CD">
      <w:pPr>
        <w:pStyle w:val="20"/>
        <w:shd w:val="clear" w:color="auto" w:fill="auto"/>
        <w:tabs>
          <w:tab w:val="left" w:pos="142"/>
          <w:tab w:val="left" w:pos="1009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CB47C7">
        <w:rPr>
          <w:sz w:val="24"/>
          <w:szCs w:val="24"/>
          <w:lang w:val="ru-RU"/>
        </w:rPr>
        <w:t>Рисование: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педагог продолжает развивать у детей художественное восприятие; способствует обогащению их сенсорного опыта путем выделения формы предметов, обведения их по контуру поочередно то одной, то другой рукой; побуждает, поощряет и подводит детей к изображению знакомых предметов, предоставляя им свободу выбора;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педагог обращает внимание детей на то, что карандаш (кисть, фломастер) оставляет след на бумаге, если провести по ней отточенным концом карандаша (фломастером, ворсом кисти); учит следить за движением карандаша по бумаге;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педагог привлекает внимание детей к изображенным ими на бумаге разнообразным линиям, конфигурациям; побуждает задумываться над тем, что они нарисовали, на что это похоже; вызывать чувство радости от штрихов и линий, которые дети нарисовали сами; педагог побуждает детей к дополнению нарисованного изображения характерными деталями; к осознанному повторению ранее получившихся штрихов, линий, пятен, форм;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lastRenderedPageBreak/>
        <w:t>педагог развивает у детей эстетическое восприятие окружающих предметов; учит детей различать цвета карандашей, фломастеров, правильно называть их; рисовать разные линии (длинные, короткие, вертикальные, горизонтальные, наклонные), пересекать их, уподобляя предметам: ленточкам, платочкам, дорожкам, ручейкам, сосулькам, заборчику и другим; подводит детей к рисованию предметов округлой формы;</w:t>
      </w:r>
    </w:p>
    <w:p w:rsidR="00267772" w:rsidRPr="00451E2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при рисовании педагог формирует у ребёнка правильную позу (сидеть свободно, не наклоняться низко над листом бумаги), свободная рука поддерживает лист бумаги, на котором рисует малыш; педагог учит держать карандаш и кисть свободно: карандаш - тремя пальцами выше отточенного конца, кисть – чуть выше железного наконечника; набирать краску на кисть, макая её всем ворсом в баночку, снимать лишнюю </w:t>
      </w:r>
      <w:r w:rsidRPr="00451E2C">
        <w:rPr>
          <w:sz w:val="24"/>
          <w:szCs w:val="24"/>
          <w:lang w:val="ru-RU"/>
        </w:rPr>
        <w:t>краску, прикасаясь ворсом к краю баночки.</w:t>
      </w:r>
    </w:p>
    <w:p w:rsidR="00267772" w:rsidRPr="000973CA" w:rsidRDefault="00267772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0973CA">
        <w:rPr>
          <w:b/>
          <w:i/>
          <w:sz w:val="24"/>
          <w:szCs w:val="24"/>
          <w:lang w:val="ru-RU"/>
        </w:rPr>
        <w:t>Лепка: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педагог поощряет у детей интерес к лепке; знакомит с пластическими материалами: глиной, пластилином, пластической массой (отдавая предпочтение глине); учит аккуратно пользоваться материалами; педагог учит детей отламывать комочки глины от большого куска; лепить палочки и колбаски, раскатывая комочек между ладонями прямыми движениями; соединять концы палочки, плотно </w:t>
      </w:r>
      <w:proofErr w:type="gramStart"/>
      <w:r w:rsidRPr="00A7158C">
        <w:rPr>
          <w:sz w:val="24"/>
          <w:szCs w:val="24"/>
          <w:lang w:val="ru-RU"/>
        </w:rPr>
        <w:t>прижимая</w:t>
      </w:r>
      <w:proofErr w:type="gramEnd"/>
      <w:r w:rsidRPr="00A7158C">
        <w:rPr>
          <w:sz w:val="24"/>
          <w:szCs w:val="24"/>
          <w:lang w:val="ru-RU"/>
        </w:rPr>
        <w:t xml:space="preserve"> их друг к другу (колечко, </w:t>
      </w:r>
      <w:proofErr w:type="spellStart"/>
      <w:r w:rsidRPr="00A7158C">
        <w:rPr>
          <w:sz w:val="24"/>
          <w:szCs w:val="24"/>
          <w:lang w:val="ru-RU"/>
        </w:rPr>
        <w:t>бараночка</w:t>
      </w:r>
      <w:proofErr w:type="spellEnd"/>
      <w:r w:rsidRPr="00A7158C">
        <w:rPr>
          <w:sz w:val="24"/>
          <w:szCs w:val="24"/>
          <w:lang w:val="ru-RU"/>
        </w:rPr>
        <w:t>, колесо и так далее); педагог учит раскатывать комочек глины круговыми движениями ладоней для изображения предметов круглой формы (шарик, яблоко, ягода и другие), сплющивать комочек между ладонями (лепешки, печенье, пряники); делать пальцами углубление в середине сплющенного комочка (миска, блюдце). Педагог учит соединять две вылепленные формы в один предмет: палочка и шарик (погремушка или грибок), два шарика (неваляшка) и тому подобное. Педагог приучает детей класть глину и вылепленные предметы на дощечку или специальную заранее подготовленную клеенку.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757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A7158C">
        <w:rPr>
          <w:b/>
          <w:i/>
          <w:sz w:val="24"/>
          <w:szCs w:val="24"/>
          <w:lang w:val="ru-RU"/>
        </w:rPr>
        <w:t>Конструктивная деятельность.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В процессе игры с настольным и напольным строительным материалом педагог продолжает знакомить детей с деталями (кубик, кирпичик, трехгранная призма, пластина, цилиндр), с вариантами расположения строительных форм на плоскости. Педагог продолжает формировать умение у детей сооружать элементарные постройки по образцу, поддерживает желание строить что-то самостоятельно; способствует пониманию пространственных соотношений. Педагог учит детей пользоваться дополнительными сюжетными игрушками, соразмерными масштабам построек (маленькие машинки для маленьких гаражей и тому подобное). По окончании игры приучает убирать все на место. Знакомит детей с простейшими пластмассовыми конструкторами. Учит совместно с взрослым конструировать башенки, домики, машины. В летнее время педагог развивает интерес у детей к строительным играм с использованием природного материала (песок, вода, желуди, камешки и тому подобное).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762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A7158C">
        <w:rPr>
          <w:b/>
          <w:i/>
          <w:sz w:val="24"/>
          <w:szCs w:val="24"/>
          <w:lang w:val="ru-RU"/>
        </w:rPr>
        <w:t>Музыкальная деятельность.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76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- </w:t>
      </w:r>
      <w:r w:rsidR="00267772" w:rsidRPr="00A7158C">
        <w:rPr>
          <w:sz w:val="24"/>
          <w:szCs w:val="24"/>
          <w:lang w:val="ru-RU"/>
        </w:rPr>
        <w:t>Слушание: педагог учит детей внимательно слушать спокойные и бодрые песни, музыкальные пьесы разного характера, понимать, о чем (о ком) поется, и эмоционально реагировать на содержание; учит детей различать звуки по высоте (высокое и низкое звучание колокольчика, фортепьяно, металлофона).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13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- </w:t>
      </w:r>
      <w:r w:rsidR="00267772" w:rsidRPr="00A7158C">
        <w:rPr>
          <w:sz w:val="24"/>
          <w:szCs w:val="24"/>
          <w:lang w:val="ru-RU"/>
        </w:rPr>
        <w:t>Пение: педагог вызывает активность детей при подпевании и пении; развивает умение подпевать фразы в песне (совместно с педагогом); поощряет сольное пение.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- </w:t>
      </w:r>
      <w:r w:rsidR="00267772" w:rsidRPr="00A7158C">
        <w:rPr>
          <w:sz w:val="24"/>
          <w:szCs w:val="24"/>
          <w:lang w:val="ru-RU"/>
        </w:rPr>
        <w:t xml:space="preserve">Музыкально-ритмические движения: педагог развивает у детей эмоциональность и образность восприятия музыки через движения; продолжает формировать у детей </w:t>
      </w:r>
      <w:r w:rsidR="00267772" w:rsidRPr="00A7158C">
        <w:rPr>
          <w:sz w:val="24"/>
          <w:szCs w:val="24"/>
          <w:lang w:val="ru-RU"/>
        </w:rPr>
        <w:lastRenderedPageBreak/>
        <w:t xml:space="preserve">способность воспринимать и воспроизводить движения, показываемые взрослым (хлопать, притопывать ногой, </w:t>
      </w:r>
      <w:proofErr w:type="spellStart"/>
      <w:r w:rsidR="00267772" w:rsidRPr="00A7158C">
        <w:rPr>
          <w:sz w:val="24"/>
          <w:szCs w:val="24"/>
          <w:lang w:val="ru-RU"/>
        </w:rPr>
        <w:t>полуприседать</w:t>
      </w:r>
      <w:proofErr w:type="spellEnd"/>
      <w:r w:rsidR="00267772" w:rsidRPr="00A7158C">
        <w:rPr>
          <w:sz w:val="24"/>
          <w:szCs w:val="24"/>
          <w:lang w:val="ru-RU"/>
        </w:rPr>
        <w:t>, совершать повороты кистей рук и так далее); учит детей начинать движение с началом музыки и заканчивать с её окончанием; передавать образы (птичка летает, зайка прыгает, мишка косолапый идет); педагог совершенствует умение ходить и бегать (на носках, тихо; высоко и низко поднимая ноги; прямым галопом), выполнять плясовые движения в кругу, врассыпную, менять движения с изменением характера музыки или содержания песни.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762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A7158C">
        <w:rPr>
          <w:b/>
          <w:i/>
          <w:sz w:val="24"/>
          <w:szCs w:val="24"/>
          <w:lang w:val="ru-RU"/>
        </w:rPr>
        <w:t>Театрализованная деятельность.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Педагог пробуждает интерес детей к театрализованной игре, создает условия для её проведения. Формирует умение следить за развитием действия в играх- драматизациях и кукольных спектаклях, созданных силами взрослых и старших детей. Педагог учит детей имитировать характерные действия персонажей (птички летают, козленок скачет), передавать эмоциональное состояние человека (мимикой, позой, жестом, движением). Знакомит детей с приемами вождения настольных кукол. Учит сопровождать движения простой песенкой. Педагог поощряет у детей желание действовать с элементами костюмов (шапочки, воротнички и так далее) и атрибутами как внешними символами роли.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762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A7158C">
        <w:rPr>
          <w:b/>
          <w:i/>
          <w:sz w:val="24"/>
          <w:szCs w:val="24"/>
          <w:lang w:val="ru-RU"/>
        </w:rPr>
        <w:t>Культурно-досуговая деятельность.</w:t>
      </w:r>
    </w:p>
    <w:p w:rsidR="006F565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Педагог создает эмоционально-положительный климат в группе и ДОО для обеспечения у детей чувства комфортности, уюта и защищенности; формирует у детей умение самостоятельной работы детей с художественными материалами. Привлекает детей к посильному участию в играх с пением, театрализованных представлениях (кукольный театр; </w:t>
      </w:r>
      <w:proofErr w:type="spellStart"/>
      <w:r w:rsidRPr="00A7158C">
        <w:rPr>
          <w:sz w:val="24"/>
          <w:szCs w:val="24"/>
          <w:lang w:val="ru-RU"/>
        </w:rPr>
        <w:t>инсценирование</w:t>
      </w:r>
      <w:proofErr w:type="spellEnd"/>
      <w:r w:rsidRPr="00A7158C">
        <w:rPr>
          <w:sz w:val="24"/>
          <w:szCs w:val="24"/>
          <w:lang w:val="ru-RU"/>
        </w:rPr>
        <w:t xml:space="preserve"> русских народных сказок), забавах, развлечениях (тематических, спортивных) и праздниках. Развивает умение следить за действиями игрушек, сказочных героев, адекватно реагировать на них. Формирует навык перевоплощения детей в образы сказочных героев.</w:t>
      </w:r>
    </w:p>
    <w:p w:rsidR="00D90992" w:rsidRPr="00481024" w:rsidRDefault="00D90992" w:rsidP="00B734CD">
      <w:pPr>
        <w:pStyle w:val="1"/>
        <w:tabs>
          <w:tab w:val="left" w:pos="142"/>
          <w:tab w:val="left" w:pos="994"/>
        </w:tabs>
        <w:spacing w:line="276" w:lineRule="auto"/>
        <w:ind w:left="284"/>
        <w:jc w:val="both"/>
      </w:pPr>
      <w:r w:rsidRPr="00481024">
        <w:t>2.4.1. Решение совокупных задач воспитания в рамках образовательной области «Художественно-эстетическое</w:t>
      </w:r>
      <w:r w:rsidRPr="00481024">
        <w:rPr>
          <w:spacing w:val="-7"/>
        </w:rPr>
        <w:t xml:space="preserve"> </w:t>
      </w:r>
      <w:r w:rsidRPr="00481024">
        <w:t>развитие» направлено на приобщение детей к ценностям «Культура» и «Красота», что предполагает: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приобщение к традициям и великому культурному наследию российского народа, шедеврам мировой художественной культуры;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становление эстетического, эмоционально-ценностного отношения к окружающему миру для гармонизации внешнего и внутреннего мира ребёнка;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создание условий для раскрытия детьми базовых ценностей и их проживания в разных видах художественно-творческой деятельности;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A12E80" w:rsidRPr="00B734F7" w:rsidRDefault="000973CA" w:rsidP="00B734CD">
      <w:pPr>
        <w:pStyle w:val="a3"/>
        <w:tabs>
          <w:tab w:val="left" w:pos="284"/>
        </w:tabs>
        <w:spacing w:before="10" w:line="276" w:lineRule="auto"/>
        <w:ind w:left="284" w:firstLine="284"/>
        <w:rPr>
          <w:color w:val="00B050"/>
        </w:rPr>
      </w:pPr>
      <w:r>
        <w:rPr>
          <w:sz w:val="28"/>
          <w:lang w:val="en-US"/>
        </w:rPr>
        <w:t xml:space="preserve">     </w:t>
      </w:r>
      <w:r w:rsidR="00D90992" w:rsidRPr="00A7158C">
        <w:rPr>
          <w:b/>
          <w:sz w:val="27"/>
        </w:rPr>
        <w:t xml:space="preserve">2.4.2. </w:t>
      </w:r>
      <w:r w:rsidR="00D90992" w:rsidRPr="00B734F7">
        <w:rPr>
          <w:b/>
        </w:rPr>
        <w:t xml:space="preserve">Перечень пособий, способствующих реализации программы в образовательной области  «Художественно-эстетическое развитие» </w:t>
      </w:r>
    </w:p>
    <w:p w:rsidR="001506D3" w:rsidRPr="00481024" w:rsidRDefault="000973CA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>
        <w:rPr>
          <w:b/>
          <w:bCs/>
          <w:color w:val="00B050"/>
          <w:sz w:val="24"/>
          <w:szCs w:val="24"/>
          <w:lang w:val="en-US"/>
        </w:rPr>
        <w:t xml:space="preserve">           </w:t>
      </w:r>
      <w:r w:rsidR="001506D3"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lastRenderedPageBreak/>
        <w:t xml:space="preserve">Комарова Т. С. Детское художественное творчество. Для работы с деть ми 2–7 лет. М.: Мозаика – Синтез, 2020.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Развитие художественных способностей дошкольников. М.: Мозаика –Синтез, 2020.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Колдина</w:t>
      </w:r>
      <w:proofErr w:type="spellEnd"/>
      <w:r w:rsidRPr="00481024">
        <w:rPr>
          <w:sz w:val="24"/>
          <w:szCs w:val="24"/>
        </w:rPr>
        <w:t xml:space="preserve"> Д.Н. Лепка в ясельных группах детского сада. Конспекты занятий (2-3 года), М.: Мозаика –Синтез, 2020.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Лыкова И.А. Изобразительная деятельность в детском саду. Ранний возраст/Младший возраст/Средняя группа/ Старшая группа/ Подготовительная к школе группа Планирование, конспекты, методические рекомендации М.: ООО ИД «Цветной мир», 2019 г.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Лыкова И.А. Изобразительная деятельность в детском саду. Ранний возраст/Младший возраст/Средняя группа/ Старшая группа/ 5 Подготовительная к школе группа Планирование, конспекты, методические рекомендации М.: ООО ИД «Цветной мир», 2019г.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Лыкова И.А. Изобразительная деятельность в детском саду. Ранний возраст. Планирование, конспекты, методические рекомендации М.: ООО ИД «Цветной мир», 2019г. </w:t>
      </w:r>
    </w:p>
    <w:p w:rsidR="001506D3" w:rsidRPr="00481024" w:rsidRDefault="000973CA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en-US"/>
        </w:rPr>
        <w:t xml:space="preserve">        </w:t>
      </w:r>
      <w:r w:rsidR="001506D3" w:rsidRPr="00481024">
        <w:rPr>
          <w:b/>
          <w:i/>
          <w:sz w:val="24"/>
          <w:szCs w:val="24"/>
        </w:rPr>
        <w:t xml:space="preserve">Хрестоматии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Хрестоматия для чтения детям в детском саду и дома: 1–3 года. М.: Мозаика </w:t>
      </w:r>
      <w:proofErr w:type="gramStart"/>
      <w:r w:rsidRPr="00481024">
        <w:rPr>
          <w:sz w:val="24"/>
          <w:szCs w:val="24"/>
        </w:rPr>
        <w:t>–С</w:t>
      </w:r>
      <w:proofErr w:type="gramEnd"/>
      <w:r w:rsidRPr="00481024">
        <w:rPr>
          <w:sz w:val="24"/>
          <w:szCs w:val="24"/>
        </w:rPr>
        <w:t xml:space="preserve">интез, 2020. </w:t>
      </w:r>
    </w:p>
    <w:p w:rsidR="001506D3" w:rsidRPr="00481024" w:rsidRDefault="000973CA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  <w:lang w:val="en-US"/>
        </w:rPr>
        <w:t xml:space="preserve">      </w:t>
      </w:r>
      <w:r w:rsidR="001506D3" w:rsidRPr="00481024">
        <w:rPr>
          <w:b/>
          <w:i/>
          <w:sz w:val="24"/>
          <w:szCs w:val="24"/>
        </w:rPr>
        <w:t xml:space="preserve">Электронные образовательные ресурсы (ЭОР)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Соломенникова</w:t>
      </w:r>
      <w:proofErr w:type="spellEnd"/>
      <w:r w:rsidRPr="00481024">
        <w:rPr>
          <w:sz w:val="24"/>
          <w:szCs w:val="24"/>
        </w:rPr>
        <w:t xml:space="preserve"> О. А. Ознакомление детей с народным искусством. М.: Мозаика – Синтез, 2015.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</w:p>
    <w:p w:rsidR="001506D3" w:rsidRPr="00481024" w:rsidRDefault="001506D3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>Серия «Мир в картинках»: «Гжель»; «Городецкая роспись по дереву»; «Дымковская игрушка»; «Каргополь — народная игрушка»; «Музыкальные инструменты»; «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народная игрушка»; «Хохлома».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Плакаты: «Гжель. Изделия. Гжель»; «Орнаменты. 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«Изделия. 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«Орнаменты. 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свистулька»; «Хохлома. Изделия»; «Хохлома. Орнаменты».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«Расскажите детям о...»: «Расскажите детям о музыкальных инструментах», «Расскажите детям о музеях и выставках Москвы», «Расскажите детям о Московском Кремле». </w:t>
      </w:r>
    </w:p>
    <w:p w:rsidR="001506D3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>Серия «Искусство — детям»: «Волшебный пластилин»; «Городецкая роспись»; «Дымковская игрушка»; «Простые узоры и орнаменты»; «Сказочная гжель»; «Секреты бумажного листа»; «Тайны бумажного листа»; «Узоры Северной Двины»; «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игрушка»; «Хохломская роспись». </w:t>
      </w:r>
    </w:p>
    <w:p w:rsidR="00BB340C" w:rsidRPr="00A2488B" w:rsidRDefault="002647FF" w:rsidP="00B734CD">
      <w:pPr>
        <w:pStyle w:val="1"/>
        <w:tabs>
          <w:tab w:val="left" w:pos="142"/>
          <w:tab w:val="left" w:pos="994"/>
        </w:tabs>
        <w:spacing w:line="276" w:lineRule="auto"/>
        <w:ind w:left="284" w:right="57"/>
        <w:jc w:val="both"/>
      </w:pPr>
      <w:r>
        <w:t>2.5</w:t>
      </w:r>
      <w:r w:rsidR="00481024">
        <w:t>.</w:t>
      </w:r>
      <w:r w:rsidR="0021290F" w:rsidRPr="00A2488B">
        <w:t>Физическое</w:t>
      </w:r>
      <w:r w:rsidR="0021290F" w:rsidRPr="00A2488B">
        <w:rPr>
          <w:spacing w:val="-2"/>
        </w:rPr>
        <w:t xml:space="preserve"> </w:t>
      </w:r>
      <w:r w:rsidR="0021290F" w:rsidRPr="00A2488B">
        <w:t>развитие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  <w:tab w:val="left" w:pos="1349"/>
        </w:tabs>
        <w:spacing w:before="0" w:after="0" w:line="276" w:lineRule="auto"/>
        <w:ind w:left="284" w:right="57"/>
        <w:jc w:val="both"/>
        <w:rPr>
          <w:b/>
          <w:sz w:val="24"/>
          <w:szCs w:val="24"/>
          <w:lang w:val="ru-RU"/>
        </w:rPr>
      </w:pPr>
      <w:r w:rsidRPr="00A2488B">
        <w:rPr>
          <w:b/>
          <w:sz w:val="24"/>
          <w:szCs w:val="24"/>
          <w:lang w:val="ru-RU"/>
        </w:rPr>
        <w:t>От 2 лет до 3 лет.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  <w:tab w:val="left" w:pos="1570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 xml:space="preserve">Основные </w:t>
      </w:r>
      <w:r w:rsidRPr="00A2488B">
        <w:rPr>
          <w:b/>
          <w:sz w:val="24"/>
          <w:szCs w:val="24"/>
          <w:lang w:val="ru-RU"/>
        </w:rPr>
        <w:t>задачи</w:t>
      </w:r>
      <w:r w:rsidRPr="00A2488B">
        <w:rPr>
          <w:sz w:val="24"/>
          <w:szCs w:val="24"/>
          <w:lang w:val="ru-RU"/>
        </w:rPr>
        <w:t xml:space="preserve"> образовательной деятельности в области физического развития:</w:t>
      </w:r>
    </w:p>
    <w:p w:rsidR="00632D4D" w:rsidRPr="00A2488B" w:rsidRDefault="00632D4D" w:rsidP="0081101C">
      <w:pPr>
        <w:pStyle w:val="20"/>
        <w:numPr>
          <w:ilvl w:val="0"/>
          <w:numId w:val="1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обогащать двигательный опыт детей, помогая осваивать упражнения основной гимнастики: основные движения (бросание, катание, ловля, ползанье, лазанье, ходьба, бег, прыжки), общеразвивающие и музыкально-ритмические упражнения;</w:t>
      </w:r>
    </w:p>
    <w:p w:rsidR="00632D4D" w:rsidRPr="00A2488B" w:rsidRDefault="00632D4D" w:rsidP="0081101C">
      <w:pPr>
        <w:pStyle w:val="20"/>
        <w:numPr>
          <w:ilvl w:val="0"/>
          <w:numId w:val="1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развивать психофизические качества, равновесие и ориентировку в пространстве;</w:t>
      </w:r>
    </w:p>
    <w:p w:rsidR="00632D4D" w:rsidRPr="00A2488B" w:rsidRDefault="00632D4D" w:rsidP="0081101C">
      <w:pPr>
        <w:pStyle w:val="20"/>
        <w:numPr>
          <w:ilvl w:val="0"/>
          <w:numId w:val="1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поддерживать у детей желание играть в подвижные игры вместе с педагогом в небольших подгруппах;</w:t>
      </w:r>
    </w:p>
    <w:p w:rsidR="00632D4D" w:rsidRPr="00A2488B" w:rsidRDefault="00632D4D" w:rsidP="0081101C">
      <w:pPr>
        <w:pStyle w:val="20"/>
        <w:numPr>
          <w:ilvl w:val="0"/>
          <w:numId w:val="1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формировать интерес и положительное отношение к выполнению физических упражнений, совместным двигательным действиям;</w:t>
      </w:r>
    </w:p>
    <w:p w:rsidR="00632D4D" w:rsidRPr="00A2488B" w:rsidRDefault="00632D4D" w:rsidP="0081101C">
      <w:pPr>
        <w:pStyle w:val="20"/>
        <w:numPr>
          <w:ilvl w:val="0"/>
          <w:numId w:val="1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 xml:space="preserve">укреплять здоровье детей средствами физического воспитания, формировать </w:t>
      </w:r>
      <w:r w:rsidRPr="00A2488B">
        <w:rPr>
          <w:sz w:val="24"/>
          <w:szCs w:val="24"/>
          <w:lang w:val="ru-RU"/>
        </w:rPr>
        <w:lastRenderedPageBreak/>
        <w:t>культурно-гигиенические навыки и навыки самообслуживания, приобщая к здоровому образу жизни.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  <w:tab w:val="left" w:pos="1560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b/>
          <w:sz w:val="24"/>
          <w:szCs w:val="24"/>
          <w:lang w:val="ru-RU"/>
        </w:rPr>
        <w:t>Содержание</w:t>
      </w:r>
      <w:r w:rsidRPr="00A2488B">
        <w:rPr>
          <w:sz w:val="24"/>
          <w:szCs w:val="24"/>
          <w:lang w:val="ru-RU"/>
        </w:rPr>
        <w:t xml:space="preserve"> образовательной деятельности.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Педагог формирует умение выполнять основные движения, общеразвивающие и музыкально-ритмические упражнения в различных формах физкультурно- оздоровительной работы (утренняя гимнастика, физкультурные занятия, подвижные игры, индивидуальная работа по развитию движений и другое), развивает психофизические качества, координацию, равновесие и ориентировку в пространстве. Педагог побуждает детей совместно играть в подвижные игры, действовать согласованно, реагировать на сигнал. Оптимизирует двигательную деятельность, предупреждая утомление, осуществляет помощь и страховку, поощряет стремление ребёнка соблюдать правила личной гигиены и проявлять культурно-гигиенические навыки.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Основная гимнастика (основные движения, общеразвивающие упражнения).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Основные движения: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бросание, катание, ловля: скатывание мяча по наклонной доске; прокатывание мяча педагогу и друг другу двумя руками стоя и сидя (расстояние 50-100 см), под дугу, в воротца; остановка катящегося мяча; передача мячей друг другу стоя; бросание мяча от груди двумя руками, снизу, из-за головы; бросание предмета в горизонтальную цель и вдаль с расстояния 100-125 см двумя и одной рукой; перебрасывание мяча через сетку, натянутую на уровне роста ребёнка с расстояния 1-1,5 м; ловля мяча, брошенного педагогом с расстояния до 1 м;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 xml:space="preserve">ползание и лазанье: ползание на животе, на четвереньках до погремушки (флажка) 3-4 м (взяв её, встать, выпрямиться), по доске, лежащей на полу, по наклонной доске, приподнятой одним концом на 20-30 см; по гимнастической скамейке; </w:t>
      </w:r>
      <w:proofErr w:type="spellStart"/>
      <w:r w:rsidRPr="00A2488B">
        <w:rPr>
          <w:sz w:val="24"/>
          <w:szCs w:val="24"/>
          <w:lang w:val="ru-RU"/>
        </w:rPr>
        <w:t>проползание</w:t>
      </w:r>
      <w:proofErr w:type="spellEnd"/>
      <w:r w:rsidRPr="00A2488B">
        <w:rPr>
          <w:sz w:val="24"/>
          <w:szCs w:val="24"/>
          <w:lang w:val="ru-RU"/>
        </w:rPr>
        <w:t xml:space="preserve"> под дугой (30-40 см); влезание на лесенку-стремянку и спуск с нее произвольным способом;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ходьба: ходьба стайкой за педагогом с перешагиванием через линии, палки, кубы; на носках; с переходом на бег; на месте, приставным шагом вперед, в сторону, назад; с предметами в руке (флажок, платочек, ленточка и другие); врассыпную и в заданном направлении; между предметами; по кругу по одному и парами, взявшись за руки;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бег: бег стайкой за педагогом, в заданном направлении и в разных направлениях; между линиями (расстояние между линиями 40-30 см); за катящимся мячом; с переходом на ходьбу и обратно; непрерывный в течение 20-30-40 секунд; медленный бег на расстояние 40-80 м;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прыжки: прыжки на двух ногах на месте (10-15 раз); с продвижением вперед, через 1-2 параллельные линии (расстояние 10-20 см); в длину с места как можно дальше, через 2 параллельные линии (20-30 см); вверх, касаясь предмета, находящегося выше поднятых рук ребёнка на 10-15 см;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упражнения в равновесии: ходьба по дорожке (ширина 20 см, длина 2-3 м); по наклонной доске, приподнятой одним концом на 20 см; по гимнастической скамейке; перешагивание линий и предметов (высота 10-15 см); ходьба по извилистой дорожке (2-3 м), между линиями; подъем без помощи рук на скамейку, удерживая равновесие с положением рук в стороны; кружение на месте.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 процессе обучения основным движениям педагог побуждает детей действовать сообща, двигаться не наталкиваясь друг на друга, придерживаться определенного направления движения, предлагает разнообразные упражнения.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Общеразвивающие упражнения: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 xml:space="preserve">упражнения для кистей рук, развития и укрепления плечевого пояса: поднимание рук вперед, вверх, разведение в стороны, отведение назад, за спину, сгибание и разгибание, выполнение </w:t>
      </w:r>
      <w:r w:rsidRPr="00A2488B">
        <w:rPr>
          <w:sz w:val="24"/>
          <w:szCs w:val="24"/>
          <w:lang w:val="ru-RU"/>
        </w:rPr>
        <w:lastRenderedPageBreak/>
        <w:t>хлопков руками перед собой, над головой; махи руками вверх-вниз, вперед-назад;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упражнения для развития и укрепления мышц спины и гибкости позвоночника: повороты вправо-влево, с передачей предмета сидящему рядом ребёнку, наклоны вперед из исходного положения стоя и сидя; одновременное сгибание и разгибание ног из исходного положения сидя и лежа, поочередное поднимание рук и ног из исходного положения лежа на спине;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упражнения для развития и укрепления мышц брюшного пресса и гибкости позвоночника: сгибание и разгибание ног, держась за опору, приседание, потягивание с подниманием на носки и другое;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музыкально-ритмические упражнения, разученные на музыкальном занятии, включаются в содержание подвижных игр и игровых упражнений; педагог показывает детям и выполняет вместе с ними: хлопки в ладоши под музыку, хлопки с одновременным притопыванием, приседание «пружинка», приставные шаги вперед-назад, кружение на носочках, имитационные упражнения.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Педагог предлагает образец для подражания и выполняет вместе с детьми упражнения с предметами: погремушками, платочками, малыми обручами, кубиками, флажками и другое, в том числе, сидя на стуле или на скамейке.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Подвижные игры: педагог развивает и поддерживает у детей желание играть в подвижные игры с простым содержанием, с текстом, с включением музыкально-ритмических упражнений. Создает условия для развития выразительности движений в имитационных упражнениях и сюжетных играх, помогает самостоятельно передавать простейшие действия некоторых персонажей (попрыгать, как зайчики, помахать крылышками, как птичка, походить как лошадка, поклевать зернышки, как цыплята, и тому подобное).</w:t>
      </w:r>
    </w:p>
    <w:p w:rsidR="00A2488B" w:rsidRPr="00A2488B" w:rsidRDefault="00632D4D" w:rsidP="00B734CD">
      <w:pPr>
        <w:pStyle w:val="20"/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proofErr w:type="gramStart"/>
      <w:r w:rsidRPr="00A2488B">
        <w:rPr>
          <w:sz w:val="24"/>
          <w:szCs w:val="24"/>
          <w:lang w:val="ru-RU"/>
        </w:rPr>
        <w:t>Формирование основ здорового образа жизни: педагог формирует у детей полезные привычки и элементарные культурно-гигиенические навыки при приеме пищи, уходе за собой (самостоятельно и правильно мыть руки перед едой, после прогулки и посещения туалета, чистить зубы, пользоваться предметами личной гигиены); поощряет умения замечать нарушения правил гигиены, оценивать свой внешний вид, приводить в порядок одежду;</w:t>
      </w:r>
      <w:proofErr w:type="gramEnd"/>
      <w:r w:rsidRPr="00A2488B">
        <w:rPr>
          <w:sz w:val="24"/>
          <w:szCs w:val="24"/>
          <w:lang w:val="ru-RU"/>
        </w:rPr>
        <w:t xml:space="preserve"> способствует формированию положительного отношения к закаливающим и гигиеническим процедурам, выполнению физических упражнений.</w:t>
      </w:r>
    </w:p>
    <w:p w:rsidR="00632D4D" w:rsidRPr="00A2488B" w:rsidRDefault="009D19B9" w:rsidP="00B734CD">
      <w:pPr>
        <w:pStyle w:val="20"/>
        <w:shd w:val="clear" w:color="auto" w:fill="auto"/>
        <w:tabs>
          <w:tab w:val="left" w:pos="142"/>
          <w:tab w:val="left" w:pos="1354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r w:rsidR="00A2488B" w:rsidRPr="00A2488B">
        <w:rPr>
          <w:b/>
          <w:sz w:val="24"/>
          <w:szCs w:val="24"/>
          <w:lang w:val="ru-RU"/>
        </w:rPr>
        <w:t>2.</w:t>
      </w:r>
      <w:r w:rsidR="002647FF">
        <w:rPr>
          <w:b/>
          <w:sz w:val="24"/>
          <w:szCs w:val="24"/>
          <w:lang w:val="ru-RU"/>
        </w:rPr>
        <w:t>5</w:t>
      </w:r>
      <w:r w:rsidR="00A2488B" w:rsidRPr="00A2488B">
        <w:rPr>
          <w:b/>
          <w:sz w:val="24"/>
          <w:szCs w:val="24"/>
          <w:lang w:val="ru-RU"/>
        </w:rPr>
        <w:t>.1</w:t>
      </w:r>
      <w:r w:rsidR="00A6152D" w:rsidRPr="00A2488B">
        <w:rPr>
          <w:b/>
          <w:sz w:val="24"/>
          <w:szCs w:val="24"/>
          <w:lang w:val="ru-RU"/>
        </w:rPr>
        <w:t xml:space="preserve">. </w:t>
      </w:r>
      <w:r w:rsidR="00632D4D" w:rsidRPr="00A2488B">
        <w:rPr>
          <w:b/>
          <w:sz w:val="24"/>
          <w:szCs w:val="24"/>
          <w:lang w:val="ru-RU"/>
        </w:rPr>
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</w:r>
      <w:r w:rsidR="00632D4D" w:rsidRPr="00A2488B">
        <w:rPr>
          <w:sz w:val="24"/>
          <w:szCs w:val="24"/>
          <w:lang w:val="ru-RU"/>
        </w:rPr>
        <w:t>, что предполагает: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 xml:space="preserve">формирование у ребёнка </w:t>
      </w:r>
      <w:proofErr w:type="spellStart"/>
      <w:r w:rsidRPr="00A2488B">
        <w:rPr>
          <w:sz w:val="24"/>
          <w:szCs w:val="24"/>
          <w:lang w:val="ru-RU"/>
        </w:rPr>
        <w:t>возрастосообразных</w:t>
      </w:r>
      <w:proofErr w:type="spellEnd"/>
      <w:r w:rsidRPr="00A2488B">
        <w:rPr>
          <w:sz w:val="24"/>
          <w:szCs w:val="24"/>
          <w:lang w:val="ru-RU"/>
        </w:rPr>
        <w:t xml:space="preserve"> представлений и знаний в области физической культуры, здоровья и безопасного образа жизни;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  <w:tab w:val="left" w:pos="2973"/>
          <w:tab w:val="left" w:pos="5234"/>
          <w:tab w:val="left" w:pos="8426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активности, самостоятельности, самоуважения, коммуникабельности, уверенности и других личностных качеств;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приобщение детей к ценностям, нормам и знаниям физической культуры в целях их физического развития и саморазвития;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у ребёнка основных гигиенических навыков, представлений о здоровом образе жизни.</w:t>
      </w:r>
    </w:p>
    <w:p w:rsidR="00A2488B" w:rsidRPr="00B734CD" w:rsidRDefault="00B734CD" w:rsidP="00B734CD">
      <w:pPr>
        <w:pStyle w:val="20"/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/>
        <w:jc w:val="both"/>
        <w:rPr>
          <w:b/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        </w:t>
      </w:r>
      <w:r w:rsidR="002647FF" w:rsidRPr="00B734CD">
        <w:rPr>
          <w:b/>
          <w:sz w:val="24"/>
          <w:szCs w:val="24"/>
          <w:lang w:val="ru-RU"/>
        </w:rPr>
        <w:t>2.5</w:t>
      </w:r>
      <w:r w:rsidR="00A2488B" w:rsidRPr="00B734CD">
        <w:rPr>
          <w:b/>
          <w:sz w:val="24"/>
          <w:szCs w:val="24"/>
          <w:lang w:val="ru-RU"/>
        </w:rPr>
        <w:t xml:space="preserve">.2. Перечень пособий, способствующих реализации программы в </w:t>
      </w:r>
      <w:r w:rsidR="00A2488B" w:rsidRPr="00B734CD">
        <w:rPr>
          <w:b/>
          <w:sz w:val="24"/>
          <w:szCs w:val="24"/>
          <w:lang w:val="ru-RU"/>
        </w:rPr>
        <w:lastRenderedPageBreak/>
        <w:t xml:space="preserve">образовательной </w:t>
      </w:r>
      <w:r w:rsidRPr="00B734CD">
        <w:rPr>
          <w:b/>
          <w:sz w:val="24"/>
          <w:szCs w:val="24"/>
          <w:lang w:val="ru-RU"/>
        </w:rPr>
        <w:t xml:space="preserve"> </w:t>
      </w:r>
      <w:r w:rsidR="00A2488B" w:rsidRPr="00B734CD">
        <w:rPr>
          <w:b/>
          <w:sz w:val="24"/>
          <w:szCs w:val="24"/>
          <w:lang w:val="ru-RU"/>
        </w:rPr>
        <w:t>области  «Физическое развитие»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b/>
          <w:i/>
          <w:sz w:val="24"/>
          <w:szCs w:val="24"/>
        </w:rPr>
      </w:pPr>
      <w:r w:rsidRPr="00B734CD">
        <w:rPr>
          <w:b/>
          <w:i/>
          <w:sz w:val="24"/>
          <w:szCs w:val="24"/>
        </w:rPr>
        <w:t xml:space="preserve">Методические пособия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B734CD">
        <w:rPr>
          <w:sz w:val="24"/>
          <w:szCs w:val="24"/>
        </w:rPr>
        <w:t>Пензулаева</w:t>
      </w:r>
      <w:proofErr w:type="spellEnd"/>
      <w:r w:rsidRPr="00B734CD">
        <w:rPr>
          <w:sz w:val="24"/>
          <w:szCs w:val="24"/>
        </w:rPr>
        <w:t xml:space="preserve"> Л.И. Оздоровительная гимнастика. (2-3 года), М.: Мозаика </w:t>
      </w:r>
      <w:proofErr w:type="gramStart"/>
      <w:r w:rsidRPr="00B734CD">
        <w:rPr>
          <w:sz w:val="24"/>
          <w:szCs w:val="24"/>
        </w:rPr>
        <w:t>–С</w:t>
      </w:r>
      <w:proofErr w:type="gramEnd"/>
      <w:r w:rsidRPr="00B734CD">
        <w:rPr>
          <w:sz w:val="24"/>
          <w:szCs w:val="24"/>
        </w:rPr>
        <w:t xml:space="preserve">интез, 2020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B734CD">
        <w:rPr>
          <w:sz w:val="24"/>
          <w:szCs w:val="24"/>
        </w:rPr>
        <w:t>Пензулаева</w:t>
      </w:r>
      <w:proofErr w:type="spellEnd"/>
      <w:r w:rsidRPr="00B734CD">
        <w:rPr>
          <w:sz w:val="24"/>
          <w:szCs w:val="24"/>
        </w:rPr>
        <w:t xml:space="preserve"> Л.И. Физическая культура в детском саду (2-3года), М.: Мозаика </w:t>
      </w:r>
      <w:proofErr w:type="gramStart"/>
      <w:r w:rsidRPr="00B734CD">
        <w:rPr>
          <w:sz w:val="24"/>
          <w:szCs w:val="24"/>
        </w:rPr>
        <w:t>–С</w:t>
      </w:r>
      <w:proofErr w:type="gramEnd"/>
      <w:r w:rsidRPr="00B734CD">
        <w:rPr>
          <w:sz w:val="24"/>
          <w:szCs w:val="24"/>
        </w:rPr>
        <w:t xml:space="preserve">интез, 2020 Харченко Т.Е. Утренняя гимнастика в детском саду (2-3 года), М.: Мозаика – Синтез, 2020. Федорова С.Ю. Планы физкультурных занятий (2-3 года)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B734CD">
        <w:rPr>
          <w:sz w:val="24"/>
          <w:szCs w:val="24"/>
        </w:rPr>
        <w:t>Бабенкова</w:t>
      </w:r>
      <w:proofErr w:type="spellEnd"/>
      <w:r w:rsidRPr="00B734CD">
        <w:rPr>
          <w:sz w:val="24"/>
          <w:szCs w:val="24"/>
        </w:rPr>
        <w:t xml:space="preserve"> Е.А., </w:t>
      </w:r>
      <w:proofErr w:type="spellStart"/>
      <w:r w:rsidRPr="00B734CD">
        <w:rPr>
          <w:sz w:val="24"/>
          <w:szCs w:val="24"/>
        </w:rPr>
        <w:t>Параничева</w:t>
      </w:r>
      <w:proofErr w:type="spellEnd"/>
      <w:r w:rsidRPr="00B734CD">
        <w:rPr>
          <w:sz w:val="24"/>
          <w:szCs w:val="24"/>
        </w:rPr>
        <w:t xml:space="preserve"> Т.М. Подвижные игры на прогулке М.: ТЦ Сфера, 2019.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proofErr w:type="spellStart"/>
      <w:r w:rsidRPr="00B734CD">
        <w:rPr>
          <w:sz w:val="24"/>
          <w:szCs w:val="24"/>
        </w:rPr>
        <w:t>Степаненкова</w:t>
      </w:r>
      <w:proofErr w:type="spellEnd"/>
      <w:r w:rsidRPr="00B734CD">
        <w:rPr>
          <w:sz w:val="24"/>
          <w:szCs w:val="24"/>
        </w:rPr>
        <w:t xml:space="preserve"> Э.Я. Сборник подвижных игр для занятий с детьми. (2-7 лет</w:t>
      </w:r>
      <w:proofErr w:type="gramStart"/>
      <w:r w:rsidRPr="00B734CD">
        <w:rPr>
          <w:sz w:val="24"/>
          <w:szCs w:val="24"/>
        </w:rPr>
        <w:t>)М</w:t>
      </w:r>
      <w:proofErr w:type="gramEnd"/>
      <w:r w:rsidRPr="00B734CD">
        <w:rPr>
          <w:sz w:val="24"/>
          <w:szCs w:val="24"/>
        </w:rPr>
        <w:t>.: Мозаика – Синтез, 2020.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b/>
          <w:i/>
          <w:sz w:val="24"/>
          <w:szCs w:val="24"/>
        </w:rPr>
      </w:pPr>
      <w:r w:rsidRPr="00B734CD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Серия «Мир в картинках»: «Спортивный инвентарь».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Серия «Рассказы по картинкам»: «Зимние виды спорта»; «Летние виды 7 спорта»; «Распорядок дня».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Серия «Расскажите детям о...»: «Расскажите детям о зимних видах спорта»; «Расскажите детям об олимпийских играх»; «Расскажите детям об олимпийских чемпионах».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Плакаты: «Зимние виды спорта»; «Летние виды спорта». </w:t>
      </w:r>
    </w:p>
    <w:p w:rsidR="00294A69" w:rsidRPr="00B734CD" w:rsidRDefault="00294A69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</w:p>
    <w:p w:rsidR="00BB340C" w:rsidRPr="00B734CD" w:rsidRDefault="00A940F4" w:rsidP="0081101C">
      <w:pPr>
        <w:pStyle w:val="1"/>
        <w:numPr>
          <w:ilvl w:val="1"/>
          <w:numId w:val="36"/>
        </w:numPr>
        <w:tabs>
          <w:tab w:val="left" w:pos="142"/>
          <w:tab w:val="left" w:pos="1149"/>
          <w:tab w:val="left" w:pos="1150"/>
          <w:tab w:val="left" w:pos="2855"/>
          <w:tab w:val="left" w:pos="3900"/>
          <w:tab w:val="left" w:pos="5078"/>
          <w:tab w:val="left" w:pos="6113"/>
          <w:tab w:val="left" w:pos="6468"/>
          <w:tab w:val="left" w:pos="7622"/>
          <w:tab w:val="left" w:pos="9104"/>
        </w:tabs>
        <w:spacing w:line="276" w:lineRule="auto"/>
        <w:ind w:left="284" w:right="246" w:firstLine="0"/>
        <w:jc w:val="both"/>
      </w:pPr>
      <w:r w:rsidRPr="00B734CD">
        <w:t xml:space="preserve"> Описание в</w:t>
      </w:r>
      <w:r w:rsidR="0021290F" w:rsidRPr="00B734CD">
        <w:t>ариативные</w:t>
      </w:r>
      <w:r w:rsidR="00A6152D" w:rsidRPr="00B734CD">
        <w:t xml:space="preserve"> </w:t>
      </w:r>
      <w:r w:rsidR="0021290F" w:rsidRPr="00B734CD">
        <w:t>формы,</w:t>
      </w:r>
      <w:r w:rsidR="00A6152D" w:rsidRPr="00B734CD">
        <w:t xml:space="preserve"> </w:t>
      </w:r>
      <w:r w:rsidR="0021290F" w:rsidRPr="00B734CD">
        <w:t>способы,</w:t>
      </w:r>
      <w:r w:rsidR="00A6152D" w:rsidRPr="00B734CD">
        <w:t xml:space="preserve"> </w:t>
      </w:r>
      <w:r w:rsidR="0021290F" w:rsidRPr="00B734CD">
        <w:t>методы</w:t>
      </w:r>
      <w:r w:rsidR="00A6152D" w:rsidRPr="00B734CD">
        <w:t xml:space="preserve"> </w:t>
      </w:r>
      <w:r w:rsidR="0021290F" w:rsidRPr="00B734CD">
        <w:t>и</w:t>
      </w:r>
      <w:r w:rsidR="00A6152D" w:rsidRPr="00B734CD">
        <w:t xml:space="preserve"> </w:t>
      </w:r>
      <w:r w:rsidR="0021290F" w:rsidRPr="00B734CD">
        <w:t>средства</w:t>
      </w:r>
      <w:r w:rsidR="00A6152D" w:rsidRPr="00B734CD">
        <w:t xml:space="preserve"> </w:t>
      </w:r>
      <w:r w:rsidR="0021290F" w:rsidRPr="00B734CD">
        <w:t>реализации</w:t>
      </w:r>
      <w:r w:rsidR="00A6152D" w:rsidRPr="00B734CD">
        <w:t xml:space="preserve"> </w:t>
      </w:r>
      <w:r w:rsidR="0021290F" w:rsidRPr="00B734CD">
        <w:rPr>
          <w:spacing w:val="-1"/>
        </w:rPr>
        <w:t>Программы</w:t>
      </w:r>
      <w:r w:rsidR="00A6152D" w:rsidRPr="00B734CD">
        <w:rPr>
          <w:spacing w:val="-1"/>
        </w:rPr>
        <w:t xml:space="preserve"> </w:t>
      </w:r>
    </w:p>
    <w:p w:rsidR="0039406F" w:rsidRPr="00B734CD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  <w:szCs w:val="24"/>
        </w:rPr>
      </w:pPr>
      <w:r w:rsidRPr="00B734CD">
        <w:rPr>
          <w:rFonts w:eastAsia="Calibri"/>
          <w:sz w:val="24"/>
          <w:szCs w:val="24"/>
        </w:rPr>
        <w:t xml:space="preserve">Формы, способы, методы и средства реализации образовательной программы педагог определяет самостоятельно в соответствии с задачами воспитания и обучения, возрастными и индивидуальными особенностями детей, спецификой их образовательных потребностей и интересов. Существенное значение имеют сформировавшиеся у педагога практики воспитания и обучения детей, оценка результативности форм, методов, средств образовательной деятельности применительно к конкретной возрастной группе детей. </w:t>
      </w:r>
    </w:p>
    <w:p w:rsidR="0039406F" w:rsidRPr="00B734CD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  <w:szCs w:val="24"/>
        </w:rPr>
      </w:pPr>
      <w:r w:rsidRPr="00B734CD">
        <w:rPr>
          <w:rFonts w:eastAsia="Calibri"/>
          <w:sz w:val="24"/>
          <w:szCs w:val="24"/>
        </w:rPr>
        <w:t>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</w:t>
      </w:r>
      <w:proofErr w:type="gramStart"/>
      <w:r w:rsidRPr="00B734CD">
        <w:rPr>
          <w:rFonts w:eastAsia="Calibri"/>
          <w:sz w:val="24"/>
          <w:szCs w:val="24"/>
        </w:rPr>
        <w:t>.</w:t>
      </w:r>
      <w:proofErr w:type="gramEnd"/>
      <w:r w:rsidRPr="00B734CD">
        <w:rPr>
          <w:rFonts w:eastAsia="Calibri"/>
          <w:sz w:val="24"/>
          <w:szCs w:val="24"/>
        </w:rPr>
        <w:t xml:space="preserve"> (</w:t>
      </w:r>
      <w:proofErr w:type="gramStart"/>
      <w:r w:rsidRPr="00B734CD">
        <w:rPr>
          <w:rFonts w:eastAsia="Calibri"/>
          <w:sz w:val="24"/>
          <w:szCs w:val="24"/>
        </w:rPr>
        <w:t>с</w:t>
      </w:r>
      <w:proofErr w:type="gramEnd"/>
      <w:r w:rsidRPr="00B734CD">
        <w:rPr>
          <w:rFonts w:eastAsia="Calibri"/>
          <w:sz w:val="24"/>
          <w:szCs w:val="24"/>
        </w:rPr>
        <w:t>огласно п.23.5 ФОП ДО).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365"/>
      </w:tblGrid>
      <w:tr w:rsidR="0039406F" w:rsidRPr="00B734CD" w:rsidTr="009622A4">
        <w:tc>
          <w:tcPr>
            <w:tcW w:w="1588" w:type="dxa"/>
            <w:shd w:val="clear" w:color="auto" w:fill="auto"/>
          </w:tcPr>
          <w:p w:rsidR="0039406F" w:rsidRPr="00B734CD" w:rsidRDefault="0039406F" w:rsidP="00B734CD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734CD">
              <w:rPr>
                <w:rFonts w:eastAsia="Calibri"/>
                <w:b/>
                <w:bCs/>
                <w:sz w:val="24"/>
                <w:szCs w:val="24"/>
              </w:rPr>
              <w:t>Возраст</w:t>
            </w:r>
          </w:p>
        </w:tc>
        <w:tc>
          <w:tcPr>
            <w:tcW w:w="7365" w:type="dxa"/>
            <w:shd w:val="clear" w:color="auto" w:fill="auto"/>
          </w:tcPr>
          <w:p w:rsidR="0039406F" w:rsidRPr="00B734CD" w:rsidRDefault="0039406F" w:rsidP="00B734CD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734CD">
              <w:rPr>
                <w:rFonts w:eastAsia="Calibri"/>
                <w:b/>
                <w:bCs/>
                <w:sz w:val="24"/>
                <w:szCs w:val="24"/>
              </w:rPr>
              <w:t>Виды детской деятельности</w:t>
            </w:r>
          </w:p>
        </w:tc>
      </w:tr>
      <w:tr w:rsidR="0039406F" w:rsidRPr="00B734CD" w:rsidTr="009622A4">
        <w:tc>
          <w:tcPr>
            <w:tcW w:w="1588" w:type="dxa"/>
            <w:shd w:val="clear" w:color="auto" w:fill="auto"/>
          </w:tcPr>
          <w:p w:rsidR="0039406F" w:rsidRPr="00B734CD" w:rsidRDefault="0039406F" w:rsidP="00B734CD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в раннем возрасте </w:t>
            </w:r>
          </w:p>
          <w:p w:rsidR="0039406F" w:rsidRPr="00B734CD" w:rsidRDefault="0039406F" w:rsidP="00B734CD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>(1 год ‒ 3 года)</w:t>
            </w:r>
          </w:p>
        </w:tc>
        <w:tc>
          <w:tcPr>
            <w:tcW w:w="7365" w:type="dxa"/>
            <w:shd w:val="clear" w:color="auto" w:fill="auto"/>
          </w:tcPr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предметная деятельность (орудийно-предметные действия – ест ложкой, пьет из кружки и </w:t>
            </w:r>
            <w:proofErr w:type="gramStart"/>
            <w:r w:rsidRPr="00B734CD">
              <w:rPr>
                <w:rFonts w:eastAsia="Calibri"/>
                <w:sz w:val="24"/>
                <w:szCs w:val="24"/>
              </w:rPr>
              <w:t>другое</w:t>
            </w:r>
            <w:proofErr w:type="gramEnd"/>
            <w:r w:rsidRPr="00B734CD">
              <w:rPr>
                <w:rFonts w:eastAsia="Calibri"/>
                <w:sz w:val="24"/>
                <w:szCs w:val="24"/>
              </w:rPr>
              <w:t xml:space="preserve">); 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экспериментирование с материалами и веществами (песок, вода, тесто и другие);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ситуативно-деловое общение </w:t>
            </w:r>
            <w:proofErr w:type="gramStart"/>
            <w:r w:rsidRPr="00B734CD">
              <w:rPr>
                <w:rFonts w:eastAsia="Calibri"/>
                <w:sz w:val="24"/>
                <w:szCs w:val="24"/>
              </w:rPr>
              <w:t>со</w:t>
            </w:r>
            <w:proofErr w:type="gramEnd"/>
            <w:r w:rsidRPr="00B734CD">
              <w:rPr>
                <w:rFonts w:eastAsia="Calibri"/>
                <w:sz w:val="24"/>
                <w:szCs w:val="24"/>
              </w:rPr>
              <w:t xml:space="preserve"> взрослым и эмоционально-практическое со сверстниками под руководством взрослого;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двигательная деятельность (основные движения, общеразвивающие упражнения, простые подвижные игры);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>игровая деятельность (</w:t>
            </w:r>
            <w:proofErr w:type="spellStart"/>
            <w:r w:rsidRPr="00B734CD">
              <w:rPr>
                <w:rFonts w:eastAsia="Calibri"/>
                <w:sz w:val="24"/>
                <w:szCs w:val="24"/>
              </w:rPr>
              <w:t>отобразительная</w:t>
            </w:r>
            <w:proofErr w:type="spellEnd"/>
            <w:r w:rsidRPr="00B734CD">
              <w:rPr>
                <w:rFonts w:eastAsia="Calibri"/>
                <w:sz w:val="24"/>
                <w:szCs w:val="24"/>
              </w:rPr>
              <w:t xml:space="preserve"> и сюжетно-</w:t>
            </w:r>
            <w:proofErr w:type="spellStart"/>
            <w:r w:rsidRPr="00B734CD">
              <w:rPr>
                <w:rFonts w:eastAsia="Calibri"/>
                <w:sz w:val="24"/>
                <w:szCs w:val="24"/>
              </w:rPr>
              <w:t>отобразительная</w:t>
            </w:r>
            <w:proofErr w:type="spellEnd"/>
            <w:r w:rsidRPr="00B734CD">
              <w:rPr>
                <w:rFonts w:eastAsia="Calibri"/>
                <w:sz w:val="24"/>
                <w:szCs w:val="24"/>
              </w:rPr>
              <w:t xml:space="preserve"> игра, игры с дидактическими игрушками);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речевая (понимание речи взрослого, слушание и понимание стихов, активная речь);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изобразительная деятельность (рисование, лепка) и конструирование из мелкого и крупного строительного материала;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lastRenderedPageBreak/>
              <w:t xml:space="preserve">самообслуживание и элементарные трудовые действия (убирает игрушки, подметает веником, поливает цветы из лейки и другое);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>музыкальная деятельность (слушание музыки и исполнительство, музыкально-ритмические движения).</w:t>
            </w:r>
          </w:p>
        </w:tc>
      </w:tr>
    </w:tbl>
    <w:p w:rsidR="0039406F" w:rsidRPr="00B734CD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b/>
          <w:bCs/>
          <w:sz w:val="24"/>
          <w:szCs w:val="24"/>
        </w:rPr>
      </w:pPr>
      <w:r w:rsidRPr="00B734CD">
        <w:rPr>
          <w:rFonts w:eastAsia="Calibri"/>
          <w:b/>
          <w:bCs/>
          <w:sz w:val="24"/>
          <w:szCs w:val="24"/>
        </w:rPr>
        <w:lastRenderedPageBreak/>
        <w:t>Для достижения задач воспитания педагог может использовать следующие методы:</w:t>
      </w:r>
    </w:p>
    <w:p w:rsidR="0039406F" w:rsidRPr="00B734CD" w:rsidRDefault="00AD29D4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  <w:szCs w:val="24"/>
        </w:rPr>
      </w:pPr>
      <w:r w:rsidRPr="00B734CD">
        <w:rPr>
          <w:rFonts w:eastAsia="Calibri"/>
          <w:sz w:val="24"/>
          <w:szCs w:val="24"/>
        </w:rPr>
        <w:t>1.</w:t>
      </w:r>
      <w:r w:rsidR="0039406F" w:rsidRPr="00B734CD">
        <w:rPr>
          <w:rFonts w:eastAsia="Calibri"/>
          <w:sz w:val="24"/>
          <w:szCs w:val="24"/>
        </w:rPr>
        <w:t>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:rsidR="0039406F" w:rsidRPr="00B734CD" w:rsidRDefault="00AD29D4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  <w:szCs w:val="24"/>
        </w:rPr>
      </w:pPr>
      <w:r w:rsidRPr="00B734CD">
        <w:rPr>
          <w:rFonts w:eastAsia="Calibri"/>
          <w:sz w:val="24"/>
          <w:szCs w:val="24"/>
        </w:rPr>
        <w:t>2.</w:t>
      </w:r>
      <w:r w:rsidR="0039406F" w:rsidRPr="00B734CD">
        <w:rPr>
          <w:rFonts w:eastAsia="Calibri"/>
          <w:sz w:val="24"/>
          <w:szCs w:val="24"/>
        </w:rPr>
        <w:t>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:rsidR="0039406F" w:rsidRPr="00AD29D4" w:rsidRDefault="00AD29D4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3.</w:t>
      </w:r>
      <w:r w:rsidR="0039406F" w:rsidRPr="00AD29D4">
        <w:rPr>
          <w:rFonts w:eastAsia="Calibri"/>
          <w:sz w:val="24"/>
        </w:rPr>
        <w:t>мотивации опыта поведения и деятельности (поощрение, методы развития эмоций, игры, соревнования, проектные методы).</w:t>
      </w:r>
    </w:p>
    <w:p w:rsidR="0039406F" w:rsidRPr="00AD29D4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При организации обучения в ДОУ используются: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традиционные методы: словесные, наглядные, практические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информационно-рецептивный метод; 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репродуктивный метод;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метод проблемного изложения; 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эвристический метод (частично-поискового); 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исследовательский метод.</w:t>
      </w:r>
    </w:p>
    <w:p w:rsidR="0039406F" w:rsidRPr="00AD29D4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При выборе методов воспитания и обучения, педагог учитывает возрастные и личностные особенности детей, педагогический потенциал каждого метода, условия его применения, реализуемые цели и задачи, прогнозирует возможные результаты. Для решения задач воспитания и обучения использует комплекс методов.</w:t>
      </w:r>
    </w:p>
    <w:p w:rsidR="0039406F" w:rsidRPr="00AD29D4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Педагог использует различные средства, представленные совокупностью материальных и идеальных объектов:</w:t>
      </w:r>
    </w:p>
    <w:p w:rsidR="0039406F" w:rsidRPr="00AD29D4" w:rsidRDefault="0039406F" w:rsidP="0081101C">
      <w:pPr>
        <w:numPr>
          <w:ilvl w:val="0"/>
          <w:numId w:val="28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демонстрационные и раздаточные;</w:t>
      </w:r>
    </w:p>
    <w:p w:rsidR="0039406F" w:rsidRPr="00AD29D4" w:rsidRDefault="0039406F" w:rsidP="0081101C">
      <w:pPr>
        <w:numPr>
          <w:ilvl w:val="0"/>
          <w:numId w:val="28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визуальные, </w:t>
      </w:r>
      <w:proofErr w:type="spellStart"/>
      <w:r w:rsidRPr="00AD29D4">
        <w:rPr>
          <w:rFonts w:eastAsia="Calibri"/>
          <w:sz w:val="24"/>
        </w:rPr>
        <w:t>аудийные</w:t>
      </w:r>
      <w:proofErr w:type="spellEnd"/>
      <w:r w:rsidRPr="00AD29D4">
        <w:rPr>
          <w:rFonts w:eastAsia="Calibri"/>
          <w:sz w:val="24"/>
        </w:rPr>
        <w:t>, аудиовизуальные;</w:t>
      </w:r>
    </w:p>
    <w:p w:rsidR="0039406F" w:rsidRPr="00AD29D4" w:rsidRDefault="0039406F" w:rsidP="0081101C">
      <w:pPr>
        <w:numPr>
          <w:ilvl w:val="0"/>
          <w:numId w:val="28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естественные и искусственные;</w:t>
      </w:r>
    </w:p>
    <w:p w:rsidR="0039406F" w:rsidRDefault="0039406F" w:rsidP="0081101C">
      <w:pPr>
        <w:numPr>
          <w:ilvl w:val="0"/>
          <w:numId w:val="28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реальные и виртуальные.</w:t>
      </w:r>
    </w:p>
    <w:p w:rsidR="00AD29D4" w:rsidRPr="00AD29D4" w:rsidRDefault="0039406F" w:rsidP="00B734CD">
      <w:pPr>
        <w:tabs>
          <w:tab w:val="left" w:pos="142"/>
        </w:tabs>
        <w:spacing w:line="276" w:lineRule="auto"/>
        <w:jc w:val="center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Таблица форм, способов, методов и средств реализации образовательной</w:t>
      </w:r>
    </w:p>
    <w:p w:rsidR="0039406F" w:rsidRPr="00AD29D4" w:rsidRDefault="0039406F" w:rsidP="00B734CD">
      <w:pPr>
        <w:tabs>
          <w:tab w:val="left" w:pos="142"/>
        </w:tabs>
        <w:spacing w:line="276" w:lineRule="auto"/>
        <w:ind w:left="284"/>
        <w:jc w:val="center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программы ДО.</w:t>
      </w:r>
    </w:p>
    <w:tbl>
      <w:tblPr>
        <w:tblW w:w="491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1417"/>
        <w:gridCol w:w="2128"/>
        <w:gridCol w:w="1985"/>
        <w:gridCol w:w="2977"/>
      </w:tblGrid>
      <w:tr w:rsidR="007E51A5" w:rsidRPr="00AD29D4" w:rsidTr="007E51A5">
        <w:trPr>
          <w:trHeight w:val="140"/>
        </w:trPr>
        <w:tc>
          <w:tcPr>
            <w:tcW w:w="774" w:type="pct"/>
            <w:vMerge w:val="restart"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F005B">
              <w:rPr>
                <w:rFonts w:eastAsia="Calibri"/>
                <w:b/>
                <w:bCs/>
                <w:sz w:val="20"/>
                <w:szCs w:val="20"/>
              </w:rPr>
              <w:t>Образовательная область</w:t>
            </w:r>
          </w:p>
        </w:tc>
        <w:tc>
          <w:tcPr>
            <w:tcW w:w="704" w:type="pct"/>
            <w:vMerge w:val="restart"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F005B">
              <w:rPr>
                <w:rFonts w:eastAsia="Calibri"/>
                <w:b/>
                <w:bCs/>
                <w:sz w:val="20"/>
                <w:szCs w:val="20"/>
              </w:rPr>
              <w:t>Вид детской деятельности</w:t>
            </w:r>
          </w:p>
        </w:tc>
        <w:tc>
          <w:tcPr>
            <w:tcW w:w="3522" w:type="pct"/>
            <w:gridSpan w:val="3"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bookmarkStart w:id="0" w:name="_Toc134878035"/>
            <w:r w:rsidRPr="002F005B">
              <w:rPr>
                <w:rFonts w:eastAsia="Calibri"/>
                <w:b/>
                <w:bCs/>
                <w:sz w:val="20"/>
                <w:szCs w:val="20"/>
              </w:rPr>
              <w:t xml:space="preserve">Формы, способы, методы и средства реализации </w:t>
            </w:r>
            <w:bookmarkEnd w:id="0"/>
            <w:r w:rsidRPr="002F005B">
              <w:rPr>
                <w:rFonts w:eastAsia="Calibri"/>
                <w:b/>
                <w:bCs/>
                <w:sz w:val="20"/>
                <w:szCs w:val="20"/>
              </w:rPr>
              <w:t>ОП ДО</w:t>
            </w:r>
          </w:p>
        </w:tc>
      </w:tr>
      <w:tr w:rsidR="007E51A5" w:rsidRPr="00AD29D4" w:rsidTr="007E51A5">
        <w:trPr>
          <w:trHeight w:val="33"/>
        </w:trPr>
        <w:tc>
          <w:tcPr>
            <w:tcW w:w="774" w:type="pct"/>
            <w:vMerge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Merge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57" w:type="pct"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2F005B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Занятия</w:t>
            </w:r>
          </w:p>
        </w:tc>
        <w:tc>
          <w:tcPr>
            <w:tcW w:w="986" w:type="pct"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2F005B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деятельность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39406F" w:rsidRPr="002F005B" w:rsidRDefault="0039406F" w:rsidP="007E51A5">
            <w:pPr>
              <w:tabs>
                <w:tab w:val="left" w:pos="142"/>
              </w:tabs>
              <w:ind w:left="284" w:right="1160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2F005B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Режимные моменты</w:t>
            </w:r>
          </w:p>
        </w:tc>
      </w:tr>
      <w:tr w:rsidR="007E51A5" w:rsidRPr="00AD29D4" w:rsidTr="007E51A5">
        <w:trPr>
          <w:trHeight w:val="1240"/>
        </w:trPr>
        <w:tc>
          <w:tcPr>
            <w:tcW w:w="774" w:type="pct"/>
            <w:vMerge w:val="restar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Социально-коммуникативное развитие</w:t>
            </w: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Игровая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Наблюдение; Тематические беседы;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ЧХЛ;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Сюжетно ролевые, дидактические, настольные игры;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Игровые упражнения;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Разыгрывание игровых ситуаций, ситуаций морального </w:t>
            </w:r>
            <w:r w:rsidRPr="002F005B">
              <w:rPr>
                <w:rFonts w:eastAsia="Calibri"/>
                <w:sz w:val="20"/>
                <w:szCs w:val="20"/>
              </w:rPr>
              <w:lastRenderedPageBreak/>
              <w:t>выбора;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Проблемные ситуации;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Коллективное обобщающее занятие.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lastRenderedPageBreak/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Сюжетно-ролевая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Творческие игры;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Игры с правилами.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Игровое упражнение;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Совместная с воспитателем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Совместная игра со сверстниками;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Индивидуальная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Ситуативный разговор с детьми;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Проблемная ситуация;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Ситуация морального выбора;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</w:t>
            </w:r>
            <w:r w:rsidRPr="002F005B">
              <w:rPr>
                <w:rFonts w:eastAsia="Calibri"/>
                <w:sz w:val="20"/>
                <w:szCs w:val="20"/>
              </w:rPr>
              <w:lastRenderedPageBreak/>
              <w:t>деятельность;</w:t>
            </w:r>
          </w:p>
        </w:tc>
      </w:tr>
      <w:tr w:rsidR="007E51A5" w:rsidRPr="00AD29D4" w:rsidTr="007E51A5">
        <w:trPr>
          <w:trHeight w:val="1378"/>
        </w:trPr>
        <w:tc>
          <w:tcPr>
            <w:tcW w:w="774" w:type="pct"/>
            <w:vMerge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Коммуникативная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Задачи на решение коммуникативных ситуаций;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Ситуативные разговоры;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Разыгрывание игровых ситуаций;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Праздники, музыкальные досуги, развлечения;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и обсуждение тематических иллюстраций;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ЧХЛ;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Игровая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Подвижные игры.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Индивидуальная работа во время утреннего приема;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Игровые ситуации.</w:t>
            </w:r>
          </w:p>
        </w:tc>
      </w:tr>
      <w:tr w:rsidR="007E51A5" w:rsidRPr="00AD29D4" w:rsidTr="007E51A5">
        <w:trPr>
          <w:trHeight w:val="1679"/>
        </w:trPr>
        <w:tc>
          <w:tcPr>
            <w:tcW w:w="774" w:type="pct"/>
            <w:vMerge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Самообслуживание и элементарный бытовой труд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Поручения;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Совместный труд детей и взрослых;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ЧХЛ;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Беседы;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Разыгрывание игровых ситуаций;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тематических иллюстраций.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Совместный труд детей;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Самообслуживание;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Элементарный бытовой труд.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Обучение, показ, объяснение, напоминание;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ситуаций, побуждающих к самообслуживанию;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ситуаций, побуждающих детей к проявлению навыков самостоятельных трудовых действий.</w:t>
            </w:r>
          </w:p>
        </w:tc>
      </w:tr>
      <w:tr w:rsidR="007E51A5" w:rsidRPr="00AD29D4" w:rsidTr="007E51A5">
        <w:trPr>
          <w:trHeight w:val="983"/>
        </w:trPr>
        <w:tc>
          <w:tcPr>
            <w:tcW w:w="77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Познавательное развитие</w:t>
            </w: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Познавательно исследовательская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Проблемная ситуация;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Наблюдение;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 экспериментирование;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Развивающая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Исследовательская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коллекций;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Экспериментирование;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Экологические досуги, развлечения.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Самостоятельная деятельность по инициативе ребенка.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Чтение;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Игра- экспериментирование;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Развивающая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Ситуативный разговор;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Исследовательская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коллекций;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Экспериментирование;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</w:p>
        </w:tc>
      </w:tr>
      <w:tr w:rsidR="007E51A5" w:rsidRPr="00AD29D4" w:rsidTr="007E51A5">
        <w:trPr>
          <w:trHeight w:val="1563"/>
        </w:trPr>
        <w:tc>
          <w:tcPr>
            <w:tcW w:w="774" w:type="pct"/>
            <w:vMerge w:val="restar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lastRenderedPageBreak/>
              <w:t>Речевое развитие</w:t>
            </w: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Речевая деятельность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ЧХЛ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="007E51A5" w:rsidRPr="002F005B">
              <w:rPr>
                <w:rFonts w:eastAsia="Calibri"/>
                <w:sz w:val="20"/>
                <w:szCs w:val="20"/>
              </w:rPr>
              <w:t xml:space="preserve"> Беседы (в том </w:t>
            </w:r>
            <w:r w:rsidRPr="002F005B">
              <w:rPr>
                <w:rFonts w:eastAsia="Calibri"/>
                <w:sz w:val="20"/>
                <w:szCs w:val="20"/>
              </w:rPr>
              <w:t xml:space="preserve">числе </w:t>
            </w:r>
            <w:proofErr w:type="gramStart"/>
            <w:r w:rsidRPr="002F005B">
              <w:rPr>
                <w:rFonts w:eastAsia="Calibri"/>
                <w:sz w:val="20"/>
                <w:szCs w:val="20"/>
              </w:rPr>
              <w:t>о</w:t>
            </w:r>
            <w:proofErr w:type="gramEnd"/>
            <w:r w:rsidRPr="002F005B">
              <w:rPr>
                <w:rFonts w:eastAsia="Calibri"/>
                <w:sz w:val="20"/>
                <w:szCs w:val="20"/>
              </w:rPr>
              <w:t xml:space="preserve"> прочитанном);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Обсуждение;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Дидактическая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005B">
              <w:rPr>
                <w:rFonts w:eastAsia="Calibri"/>
                <w:sz w:val="20"/>
                <w:szCs w:val="20"/>
              </w:rPr>
              <w:t>Инсценирование</w:t>
            </w:r>
            <w:proofErr w:type="spellEnd"/>
            <w:r w:rsidRPr="002F005B">
              <w:rPr>
                <w:rFonts w:eastAsia="Calibri"/>
                <w:sz w:val="20"/>
                <w:szCs w:val="20"/>
              </w:rPr>
              <w:t xml:space="preserve">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Викторина;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Игра-драматизация;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Показ настольного театра;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Разучивание стихотворений;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Театрализованная игра.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Сюжетно-ролевая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Подвижная игра с текстом;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Игровое общение;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Общение со сверстниками;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Игра-драматизация;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Чтение наизусть и отгадывание загадок в условиях книжного центра развития;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Дидактическая игра.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Ситуация общения в процессе режимных моментов;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Дидактическая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Чтение;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Наблюдения на прогулке;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 на прогулке;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Ситуативный разговор;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 (в том числе о прочитанном);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Разучивание стихов, </w:t>
            </w:r>
            <w:proofErr w:type="spellStart"/>
            <w:r w:rsidRPr="002F005B">
              <w:rPr>
                <w:rFonts w:eastAsia="Calibri"/>
                <w:sz w:val="20"/>
                <w:szCs w:val="20"/>
              </w:rPr>
              <w:t>потешек</w:t>
            </w:r>
            <w:proofErr w:type="spellEnd"/>
            <w:r w:rsidRPr="002F005B">
              <w:rPr>
                <w:rFonts w:eastAsia="Calibri"/>
                <w:sz w:val="20"/>
                <w:szCs w:val="20"/>
              </w:rPr>
              <w:t xml:space="preserve">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Сочинение загадок.</w:t>
            </w:r>
          </w:p>
        </w:tc>
      </w:tr>
      <w:tr w:rsidR="007E51A5" w:rsidRPr="00AD29D4" w:rsidTr="007E51A5">
        <w:trPr>
          <w:trHeight w:val="33"/>
        </w:trPr>
        <w:tc>
          <w:tcPr>
            <w:tcW w:w="774" w:type="pct"/>
            <w:vMerge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Восприятие художественной литературы и фольклора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ЧХЛ;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Обсуждение </w:t>
            </w:r>
            <w:proofErr w:type="gramStart"/>
            <w:r w:rsidRPr="002F005B">
              <w:rPr>
                <w:rFonts w:eastAsia="Calibri"/>
                <w:sz w:val="20"/>
                <w:szCs w:val="20"/>
              </w:rPr>
              <w:t>прочитанного</w:t>
            </w:r>
            <w:proofErr w:type="gramEnd"/>
            <w:r w:rsidRPr="002F005B">
              <w:rPr>
                <w:rFonts w:eastAsia="Calibri"/>
                <w:sz w:val="20"/>
                <w:szCs w:val="20"/>
              </w:rPr>
              <w:t xml:space="preserve">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Рассказ;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005B">
              <w:rPr>
                <w:rFonts w:eastAsia="Calibri"/>
                <w:sz w:val="20"/>
                <w:szCs w:val="20"/>
              </w:rPr>
              <w:t>Инсценирование</w:t>
            </w:r>
            <w:proofErr w:type="spellEnd"/>
            <w:r w:rsidRPr="002F005B">
              <w:rPr>
                <w:rFonts w:eastAsia="Calibri"/>
                <w:sz w:val="20"/>
                <w:szCs w:val="20"/>
              </w:rPr>
              <w:t xml:space="preserve">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Викторина.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Продуктивная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Самостоятельная деятельность в книжном и театральном центрах развития;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Ситуативный разговор с детьми;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Сюжетно-ролевая, театрализованная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Продуктивная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Сочинение загадок;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Проблемная ситуация</w:t>
            </w:r>
          </w:p>
        </w:tc>
      </w:tr>
      <w:tr w:rsidR="007E51A5" w:rsidRPr="00AD29D4" w:rsidTr="002F005B">
        <w:trPr>
          <w:trHeight w:val="1124"/>
        </w:trPr>
        <w:tc>
          <w:tcPr>
            <w:tcW w:w="774" w:type="pct"/>
            <w:vMerge w:val="restar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Изобразительная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Рисование, </w:t>
            </w:r>
            <w:proofErr w:type="spellStart"/>
            <w:r w:rsidRPr="002F005B">
              <w:rPr>
                <w:rFonts w:eastAsia="Calibri"/>
                <w:sz w:val="20"/>
                <w:szCs w:val="20"/>
              </w:rPr>
              <w:t>апплицирование</w:t>
            </w:r>
            <w:proofErr w:type="spellEnd"/>
            <w:r w:rsidRPr="002F005B">
              <w:rPr>
                <w:rFonts w:eastAsia="Calibri"/>
                <w:sz w:val="20"/>
                <w:szCs w:val="20"/>
              </w:rPr>
              <w:t xml:space="preserve">, лепка;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Изготовление украшений, декораций, подарков, предметов и т.д.;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Экспериментирование;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эстетически привлекательных объектов природы, быта, произведений искусства;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Игры (дидактические, сюжетно-ролевые, строительные);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Тематические досуги;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Выставки работ декоративно-прикладного искусства;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коллекций.</w:t>
            </w:r>
          </w:p>
          <w:p w:rsidR="00664119" w:rsidRPr="002F005B" w:rsidRDefault="00664119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Украшение личных предметов;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Игры (дидактические, сюжетно-ролевые, строительные);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эстетически привлекательных объектов природы, быта, произведений искусства;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Самостоятельная изобразительная деятельность.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Наблюдение;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эстетически привлекательных объектов природы;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Игровое упражнение;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Проблемная ситуация;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Конструирование из песка;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Обсуждение (произведений искусства, средств выразительности);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коллекций</w:t>
            </w:r>
          </w:p>
        </w:tc>
      </w:tr>
      <w:tr w:rsidR="007E51A5" w:rsidRPr="00AD29D4" w:rsidTr="007E51A5">
        <w:trPr>
          <w:trHeight w:val="1951"/>
        </w:trPr>
        <w:tc>
          <w:tcPr>
            <w:tcW w:w="774" w:type="pct"/>
            <w:vMerge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Конструктивно модельная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Конструирование и художественное конструирование;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Экспериментирование;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эстетически привлекательных объектов;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Игры (дидактические, строительные, сюжетно ролевые);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Тематические досуги;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Импровизация;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Конструирование по образу, модели, условиям, теме, замыслу;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Конструирование по простейшим чертежам и схемам.</w:t>
            </w:r>
          </w:p>
          <w:p w:rsidR="00664119" w:rsidRPr="002F005B" w:rsidRDefault="00664119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Игры (дидактические, сюжетно-ролевые, строительные);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эстетически привлекательных объектов природы, быта, искусства;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Самостоятельная конструктивная деятельность.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Наблюдение;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эстетически привлекательных объектов природы;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Игровое упражнение;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Проблемная ситуация;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Конструирование из песка;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Обсуждение (произведений искусства, средств выразительности)</w:t>
            </w:r>
          </w:p>
        </w:tc>
      </w:tr>
      <w:tr w:rsidR="007E51A5" w:rsidRPr="00AD29D4" w:rsidTr="007E51A5">
        <w:trPr>
          <w:trHeight w:val="1977"/>
        </w:trPr>
        <w:tc>
          <w:tcPr>
            <w:tcW w:w="774" w:type="pct"/>
            <w:vMerge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Музыкальная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Слушание музыки; 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Экспериментирование со звуками;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Музыкально-дидактическая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Шумовой оркестр;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Разучивание музыкальных игр и танцев;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Совместное пение;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Импровизация;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 интегративного характера;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Совместное и индивидуальное музыкальное исполнение;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Музыкальное упражнение;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005B">
              <w:rPr>
                <w:rFonts w:eastAsia="Calibri"/>
                <w:sz w:val="20"/>
                <w:szCs w:val="20"/>
              </w:rPr>
              <w:t>Попевка</w:t>
            </w:r>
            <w:proofErr w:type="spellEnd"/>
            <w:r w:rsidRPr="002F005B">
              <w:rPr>
                <w:rFonts w:eastAsia="Calibri"/>
                <w:sz w:val="20"/>
                <w:szCs w:val="20"/>
              </w:rPr>
              <w:t xml:space="preserve">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005B">
              <w:rPr>
                <w:rFonts w:eastAsia="Calibri"/>
                <w:sz w:val="20"/>
                <w:szCs w:val="20"/>
              </w:rPr>
              <w:t>Распевка</w:t>
            </w:r>
            <w:proofErr w:type="spellEnd"/>
            <w:r w:rsidRPr="002F005B">
              <w:rPr>
                <w:rFonts w:eastAsia="Calibri"/>
                <w:sz w:val="20"/>
                <w:szCs w:val="20"/>
              </w:rPr>
              <w:t xml:space="preserve">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Творческое задание;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lastRenderedPageBreak/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Музыкальная сюжетная игра</w:t>
            </w:r>
          </w:p>
          <w:p w:rsidR="00664119" w:rsidRPr="002F005B" w:rsidRDefault="00664119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lastRenderedPageBreak/>
              <w:t>Музыкальная деятельность по инициативе ребенка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Слушание музыки, сопровождающей произведение режимных моментов;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Музыкальная подвижная игра на прогулке;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</w:t>
            </w:r>
          </w:p>
        </w:tc>
      </w:tr>
      <w:tr w:rsidR="007E51A5" w:rsidRPr="00AD29D4" w:rsidTr="007E51A5">
        <w:trPr>
          <w:trHeight w:val="548"/>
        </w:trPr>
        <w:tc>
          <w:tcPr>
            <w:tcW w:w="77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lastRenderedPageBreak/>
              <w:t>Физическое развитие</w:t>
            </w: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Двигательная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Игровая беседа с элементами движений;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Утренняя гимнастика;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Совместная деятельность взрослого и детей тематического характера;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Подвижная игра; Экспериментирование;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Физ. занятия;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Спортивные и физкультурные досуги;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Спортивные состязания;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Двигательная активность в течение дня;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Подвижная игра;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Самостоятельные спортивные игры и упражнения;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Утренняя гимнастика.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Игровая беседа с элементами движений;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Утренняя гимнастика;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Совместная деятельность взрослого и детей тематического характера;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Подвижная игра; Экспериментирование;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Спортивные и физкультурные досуги;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Спортивные состязания;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деятельность.</w:t>
            </w:r>
          </w:p>
          <w:p w:rsidR="00664119" w:rsidRPr="002F005B" w:rsidRDefault="00664119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:rsidR="00BB340C" w:rsidRDefault="00BB340C" w:rsidP="00D64B58">
      <w:pPr>
        <w:pStyle w:val="a3"/>
        <w:tabs>
          <w:tab w:val="left" w:pos="142"/>
        </w:tabs>
        <w:ind w:left="284" w:firstLine="0"/>
        <w:jc w:val="left"/>
        <w:rPr>
          <w:sz w:val="28"/>
        </w:rPr>
      </w:pPr>
    </w:p>
    <w:p w:rsidR="00664119" w:rsidRDefault="00664119" w:rsidP="00D64B58">
      <w:pPr>
        <w:pStyle w:val="a3"/>
        <w:tabs>
          <w:tab w:val="left" w:pos="142"/>
        </w:tabs>
        <w:ind w:left="284" w:firstLine="0"/>
        <w:jc w:val="left"/>
        <w:rPr>
          <w:sz w:val="28"/>
        </w:rPr>
      </w:pPr>
    </w:p>
    <w:p w:rsidR="00DD21F0" w:rsidRPr="002F005B" w:rsidRDefault="00DD21F0" w:rsidP="0081101C">
      <w:pPr>
        <w:pStyle w:val="1"/>
        <w:numPr>
          <w:ilvl w:val="1"/>
          <w:numId w:val="36"/>
        </w:numPr>
        <w:tabs>
          <w:tab w:val="left" w:pos="142"/>
          <w:tab w:val="left" w:pos="1134"/>
          <w:tab w:val="left" w:pos="1276"/>
        </w:tabs>
        <w:spacing w:line="276" w:lineRule="auto"/>
        <w:ind w:left="284" w:firstLine="0"/>
      </w:pPr>
      <w:r w:rsidRPr="002F005B">
        <w:t>Особенности образовательной деятельности разных видов и культурных практик</w:t>
      </w:r>
    </w:p>
    <w:p w:rsidR="0039406F" w:rsidRPr="002F005B" w:rsidRDefault="0039406F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2F005B">
        <w:rPr>
          <w:sz w:val="24"/>
          <w:szCs w:val="24"/>
        </w:rPr>
        <w:t>Согласно ФОП ДО п. 24 (стр. 152)</w:t>
      </w:r>
    </w:p>
    <w:p w:rsidR="0039406F" w:rsidRPr="002F005B" w:rsidRDefault="00166C6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2F005B">
        <w:rPr>
          <w:sz w:val="24"/>
          <w:szCs w:val="24"/>
        </w:rPr>
        <w:t xml:space="preserve"> (</w:t>
      </w:r>
      <w:hyperlink r:id="rId14" w:history="1">
        <w:r w:rsidRPr="002F005B">
          <w:rPr>
            <w:rStyle w:val="af4"/>
            <w:sz w:val="24"/>
            <w:szCs w:val="24"/>
          </w:rPr>
          <w:t>http://publication.pravo.gov.ru/document/0001202212280044?index=153</w:t>
        </w:r>
      </w:hyperlink>
      <w:r w:rsidR="0039406F" w:rsidRPr="002F005B">
        <w:rPr>
          <w:sz w:val="24"/>
          <w:szCs w:val="24"/>
        </w:rPr>
        <w:t>)</w:t>
      </w:r>
    </w:p>
    <w:p w:rsidR="00DD21F0" w:rsidRPr="002F005B" w:rsidRDefault="00166C67" w:rsidP="002F005B">
      <w:pPr>
        <w:pStyle w:val="20"/>
        <w:shd w:val="clear" w:color="auto" w:fill="auto"/>
        <w:tabs>
          <w:tab w:val="left" w:pos="142"/>
          <w:tab w:val="left" w:pos="1349"/>
        </w:tabs>
        <w:spacing w:before="0" w:after="0" w:line="276" w:lineRule="auto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      </w:t>
      </w:r>
      <w:r w:rsidR="00DD21F0" w:rsidRPr="002F005B">
        <w:rPr>
          <w:sz w:val="24"/>
          <w:szCs w:val="24"/>
          <w:lang w:val="ru-RU"/>
        </w:rPr>
        <w:t>Образовательная деятельность в ДОО включает:</w:t>
      </w:r>
    </w:p>
    <w:p w:rsidR="00DD21F0" w:rsidRPr="002F005B" w:rsidRDefault="00DD21F0" w:rsidP="0081101C">
      <w:pPr>
        <w:pStyle w:val="20"/>
        <w:numPr>
          <w:ilvl w:val="0"/>
          <w:numId w:val="1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образовательную деятельность, осуществляемую в процессе организации различных видов детской деятельности;</w:t>
      </w:r>
    </w:p>
    <w:p w:rsidR="00DD21F0" w:rsidRPr="002F005B" w:rsidRDefault="00DD21F0" w:rsidP="0081101C">
      <w:pPr>
        <w:pStyle w:val="20"/>
        <w:numPr>
          <w:ilvl w:val="0"/>
          <w:numId w:val="1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образовательную деятельность, осуществляемую в ходе режимных процессов;</w:t>
      </w:r>
    </w:p>
    <w:p w:rsidR="00DD21F0" w:rsidRPr="002F005B" w:rsidRDefault="00DD21F0" w:rsidP="0081101C">
      <w:pPr>
        <w:pStyle w:val="20"/>
        <w:numPr>
          <w:ilvl w:val="0"/>
          <w:numId w:val="1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самостоятельную деятельность детей;</w:t>
      </w:r>
    </w:p>
    <w:p w:rsidR="00DD21F0" w:rsidRPr="002F005B" w:rsidRDefault="00DD21F0" w:rsidP="0081101C">
      <w:pPr>
        <w:pStyle w:val="20"/>
        <w:numPr>
          <w:ilvl w:val="0"/>
          <w:numId w:val="1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взаимодействие с семьями детей по реализации образовательной программы </w:t>
      </w:r>
      <w:proofErr w:type="gramStart"/>
      <w:r w:rsidRPr="002F005B">
        <w:rPr>
          <w:sz w:val="24"/>
          <w:szCs w:val="24"/>
          <w:lang w:val="ru-RU"/>
        </w:rPr>
        <w:t>ДО</w:t>
      </w:r>
      <w:proofErr w:type="gramEnd"/>
      <w:r w:rsidRPr="002F005B">
        <w:rPr>
          <w:sz w:val="24"/>
          <w:szCs w:val="24"/>
          <w:lang w:val="ru-RU"/>
        </w:rPr>
        <w:t>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276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Образовательная деятельность организуется как совместная деятельность педагога и детей, самостоятельная деятельность детей. В зависимости от решаемых образовательных задач, желаний детей, их образовательных потребностей, педагог может выбрать один или несколько вариантов совместной деятельности:</w:t>
      </w:r>
    </w:p>
    <w:p w:rsidR="00DD21F0" w:rsidRPr="002F005B" w:rsidRDefault="00DD21F0" w:rsidP="0081101C">
      <w:pPr>
        <w:pStyle w:val="20"/>
        <w:numPr>
          <w:ilvl w:val="0"/>
          <w:numId w:val="18"/>
        </w:numPr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совместная деятельность педагога с ребёнком, где, взаимодействуя с ребёнком, он выполняет функции педагога: обучает ребёнка чему-то новому;</w:t>
      </w:r>
    </w:p>
    <w:p w:rsidR="00DD21F0" w:rsidRPr="002F005B" w:rsidRDefault="00DD21F0" w:rsidP="0081101C">
      <w:pPr>
        <w:pStyle w:val="20"/>
        <w:numPr>
          <w:ilvl w:val="0"/>
          <w:numId w:val="18"/>
        </w:numPr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совместная деятельность ребёнка с педагогом, при которой ребёнок и педагог – равноправные партнеры;</w:t>
      </w:r>
    </w:p>
    <w:p w:rsidR="00DD21F0" w:rsidRPr="002F005B" w:rsidRDefault="00DD21F0" w:rsidP="0081101C">
      <w:pPr>
        <w:pStyle w:val="20"/>
        <w:numPr>
          <w:ilvl w:val="0"/>
          <w:numId w:val="18"/>
        </w:numPr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совместная деятельность группы детей под руководством педагога, который на правах участника деятельности на всех этапах её выполнения (от планирования до завершения) </w:t>
      </w:r>
      <w:r w:rsidRPr="002F005B">
        <w:rPr>
          <w:sz w:val="24"/>
          <w:szCs w:val="24"/>
          <w:lang w:val="ru-RU"/>
        </w:rPr>
        <w:lastRenderedPageBreak/>
        <w:t>направляет совместную деятельность группы детей;</w:t>
      </w:r>
    </w:p>
    <w:p w:rsidR="00DD21F0" w:rsidRPr="002F005B" w:rsidRDefault="00DD21F0" w:rsidP="0081101C">
      <w:pPr>
        <w:pStyle w:val="20"/>
        <w:numPr>
          <w:ilvl w:val="0"/>
          <w:numId w:val="18"/>
        </w:numPr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совместная деятельность детей со сверстниками без участия педагога, но по его заданию. Педагог в этой ситуации не является участником деятельности, но выступает в роли её организатора, ставящего задачу группе детей, тем самым, актуализируя лидерские ресурсы самих детей;</w:t>
      </w:r>
    </w:p>
    <w:p w:rsidR="00DD21F0" w:rsidRPr="002F005B" w:rsidRDefault="00DD21F0" w:rsidP="0081101C">
      <w:pPr>
        <w:pStyle w:val="20"/>
        <w:numPr>
          <w:ilvl w:val="0"/>
          <w:numId w:val="18"/>
        </w:numPr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самостоятельная, спонтанно возникающая, совместная деятельность детей без всякого участия педагога. Это могут быть самостоятельные игры детей (сюжетно-ролевые, режиссерские, театрализованные, игры с правилами, музыкальные и другое), самостоятельная изобразительная деятельность по выбору детей, самостоятельная познавательно-исследовательская деятельность (опыты, эксперименты и другое).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276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Организуя различные виды деятельности, педагог учитывает опыт ребёнка, его субъектные проявления (самостоятельность, творчество при выборе содержания деятельности и способов его реализации, стремление к сотрудничеству с детьми, инициативность и желание заниматься определенным видом деятельности). Эту информацию педагог может получить в процессе наблюдения за деятельностью детей в ходе проведения педагогической диагностики. На основе полученных результатов организуются разные виды деятельности, соответствующие возрасту детей. В процессе их организации педагог создает условия для свободного выбора детьми деятельности, оборудования, участников совместной деятельности, принятия детьми решений, выражения своих чувств и мыслей, поддерживает детскую инициативу и самостоятельность, устанавливает правила взаимодействия детей. Педагог использует образовательный потенциал каждого вида деятельности для решения задач воспитания, обучения и развития детей.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Все виды деятельности взаимосвязаны между собой, часть из них органично включается в другие виды деятельности (например, коммуникативная, познавательно-исследовательская). Это обеспечивает возможность их интеграции в процессе образовательной деятельности.</w:t>
      </w:r>
    </w:p>
    <w:p w:rsidR="00C01EBB" w:rsidRPr="002F005B" w:rsidRDefault="00C01EBB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В ДОО создана система форм организации разнообразной деятельности дошкольников. Среди них выделяются простые, составные и комплексные формы.</w:t>
      </w:r>
    </w:p>
    <w:p w:rsidR="00C01EBB" w:rsidRPr="002F005B" w:rsidRDefault="00C01EBB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Простые формы построены на минимальном количестве методов и средств и посвящены, как правило, одной теме. К простым формам относятся:</w:t>
      </w:r>
    </w:p>
    <w:p w:rsidR="00C747F8" w:rsidRPr="002F005B" w:rsidRDefault="00C747F8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б</w:t>
      </w:r>
      <w:r w:rsidR="00C01EBB" w:rsidRPr="002F005B">
        <w:rPr>
          <w:sz w:val="24"/>
          <w:szCs w:val="24"/>
          <w:lang w:val="ru-RU"/>
        </w:rPr>
        <w:t xml:space="preserve">еседа, </w:t>
      </w:r>
    </w:p>
    <w:p w:rsidR="00C747F8" w:rsidRPr="002F005B" w:rsidRDefault="00C01EB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рассказ, </w:t>
      </w:r>
    </w:p>
    <w:p w:rsidR="00C747F8" w:rsidRPr="002F005B" w:rsidRDefault="00C01EB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эксперимент, </w:t>
      </w:r>
    </w:p>
    <w:p w:rsidR="00C747F8" w:rsidRPr="002F005B" w:rsidRDefault="00C01EB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наблюдение, </w:t>
      </w:r>
    </w:p>
    <w:p w:rsidR="00C01EBB" w:rsidRPr="002F005B" w:rsidRDefault="00C01EB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дидактическая (или любая другая игра, возникающая по инициативе педагога</w:t>
      </w:r>
      <w:r w:rsidR="00C747F8" w:rsidRPr="002F005B">
        <w:rPr>
          <w:sz w:val="24"/>
          <w:szCs w:val="24"/>
          <w:lang w:val="ru-RU"/>
        </w:rPr>
        <w:t>)</w:t>
      </w:r>
    </w:p>
    <w:p w:rsidR="00C747F8" w:rsidRPr="002F005B" w:rsidRDefault="00834674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Составные формы</w:t>
      </w:r>
      <w:r w:rsidR="00C747F8" w:rsidRPr="002F005B">
        <w:rPr>
          <w:sz w:val="24"/>
          <w:szCs w:val="24"/>
          <w:lang w:val="ru-RU"/>
        </w:rPr>
        <w:t xml:space="preserve"> состоят из простых форм, </w:t>
      </w:r>
      <w:r w:rsidR="00E061DB" w:rsidRPr="002F005B">
        <w:rPr>
          <w:sz w:val="24"/>
          <w:szCs w:val="24"/>
          <w:lang w:val="ru-RU"/>
        </w:rPr>
        <w:t>представленных в разнообразных сочетаниях. К составным формам относятся: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игровые ситуации,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игры-путешествия,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творческие </w:t>
      </w:r>
      <w:proofErr w:type="spellStart"/>
      <w:r w:rsidRPr="002F005B">
        <w:rPr>
          <w:sz w:val="24"/>
          <w:szCs w:val="24"/>
          <w:lang w:val="ru-RU"/>
        </w:rPr>
        <w:t>мастерсткие</w:t>
      </w:r>
      <w:proofErr w:type="spellEnd"/>
      <w:r w:rsidRPr="002F005B">
        <w:rPr>
          <w:sz w:val="24"/>
          <w:szCs w:val="24"/>
          <w:lang w:val="ru-RU"/>
        </w:rPr>
        <w:t>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детские лаборатории,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творческие гостиные,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творческие лаборатории,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целевые прогулки,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экскурсии,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образовательный </w:t>
      </w:r>
      <w:proofErr w:type="spellStart"/>
      <w:r w:rsidRPr="002F005B">
        <w:rPr>
          <w:sz w:val="24"/>
          <w:szCs w:val="24"/>
          <w:lang w:val="ru-RU"/>
        </w:rPr>
        <w:t>челлендж</w:t>
      </w:r>
      <w:proofErr w:type="spellEnd"/>
      <w:r w:rsidRPr="002F005B">
        <w:rPr>
          <w:sz w:val="24"/>
          <w:szCs w:val="24"/>
          <w:lang w:val="ru-RU"/>
        </w:rPr>
        <w:t>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интерактивные праздники.</w:t>
      </w:r>
    </w:p>
    <w:p w:rsidR="00E061DB" w:rsidRPr="002F005B" w:rsidRDefault="00E061DB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lastRenderedPageBreak/>
        <w:t xml:space="preserve">Комплексные формы создаются как целенаправленная подборка (комплекс) простых и </w:t>
      </w:r>
      <w:r w:rsidR="00701E0E" w:rsidRPr="002F005B">
        <w:rPr>
          <w:sz w:val="24"/>
          <w:szCs w:val="24"/>
          <w:lang w:val="ru-RU"/>
        </w:rPr>
        <w:t xml:space="preserve">составных форм. К </w:t>
      </w:r>
      <w:proofErr w:type="spellStart"/>
      <w:r w:rsidR="00701E0E" w:rsidRPr="002F005B">
        <w:rPr>
          <w:sz w:val="24"/>
          <w:szCs w:val="24"/>
          <w:lang w:val="ru-RU"/>
        </w:rPr>
        <w:t>коплексным</w:t>
      </w:r>
      <w:proofErr w:type="spellEnd"/>
      <w:r w:rsidR="00701E0E" w:rsidRPr="002F005B">
        <w:rPr>
          <w:sz w:val="24"/>
          <w:szCs w:val="24"/>
          <w:lang w:val="ru-RU"/>
        </w:rPr>
        <w:t xml:space="preserve"> формам относятся:</w:t>
      </w:r>
    </w:p>
    <w:p w:rsidR="00701E0E" w:rsidRPr="002F005B" w:rsidRDefault="00701E0E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детско-родительские и иные проекты,</w:t>
      </w:r>
    </w:p>
    <w:p w:rsidR="00701E0E" w:rsidRPr="002F005B" w:rsidRDefault="00701E0E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тематические дни,</w:t>
      </w:r>
    </w:p>
    <w:p w:rsidR="00701E0E" w:rsidRPr="002F005B" w:rsidRDefault="00701E0E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тематические недели,</w:t>
      </w:r>
    </w:p>
    <w:p w:rsidR="00701E0E" w:rsidRPr="002F005B" w:rsidRDefault="00701E0E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тематические или образовательные циклы.</w:t>
      </w:r>
    </w:p>
    <w:p w:rsidR="00DD21F0" w:rsidRPr="002F005B" w:rsidRDefault="00166C67" w:rsidP="002F005B">
      <w:pPr>
        <w:pStyle w:val="20"/>
        <w:shd w:val="clear" w:color="auto" w:fill="auto"/>
        <w:tabs>
          <w:tab w:val="left" w:pos="142"/>
          <w:tab w:val="left" w:pos="135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   </w:t>
      </w:r>
      <w:r w:rsidR="00DD21F0" w:rsidRPr="002F005B">
        <w:rPr>
          <w:sz w:val="24"/>
          <w:szCs w:val="24"/>
          <w:lang w:val="ru-RU"/>
        </w:rPr>
        <w:t xml:space="preserve">Игра занимает центральное место в жизни ребёнка, являясь преобладающим видом его самостоятельной деятельности. В игре закладываются основы личности ребёнка, развиваются психические процессы, формируется ориентация в отношениях между людьми, первоначальные навыки кооперации. Играя вместе, дети строят свои взаимоотношения, учатся общению, проявляют активность и инициативу и </w:t>
      </w:r>
      <w:proofErr w:type="gramStart"/>
      <w:r w:rsidR="00DD21F0" w:rsidRPr="002F005B">
        <w:rPr>
          <w:sz w:val="24"/>
          <w:szCs w:val="24"/>
          <w:lang w:val="ru-RU"/>
        </w:rPr>
        <w:t>другое</w:t>
      </w:r>
      <w:proofErr w:type="gramEnd"/>
      <w:r w:rsidR="00DD21F0" w:rsidRPr="002F005B">
        <w:rPr>
          <w:sz w:val="24"/>
          <w:szCs w:val="24"/>
          <w:lang w:val="ru-RU"/>
        </w:rPr>
        <w:t>. Детство без игры и вне игры не представляется возможным.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35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proofErr w:type="gramStart"/>
      <w:r w:rsidRPr="002F005B">
        <w:rPr>
          <w:sz w:val="24"/>
          <w:szCs w:val="24"/>
          <w:lang w:val="ru-RU"/>
        </w:rPr>
        <w:t xml:space="preserve">Игра в педагогическом процессе выполняет различные функции: обучающую, познавательную, развивающую, воспитательную, социокультурную, коммуникативную, </w:t>
      </w:r>
      <w:proofErr w:type="spellStart"/>
      <w:r w:rsidRPr="002F005B">
        <w:rPr>
          <w:sz w:val="24"/>
          <w:szCs w:val="24"/>
          <w:lang w:val="ru-RU"/>
        </w:rPr>
        <w:t>эмоциогенную</w:t>
      </w:r>
      <w:proofErr w:type="spellEnd"/>
      <w:r w:rsidRPr="002F005B">
        <w:rPr>
          <w:sz w:val="24"/>
          <w:szCs w:val="24"/>
          <w:lang w:val="ru-RU"/>
        </w:rPr>
        <w:t>, развлекательную, диагностическую, психотерапевтическую и другие.</w:t>
      </w:r>
      <w:proofErr w:type="gramEnd"/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359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В образовательном процессе игра занимает особое место, </w:t>
      </w:r>
      <w:proofErr w:type="gramStart"/>
      <w:r w:rsidRPr="002F005B">
        <w:rPr>
          <w:sz w:val="24"/>
          <w:szCs w:val="24"/>
          <w:lang w:val="ru-RU"/>
        </w:rPr>
        <w:t>выступая как форма организации жизни</w:t>
      </w:r>
      <w:proofErr w:type="gramEnd"/>
      <w:r w:rsidRPr="002F005B">
        <w:rPr>
          <w:sz w:val="24"/>
          <w:szCs w:val="24"/>
          <w:lang w:val="ru-RU"/>
        </w:rPr>
        <w:t xml:space="preserve"> и деятельности детей, средство разностороннего развития личности; метод или прием обучения; средство саморазвития, самовоспитания, самообучения, саморегуляции. Отсутствие или недостаток игры в жизни ребёнка приводит к серьезным проблемам, прежде всего, в социальном развитии детей.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35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Учитывая потенциал игры для разностороннего развития ребёнка и становления его личности, педагог максимально использует все варианты её применения </w:t>
      </w:r>
      <w:proofErr w:type="gramStart"/>
      <w:r w:rsidRPr="002F005B">
        <w:rPr>
          <w:sz w:val="24"/>
          <w:szCs w:val="24"/>
          <w:lang w:val="ru-RU"/>
        </w:rPr>
        <w:t>в</w:t>
      </w:r>
      <w:proofErr w:type="gramEnd"/>
      <w:r w:rsidRPr="002F005B">
        <w:rPr>
          <w:sz w:val="24"/>
          <w:szCs w:val="24"/>
          <w:lang w:val="ru-RU"/>
        </w:rPr>
        <w:t xml:space="preserve"> ДО.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36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воспитания, обучения и развития ребёнка. Основная задача педагога в утренний отрезок времени состоит в том, чтобы включить детей в общий ритм жизни ДОО, создать у них бодрое, жизнерадостное настроение.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49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Образовательная деятельность, осуществляемая в утренний отрезок времени, может включать: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беседы с детьми по их интересам, развивающее общение педагога с детьми (в том числе в форме утреннего и вечернего круга), рассматривание картин, иллюстраций;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практические, проблемные ситуации, упражнения (по освоению </w:t>
      </w:r>
      <w:proofErr w:type="spellStart"/>
      <w:r w:rsidRPr="002F005B">
        <w:rPr>
          <w:sz w:val="24"/>
          <w:szCs w:val="24"/>
          <w:lang w:val="ru-RU"/>
        </w:rPr>
        <w:t>культурно</w:t>
      </w:r>
      <w:r w:rsidRPr="002F005B">
        <w:rPr>
          <w:sz w:val="24"/>
          <w:szCs w:val="24"/>
          <w:lang w:val="ru-RU"/>
        </w:rPr>
        <w:softHyphen/>
        <w:t>гигиенических</w:t>
      </w:r>
      <w:proofErr w:type="spellEnd"/>
      <w:r w:rsidRPr="002F005B">
        <w:rPr>
          <w:sz w:val="24"/>
          <w:szCs w:val="24"/>
          <w:lang w:val="ru-RU"/>
        </w:rPr>
        <w:t xml:space="preserve"> навыков и культуры здоровья, правил и норм поведения и другие);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наблюдения за объектами и явлениями природы, трудом взрослых;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трудовые поручения и дежурства (сервировка стола к приему пищи, уход за комнатными растениями и </w:t>
      </w:r>
      <w:proofErr w:type="gramStart"/>
      <w:r w:rsidRPr="002F005B">
        <w:rPr>
          <w:sz w:val="24"/>
          <w:szCs w:val="24"/>
          <w:lang w:val="ru-RU"/>
        </w:rPr>
        <w:t>другое</w:t>
      </w:r>
      <w:proofErr w:type="gramEnd"/>
      <w:r w:rsidRPr="002F005B">
        <w:rPr>
          <w:sz w:val="24"/>
          <w:szCs w:val="24"/>
          <w:lang w:val="ru-RU"/>
        </w:rPr>
        <w:t>);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индивидуальную работу с детьми в соответствии с задачами разных образовательных областей;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продуктивную деятельность детей по интересам детей (рисование, конструирование, лепка и другое);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оздоровительные и закаливающие процедуры, </w:t>
      </w:r>
      <w:proofErr w:type="spellStart"/>
      <w:r w:rsidRPr="002F005B">
        <w:rPr>
          <w:sz w:val="24"/>
          <w:szCs w:val="24"/>
          <w:lang w:val="ru-RU"/>
        </w:rPr>
        <w:t>здоровьесберегающие</w:t>
      </w:r>
      <w:proofErr w:type="spellEnd"/>
      <w:r w:rsidRPr="002F005B">
        <w:rPr>
          <w:sz w:val="24"/>
          <w:szCs w:val="24"/>
          <w:lang w:val="ru-RU"/>
        </w:rPr>
        <w:t xml:space="preserve"> мероприятия, двигательную деятельность (подвижные игры, гимнастика и </w:t>
      </w:r>
      <w:proofErr w:type="gramStart"/>
      <w:r w:rsidRPr="002F005B">
        <w:rPr>
          <w:sz w:val="24"/>
          <w:szCs w:val="24"/>
          <w:lang w:val="ru-RU"/>
        </w:rPr>
        <w:t>другое</w:t>
      </w:r>
      <w:proofErr w:type="gramEnd"/>
      <w:r w:rsidRPr="002F005B">
        <w:rPr>
          <w:sz w:val="24"/>
          <w:szCs w:val="24"/>
          <w:lang w:val="ru-RU"/>
        </w:rPr>
        <w:t>).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Согласно требованиям СанПиН 1.2.3685-21 в режиме дня предусмотрено время для проведения занятий.</w:t>
      </w:r>
    </w:p>
    <w:p w:rsidR="00DD21F0" w:rsidRPr="002F005B" w:rsidRDefault="00166C67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b/>
          <w:sz w:val="24"/>
          <w:szCs w:val="24"/>
          <w:lang w:val="ru-RU"/>
        </w:rPr>
        <w:lastRenderedPageBreak/>
        <w:t xml:space="preserve">    </w:t>
      </w:r>
      <w:r w:rsidR="00DD21F0" w:rsidRPr="002F005B">
        <w:rPr>
          <w:b/>
          <w:sz w:val="24"/>
          <w:szCs w:val="24"/>
          <w:lang w:val="ru-RU"/>
        </w:rPr>
        <w:t>Занятие</w:t>
      </w:r>
      <w:r w:rsidR="00DD21F0" w:rsidRPr="002F005B">
        <w:rPr>
          <w:sz w:val="24"/>
          <w:szCs w:val="24"/>
          <w:lang w:val="ru-RU"/>
        </w:rPr>
        <w:t xml:space="preserve"> рассматривается как дело, занимательное и интересное детям, развивающее их; как деятельность, направленная на освоение детьми одной или нескольких образовательных областей, или их интеграцию с использованием разнообразных форм и методов работы, выбор которых осуществляется педагогам самостоятельно. Занятие является формой организации обучения, наряду с экскурсиями, дидактическими играми, играми-путешествиями и другими. Оно может проводиться в виде образовательных ситуаций, тематических событий, проектной деятельности, проблемно-обучающих ситуаций, интегрирующих содержание образовательных областей, творческих и исследовательских проектов и так далее. В рамках отведенного времени педагог может организовывать образовательную деятельность с учётом интересов, желаний детей, их образовательных потребностей, включая детей дошкольного возраста в процесс сотворчества, содействия, сопереживания.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При организации занятий педагог использует опыт, накопленный при проведении образовательной деятельности в рамках сформировавшихся подходов. Время проведения занятий, их продолжительность, длительность перерывов, суммарная образовательная нагрузка для детей дошкольного возраста определяются СанПиН 1.2.3685-21.</w:t>
      </w:r>
    </w:p>
    <w:p w:rsidR="00834674" w:rsidRPr="002F005B" w:rsidRDefault="00A940F4" w:rsidP="002F005B">
      <w:pPr>
        <w:tabs>
          <w:tab w:val="left" w:pos="142"/>
        </w:tabs>
        <w:spacing w:line="276" w:lineRule="auto"/>
        <w:ind w:left="284"/>
        <w:rPr>
          <w:b/>
          <w:sz w:val="24"/>
          <w:szCs w:val="24"/>
        </w:rPr>
      </w:pPr>
      <w:r w:rsidRPr="002F005B">
        <w:rPr>
          <w:b/>
          <w:sz w:val="24"/>
          <w:szCs w:val="24"/>
        </w:rPr>
        <w:t>Приложение№2</w:t>
      </w:r>
      <w:r w:rsidR="00834674" w:rsidRPr="002F005B">
        <w:rPr>
          <w:b/>
          <w:sz w:val="24"/>
          <w:szCs w:val="24"/>
        </w:rPr>
        <w:t xml:space="preserve"> Учебный план организованной образовательной деятельности</w:t>
      </w:r>
    </w:p>
    <w:p w:rsidR="007B04DA" w:rsidRPr="002F005B" w:rsidRDefault="00A940F4" w:rsidP="002F005B">
      <w:pPr>
        <w:pStyle w:val="ab"/>
        <w:tabs>
          <w:tab w:val="left" w:pos="142"/>
        </w:tabs>
        <w:spacing w:before="0" w:beforeAutospacing="0" w:after="0" w:afterAutospacing="0" w:line="276" w:lineRule="auto"/>
        <w:ind w:left="284"/>
        <w:rPr>
          <w:b/>
        </w:rPr>
      </w:pPr>
      <w:r w:rsidRPr="002F005B">
        <w:rPr>
          <w:b/>
        </w:rPr>
        <w:t>Приложение№3</w:t>
      </w:r>
      <w:r w:rsidR="00834674" w:rsidRPr="002F005B">
        <w:rPr>
          <w:b/>
        </w:rPr>
        <w:t xml:space="preserve"> </w:t>
      </w:r>
      <w:r w:rsidR="007B04DA" w:rsidRPr="002F005B">
        <w:rPr>
          <w:rStyle w:val="af7"/>
        </w:rPr>
        <w:t>Расписание организованной образовательной деятельности</w:t>
      </w:r>
    </w:p>
    <w:p w:rsidR="00E3096F" w:rsidRPr="002F005B" w:rsidRDefault="00A940F4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  <w:r w:rsidRPr="002F005B">
        <w:rPr>
          <w:rStyle w:val="af7"/>
          <w:sz w:val="24"/>
          <w:szCs w:val="24"/>
          <w:lang w:val="ru-RU"/>
        </w:rPr>
        <w:t>Приложение№4</w:t>
      </w:r>
      <w:r w:rsidR="007B04DA" w:rsidRPr="002F005B">
        <w:rPr>
          <w:rStyle w:val="af7"/>
          <w:sz w:val="24"/>
          <w:szCs w:val="24"/>
          <w:lang w:val="ru-RU"/>
        </w:rPr>
        <w:t xml:space="preserve"> </w:t>
      </w:r>
      <w:r w:rsidR="005A3FBA" w:rsidRPr="002F005B">
        <w:rPr>
          <w:rStyle w:val="af7"/>
          <w:sz w:val="24"/>
          <w:szCs w:val="24"/>
          <w:lang w:val="ru-RU"/>
        </w:rPr>
        <w:t>Тематическое планирование образовательной деятельности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Введение термина «занятие» не означает регламентацию процесса. Термин фиксирует форму</w:t>
      </w:r>
      <w:r w:rsidRPr="00DD21F0">
        <w:rPr>
          <w:sz w:val="24"/>
          <w:szCs w:val="24"/>
          <w:lang w:val="ru-RU"/>
        </w:rPr>
        <w:t xml:space="preserve"> организации образовательной деятельности. Содержание и педагогически обоснованную методику проведения занятий педагог может выбирать самостоятельно.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Образовательная деятельность, осуществляемая во время прогулки, включает: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наблюдения за объектами и явлениями природы, направленные на установление разнообразных связей и зависимостей в природе, воспитание отношения к ней;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подвижные игры и спортивные упражнения, направленные на оптимизацию режима двигательной активности и укрепление здоровья детей;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экспериментирование с объектами неживой природы;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сюжетно-ролевые и конструктивные игры (с песком, со снегом, с природным материалом);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элементарную трудовую деятельность детей на участке ДОО;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свободное общение педагога с детьми, индивидуальную работу;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проведение спортивных праздников (при необходимости).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9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Образовательная деятельность, осуществляемая во вторую половину дня, может включать: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элементарную трудовую деятельность детей (уборка групповой комнаты; ремонт книг, настольно-печатных игр; стирка кукольного белья; изготовление игрушек-самоделок для игр малышей);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проведение зрелищных мероприятий, развлечений, праздников (кукольный, настольный, теневой театры, игры-драматизации; концерты; спортивные, музыкальные и литературные досуги и другое);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опыты и эксперименты, практико-ориентированные проекты, коллекционирование и другое;</w:t>
      </w:r>
    </w:p>
    <w:p w:rsid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</w:r>
    </w:p>
    <w:p w:rsid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lastRenderedPageBreak/>
        <w:t>слушание и исполнение музыкальных произведений, музыкально-ритмические движения, музыкальные игры и импровизации;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организация и (или) посещение выставок детского творчества, изобразительного искусства, мастерских; просмотр репродукций картин классиков и современных художников и другого;</w:t>
      </w:r>
    </w:p>
    <w:p w:rsid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индивидуальную работу по всем видам деятельности и образовательным областям;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работу с родителями (законными представителями).</w:t>
      </w:r>
    </w:p>
    <w:p w:rsidR="001649D4" w:rsidRDefault="00DD21F0" w:rsidP="002F005B">
      <w:pPr>
        <w:pStyle w:val="20"/>
        <w:shd w:val="clear" w:color="auto" w:fill="auto"/>
        <w:tabs>
          <w:tab w:val="left" w:pos="142"/>
          <w:tab w:val="left" w:pos="149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Для организации самостоятельной деятельности детей в группе создаются различные центры активности</w:t>
      </w:r>
      <w:r w:rsidR="001649D4">
        <w:rPr>
          <w:sz w:val="24"/>
          <w:szCs w:val="24"/>
          <w:lang w:val="ru-RU"/>
        </w:rPr>
        <w:t>.</w:t>
      </w:r>
    </w:p>
    <w:p w:rsidR="001649D4" w:rsidRDefault="001649D4" w:rsidP="002F005B">
      <w:pPr>
        <w:pStyle w:val="20"/>
        <w:shd w:val="clear" w:color="auto" w:fill="auto"/>
        <w:tabs>
          <w:tab w:val="left" w:pos="142"/>
          <w:tab w:val="left" w:pos="149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группах раннего возраста: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4F0633">
        <w:rPr>
          <w:kern w:val="1"/>
          <w:sz w:val="24"/>
          <w:szCs w:val="24"/>
          <w:shd w:val="clear" w:color="auto" w:fill="FFFFFF" w:themeFill="background1"/>
        </w:rPr>
        <w:t>центр двигательной активности</w:t>
      </w:r>
      <w:r w:rsidRPr="00C01EBB">
        <w:rPr>
          <w:kern w:val="1"/>
          <w:sz w:val="24"/>
          <w:szCs w:val="24"/>
        </w:rPr>
        <w:t xml:space="preserve"> для развития основных движений детей;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C01EBB">
        <w:rPr>
          <w:kern w:val="1"/>
          <w:sz w:val="24"/>
          <w:szCs w:val="24"/>
        </w:rPr>
        <w:t xml:space="preserve">центр </w:t>
      </w:r>
      <w:proofErr w:type="spellStart"/>
      <w:r w:rsidRPr="00C01EBB">
        <w:rPr>
          <w:kern w:val="1"/>
          <w:sz w:val="24"/>
          <w:szCs w:val="24"/>
        </w:rPr>
        <w:t>сенсорики</w:t>
      </w:r>
      <w:proofErr w:type="spellEnd"/>
      <w:r w:rsidRPr="00C01EBB">
        <w:rPr>
          <w:kern w:val="1"/>
          <w:sz w:val="24"/>
          <w:szCs w:val="24"/>
        </w:rPr>
        <w:t xml:space="preserve"> и конструирования для организации предметной деятельности и игры с составными и динамическими игрушками, освоения детьми сенсорных эталонов формы, цвета, размера;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C01EBB">
        <w:rPr>
          <w:kern w:val="1"/>
          <w:sz w:val="24"/>
          <w:szCs w:val="24"/>
        </w:rPr>
        <w:t>центр для организации предметных и предметно-манипуляторных игр, совместных играх со сверстниками под руководством взрослого;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C01EBB">
        <w:rPr>
          <w:kern w:val="1"/>
          <w:sz w:val="24"/>
          <w:szCs w:val="24"/>
        </w:rPr>
        <w:t>центр творчества и продуктивной деятельности для развития восприятия смысла музыки, поддержки интереса к рисованию и лепке, становлению первых навыков продуктивной деятельности, освоения возможностей разнообразных изобразительных средств;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C01EBB">
        <w:rPr>
          <w:kern w:val="1"/>
          <w:sz w:val="24"/>
          <w:szCs w:val="24"/>
        </w:rPr>
        <w:t>центр познания и коммуникации (книжный уголок), восприятия смысла сказок, стихов, рассматривания картинок;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C01EBB">
        <w:rPr>
          <w:kern w:val="1"/>
          <w:sz w:val="24"/>
          <w:szCs w:val="24"/>
        </w:rPr>
        <w:t>центр экспериментирования и труда для организации экспериментальной деятельности с материалами и веществами (песок, вода, тесто и др.), развития навыков самообслуживания и становления действий с бытовыми предметами-орудиями (ложка, совок, лопатка и пр.).</w:t>
      </w:r>
    </w:p>
    <w:p w:rsidR="00DD21F0" w:rsidRPr="00834674" w:rsidRDefault="00DD21F0" w:rsidP="002F005B">
      <w:pPr>
        <w:tabs>
          <w:tab w:val="left" w:pos="142"/>
          <w:tab w:val="left" w:pos="993"/>
        </w:tabs>
        <w:adjustRightInd w:val="0"/>
        <w:spacing w:line="276" w:lineRule="auto"/>
        <w:ind w:left="284" w:right="-1"/>
        <w:contextualSpacing/>
        <w:jc w:val="both"/>
        <w:rPr>
          <w:kern w:val="1"/>
          <w:sz w:val="24"/>
          <w:szCs w:val="24"/>
        </w:rPr>
      </w:pPr>
      <w:r w:rsidRPr="00834674">
        <w:rPr>
          <w:sz w:val="24"/>
          <w:szCs w:val="24"/>
        </w:rPr>
        <w:t xml:space="preserve">Самостоятельная деятельность </w:t>
      </w:r>
      <w:r w:rsidR="00C01EBB" w:rsidRPr="00834674">
        <w:rPr>
          <w:sz w:val="24"/>
          <w:szCs w:val="24"/>
        </w:rPr>
        <w:t xml:space="preserve">в центрах детской активности </w:t>
      </w:r>
      <w:r w:rsidRPr="00834674">
        <w:rPr>
          <w:sz w:val="24"/>
          <w:szCs w:val="24"/>
        </w:rPr>
        <w:t>предполагает самостоятельный выбор ребёнком её содержания, времени, партнеров. Педагог может направлять и поддерживать свободную самостоятельную деятельность детей (создавать проблемно-игровые ситуации, ситуации общения, поддерживать познавательные интересы детей, изменять предметно-развивающую среду и другое).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9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Во вторую половину дня педагог может организовывать культурные практики. Они расширяют социальные и практические компоненты содержания образования, способствуют формированию у детей культурных умений при взаимодействии со взрослым и самостоятельной деятельности. Ценность культурных практик состоит в том, что они ориентированы на проявление детьми самостоятельности и творчества, активности и инициативности в разных видах деятельности, обеспечивают их продуктивность.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9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К культурным практикам относят игровую, продуктивную, познавательно-исследовательскую, коммуникативную практики, чтение художественной литературы.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50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 xml:space="preserve">Культурные практики предоставляют ребёнку возможность проявить свою </w:t>
      </w:r>
      <w:proofErr w:type="spellStart"/>
      <w:r w:rsidRPr="00DD21F0">
        <w:rPr>
          <w:sz w:val="24"/>
          <w:szCs w:val="24"/>
          <w:lang w:val="ru-RU"/>
        </w:rPr>
        <w:t>субъектность</w:t>
      </w:r>
      <w:proofErr w:type="spellEnd"/>
      <w:r w:rsidRPr="00DD21F0">
        <w:rPr>
          <w:sz w:val="24"/>
          <w:szCs w:val="24"/>
          <w:lang w:val="ru-RU"/>
        </w:rPr>
        <w:t xml:space="preserve"> с разных сторон, что, в свою очередь, способствует становлению разных видов детских инициатив:</w:t>
      </w:r>
    </w:p>
    <w:p w:rsidR="00DD21F0" w:rsidRPr="00DD21F0" w:rsidRDefault="00DD21F0" w:rsidP="0081101C">
      <w:pPr>
        <w:pStyle w:val="20"/>
        <w:numPr>
          <w:ilvl w:val="0"/>
          <w:numId w:val="2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в игровой практике ребёнок проявляет себя как творческий субъект (творческая инициатива);</w:t>
      </w:r>
    </w:p>
    <w:p w:rsidR="00DD21F0" w:rsidRPr="00DD21F0" w:rsidRDefault="00DD21F0" w:rsidP="0081101C">
      <w:pPr>
        <w:pStyle w:val="20"/>
        <w:numPr>
          <w:ilvl w:val="0"/>
          <w:numId w:val="2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в продуктивной – созидающий и волевой субъект (инициатива целеполагания);</w:t>
      </w:r>
    </w:p>
    <w:p w:rsidR="00DD21F0" w:rsidRPr="00DD21F0" w:rsidRDefault="00DD21F0" w:rsidP="0081101C">
      <w:pPr>
        <w:pStyle w:val="20"/>
        <w:numPr>
          <w:ilvl w:val="0"/>
          <w:numId w:val="2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в познавательно-исследовательской практике – как субъект исследования (познавательная инициатива);</w:t>
      </w:r>
    </w:p>
    <w:p w:rsidR="00DD21F0" w:rsidRPr="00DD21F0" w:rsidRDefault="00DD21F0" w:rsidP="0081101C">
      <w:pPr>
        <w:pStyle w:val="20"/>
        <w:numPr>
          <w:ilvl w:val="0"/>
          <w:numId w:val="2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lastRenderedPageBreak/>
        <w:t>коммуникативной практике – как партнер по взаимодействию и собеседник (коммуникативная инициатива);</w:t>
      </w:r>
    </w:p>
    <w:p w:rsidR="00DD21F0" w:rsidRPr="00DD21F0" w:rsidRDefault="00DD21F0" w:rsidP="0081101C">
      <w:pPr>
        <w:pStyle w:val="20"/>
        <w:numPr>
          <w:ilvl w:val="0"/>
          <w:numId w:val="2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 xml:space="preserve">чтение художественной литературы дополняет развивающие возможности других культурных практик детей дошкольного возраста (игровой, </w:t>
      </w:r>
      <w:proofErr w:type="spellStart"/>
      <w:r w:rsidRPr="00DD21F0">
        <w:rPr>
          <w:sz w:val="24"/>
          <w:szCs w:val="24"/>
          <w:lang w:val="ru-RU"/>
        </w:rPr>
        <w:t>познавательно</w:t>
      </w:r>
      <w:r w:rsidRPr="00DD21F0">
        <w:rPr>
          <w:sz w:val="24"/>
          <w:szCs w:val="24"/>
          <w:lang w:val="ru-RU"/>
        </w:rPr>
        <w:softHyphen/>
        <w:t>исследовательской</w:t>
      </w:r>
      <w:proofErr w:type="spellEnd"/>
      <w:r w:rsidRPr="00DD21F0">
        <w:rPr>
          <w:sz w:val="24"/>
          <w:szCs w:val="24"/>
          <w:lang w:val="ru-RU"/>
        </w:rPr>
        <w:t>, продуктивной деятельности).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9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Тематику культурных практик педагогу помогают определить детские вопросы, проявленный интерес к явлениям окружающей действительности или предметам, значимые события, неожиданные явления, художественная литература и другое.</w:t>
      </w:r>
    </w:p>
    <w:p w:rsidR="00DD21F0" w:rsidRPr="00834674" w:rsidRDefault="00DD21F0" w:rsidP="002F005B">
      <w:pPr>
        <w:pStyle w:val="20"/>
        <w:shd w:val="clear" w:color="auto" w:fill="auto"/>
        <w:tabs>
          <w:tab w:val="left" w:pos="142"/>
          <w:tab w:val="left" w:pos="149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 xml:space="preserve">В процессе культурных практик педагог создает атмосферу свободы выбора, творческого обмена и самовыражения, сотрудничества взрослого и детей. </w:t>
      </w:r>
      <w:r w:rsidRPr="00834674">
        <w:rPr>
          <w:sz w:val="24"/>
          <w:szCs w:val="24"/>
          <w:lang w:val="ru-RU"/>
        </w:rPr>
        <w:t>Организация культурных практик предполагает подгрупповой способ объединения детей.</w:t>
      </w:r>
    </w:p>
    <w:p w:rsidR="00DD21F0" w:rsidRDefault="00DD21F0" w:rsidP="002F005B">
      <w:pPr>
        <w:pStyle w:val="1"/>
        <w:tabs>
          <w:tab w:val="left" w:pos="142"/>
          <w:tab w:val="left" w:pos="1134"/>
          <w:tab w:val="left" w:pos="1276"/>
        </w:tabs>
        <w:spacing w:line="276" w:lineRule="auto"/>
        <w:ind w:left="284"/>
        <w:jc w:val="both"/>
      </w:pPr>
    </w:p>
    <w:p w:rsidR="00AC5115" w:rsidRPr="00751206" w:rsidRDefault="00AC5115" w:rsidP="0081101C">
      <w:pPr>
        <w:pStyle w:val="20"/>
        <w:numPr>
          <w:ilvl w:val="1"/>
          <w:numId w:val="36"/>
        </w:numPr>
        <w:shd w:val="clear" w:color="auto" w:fill="auto"/>
        <w:tabs>
          <w:tab w:val="left" w:pos="142"/>
          <w:tab w:val="left" w:pos="1138"/>
        </w:tabs>
        <w:spacing w:before="0" w:after="0" w:line="276" w:lineRule="auto"/>
        <w:ind w:left="284" w:firstLine="0"/>
        <w:jc w:val="both"/>
        <w:rPr>
          <w:b/>
          <w:sz w:val="24"/>
          <w:szCs w:val="24"/>
          <w:lang w:val="ru-RU"/>
        </w:rPr>
      </w:pPr>
      <w:r w:rsidRPr="00751206">
        <w:rPr>
          <w:b/>
          <w:sz w:val="24"/>
          <w:szCs w:val="24"/>
          <w:lang w:val="ru-RU"/>
        </w:rPr>
        <w:t>Способы и направления поддержки детской инициативы.</w:t>
      </w:r>
    </w:p>
    <w:p w:rsidR="0039406F" w:rsidRPr="00751206" w:rsidRDefault="0039406F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Согласно ФОП ДО п. 25 (стр. 157)</w:t>
      </w:r>
    </w:p>
    <w:p w:rsidR="0039406F" w:rsidRPr="00751206" w:rsidRDefault="00166C67" w:rsidP="002F005B">
      <w:pPr>
        <w:pStyle w:val="20"/>
        <w:shd w:val="clear" w:color="auto" w:fill="auto"/>
        <w:tabs>
          <w:tab w:val="left" w:pos="142"/>
          <w:tab w:val="left" w:pos="113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166C67">
        <w:rPr>
          <w:sz w:val="24"/>
          <w:szCs w:val="24"/>
          <w:lang w:val="ru-RU"/>
        </w:rPr>
        <w:t xml:space="preserve"> ( </w:t>
      </w:r>
      <w:hyperlink r:id="rId15" w:history="1">
        <w:r w:rsidRPr="00143287">
          <w:rPr>
            <w:rStyle w:val="af4"/>
            <w:sz w:val="24"/>
            <w:szCs w:val="24"/>
          </w:rPr>
          <w:t>http</w:t>
        </w:r>
        <w:r w:rsidRPr="00143287">
          <w:rPr>
            <w:rStyle w:val="af4"/>
            <w:sz w:val="24"/>
            <w:szCs w:val="24"/>
            <w:lang w:val="ru-RU"/>
          </w:rPr>
          <w:t>://</w:t>
        </w:r>
        <w:r w:rsidRPr="00143287">
          <w:rPr>
            <w:rStyle w:val="af4"/>
            <w:sz w:val="24"/>
            <w:szCs w:val="24"/>
          </w:rPr>
          <w:t>publication</w:t>
        </w:r>
        <w:r w:rsidRPr="00143287">
          <w:rPr>
            <w:rStyle w:val="af4"/>
            <w:sz w:val="24"/>
            <w:szCs w:val="24"/>
            <w:lang w:val="ru-RU"/>
          </w:rPr>
          <w:t>.</w:t>
        </w:r>
        <w:proofErr w:type="spellStart"/>
        <w:r w:rsidRPr="00143287">
          <w:rPr>
            <w:rStyle w:val="af4"/>
            <w:sz w:val="24"/>
            <w:szCs w:val="24"/>
          </w:rPr>
          <w:t>pravo</w:t>
        </w:r>
        <w:proofErr w:type="spellEnd"/>
        <w:r w:rsidRPr="00143287">
          <w:rPr>
            <w:rStyle w:val="af4"/>
            <w:sz w:val="24"/>
            <w:szCs w:val="24"/>
            <w:lang w:val="ru-RU"/>
          </w:rPr>
          <w:t>.</w:t>
        </w:r>
        <w:proofErr w:type="spellStart"/>
        <w:r w:rsidRPr="00143287">
          <w:rPr>
            <w:rStyle w:val="af4"/>
            <w:sz w:val="24"/>
            <w:szCs w:val="24"/>
          </w:rPr>
          <w:t>gov</w:t>
        </w:r>
        <w:proofErr w:type="spellEnd"/>
        <w:r w:rsidRPr="00143287">
          <w:rPr>
            <w:rStyle w:val="af4"/>
            <w:sz w:val="24"/>
            <w:szCs w:val="24"/>
            <w:lang w:val="ru-RU"/>
          </w:rPr>
          <w:t>.</w:t>
        </w:r>
        <w:proofErr w:type="spellStart"/>
        <w:r w:rsidRPr="00143287">
          <w:rPr>
            <w:rStyle w:val="af4"/>
            <w:sz w:val="24"/>
            <w:szCs w:val="24"/>
          </w:rPr>
          <w:t>ru</w:t>
        </w:r>
        <w:proofErr w:type="spellEnd"/>
        <w:r w:rsidRPr="00143287">
          <w:rPr>
            <w:rStyle w:val="af4"/>
            <w:sz w:val="24"/>
            <w:szCs w:val="24"/>
            <w:lang w:val="ru-RU"/>
          </w:rPr>
          <w:t>/</w:t>
        </w:r>
        <w:r w:rsidRPr="00143287">
          <w:rPr>
            <w:rStyle w:val="af4"/>
            <w:sz w:val="24"/>
            <w:szCs w:val="24"/>
          </w:rPr>
          <w:t>document</w:t>
        </w:r>
        <w:r w:rsidRPr="00143287">
          <w:rPr>
            <w:rStyle w:val="af4"/>
            <w:sz w:val="24"/>
            <w:szCs w:val="24"/>
            <w:lang w:val="ru-RU"/>
          </w:rPr>
          <w:t>/0001202212280044?</w:t>
        </w:r>
        <w:r w:rsidRPr="00143287">
          <w:rPr>
            <w:rStyle w:val="af4"/>
            <w:sz w:val="24"/>
            <w:szCs w:val="24"/>
          </w:rPr>
          <w:t>index</w:t>
        </w:r>
        <w:r w:rsidRPr="00143287">
          <w:rPr>
            <w:rStyle w:val="af4"/>
            <w:sz w:val="24"/>
            <w:szCs w:val="24"/>
            <w:lang w:val="ru-RU"/>
          </w:rPr>
          <w:t>=158</w:t>
        </w:r>
      </w:hyperlink>
      <w:proofErr w:type="gramStart"/>
      <w:r w:rsidRPr="00166C67">
        <w:rPr>
          <w:rStyle w:val="af4"/>
          <w:color w:val="auto"/>
          <w:sz w:val="24"/>
          <w:szCs w:val="24"/>
          <w:lang w:val="ru-RU"/>
        </w:rPr>
        <w:t xml:space="preserve"> </w:t>
      </w:r>
      <w:r w:rsidR="0039406F" w:rsidRPr="00751206">
        <w:rPr>
          <w:sz w:val="24"/>
          <w:szCs w:val="24"/>
          <w:lang w:val="ru-RU"/>
        </w:rPr>
        <w:t>)</w:t>
      </w:r>
      <w:proofErr w:type="gramEnd"/>
      <w:r w:rsidR="00751206">
        <w:rPr>
          <w:sz w:val="24"/>
          <w:szCs w:val="24"/>
          <w:lang w:val="ru-RU"/>
        </w:rPr>
        <w:t xml:space="preserve"> 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Для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поддержки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детской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инициативы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педагог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поощряет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свободную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самостоятельную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деятельность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детей,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основанную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на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детских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интересах и предпочтениях. Появление возможности у ребёнка исследовать, играть, лепить, рисовать, сочинять, петь, танцевать, конструировать,</w:t>
      </w:r>
      <w:r w:rsidRPr="00751206">
        <w:rPr>
          <w:spacing w:val="-57"/>
          <w:sz w:val="24"/>
          <w:szCs w:val="24"/>
        </w:rPr>
        <w:t xml:space="preserve"> </w:t>
      </w:r>
      <w:r w:rsidRPr="00751206">
        <w:rPr>
          <w:sz w:val="24"/>
          <w:szCs w:val="24"/>
        </w:rPr>
        <w:t>ориентируясь на собственные интересы, позволяет обеспечить такие важные составляющие эмоционального благополучия ребёнка ДОУ как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уверенность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2"/>
          <w:sz w:val="24"/>
          <w:szCs w:val="24"/>
        </w:rPr>
        <w:t xml:space="preserve"> </w:t>
      </w:r>
      <w:r w:rsidRPr="00751206">
        <w:rPr>
          <w:sz w:val="24"/>
          <w:szCs w:val="24"/>
        </w:rPr>
        <w:t>себе,</w:t>
      </w:r>
      <w:r w:rsidRPr="00751206">
        <w:rPr>
          <w:spacing w:val="4"/>
          <w:sz w:val="24"/>
          <w:szCs w:val="24"/>
        </w:rPr>
        <w:t xml:space="preserve"> </w:t>
      </w:r>
      <w:r w:rsidRPr="00751206">
        <w:rPr>
          <w:sz w:val="24"/>
          <w:szCs w:val="24"/>
        </w:rPr>
        <w:t>чувство</w:t>
      </w:r>
      <w:r w:rsidRPr="00751206">
        <w:rPr>
          <w:spacing w:val="5"/>
          <w:sz w:val="24"/>
          <w:szCs w:val="24"/>
        </w:rPr>
        <w:t xml:space="preserve"> </w:t>
      </w:r>
      <w:r w:rsidRPr="00751206">
        <w:rPr>
          <w:sz w:val="24"/>
          <w:szCs w:val="24"/>
        </w:rPr>
        <w:t>защищенности,</w:t>
      </w:r>
      <w:r w:rsidRPr="00751206">
        <w:rPr>
          <w:spacing w:val="4"/>
          <w:sz w:val="24"/>
          <w:szCs w:val="24"/>
        </w:rPr>
        <w:t xml:space="preserve"> </w:t>
      </w:r>
      <w:r w:rsidRPr="00751206">
        <w:rPr>
          <w:sz w:val="24"/>
          <w:szCs w:val="24"/>
        </w:rPr>
        <w:t>комфорта,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положительного</w:t>
      </w:r>
      <w:r w:rsidRPr="00751206">
        <w:rPr>
          <w:spacing w:val="6"/>
          <w:sz w:val="24"/>
          <w:szCs w:val="24"/>
        </w:rPr>
        <w:t xml:space="preserve"> </w:t>
      </w:r>
      <w:r w:rsidRPr="00751206">
        <w:rPr>
          <w:sz w:val="24"/>
          <w:szCs w:val="24"/>
        </w:rPr>
        <w:t>самоощущения.</w:t>
      </w:r>
    </w:p>
    <w:p w:rsidR="00316AC9" w:rsidRPr="00751206" w:rsidRDefault="00316AC9" w:rsidP="002F005B">
      <w:pPr>
        <w:tabs>
          <w:tab w:val="left" w:pos="142"/>
        </w:tabs>
        <w:spacing w:before="2"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Наиболее благоприятными отрезками времени для организации свободной самостоятельной деятельности детей является утро, когда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ребёнок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приходит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ДОУ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и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вторая</w:t>
      </w:r>
      <w:r w:rsidRPr="00751206">
        <w:rPr>
          <w:spacing w:val="-3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половина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дня.</w:t>
      </w:r>
    </w:p>
    <w:p w:rsidR="00316AC9" w:rsidRPr="00751206" w:rsidRDefault="00316AC9" w:rsidP="00D64B58">
      <w:pPr>
        <w:tabs>
          <w:tab w:val="left" w:pos="142"/>
        </w:tabs>
        <w:spacing w:before="3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Любая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деятельность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ребёнка</w:t>
      </w:r>
      <w:r w:rsidRPr="00751206">
        <w:rPr>
          <w:spacing w:val="-3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-4"/>
          <w:sz w:val="24"/>
          <w:szCs w:val="24"/>
        </w:rPr>
        <w:t xml:space="preserve"> </w:t>
      </w:r>
      <w:r w:rsidRPr="00751206">
        <w:rPr>
          <w:sz w:val="24"/>
          <w:szCs w:val="24"/>
        </w:rPr>
        <w:t>ДОУ</w:t>
      </w:r>
      <w:r w:rsidRPr="00751206">
        <w:rPr>
          <w:spacing w:val="-3"/>
          <w:sz w:val="24"/>
          <w:szCs w:val="24"/>
        </w:rPr>
        <w:t xml:space="preserve"> </w:t>
      </w:r>
      <w:r w:rsidRPr="00751206">
        <w:rPr>
          <w:sz w:val="24"/>
          <w:szCs w:val="24"/>
        </w:rPr>
        <w:t>может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протекать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форме</w:t>
      </w:r>
      <w:r w:rsidRPr="00751206">
        <w:rPr>
          <w:spacing w:val="-7"/>
          <w:sz w:val="24"/>
          <w:szCs w:val="24"/>
        </w:rPr>
        <w:t xml:space="preserve"> </w:t>
      </w:r>
      <w:r w:rsidRPr="00751206">
        <w:rPr>
          <w:sz w:val="24"/>
          <w:szCs w:val="24"/>
        </w:rPr>
        <w:t>самостоятельной</w:t>
      </w:r>
      <w:r w:rsidRPr="00751206">
        <w:rPr>
          <w:spacing w:val="-6"/>
          <w:sz w:val="24"/>
          <w:szCs w:val="24"/>
        </w:rPr>
        <w:t xml:space="preserve"> </w:t>
      </w:r>
      <w:r w:rsidRPr="00751206">
        <w:rPr>
          <w:sz w:val="24"/>
          <w:szCs w:val="24"/>
        </w:rPr>
        <w:t>инициативной</w:t>
      </w:r>
      <w:r w:rsidRPr="00751206">
        <w:rPr>
          <w:spacing w:val="-5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деятельности,</w:t>
      </w:r>
      <w:r w:rsidRPr="00751206">
        <w:rPr>
          <w:spacing w:val="-5"/>
          <w:sz w:val="24"/>
          <w:szCs w:val="24"/>
        </w:rPr>
        <w:t xml:space="preserve"> </w:t>
      </w:r>
      <w:r w:rsidRPr="00751206">
        <w:rPr>
          <w:sz w:val="24"/>
          <w:szCs w:val="24"/>
        </w:rPr>
        <w:t>например:</w:t>
      </w:r>
    </w:p>
    <w:p w:rsidR="00316AC9" w:rsidRPr="00751206" w:rsidRDefault="00316AC9" w:rsidP="0081101C">
      <w:pPr>
        <w:numPr>
          <w:ilvl w:val="0"/>
          <w:numId w:val="30"/>
        </w:numPr>
        <w:tabs>
          <w:tab w:val="left" w:pos="142"/>
          <w:tab w:val="left" w:pos="1175"/>
        </w:tabs>
        <w:ind w:left="284" w:right="-50" w:firstLine="0"/>
        <w:jc w:val="both"/>
        <w:rPr>
          <w:sz w:val="24"/>
        </w:rPr>
      </w:pPr>
      <w:r w:rsidRPr="00751206">
        <w:rPr>
          <w:sz w:val="24"/>
        </w:rPr>
        <w:t>самостоятельная</w:t>
      </w:r>
      <w:r w:rsidRPr="00751206">
        <w:rPr>
          <w:spacing w:val="-9"/>
          <w:sz w:val="24"/>
        </w:rPr>
        <w:t xml:space="preserve"> </w:t>
      </w:r>
      <w:r w:rsidRPr="00751206">
        <w:rPr>
          <w:sz w:val="24"/>
        </w:rPr>
        <w:t>исследовательская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деятельность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экспериментирование;</w:t>
      </w:r>
    </w:p>
    <w:p w:rsidR="00316AC9" w:rsidRPr="00751206" w:rsidRDefault="00316AC9" w:rsidP="0081101C">
      <w:pPr>
        <w:numPr>
          <w:ilvl w:val="0"/>
          <w:numId w:val="30"/>
        </w:numPr>
        <w:tabs>
          <w:tab w:val="left" w:pos="142"/>
          <w:tab w:val="left" w:pos="1175"/>
        </w:tabs>
        <w:spacing w:before="4"/>
        <w:ind w:left="284" w:right="-50" w:firstLine="0"/>
        <w:jc w:val="both"/>
        <w:rPr>
          <w:sz w:val="24"/>
        </w:rPr>
      </w:pPr>
      <w:r w:rsidRPr="00751206">
        <w:rPr>
          <w:sz w:val="24"/>
        </w:rPr>
        <w:t>свободные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сюжетно-ролевые, театрализованные,</w:t>
      </w:r>
      <w:r w:rsidRPr="00751206">
        <w:rPr>
          <w:spacing w:val="-1"/>
          <w:sz w:val="24"/>
        </w:rPr>
        <w:t xml:space="preserve"> </w:t>
      </w:r>
      <w:r w:rsidRPr="00751206">
        <w:rPr>
          <w:sz w:val="24"/>
        </w:rPr>
        <w:t>режиссерские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игры;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игры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импровизации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музыкальные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игры;</w:t>
      </w:r>
    </w:p>
    <w:p w:rsidR="00316AC9" w:rsidRPr="00751206" w:rsidRDefault="00316AC9" w:rsidP="0081101C">
      <w:pPr>
        <w:numPr>
          <w:ilvl w:val="0"/>
          <w:numId w:val="29"/>
        </w:numPr>
        <w:tabs>
          <w:tab w:val="left" w:pos="142"/>
          <w:tab w:val="left" w:pos="1113"/>
        </w:tabs>
        <w:ind w:left="284" w:right="-50" w:firstLine="0"/>
        <w:jc w:val="both"/>
        <w:rPr>
          <w:sz w:val="24"/>
        </w:rPr>
      </w:pPr>
      <w:r w:rsidRPr="00751206">
        <w:rPr>
          <w:sz w:val="24"/>
        </w:rPr>
        <w:t>речевые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словесные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игры,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игры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с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буквами,</w:t>
      </w:r>
      <w:r w:rsidRPr="00751206">
        <w:rPr>
          <w:spacing w:val="1"/>
          <w:sz w:val="24"/>
        </w:rPr>
        <w:t xml:space="preserve"> </w:t>
      </w:r>
      <w:r w:rsidRPr="00751206">
        <w:rPr>
          <w:sz w:val="24"/>
        </w:rPr>
        <w:t>слогами,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звуками;</w:t>
      </w:r>
    </w:p>
    <w:p w:rsidR="00316AC9" w:rsidRPr="00751206" w:rsidRDefault="00316AC9" w:rsidP="0081101C">
      <w:pPr>
        <w:numPr>
          <w:ilvl w:val="0"/>
          <w:numId w:val="29"/>
        </w:numPr>
        <w:tabs>
          <w:tab w:val="left" w:pos="142"/>
          <w:tab w:val="left" w:pos="1113"/>
        </w:tabs>
        <w:ind w:left="284" w:right="-50" w:firstLine="0"/>
        <w:jc w:val="both"/>
        <w:rPr>
          <w:sz w:val="24"/>
        </w:rPr>
      </w:pPr>
      <w:r w:rsidRPr="00751206">
        <w:rPr>
          <w:sz w:val="24"/>
        </w:rPr>
        <w:t>логические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игры,</w:t>
      </w:r>
      <w:r w:rsidRPr="00751206">
        <w:rPr>
          <w:spacing w:val="-1"/>
          <w:sz w:val="24"/>
        </w:rPr>
        <w:t xml:space="preserve"> </w:t>
      </w:r>
      <w:r w:rsidRPr="00751206">
        <w:rPr>
          <w:sz w:val="24"/>
        </w:rPr>
        <w:t>развивающие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игры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математического</w:t>
      </w:r>
      <w:r w:rsidRPr="00751206">
        <w:rPr>
          <w:spacing w:val="1"/>
          <w:sz w:val="24"/>
        </w:rPr>
        <w:t xml:space="preserve"> </w:t>
      </w:r>
      <w:r w:rsidRPr="00751206">
        <w:rPr>
          <w:sz w:val="24"/>
        </w:rPr>
        <w:t>содержания;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самостоятельная</w:t>
      </w:r>
      <w:r w:rsidRPr="00751206">
        <w:rPr>
          <w:spacing w:val="-8"/>
          <w:sz w:val="24"/>
        </w:rPr>
        <w:t xml:space="preserve"> </w:t>
      </w:r>
      <w:r w:rsidRPr="00751206">
        <w:rPr>
          <w:sz w:val="24"/>
        </w:rPr>
        <w:t>деятельность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в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книжном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уголке;</w:t>
      </w:r>
    </w:p>
    <w:p w:rsidR="00316AC9" w:rsidRPr="00751206" w:rsidRDefault="00316AC9" w:rsidP="0081101C">
      <w:pPr>
        <w:numPr>
          <w:ilvl w:val="0"/>
          <w:numId w:val="29"/>
        </w:numPr>
        <w:tabs>
          <w:tab w:val="left" w:pos="142"/>
          <w:tab w:val="left" w:pos="1199"/>
        </w:tabs>
        <w:ind w:left="284" w:right="-50" w:firstLine="0"/>
        <w:jc w:val="both"/>
        <w:rPr>
          <w:sz w:val="24"/>
        </w:rPr>
      </w:pPr>
      <w:r w:rsidRPr="00751206">
        <w:rPr>
          <w:sz w:val="24"/>
        </w:rPr>
        <w:t>самостоятельная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изобразительная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деятельность,</w:t>
      </w:r>
      <w:r w:rsidRPr="00751206">
        <w:rPr>
          <w:spacing w:val="24"/>
          <w:sz w:val="24"/>
        </w:rPr>
        <w:t xml:space="preserve"> </w:t>
      </w:r>
      <w:r w:rsidRPr="00751206">
        <w:rPr>
          <w:sz w:val="24"/>
        </w:rPr>
        <w:t>конструирование;</w:t>
      </w:r>
      <w:r w:rsidRPr="00751206">
        <w:rPr>
          <w:spacing w:val="19"/>
          <w:sz w:val="24"/>
        </w:rPr>
        <w:t xml:space="preserve"> </w:t>
      </w:r>
      <w:r w:rsidRPr="00751206">
        <w:rPr>
          <w:sz w:val="24"/>
        </w:rPr>
        <w:t>самостоятельная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двигательная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деятельность,</w:t>
      </w:r>
      <w:r w:rsidRPr="00751206">
        <w:rPr>
          <w:spacing w:val="20"/>
          <w:sz w:val="24"/>
        </w:rPr>
        <w:t xml:space="preserve"> </w:t>
      </w:r>
      <w:r w:rsidRPr="00751206">
        <w:rPr>
          <w:sz w:val="24"/>
        </w:rPr>
        <w:t>подвижные</w:t>
      </w:r>
      <w:r w:rsidRPr="00751206">
        <w:rPr>
          <w:spacing w:val="21"/>
          <w:sz w:val="24"/>
        </w:rPr>
        <w:t xml:space="preserve"> </w:t>
      </w:r>
      <w:r w:rsidRPr="00751206">
        <w:rPr>
          <w:sz w:val="24"/>
        </w:rPr>
        <w:t>игры,</w:t>
      </w:r>
      <w:r w:rsidRPr="00751206">
        <w:rPr>
          <w:spacing w:val="-57"/>
          <w:sz w:val="24"/>
        </w:rPr>
        <w:t xml:space="preserve"> </w:t>
      </w:r>
      <w:r w:rsidRPr="00751206">
        <w:rPr>
          <w:sz w:val="24"/>
        </w:rPr>
        <w:t>выполнение ритмических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3"/>
          <w:sz w:val="24"/>
        </w:rPr>
        <w:t xml:space="preserve"> </w:t>
      </w:r>
      <w:r w:rsidRPr="00751206">
        <w:rPr>
          <w:sz w:val="24"/>
        </w:rPr>
        <w:t>танцевальных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движений.</w:t>
      </w:r>
    </w:p>
    <w:p w:rsidR="00316AC9" w:rsidRPr="00751206" w:rsidRDefault="00316AC9" w:rsidP="00D64B58">
      <w:pPr>
        <w:tabs>
          <w:tab w:val="left" w:pos="142"/>
        </w:tabs>
        <w:ind w:left="284" w:right="-50"/>
        <w:jc w:val="both"/>
        <w:rPr>
          <w:i/>
          <w:sz w:val="24"/>
          <w:szCs w:val="24"/>
        </w:rPr>
      </w:pPr>
      <w:r w:rsidRPr="00751206">
        <w:rPr>
          <w:i/>
          <w:sz w:val="24"/>
          <w:szCs w:val="24"/>
        </w:rPr>
        <w:t>Для поддержки детской инициативы педагог должен учитывать следующие условия:</w:t>
      </w:r>
    </w:p>
    <w:p w:rsidR="00316AC9" w:rsidRPr="00751206" w:rsidRDefault="00316AC9" w:rsidP="00D64B58">
      <w:pPr>
        <w:tabs>
          <w:tab w:val="left" w:pos="142"/>
        </w:tabs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 xml:space="preserve">1) уделять внимание развитию детского интереса к окружающему миру, поощрять желание ребёнка получать новые знания и умения, осуществлять </w:t>
      </w:r>
      <w:proofErr w:type="spellStart"/>
      <w:r w:rsidRPr="00751206">
        <w:rPr>
          <w:sz w:val="24"/>
          <w:szCs w:val="24"/>
        </w:rPr>
        <w:t>деятельностные</w:t>
      </w:r>
      <w:proofErr w:type="spellEnd"/>
      <w:r w:rsidRPr="00751206">
        <w:rPr>
          <w:sz w:val="24"/>
          <w:szCs w:val="24"/>
        </w:rPr>
        <w:t xml:space="preserve"> пробы в соответствии со своими интересами, задавать познавательные вопросы;</w:t>
      </w:r>
    </w:p>
    <w:p w:rsidR="00316AC9" w:rsidRPr="00751206" w:rsidRDefault="00316AC9" w:rsidP="00D64B58">
      <w:pPr>
        <w:tabs>
          <w:tab w:val="left" w:pos="142"/>
        </w:tabs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2) организовывать ситуации, способствующие активизации личного опыта ребёнка в деятельности, побуждающие детей к применению знаний, умений при выборе способов деятельности;</w:t>
      </w:r>
    </w:p>
    <w:p w:rsidR="00316AC9" w:rsidRPr="00751206" w:rsidRDefault="00316AC9" w:rsidP="00D64B58">
      <w:pPr>
        <w:tabs>
          <w:tab w:val="left" w:pos="142"/>
        </w:tabs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3) расширять и усложнять в соответствии с возможностями и особенностями развития детей область задач, которые ребёнок способен и желает решить самостоятельно, уделять внимание таким задачам, которые способствуют активизации у ребёнка творчества, сообразительности, поиска новых подходов;</w:t>
      </w:r>
    </w:p>
    <w:p w:rsidR="00316AC9" w:rsidRPr="00751206" w:rsidRDefault="00316AC9" w:rsidP="00D64B58">
      <w:pPr>
        <w:tabs>
          <w:tab w:val="left" w:pos="142"/>
        </w:tabs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4) поощрять проявление детской инициативы в течение всего дня пребывания ребёнка в ДОУ, используя приемы поддержки, одобрения, похвалы;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 xml:space="preserve">5) создавать условия для развития произвольности в деятельности, использовать игры и упражнения, направленные на тренировку волевых усилий, поддержку готовности и желания </w:t>
      </w:r>
      <w:r w:rsidRPr="00751206">
        <w:rPr>
          <w:sz w:val="24"/>
          <w:szCs w:val="24"/>
        </w:rPr>
        <w:lastRenderedPageBreak/>
        <w:t>ребёнка преодолевать трудности, доводить деятельность до результата;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6) поощрять и поддерживать желание детей получить результат деятельности, обращать внимание на важность стремления к качественному результату, подсказывать ребёнку, проявляющему небрежность и равнодушие к результату, как можно довести дело до конца, какие приемы можно использовать, чтобы проверить качество своего результата;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7) внимательно наблюдать за процессом самостоятельной деятельности детей, в случае необходимости оказывать детям помощь, но стремиться к её дозированию. Если ребёнок испытывает сложности при решении уже знакомой ему задачи, когда изменилась обстановка или иные условия деятельности, то целесообразно и достаточно использовать приемы наводящих вопросов, активизировать собственную активность и смекалку ребёнка, намекнуть, посоветовать вспомнить, как он действовал в аналогичном случае;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8) поддерживать у детей чувство гордости и радости от успешных самостоятельных действий, подчеркивать рост возможностей и достижений каждого ребёнка, побуждать к проявлению инициативы и творчества через использование приемов похвалы, одобрения, восхищения.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i/>
          <w:sz w:val="24"/>
          <w:szCs w:val="28"/>
        </w:rPr>
      </w:pPr>
      <w:r w:rsidRPr="00751206">
        <w:rPr>
          <w:i/>
          <w:sz w:val="24"/>
          <w:szCs w:val="28"/>
        </w:rPr>
        <w:t>Для поддержки детской инициативы педагоги используют ряд способов, приемов, правил, а именно: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t>1) Не следует сразу помогать ребёнку, если он испытывает затруднения решения задачи, важно побуждать его к самостоятельному решению, подбадривать и поощрять попытки найти решение. В случае необходимости оказания помощи ребёнку, педагог сначала стремится к её минимизации: лучше дать совет, задать наводящие вопросы, активизировать имеющийся у ребёнка прошлый опыт.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t>2) У ребёнка всегда должна быть возможность самостоятельного решения поставленных задач. При этом педагог помогает детям искать разные варианты решения одной задачи, поощряет активность детей в поиске, принимает любые предположения детей, связанные с решением задачи, поддерживает инициативу и творческие решения, а также обязательно акцентирует внимание детей на качестве результата, их достижениях, одобряет и хвалит за результат, вызывает у них чувство радости и гордости от успешных самостоятельных, инициативных действий.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t>3) Особое внимание педагог уделяет общению с ребёнком в период проявления кризиса семи лет: характерные для ребёнка изменения в поведении и деятельности становятся поводом для смены стиля общения с ребёнком. Важно уделять внимание ребёнку, уважать его интересы, стремления, инициативы в познании, активно поддерживать стремление к самостоятельности. Дети седьмого года жизни очень чувствительны к мнению взрослых. Необходимо поддерживать у них ощущение своего взросления, вселять уверенность в своих силах.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t>4) 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целеполагания: поставить цель (или принять её от педагога), обдумать способы её достижения, осуществить свой замысел, оценить полученный результат с позиции цели. Задача развития данных умений ставится педагогом в разных видах деятельности. Педагог использует средства, помогающие детям планомерно и самостоятельно осуществлять свой замысел: опорные схемы, наглядные модели, пооперационные карты.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t>5) Создание творческих ситуаций в игровой, музыкальной, изобразительной деятельности и театрализации, в ручном труде также способствует развитию самостоятельности у детей. Сочетание увлекательной творческой деятельности и необходимости решения задачи и проблемы привлекает ребёнка, активизирует его желание самостоятельно определить замысел, способы и формы его воплощения.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lastRenderedPageBreak/>
        <w:t>6) Педагог уделяет особое внимание обогащению РППС, обеспечивающей поддержку инициативности ребёнка. В пространстве группы появляются предметы, побуждающие детей к проявлению интеллектуальной активности. Это могут быть новые игры и материалы, детали незнакомых устройств, сломанные игрушки, нуждающиеся в починке, зашифрованные записи, посылки, письма-схемы, новые таинственные книги и прочее. Разгадывая загадки, заключенные в таких предметах, дети учатся рассуждать, анализировать, отстаивать свою точку зрения, строить предположения, испытывают радость открытия и познания.</w:t>
      </w:r>
    </w:p>
    <w:p w:rsidR="00AC5115" w:rsidRDefault="00AC5115" w:rsidP="002F005B">
      <w:pPr>
        <w:pStyle w:val="1"/>
        <w:tabs>
          <w:tab w:val="left" w:pos="142"/>
          <w:tab w:val="left" w:pos="1134"/>
          <w:tab w:val="left" w:pos="1276"/>
        </w:tabs>
        <w:spacing w:line="276" w:lineRule="auto"/>
        <w:ind w:left="284" w:right="-50"/>
        <w:jc w:val="both"/>
      </w:pPr>
    </w:p>
    <w:p w:rsidR="00523219" w:rsidRPr="00751206" w:rsidRDefault="002647FF" w:rsidP="002F005B">
      <w:pPr>
        <w:pStyle w:val="20"/>
        <w:shd w:val="clear" w:color="auto" w:fill="auto"/>
        <w:tabs>
          <w:tab w:val="left" w:pos="142"/>
          <w:tab w:val="left" w:pos="1148"/>
        </w:tabs>
        <w:spacing w:before="0" w:after="0" w:line="276" w:lineRule="auto"/>
        <w:ind w:left="284" w:right="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2.9</w:t>
      </w:r>
      <w:r w:rsidR="00523219" w:rsidRPr="00751206">
        <w:rPr>
          <w:b/>
          <w:sz w:val="24"/>
          <w:szCs w:val="24"/>
          <w:lang w:val="ru-RU"/>
        </w:rPr>
        <w:t>. Особенности взаимодействия педагогического коллектива с семьями обучающихся.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Согласно ФОП ДО п. 26 (стр. 161)</w:t>
      </w:r>
    </w:p>
    <w:p w:rsidR="00316AC9" w:rsidRPr="00751206" w:rsidRDefault="00166C67" w:rsidP="002F005B">
      <w:pPr>
        <w:pStyle w:val="20"/>
        <w:shd w:val="clear" w:color="auto" w:fill="auto"/>
        <w:tabs>
          <w:tab w:val="left" w:pos="142"/>
          <w:tab w:val="left" w:pos="1156"/>
        </w:tabs>
        <w:spacing w:before="0" w:after="0" w:line="276" w:lineRule="auto"/>
        <w:jc w:val="both"/>
        <w:rPr>
          <w:sz w:val="24"/>
          <w:szCs w:val="24"/>
          <w:lang w:val="ru-RU"/>
        </w:rPr>
      </w:pPr>
      <w:r w:rsidRPr="00166C67"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  <w:t xml:space="preserve"> (</w:t>
      </w:r>
      <w:r w:rsidRPr="00166C67">
        <w:rPr>
          <w:sz w:val="24"/>
          <w:szCs w:val="24"/>
          <w:lang w:val="ru-RU"/>
        </w:rPr>
        <w:t xml:space="preserve"> </w:t>
      </w:r>
      <w:hyperlink r:id="rId16" w:history="1">
        <w:r w:rsidRPr="00143287">
          <w:rPr>
            <w:rStyle w:val="af4"/>
            <w:sz w:val="24"/>
            <w:szCs w:val="24"/>
          </w:rPr>
          <w:t>http</w:t>
        </w:r>
        <w:r w:rsidRPr="00143287">
          <w:rPr>
            <w:rStyle w:val="af4"/>
            <w:sz w:val="24"/>
            <w:szCs w:val="24"/>
            <w:lang w:val="ru-RU"/>
          </w:rPr>
          <w:t>://</w:t>
        </w:r>
        <w:r w:rsidRPr="00143287">
          <w:rPr>
            <w:rStyle w:val="af4"/>
            <w:sz w:val="24"/>
            <w:szCs w:val="24"/>
          </w:rPr>
          <w:t>publication</w:t>
        </w:r>
        <w:r w:rsidRPr="00143287">
          <w:rPr>
            <w:rStyle w:val="af4"/>
            <w:sz w:val="24"/>
            <w:szCs w:val="24"/>
            <w:lang w:val="ru-RU"/>
          </w:rPr>
          <w:t>.</w:t>
        </w:r>
        <w:proofErr w:type="spellStart"/>
        <w:r w:rsidRPr="00143287">
          <w:rPr>
            <w:rStyle w:val="af4"/>
            <w:sz w:val="24"/>
            <w:szCs w:val="24"/>
          </w:rPr>
          <w:t>pravo</w:t>
        </w:r>
        <w:proofErr w:type="spellEnd"/>
        <w:r w:rsidRPr="00143287">
          <w:rPr>
            <w:rStyle w:val="af4"/>
            <w:sz w:val="24"/>
            <w:szCs w:val="24"/>
            <w:lang w:val="ru-RU"/>
          </w:rPr>
          <w:t>.</w:t>
        </w:r>
        <w:proofErr w:type="spellStart"/>
        <w:r w:rsidRPr="00143287">
          <w:rPr>
            <w:rStyle w:val="af4"/>
            <w:sz w:val="24"/>
            <w:szCs w:val="24"/>
          </w:rPr>
          <w:t>gov</w:t>
        </w:r>
        <w:proofErr w:type="spellEnd"/>
        <w:r w:rsidRPr="00143287">
          <w:rPr>
            <w:rStyle w:val="af4"/>
            <w:sz w:val="24"/>
            <w:szCs w:val="24"/>
            <w:lang w:val="ru-RU"/>
          </w:rPr>
          <w:t>.</w:t>
        </w:r>
        <w:proofErr w:type="spellStart"/>
        <w:r w:rsidRPr="00143287">
          <w:rPr>
            <w:rStyle w:val="af4"/>
            <w:sz w:val="24"/>
            <w:szCs w:val="24"/>
          </w:rPr>
          <w:t>ru</w:t>
        </w:r>
        <w:proofErr w:type="spellEnd"/>
        <w:r w:rsidRPr="00143287">
          <w:rPr>
            <w:rStyle w:val="af4"/>
            <w:sz w:val="24"/>
            <w:szCs w:val="24"/>
            <w:lang w:val="ru-RU"/>
          </w:rPr>
          <w:t>/</w:t>
        </w:r>
        <w:r w:rsidRPr="00143287">
          <w:rPr>
            <w:rStyle w:val="af4"/>
            <w:sz w:val="24"/>
            <w:szCs w:val="24"/>
          </w:rPr>
          <w:t>document</w:t>
        </w:r>
        <w:r w:rsidRPr="00143287">
          <w:rPr>
            <w:rStyle w:val="af4"/>
            <w:sz w:val="24"/>
            <w:szCs w:val="24"/>
            <w:lang w:val="ru-RU"/>
          </w:rPr>
          <w:t>/0001202212280044?</w:t>
        </w:r>
        <w:r w:rsidRPr="00143287">
          <w:rPr>
            <w:rStyle w:val="af4"/>
            <w:sz w:val="24"/>
            <w:szCs w:val="24"/>
          </w:rPr>
          <w:t>index</w:t>
        </w:r>
        <w:r w:rsidRPr="00143287">
          <w:rPr>
            <w:rStyle w:val="af4"/>
            <w:sz w:val="24"/>
            <w:szCs w:val="24"/>
            <w:lang w:val="ru-RU"/>
          </w:rPr>
          <w:t>=</w:t>
        </w:r>
        <w:r w:rsidRPr="00166C67">
          <w:rPr>
            <w:rStyle w:val="af4"/>
            <w:sz w:val="24"/>
            <w:szCs w:val="24"/>
            <w:lang w:val="ru-RU"/>
          </w:rPr>
          <w:t xml:space="preserve"> </w:t>
        </w:r>
        <w:r w:rsidRPr="00143287">
          <w:rPr>
            <w:rStyle w:val="af4"/>
            <w:sz w:val="24"/>
            <w:szCs w:val="24"/>
            <w:lang w:val="ru-RU"/>
          </w:rPr>
          <w:t>162</w:t>
        </w:r>
      </w:hyperlink>
      <w:proofErr w:type="gramStart"/>
      <w:r w:rsidRPr="00166C67">
        <w:rPr>
          <w:rStyle w:val="af4"/>
          <w:color w:val="auto"/>
          <w:sz w:val="24"/>
          <w:szCs w:val="24"/>
          <w:lang w:val="ru-RU"/>
        </w:rPr>
        <w:t xml:space="preserve"> </w:t>
      </w:r>
      <w:r w:rsidR="00316AC9" w:rsidRPr="00751206">
        <w:rPr>
          <w:sz w:val="24"/>
          <w:szCs w:val="24"/>
          <w:lang w:val="ru-RU"/>
        </w:rPr>
        <w:t>)</w:t>
      </w:r>
      <w:proofErr w:type="gramEnd"/>
    </w:p>
    <w:p w:rsidR="00316AC9" w:rsidRPr="00751206" w:rsidRDefault="009622A4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 w:rsidR="00316AC9" w:rsidRPr="00751206">
        <w:rPr>
          <w:sz w:val="24"/>
          <w:szCs w:val="24"/>
          <w:lang w:val="ru-RU"/>
        </w:rPr>
        <w:t xml:space="preserve">Главными целями взаимодействия педагогического коллектива ДОО с семьями </w:t>
      </w:r>
      <w:proofErr w:type="gramStart"/>
      <w:r w:rsidR="00316AC9" w:rsidRPr="00751206">
        <w:rPr>
          <w:sz w:val="24"/>
          <w:szCs w:val="24"/>
          <w:lang w:val="ru-RU"/>
        </w:rPr>
        <w:t>обучающихся</w:t>
      </w:r>
      <w:proofErr w:type="gramEnd"/>
      <w:r w:rsidR="00316AC9" w:rsidRPr="00751206">
        <w:rPr>
          <w:sz w:val="24"/>
          <w:szCs w:val="24"/>
          <w:lang w:val="ru-RU"/>
        </w:rPr>
        <w:t xml:space="preserve"> дошкольного возраста являются:</w:t>
      </w:r>
    </w:p>
    <w:p w:rsidR="00316AC9" w:rsidRPr="00751206" w:rsidRDefault="008F4617" w:rsidP="002F005B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316AC9" w:rsidRPr="00751206">
        <w:rPr>
          <w:sz w:val="24"/>
          <w:szCs w:val="24"/>
          <w:lang w:val="ru-RU"/>
        </w:rPr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младенческого, раннего и дошкольного возрастов;</w:t>
      </w:r>
    </w:p>
    <w:p w:rsidR="00316AC9" w:rsidRPr="00751206" w:rsidRDefault="008F4617" w:rsidP="002F005B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316AC9" w:rsidRPr="00751206">
        <w:rPr>
          <w:sz w:val="24"/>
          <w:szCs w:val="24"/>
          <w:lang w:val="ru-RU"/>
        </w:rPr>
        <w:t>обеспечение единства подходов к воспитанию и обучению детей в условиях ДОО и семьи; повышение воспитательного потенциала семьи.</w:t>
      </w:r>
    </w:p>
    <w:p w:rsidR="00FE3A10" w:rsidRPr="00FE3A10" w:rsidRDefault="00FE3A10" w:rsidP="002F005B">
      <w:pPr>
        <w:tabs>
          <w:tab w:val="left" w:pos="142"/>
        </w:tabs>
        <w:spacing w:line="276" w:lineRule="auto"/>
        <w:ind w:left="284"/>
        <w:jc w:val="both"/>
        <w:rPr>
          <w:rFonts w:ascii="Calibri" w:eastAsia="Calibri" w:hAnsi="Calibri"/>
        </w:rPr>
      </w:pPr>
      <w:r>
        <w:rPr>
          <w:sz w:val="24"/>
          <w:szCs w:val="24"/>
        </w:rPr>
        <w:t>Ссылка:</w:t>
      </w:r>
      <w:r w:rsidR="002F005B">
        <w:rPr>
          <w:bCs/>
          <w:sz w:val="24"/>
          <w:szCs w:val="24"/>
        </w:rPr>
        <w:t xml:space="preserve"> </w:t>
      </w:r>
      <w:r w:rsidR="00166C67" w:rsidRPr="00751206">
        <w:rPr>
          <w:sz w:val="24"/>
          <w:szCs w:val="24"/>
        </w:rPr>
        <w:t xml:space="preserve">ФОП ДО </w:t>
      </w:r>
      <w:r w:rsidR="00166C67">
        <w:rPr>
          <w:sz w:val="24"/>
          <w:szCs w:val="24"/>
        </w:rPr>
        <w:t xml:space="preserve">(стр.149) </w:t>
      </w:r>
      <w:hyperlink r:id="rId17" w:history="1">
        <w:r w:rsidRPr="00FE3A10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>
        <w:rPr>
          <w:bCs/>
          <w:sz w:val="24"/>
          <w:szCs w:val="24"/>
        </w:rPr>
        <w:t xml:space="preserve"> (стр.149)</w:t>
      </w:r>
    </w:p>
    <w:p w:rsidR="00316AC9" w:rsidRPr="00751206" w:rsidRDefault="008F461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16AC9" w:rsidRPr="00751206">
        <w:rPr>
          <w:sz w:val="24"/>
          <w:szCs w:val="24"/>
        </w:rPr>
        <w:t>Ведущие цели взаимодействия детского сада с семьёй – создание в детском саду необходимых условий для развития ответственных и взаимозависимых отношений с семьями воспитанников, обеспечивающих целостное развитие личности дошкольника, повышение компетентности родителей в области воспитания.</w:t>
      </w:r>
    </w:p>
    <w:p w:rsidR="00316AC9" w:rsidRPr="00751206" w:rsidRDefault="008F4617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>
        <w:rPr>
          <w:color w:val="auto"/>
        </w:rPr>
        <w:t xml:space="preserve">   </w:t>
      </w:r>
      <w:r w:rsidR="00316AC9" w:rsidRPr="00751206">
        <w:rPr>
          <w:color w:val="auto"/>
        </w:rPr>
        <w:t xml:space="preserve">Одним из важных условий реализации основной общеобразовательной программы ДОУ является взаимодействие педагогов с семьей: дети, воспитатели и родители - главные участники педагогического процесса. </w:t>
      </w:r>
    </w:p>
    <w:p w:rsidR="00316AC9" w:rsidRPr="00751206" w:rsidRDefault="00166C67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>
        <w:rPr>
          <w:b/>
          <w:bCs/>
          <w:color w:val="auto"/>
        </w:rPr>
        <w:t xml:space="preserve">     </w:t>
      </w:r>
      <w:r w:rsidR="00316AC9" w:rsidRPr="00751206">
        <w:rPr>
          <w:b/>
          <w:bCs/>
          <w:color w:val="auto"/>
        </w:rPr>
        <w:t xml:space="preserve">Цель: </w:t>
      </w:r>
      <w:r w:rsidR="00316AC9" w:rsidRPr="00751206">
        <w:rPr>
          <w:color w:val="auto"/>
        </w:rPr>
        <w:t xml:space="preserve">сделать родителей активными участниками педагогического процесса, оказав им помощь в реализации ответственности за воспитание и обучение детей. </w:t>
      </w:r>
    </w:p>
    <w:p w:rsidR="00316AC9" w:rsidRPr="00751206" w:rsidRDefault="00166C67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316AC9" w:rsidRPr="00751206">
        <w:rPr>
          <w:b/>
          <w:bCs/>
          <w:color w:val="auto"/>
        </w:rPr>
        <w:t xml:space="preserve">Задачи, решаемые в процессе организации взаимодействия педагогического коллектива с родителями воспитанников: </w:t>
      </w:r>
    </w:p>
    <w:p w:rsidR="00316AC9" w:rsidRPr="00751206" w:rsidRDefault="00751206" w:rsidP="002F005B">
      <w:pPr>
        <w:pStyle w:val="12"/>
        <w:tabs>
          <w:tab w:val="left" w:pos="142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1.</w:t>
      </w:r>
      <w:r w:rsidR="00316AC9" w:rsidRPr="00751206">
        <w:rPr>
          <w:rFonts w:ascii="Times New Roman" w:hAnsi="Times New Roman"/>
          <w:sz w:val="24"/>
          <w:szCs w:val="24"/>
        </w:rPr>
        <w:t>Быть вместе (семье и детскому саду), быть нацеленными на общий результат (культурное со-развитие),</w:t>
      </w:r>
    </w:p>
    <w:p w:rsidR="00316AC9" w:rsidRPr="00751206" w:rsidRDefault="00751206" w:rsidP="002F005B">
      <w:pPr>
        <w:pStyle w:val="12"/>
        <w:tabs>
          <w:tab w:val="left" w:pos="142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2.</w:t>
      </w:r>
      <w:r w:rsidR="00316AC9" w:rsidRPr="00751206">
        <w:rPr>
          <w:rFonts w:ascii="Times New Roman" w:hAnsi="Times New Roman"/>
          <w:sz w:val="24"/>
          <w:szCs w:val="24"/>
        </w:rPr>
        <w:t xml:space="preserve">Поддерживать друг друга в решении возникающих проблем, </w:t>
      </w:r>
      <w:proofErr w:type="spellStart"/>
      <w:r w:rsidR="00316AC9" w:rsidRPr="00751206">
        <w:rPr>
          <w:rFonts w:ascii="Times New Roman" w:hAnsi="Times New Roman"/>
          <w:sz w:val="24"/>
          <w:szCs w:val="24"/>
        </w:rPr>
        <w:t>взаимозаменять</w:t>
      </w:r>
      <w:proofErr w:type="spellEnd"/>
      <w:r w:rsidR="00316AC9" w:rsidRPr="00751206">
        <w:rPr>
          <w:rFonts w:ascii="Times New Roman" w:hAnsi="Times New Roman"/>
          <w:sz w:val="24"/>
          <w:szCs w:val="24"/>
        </w:rPr>
        <w:t xml:space="preserve"> и дополнять друг друга; </w:t>
      </w:r>
    </w:p>
    <w:p w:rsidR="00316AC9" w:rsidRPr="00751206" w:rsidRDefault="00751206" w:rsidP="002F005B">
      <w:pPr>
        <w:pStyle w:val="12"/>
        <w:tabs>
          <w:tab w:val="left" w:pos="142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3.</w:t>
      </w:r>
      <w:r w:rsidR="00316AC9" w:rsidRPr="00751206">
        <w:rPr>
          <w:rFonts w:ascii="Times New Roman" w:hAnsi="Times New Roman"/>
          <w:sz w:val="24"/>
          <w:szCs w:val="24"/>
        </w:rPr>
        <w:t>Создавать атмосферу бодрого оптимизма и благожелательный климат: условия, позволяющие преодолеть существующие барьеры в отношениях, выступающие препятствием в развитии ребенка и взрослого.</w:t>
      </w:r>
    </w:p>
    <w:p w:rsidR="00316AC9" w:rsidRPr="00751206" w:rsidRDefault="00751206" w:rsidP="002F005B">
      <w:pPr>
        <w:pStyle w:val="12"/>
        <w:tabs>
          <w:tab w:val="left" w:pos="142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3.</w:t>
      </w:r>
      <w:r w:rsidR="00316AC9" w:rsidRPr="00751206">
        <w:rPr>
          <w:rFonts w:ascii="Times New Roman" w:hAnsi="Times New Roman"/>
          <w:sz w:val="24"/>
          <w:szCs w:val="24"/>
        </w:rPr>
        <w:t xml:space="preserve">Повышать уровень педагогической культуры родителей (лиц их заменяющих). Знакомить  с достижениями науки и передовым опытом в области воспитания дошкольников. </w:t>
      </w:r>
    </w:p>
    <w:p w:rsidR="00316AC9" w:rsidRPr="00751206" w:rsidRDefault="00166C67" w:rsidP="002F005B">
      <w:pPr>
        <w:pStyle w:val="12"/>
        <w:tabs>
          <w:tab w:val="left" w:pos="142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316AC9" w:rsidRPr="00751206">
        <w:rPr>
          <w:rFonts w:ascii="Times New Roman" w:hAnsi="Times New Roman"/>
          <w:b/>
          <w:sz w:val="24"/>
          <w:szCs w:val="24"/>
        </w:rPr>
        <w:t>Основные принципы</w:t>
      </w:r>
      <w:r w:rsidR="00316AC9" w:rsidRPr="00751206">
        <w:rPr>
          <w:rFonts w:ascii="Times New Roman" w:hAnsi="Times New Roman"/>
          <w:sz w:val="24"/>
          <w:szCs w:val="24"/>
        </w:rPr>
        <w:t xml:space="preserve"> взаимодействия детского сада с семьями воспитанников:</w:t>
      </w:r>
    </w:p>
    <w:p w:rsidR="00316AC9" w:rsidRPr="00751206" w:rsidRDefault="00316AC9" w:rsidP="002F005B">
      <w:pPr>
        <w:pStyle w:val="12"/>
        <w:tabs>
          <w:tab w:val="left" w:pos="142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- открытость детского сада для семьи;</w:t>
      </w:r>
    </w:p>
    <w:p w:rsidR="00316AC9" w:rsidRPr="00751206" w:rsidRDefault="00316AC9" w:rsidP="002F005B">
      <w:pPr>
        <w:pStyle w:val="12"/>
        <w:tabs>
          <w:tab w:val="left" w:pos="142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- сотрудничество педагогов и родителей в воспитании детей;</w:t>
      </w:r>
    </w:p>
    <w:p w:rsidR="00316AC9" w:rsidRPr="00751206" w:rsidRDefault="00316AC9" w:rsidP="002F005B">
      <w:pPr>
        <w:pStyle w:val="12"/>
        <w:tabs>
          <w:tab w:val="left" w:pos="142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-создание единой развивающей среды, обеспечивающей одинаковые подходы к развитию ребенка в семье и детском саду.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color w:val="auto"/>
        </w:rPr>
        <w:lastRenderedPageBreak/>
        <w:t xml:space="preserve">На сегодняшний день в ДОУ осуществляется интеграция общественного и семейного воспитания дошкольников </w:t>
      </w:r>
    </w:p>
    <w:p w:rsidR="00316AC9" w:rsidRPr="00751206" w:rsidRDefault="00166C67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>
        <w:rPr>
          <w:b/>
          <w:bCs/>
          <w:color w:val="auto"/>
        </w:rPr>
        <w:t xml:space="preserve">     </w:t>
      </w:r>
      <w:r w:rsidR="00316AC9" w:rsidRPr="00751206">
        <w:rPr>
          <w:b/>
          <w:bCs/>
          <w:color w:val="auto"/>
        </w:rPr>
        <w:t xml:space="preserve">Виды взаимоотношений дошкольной образовательной организации с семьями воспитанников: 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b/>
          <w:bCs/>
          <w:i/>
          <w:iCs/>
          <w:color w:val="auto"/>
        </w:rPr>
        <w:t xml:space="preserve">Взаимодействие </w:t>
      </w:r>
      <w:r w:rsidRPr="00751206">
        <w:rPr>
          <w:color w:val="auto"/>
        </w:rPr>
        <w:t xml:space="preserve">– представляет собой способ организации совместной деятельности, которая осуществляется на основе социальной перцепции и с помощью общения. В основе взаимодействия дошкольного образовательного учреждения и семьи лежит сотрудничество. 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b/>
          <w:bCs/>
          <w:i/>
          <w:iCs/>
          <w:color w:val="auto"/>
        </w:rPr>
        <w:t xml:space="preserve">Сотрудничество </w:t>
      </w:r>
      <w:r w:rsidRPr="00751206">
        <w:rPr>
          <w:color w:val="auto"/>
        </w:rPr>
        <w:t xml:space="preserve">– это общение «на равных», где никому не принадлежит привилегия указывать, контролировать, оценивать. 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color w:val="auto"/>
        </w:rPr>
        <w:t xml:space="preserve">Главный момент в контексте «семья – дошкольное учреждение» – личное взаимодействие и сотрудничество педагогов и родителей по поводу трудностей и радостей, успехов и неудач в процессе воспитания конкретного ребёнка в данной семье. 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color w:val="auto"/>
        </w:rPr>
        <w:t xml:space="preserve">В настоящее время встал вопрос о том, чтобы сделать дошкольное учреждение открытым различным влияниям, которые могли бы обогатить образовательный процесс. 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b/>
          <w:bCs/>
          <w:i/>
          <w:iCs/>
          <w:color w:val="auto"/>
        </w:rPr>
        <w:t xml:space="preserve">Открытость детского сада </w:t>
      </w:r>
      <w:r w:rsidRPr="00751206">
        <w:rPr>
          <w:color w:val="auto"/>
        </w:rPr>
        <w:t xml:space="preserve">– это вовлечение родителей в образовательный процесс дошкольного учреждения. </w:t>
      </w:r>
    </w:p>
    <w:p w:rsidR="00316AC9" w:rsidRPr="00751206" w:rsidRDefault="00166C6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16AC9" w:rsidRPr="00751206">
        <w:rPr>
          <w:b/>
          <w:sz w:val="24"/>
          <w:szCs w:val="24"/>
        </w:rPr>
        <w:t>Формы работы для получения информации о семье:</w:t>
      </w:r>
      <w:r w:rsidR="00316AC9" w:rsidRPr="00751206">
        <w:rPr>
          <w:sz w:val="24"/>
          <w:szCs w:val="24"/>
        </w:rPr>
        <w:t xml:space="preserve"> посещение семьи, беседа, анкетирование, сочинение, обобщение полученной информации.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751206">
        <w:rPr>
          <w:i/>
          <w:sz w:val="24"/>
          <w:szCs w:val="24"/>
        </w:rPr>
        <w:t>Для обоюдного познания</w:t>
      </w:r>
      <w:r w:rsidRPr="00751206">
        <w:rPr>
          <w:sz w:val="24"/>
          <w:szCs w:val="24"/>
        </w:rPr>
        <w:t xml:space="preserve"> воспитательного потенциала друг друга проводятся разнообразные </w:t>
      </w:r>
      <w:r w:rsidRPr="00751206">
        <w:rPr>
          <w:i/>
          <w:sz w:val="24"/>
          <w:szCs w:val="24"/>
        </w:rPr>
        <w:t>встречи</w:t>
      </w:r>
      <w:r w:rsidRPr="00751206">
        <w:rPr>
          <w:sz w:val="24"/>
          <w:szCs w:val="24"/>
        </w:rPr>
        <w:t xml:space="preserve">, </w:t>
      </w:r>
      <w:r w:rsidRPr="00751206">
        <w:rPr>
          <w:i/>
          <w:sz w:val="24"/>
          <w:szCs w:val="24"/>
        </w:rPr>
        <w:t>ориентированные на знакомство</w:t>
      </w:r>
      <w:r w:rsidRPr="00751206">
        <w:rPr>
          <w:sz w:val="24"/>
          <w:szCs w:val="24"/>
        </w:rPr>
        <w:t xml:space="preserve"> с достижениями сторон и перспективами развития воспитания дошкольников («день открытых дверей», «встречи-знакомства»). </w:t>
      </w:r>
    </w:p>
    <w:p w:rsidR="00316AC9" w:rsidRPr="00751206" w:rsidRDefault="00166C6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 w:rsidR="00316AC9" w:rsidRPr="00751206">
        <w:rPr>
          <w:b/>
          <w:sz w:val="24"/>
          <w:szCs w:val="24"/>
        </w:rPr>
        <w:t>Формы информационно-просвещенческого обеспечения взаимодействия:</w:t>
      </w:r>
      <w:r w:rsidR="00316AC9" w:rsidRPr="00751206">
        <w:rPr>
          <w:i/>
          <w:sz w:val="24"/>
          <w:szCs w:val="24"/>
        </w:rPr>
        <w:t xml:space="preserve"> </w:t>
      </w:r>
      <w:r w:rsidR="00316AC9" w:rsidRPr="00751206">
        <w:rPr>
          <w:sz w:val="24"/>
          <w:szCs w:val="24"/>
        </w:rPr>
        <w:t xml:space="preserve">индивидуальные беседы, консультации, родительские собрания, стенды, памятки, буклеты, устные журналы, переписка педагогов и родителей, выставки, </w:t>
      </w:r>
      <w:proofErr w:type="spellStart"/>
      <w:r w:rsidR="00316AC9" w:rsidRPr="00751206">
        <w:rPr>
          <w:sz w:val="24"/>
          <w:szCs w:val="24"/>
        </w:rPr>
        <w:t>медиатека</w:t>
      </w:r>
      <w:proofErr w:type="spellEnd"/>
      <w:r w:rsidR="00316AC9" w:rsidRPr="00751206">
        <w:rPr>
          <w:sz w:val="24"/>
          <w:szCs w:val="24"/>
        </w:rPr>
        <w:t>.</w:t>
      </w:r>
      <w:proofErr w:type="gramEnd"/>
    </w:p>
    <w:p w:rsidR="00316AC9" w:rsidRPr="00751206" w:rsidRDefault="00166C6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316AC9" w:rsidRPr="00751206">
        <w:rPr>
          <w:b/>
          <w:sz w:val="24"/>
          <w:szCs w:val="24"/>
        </w:rPr>
        <w:t>Совместная деятельность педагогов и родителей с детьми:</w:t>
      </w:r>
      <w:r w:rsidR="00316AC9" w:rsidRPr="00751206">
        <w:rPr>
          <w:i/>
          <w:sz w:val="24"/>
          <w:szCs w:val="24"/>
        </w:rPr>
        <w:t xml:space="preserve"> </w:t>
      </w:r>
      <w:r w:rsidR="00316AC9" w:rsidRPr="00751206">
        <w:rPr>
          <w:sz w:val="24"/>
          <w:szCs w:val="24"/>
        </w:rPr>
        <w:t>акция, вечера музыки и поэзии, воскресный семейный абонемент, семейная гостиная, день семьи, музыкальный фестиваль, клубы, праздники в детском саду, прогулки и экскурсии педагогов, детей и родителей, проектная деятельность педагогов, детей и родителей, семейный театр.</w:t>
      </w:r>
    </w:p>
    <w:p w:rsidR="00316AC9" w:rsidRPr="00751206" w:rsidRDefault="00166C6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16AC9" w:rsidRPr="00751206">
        <w:rPr>
          <w:b/>
          <w:sz w:val="24"/>
          <w:szCs w:val="24"/>
        </w:rPr>
        <w:t xml:space="preserve">Наблюдение </w:t>
      </w:r>
      <w:r w:rsidR="00316AC9" w:rsidRPr="00751206">
        <w:rPr>
          <w:sz w:val="24"/>
          <w:szCs w:val="24"/>
        </w:rPr>
        <w:t>в контексте социально-педагогической диагностики семьи</w:t>
      </w:r>
      <w:r w:rsidR="00316AC9" w:rsidRPr="00751206">
        <w:rPr>
          <w:b/>
          <w:sz w:val="24"/>
          <w:szCs w:val="24"/>
        </w:rPr>
        <w:t xml:space="preserve"> –</w:t>
      </w:r>
      <w:r w:rsidR="00316AC9" w:rsidRPr="00751206">
        <w:rPr>
          <w:sz w:val="24"/>
          <w:szCs w:val="24"/>
        </w:rPr>
        <w:t xml:space="preserve"> метод познания и исследования, который используется при изучении внешних проявлений поведения родителей и детей (других членов семьи) без вмешательства со стороны наблюдающего. 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/>
        <w:jc w:val="both"/>
        <w:rPr>
          <w:i/>
          <w:sz w:val="24"/>
          <w:szCs w:val="24"/>
        </w:rPr>
      </w:pPr>
      <w:r w:rsidRPr="00751206">
        <w:rPr>
          <w:i/>
          <w:sz w:val="24"/>
          <w:szCs w:val="24"/>
        </w:rPr>
        <w:t>Критерии оценки качества взаимодействия родителей и педагогов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/>
        <w:jc w:val="both"/>
        <w:rPr>
          <w:i/>
          <w:sz w:val="24"/>
          <w:szCs w:val="24"/>
        </w:rPr>
      </w:pPr>
      <w:r w:rsidRPr="00751206">
        <w:rPr>
          <w:i/>
          <w:sz w:val="24"/>
          <w:szCs w:val="24"/>
        </w:rPr>
        <w:t>в проблемном поле воспитания дошкольника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3190"/>
        <w:gridCol w:w="3793"/>
      </w:tblGrid>
      <w:tr w:rsidR="00316AC9" w:rsidRPr="00751206" w:rsidTr="009A4EAC">
        <w:tc>
          <w:tcPr>
            <w:tcW w:w="2798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751206">
              <w:rPr>
                <w:i/>
                <w:sz w:val="24"/>
                <w:szCs w:val="24"/>
              </w:rPr>
              <w:t xml:space="preserve">Ценностное отношение друг к другу </w:t>
            </w:r>
          </w:p>
        </w:tc>
        <w:tc>
          <w:tcPr>
            <w:tcW w:w="3190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751206">
              <w:rPr>
                <w:i/>
                <w:sz w:val="24"/>
                <w:szCs w:val="24"/>
              </w:rPr>
              <w:t>Информированность  сторон  об  особенностях  развития систем (семейной и общественной)</w:t>
            </w:r>
          </w:p>
        </w:tc>
        <w:tc>
          <w:tcPr>
            <w:tcW w:w="3793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751206">
              <w:rPr>
                <w:i/>
                <w:sz w:val="24"/>
                <w:szCs w:val="24"/>
              </w:rPr>
              <w:t>Включенность в совместную деятельность</w:t>
            </w:r>
          </w:p>
        </w:tc>
      </w:tr>
      <w:tr w:rsidR="00316AC9" w:rsidRPr="00751206" w:rsidTr="009A4EAC">
        <w:tc>
          <w:tcPr>
            <w:tcW w:w="9781" w:type="dxa"/>
            <w:gridSpan w:val="3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751206">
              <w:rPr>
                <w:i/>
                <w:sz w:val="24"/>
                <w:szCs w:val="24"/>
              </w:rPr>
              <w:t>показатели</w:t>
            </w:r>
          </w:p>
        </w:tc>
      </w:tr>
      <w:tr w:rsidR="00316AC9" w:rsidRPr="00751206" w:rsidTr="009A4EAC">
        <w:tc>
          <w:tcPr>
            <w:tcW w:w="2798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открытость  к взаимодействию  через развитие  демократического  климата  в детском саду</w:t>
            </w:r>
          </w:p>
        </w:tc>
        <w:tc>
          <w:tcPr>
            <w:tcW w:w="3190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 xml:space="preserve">о развитии систем, трудностях   и перспективах  диалога мира детства  и  мира  взрослости </w:t>
            </w:r>
          </w:p>
        </w:tc>
        <w:tc>
          <w:tcPr>
            <w:tcW w:w="3793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совместное выявление специалистами и родителями достижений и трудностей в семейном и общественном воспитании ребенка</w:t>
            </w:r>
          </w:p>
        </w:tc>
      </w:tr>
      <w:tr w:rsidR="00316AC9" w:rsidRPr="00751206" w:rsidTr="009A4EAC">
        <w:tc>
          <w:tcPr>
            <w:tcW w:w="2798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 xml:space="preserve">согласие, </w:t>
            </w:r>
            <w:r w:rsidRPr="00751206">
              <w:rPr>
                <w:sz w:val="24"/>
                <w:szCs w:val="24"/>
              </w:rPr>
              <w:lastRenderedPageBreak/>
              <w:t>толерантность</w:t>
            </w:r>
          </w:p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(терпимость, принятие культурных отличий)</w:t>
            </w:r>
          </w:p>
        </w:tc>
        <w:tc>
          <w:tcPr>
            <w:tcW w:w="3190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lastRenderedPageBreak/>
              <w:t xml:space="preserve">о  достижениях  систем в </w:t>
            </w:r>
            <w:r w:rsidRPr="00751206">
              <w:rPr>
                <w:sz w:val="24"/>
                <w:szCs w:val="24"/>
              </w:rPr>
              <w:lastRenderedPageBreak/>
              <w:t xml:space="preserve">воспитании дошкольников </w:t>
            </w:r>
          </w:p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</w:p>
        </w:tc>
        <w:tc>
          <w:tcPr>
            <w:tcW w:w="3793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lastRenderedPageBreak/>
              <w:t xml:space="preserve">совместная  проектная </w:t>
            </w:r>
            <w:r w:rsidRPr="00751206">
              <w:rPr>
                <w:sz w:val="24"/>
                <w:szCs w:val="24"/>
              </w:rPr>
              <w:lastRenderedPageBreak/>
              <w:t>деятельность  в  контексте актуальных проблем воспитания детей и взрослых</w:t>
            </w:r>
          </w:p>
        </w:tc>
      </w:tr>
      <w:tr w:rsidR="00316AC9" w:rsidRPr="00751206" w:rsidTr="009A4EAC">
        <w:tc>
          <w:tcPr>
            <w:tcW w:w="2798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lastRenderedPageBreak/>
              <w:t xml:space="preserve">принятие </w:t>
            </w:r>
            <w:proofErr w:type="spellStart"/>
            <w:r w:rsidRPr="00751206">
              <w:rPr>
                <w:sz w:val="24"/>
                <w:szCs w:val="24"/>
              </w:rPr>
              <w:t>самоценности</w:t>
            </w:r>
            <w:proofErr w:type="spellEnd"/>
            <w:r w:rsidRPr="00751206">
              <w:rPr>
                <w:sz w:val="24"/>
                <w:szCs w:val="24"/>
              </w:rPr>
              <w:t xml:space="preserve"> субъектов взаимодействия (детей и взрослых) </w:t>
            </w:r>
          </w:p>
        </w:tc>
        <w:tc>
          <w:tcPr>
            <w:tcW w:w="3190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b/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об  услугах, оказываемых  в  детском саду и о  возможности оказания услуги детскому саду семьей</w:t>
            </w:r>
          </w:p>
        </w:tc>
        <w:tc>
          <w:tcPr>
            <w:tcW w:w="3793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совместное  создание плана  деятельности   с  прогнозируемыми результатами  для каждого  субъекта (ребенка, родителя, педагога) и  его  реализация</w:t>
            </w:r>
          </w:p>
        </w:tc>
      </w:tr>
    </w:tbl>
    <w:p w:rsidR="00316AC9" w:rsidRPr="00751206" w:rsidRDefault="00166C67" w:rsidP="002F005B">
      <w:pPr>
        <w:pStyle w:val="Default"/>
        <w:tabs>
          <w:tab w:val="left" w:pos="142"/>
        </w:tabs>
        <w:spacing w:line="276" w:lineRule="auto"/>
        <w:jc w:val="both"/>
        <w:rPr>
          <w:color w:val="auto"/>
        </w:rPr>
      </w:pPr>
      <w:r>
        <w:rPr>
          <w:b/>
          <w:bCs/>
          <w:color w:val="00B050"/>
        </w:rPr>
        <w:t xml:space="preserve">         </w:t>
      </w:r>
      <w:r w:rsidR="00316AC9" w:rsidRPr="00751206">
        <w:rPr>
          <w:b/>
          <w:bCs/>
          <w:color w:val="auto"/>
        </w:rPr>
        <w:t>Содержание направлений работы с семьей по образовательным областям</w:t>
      </w:r>
      <w:r w:rsidR="001C594D">
        <w:rPr>
          <w:b/>
          <w:bCs/>
          <w:color w:val="auto"/>
        </w:rPr>
        <w:t>:</w:t>
      </w:r>
      <w:r w:rsidR="00316AC9" w:rsidRPr="00751206">
        <w:rPr>
          <w:b/>
          <w:bCs/>
          <w:color w:val="auto"/>
        </w:rPr>
        <w:t xml:space="preserve"> </w:t>
      </w:r>
    </w:p>
    <w:p w:rsidR="001C594D" w:rsidRPr="001C594D" w:rsidRDefault="001C594D" w:rsidP="002F005B">
      <w:pPr>
        <w:spacing w:line="276" w:lineRule="auto"/>
        <w:ind w:left="284"/>
        <w:jc w:val="both"/>
        <w:rPr>
          <w:rFonts w:ascii="Calibri" w:eastAsia="Calibri" w:hAnsi="Calibri"/>
        </w:rPr>
      </w:pPr>
      <w:r>
        <w:rPr>
          <w:b/>
          <w:bCs/>
        </w:rPr>
        <w:t xml:space="preserve">    Ссылка:</w:t>
      </w:r>
      <w:r w:rsidRPr="001C594D">
        <w:rPr>
          <w:bCs/>
          <w:sz w:val="24"/>
          <w:szCs w:val="24"/>
        </w:rPr>
        <w:t xml:space="preserve"> </w:t>
      </w:r>
      <w:hyperlink r:id="rId18" w:history="1">
        <w:r w:rsidRPr="001C594D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>
        <w:rPr>
          <w:bCs/>
          <w:sz w:val="24"/>
          <w:szCs w:val="24"/>
        </w:rPr>
        <w:t xml:space="preserve"> (стр.153)</w:t>
      </w:r>
    </w:p>
    <w:p w:rsidR="001C594D" w:rsidRPr="00751206" w:rsidRDefault="001C594D" w:rsidP="002F005B">
      <w:pPr>
        <w:pStyle w:val="Default"/>
        <w:tabs>
          <w:tab w:val="left" w:pos="142"/>
          <w:tab w:val="left" w:pos="1800"/>
        </w:tabs>
        <w:spacing w:line="276" w:lineRule="auto"/>
        <w:ind w:left="284"/>
        <w:jc w:val="both"/>
        <w:rPr>
          <w:color w:val="auto"/>
        </w:rPr>
      </w:pPr>
      <w:r>
        <w:rPr>
          <w:color w:val="auto"/>
        </w:rPr>
        <w:tab/>
      </w:r>
    </w:p>
    <w:p w:rsidR="00E828A4" w:rsidRPr="00D64B58" w:rsidRDefault="00D64B58" w:rsidP="002F005B">
      <w:pPr>
        <w:tabs>
          <w:tab w:val="left" w:pos="142"/>
        </w:tabs>
        <w:spacing w:line="276" w:lineRule="auto"/>
        <w:jc w:val="both"/>
        <w:rPr>
          <w:b/>
          <w:sz w:val="24"/>
          <w:szCs w:val="24"/>
          <w:u w:val="single"/>
        </w:rPr>
      </w:pPr>
      <w:r>
        <w:rPr>
          <w:iCs/>
          <w:sz w:val="24"/>
          <w:szCs w:val="24"/>
        </w:rPr>
        <w:t xml:space="preserve">                        </w:t>
      </w:r>
      <w:r w:rsidR="00E828A4" w:rsidRPr="00D64B58">
        <w:rPr>
          <w:b/>
          <w:sz w:val="24"/>
          <w:szCs w:val="24"/>
          <w:u w:val="single"/>
        </w:rPr>
        <w:t>Перечень литературы по взаимодействию детского сада с семьей</w:t>
      </w:r>
    </w:p>
    <w:p w:rsidR="00E828A4" w:rsidRPr="00E828A4" w:rsidRDefault="00E828A4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E828A4">
        <w:rPr>
          <w:sz w:val="24"/>
          <w:szCs w:val="24"/>
        </w:rPr>
        <w:t xml:space="preserve">1.Денисова Д. Школа семи гномов. Для занятий с детьми от 2 до 3 лет. Полный годовой курс. М.: Мозаика – Синтез, 2019 </w:t>
      </w:r>
    </w:p>
    <w:p w:rsidR="00523219" w:rsidRDefault="00D64B58" w:rsidP="002F005B">
      <w:pPr>
        <w:pStyle w:val="1"/>
        <w:tabs>
          <w:tab w:val="left" w:pos="142"/>
          <w:tab w:val="left" w:pos="1134"/>
          <w:tab w:val="left" w:pos="1276"/>
        </w:tabs>
        <w:spacing w:line="276" w:lineRule="auto"/>
        <w:ind w:left="0"/>
        <w:jc w:val="both"/>
      </w:pPr>
      <w:r>
        <w:rPr>
          <w:b w:val="0"/>
          <w:bCs w:val="0"/>
        </w:rPr>
        <w:t xml:space="preserve">     </w:t>
      </w:r>
      <w:r w:rsidR="00AB1977" w:rsidRPr="00AB1977">
        <w:t>2.10. Содержание коррекционной работы и/или инклюзивного образования</w:t>
      </w:r>
    </w:p>
    <w:p w:rsidR="00343426" w:rsidRPr="00BF6169" w:rsidRDefault="00BF6169" w:rsidP="002F005B">
      <w:pPr>
        <w:tabs>
          <w:tab w:val="left" w:pos="142"/>
        </w:tabs>
        <w:spacing w:line="276" w:lineRule="auto"/>
        <w:ind w:left="284"/>
        <w:jc w:val="both"/>
        <w:rPr>
          <w:rFonts w:ascii="Calibri" w:eastAsia="Calibri" w:hAnsi="Calibri"/>
        </w:rPr>
      </w:pPr>
      <w:r>
        <w:t>Ссылка:</w:t>
      </w:r>
      <w:hyperlink r:id="rId19" w:history="1">
        <w:r w:rsidRPr="00BF6169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>
        <w:rPr>
          <w:bCs/>
          <w:sz w:val="24"/>
          <w:szCs w:val="24"/>
        </w:rPr>
        <w:t xml:space="preserve"> (стр. 157)</w:t>
      </w:r>
    </w:p>
    <w:p w:rsidR="00D21CDB" w:rsidRPr="002F005B" w:rsidRDefault="009A4EAC" w:rsidP="002F005B">
      <w:pPr>
        <w:tabs>
          <w:tab w:val="left" w:pos="142"/>
        </w:tabs>
        <w:spacing w:line="276" w:lineRule="auto"/>
        <w:ind w:left="284"/>
        <w:jc w:val="both"/>
        <w:rPr>
          <w:b/>
          <w:bCs/>
          <w:sz w:val="24"/>
          <w:szCs w:val="24"/>
        </w:rPr>
      </w:pPr>
      <w:r w:rsidRPr="002F005B">
        <w:rPr>
          <w:b/>
          <w:bCs/>
          <w:sz w:val="24"/>
          <w:szCs w:val="24"/>
        </w:rPr>
        <w:t xml:space="preserve">              </w:t>
      </w:r>
      <w:r w:rsidR="00027429" w:rsidRPr="002F005B">
        <w:rPr>
          <w:b/>
          <w:bCs/>
          <w:sz w:val="24"/>
          <w:szCs w:val="24"/>
        </w:rPr>
        <w:t>2.11</w:t>
      </w:r>
      <w:r w:rsidR="00343426" w:rsidRPr="002F005B">
        <w:rPr>
          <w:b/>
          <w:bCs/>
          <w:sz w:val="24"/>
          <w:szCs w:val="24"/>
        </w:rPr>
        <w:t>. Рабочая программа воспитания</w:t>
      </w:r>
      <w:r w:rsidR="00D21CDB" w:rsidRPr="002F005B">
        <w:rPr>
          <w:b/>
          <w:bCs/>
          <w:sz w:val="24"/>
          <w:szCs w:val="24"/>
        </w:rPr>
        <w:t xml:space="preserve">. </w:t>
      </w:r>
    </w:p>
    <w:p w:rsidR="00307635" w:rsidRPr="002F005B" w:rsidRDefault="009A4EAC" w:rsidP="002F005B">
      <w:pPr>
        <w:pStyle w:val="20"/>
        <w:shd w:val="clear" w:color="auto" w:fill="auto"/>
        <w:tabs>
          <w:tab w:val="left" w:pos="142"/>
          <w:tab w:val="left" w:pos="1344"/>
        </w:tabs>
        <w:spacing w:before="0" w:after="0" w:line="276" w:lineRule="auto"/>
        <w:ind w:left="284"/>
        <w:jc w:val="both"/>
        <w:rPr>
          <w:b/>
          <w:bCs/>
          <w:sz w:val="24"/>
          <w:szCs w:val="24"/>
          <w:lang w:val="ru-RU"/>
        </w:rPr>
      </w:pPr>
      <w:r w:rsidRPr="002F005B">
        <w:rPr>
          <w:b/>
          <w:bCs/>
          <w:sz w:val="24"/>
          <w:szCs w:val="24"/>
          <w:lang w:val="ru-RU"/>
        </w:rPr>
        <w:t xml:space="preserve">      </w:t>
      </w:r>
      <w:r w:rsidR="00307635" w:rsidRPr="002F005B">
        <w:rPr>
          <w:b/>
          <w:bCs/>
          <w:sz w:val="24"/>
          <w:szCs w:val="24"/>
          <w:lang w:val="ru-RU"/>
        </w:rPr>
        <w:t>Целевой раздел</w:t>
      </w:r>
    </w:p>
    <w:p w:rsidR="00343426" w:rsidRPr="002F005B" w:rsidRDefault="009A4EAC" w:rsidP="002F005B">
      <w:pPr>
        <w:pStyle w:val="20"/>
        <w:shd w:val="clear" w:color="auto" w:fill="auto"/>
        <w:tabs>
          <w:tab w:val="left" w:pos="142"/>
          <w:tab w:val="left" w:pos="1344"/>
        </w:tabs>
        <w:spacing w:before="0" w:after="0" w:line="276" w:lineRule="auto"/>
        <w:ind w:left="284"/>
        <w:jc w:val="both"/>
        <w:rPr>
          <w:b/>
          <w:bCs/>
          <w:sz w:val="24"/>
          <w:szCs w:val="24"/>
          <w:lang w:val="ru-RU"/>
        </w:rPr>
      </w:pPr>
      <w:r w:rsidRPr="002F005B">
        <w:rPr>
          <w:b/>
          <w:bCs/>
          <w:sz w:val="24"/>
          <w:szCs w:val="24"/>
          <w:lang w:val="ru-RU"/>
        </w:rPr>
        <w:t xml:space="preserve">    </w:t>
      </w:r>
      <w:r w:rsidR="00343426" w:rsidRPr="002F005B">
        <w:rPr>
          <w:b/>
          <w:bCs/>
          <w:sz w:val="24"/>
          <w:szCs w:val="24"/>
          <w:lang w:val="ru-RU"/>
        </w:rPr>
        <w:t>Пояснительная записка.</w:t>
      </w:r>
    </w:p>
    <w:p w:rsidR="00343426" w:rsidRPr="002F005B" w:rsidRDefault="009A4EAC" w:rsidP="002F005B">
      <w:pPr>
        <w:pStyle w:val="20"/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   </w:t>
      </w:r>
      <w:r w:rsidR="00343426" w:rsidRPr="002F005B">
        <w:rPr>
          <w:sz w:val="24"/>
          <w:szCs w:val="24"/>
          <w:lang w:val="ru-RU"/>
        </w:rPr>
        <w:t>Программа воспитания основана на воплощении национального воспитательного идеала, который понимается как высшая цель образования, нравственное (идеальное) представление о человеке.</w:t>
      </w:r>
    </w:p>
    <w:p w:rsidR="00343426" w:rsidRPr="002F005B" w:rsidRDefault="00343426" w:rsidP="002F005B">
      <w:pPr>
        <w:pStyle w:val="20"/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Под воспитанием понимается деятельность, направленная на развитие личности, создание условий для самоопределения и </w:t>
      </w:r>
      <w:proofErr w:type="gramStart"/>
      <w:r w:rsidRPr="002F005B">
        <w:rPr>
          <w:sz w:val="24"/>
          <w:szCs w:val="24"/>
          <w:lang w:val="ru-RU"/>
        </w:rPr>
        <w:t>социализации</w:t>
      </w:r>
      <w:proofErr w:type="gramEnd"/>
      <w:r w:rsidRPr="002F005B">
        <w:rPr>
          <w:sz w:val="24"/>
          <w:szCs w:val="24"/>
          <w:lang w:val="ru-RU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r w:rsidR="007F0F0D" w:rsidRPr="002F005B">
        <w:rPr>
          <w:sz w:val="24"/>
          <w:szCs w:val="24"/>
          <w:lang w:val="ru-RU"/>
        </w:rPr>
        <w:t>.</w:t>
      </w:r>
    </w:p>
    <w:p w:rsidR="00343426" w:rsidRPr="002F005B" w:rsidRDefault="009A4EAC" w:rsidP="002F005B">
      <w:pPr>
        <w:pStyle w:val="20"/>
        <w:shd w:val="clear" w:color="auto" w:fill="auto"/>
        <w:tabs>
          <w:tab w:val="left" w:pos="142"/>
          <w:tab w:val="left" w:pos="10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    </w:t>
      </w:r>
      <w:r w:rsidR="00343426" w:rsidRPr="002F005B">
        <w:rPr>
          <w:sz w:val="24"/>
          <w:szCs w:val="24"/>
          <w:lang w:val="ru-RU"/>
        </w:rPr>
        <w:t>Основу воспитания на всех уровнях, начиная с дошкольного, составляют традиционные ценности российского общества. Традиционные ценности – это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России.</w:t>
      </w:r>
    </w:p>
    <w:p w:rsidR="00D21CDB" w:rsidRPr="002F005B" w:rsidRDefault="009A4EAC" w:rsidP="002F005B">
      <w:pPr>
        <w:tabs>
          <w:tab w:val="left" w:pos="142"/>
        </w:tabs>
        <w:spacing w:line="276" w:lineRule="auto"/>
        <w:ind w:left="284"/>
        <w:jc w:val="both"/>
        <w:rPr>
          <w:b/>
          <w:bCs/>
          <w:sz w:val="24"/>
          <w:szCs w:val="24"/>
        </w:rPr>
      </w:pPr>
      <w:r w:rsidRPr="002F005B">
        <w:rPr>
          <w:sz w:val="24"/>
          <w:szCs w:val="24"/>
        </w:rPr>
        <w:t xml:space="preserve">      </w:t>
      </w:r>
      <w:proofErr w:type="gramStart"/>
      <w:r w:rsidR="00343426" w:rsidRPr="002F005B">
        <w:rPr>
          <w:sz w:val="24"/>
          <w:szCs w:val="24"/>
        </w:rPr>
        <w:t xml:space="preserve">Программа воспитания предусматривает приобщение детей к традиционным ценностям российского общества – жизнь, достоинство, права и свободы человека, патриотизм, гражданственность, служение Отечеству и ответственность за его судьбу, высокие </w:t>
      </w:r>
      <w:r w:rsidR="00343426" w:rsidRPr="002F005B">
        <w:rPr>
          <w:sz w:val="24"/>
          <w:szCs w:val="24"/>
        </w:rPr>
        <w:lastRenderedPageBreak/>
        <w:t>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 w:rsidR="00D21CDB" w:rsidRPr="002F005B">
        <w:rPr>
          <w:sz w:val="24"/>
          <w:szCs w:val="24"/>
        </w:rPr>
        <w:t>.</w:t>
      </w:r>
      <w:proofErr w:type="gramEnd"/>
    </w:p>
    <w:p w:rsidR="00D21CDB" w:rsidRPr="002F005B" w:rsidRDefault="00D21CDB" w:rsidP="002F005B">
      <w:pPr>
        <w:tabs>
          <w:tab w:val="left" w:pos="142"/>
        </w:tabs>
        <w:spacing w:line="276" w:lineRule="auto"/>
        <w:ind w:left="284"/>
        <w:jc w:val="both"/>
        <w:rPr>
          <w:rFonts w:ascii="Calibri" w:eastAsia="Calibri" w:hAnsi="Calibri"/>
          <w:sz w:val="24"/>
          <w:szCs w:val="24"/>
        </w:rPr>
      </w:pPr>
      <w:r w:rsidRPr="002F005B">
        <w:rPr>
          <w:b/>
          <w:bCs/>
          <w:sz w:val="24"/>
          <w:szCs w:val="24"/>
        </w:rPr>
        <w:t xml:space="preserve">Ссылка: </w:t>
      </w:r>
      <w:hyperlink r:id="rId20" w:history="1">
        <w:r w:rsidRPr="002F005B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 w:rsidRPr="002F005B">
        <w:rPr>
          <w:bCs/>
          <w:sz w:val="24"/>
          <w:szCs w:val="24"/>
        </w:rPr>
        <w:t>(стр.162)</w:t>
      </w:r>
    </w:p>
    <w:p w:rsidR="00343426" w:rsidRPr="002F005B" w:rsidRDefault="009A4EAC" w:rsidP="002F005B">
      <w:pPr>
        <w:pStyle w:val="20"/>
        <w:shd w:val="clear" w:color="auto" w:fill="auto"/>
        <w:tabs>
          <w:tab w:val="left" w:pos="142"/>
          <w:tab w:val="left" w:pos="1888"/>
        </w:tabs>
        <w:spacing w:before="0" w:line="276" w:lineRule="auto"/>
        <w:jc w:val="both"/>
        <w:rPr>
          <w:rStyle w:val="11"/>
          <w:b/>
          <w:bCs/>
          <w:sz w:val="24"/>
          <w:szCs w:val="24"/>
        </w:rPr>
      </w:pPr>
      <w:r w:rsidRPr="002F005B">
        <w:rPr>
          <w:b/>
          <w:bCs/>
          <w:sz w:val="24"/>
          <w:szCs w:val="24"/>
          <w:lang w:val="ru-RU"/>
        </w:rPr>
        <w:t xml:space="preserve">              </w:t>
      </w:r>
      <w:r w:rsidR="00343426" w:rsidRPr="002F005B">
        <w:rPr>
          <w:rStyle w:val="11"/>
          <w:b/>
          <w:bCs/>
          <w:sz w:val="24"/>
          <w:szCs w:val="24"/>
        </w:rPr>
        <w:t>Целевые ориентиры воспитания детей раннего возраста (к трем годам).</w:t>
      </w:r>
    </w:p>
    <w:tbl>
      <w:tblPr>
        <w:tblStyle w:val="aa"/>
        <w:tblW w:w="9781" w:type="dxa"/>
        <w:tblInd w:w="392" w:type="dxa"/>
        <w:tblLook w:val="04A0" w:firstRow="1" w:lastRow="0" w:firstColumn="1" w:lastColumn="0" w:noHBand="0" w:noVBand="1"/>
      </w:tblPr>
      <w:tblGrid>
        <w:gridCol w:w="2235"/>
        <w:gridCol w:w="2371"/>
        <w:gridCol w:w="5175"/>
      </w:tblGrid>
      <w:tr w:rsidR="00343426" w:rsidRPr="00511BC7" w:rsidTr="00D64B58">
        <w:trPr>
          <w:tblHeader/>
        </w:trPr>
        <w:tc>
          <w:tcPr>
            <w:tcW w:w="1848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Направление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воспитания</w:t>
            </w:r>
          </w:p>
        </w:tc>
        <w:tc>
          <w:tcPr>
            <w:tcW w:w="2404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Ценности</w:t>
            </w:r>
          </w:p>
        </w:tc>
        <w:tc>
          <w:tcPr>
            <w:tcW w:w="5529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Целевые ориентиры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Патриотическое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Родина, природа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привязанность к близким людям, бережное отношение к живому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Духовно</w:t>
            </w:r>
            <w:r w:rsidRPr="00511BC7">
              <w:rPr>
                <w:rStyle w:val="11"/>
                <w:sz w:val="24"/>
                <w:szCs w:val="24"/>
              </w:rPr>
              <w:softHyphen/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нравственное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Жизнь,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милосердие, добро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Способный понять и принять, что такое «хорошо» и «плохо».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сочувствие, доброту.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Социальное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Человек, семья,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дружба,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сотрудничество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Испытывающий чувство удовольствия в случае одобрения и чувство огорчения в случае неодобрения со стороны взрослых. Проявляющий интерес к другим детям и способный бесконфликтно играть рядом с ними.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позицию «Я сам!». Способный к самостоятельным (свободным) активным действиям в общении.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Познавательное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Познание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интерес к окружающему миру. Любознательный, активный в поведении и деятельности.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Здоровье, жизнь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Понимающий ценность жизни и здоровья, владеющий основными способами укрепления здоровья - физическая культура, закаливание, утренняя гимнастика, личная гигиена, безопасное поведение и другое; стремящийся к сбережению и укреплению собственного здоровья и здоровья окружающих.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интерес к физическим упражнениям и подвижным играм, стремление к личной и командной победе, нравственные и волевые качества.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Трудовое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Труд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Поддерживающий элементарный порядок в окружающей обстановке.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 xml:space="preserve">Стремящийся помогать старшим в доступных трудовых действиях. Стремящийся к результативности, самостоятельности, ответственности в </w:t>
            </w:r>
            <w:r w:rsidRPr="00511BC7">
              <w:rPr>
                <w:rStyle w:val="11"/>
                <w:sz w:val="24"/>
                <w:szCs w:val="24"/>
              </w:rPr>
              <w:lastRenderedPageBreak/>
              <w:t>самообслуживании, в быту, в игровой и других видах деятельности (конструирование, лепка, художественный труд, детский дизайн и другое).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lastRenderedPageBreak/>
              <w:t>Эстетическое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Культура и красота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эмоциональную отзывчивость на красоту в окружающем мире и искусстве. Способный к творческой деятельности (изобразительной, декоративно</w:t>
            </w:r>
            <w:r w:rsidRPr="00511BC7">
              <w:rPr>
                <w:rStyle w:val="11"/>
                <w:sz w:val="24"/>
                <w:szCs w:val="24"/>
              </w:rPr>
              <w:softHyphen/>
              <w:t xml:space="preserve">-оформительской, музыкальной, </w:t>
            </w:r>
            <w:proofErr w:type="spellStart"/>
            <w:r w:rsidRPr="00511BC7">
              <w:rPr>
                <w:rStyle w:val="11"/>
                <w:sz w:val="24"/>
                <w:szCs w:val="24"/>
              </w:rPr>
              <w:t>словесно</w:t>
            </w:r>
            <w:r w:rsidRPr="00511BC7">
              <w:rPr>
                <w:rStyle w:val="11"/>
                <w:sz w:val="24"/>
                <w:szCs w:val="24"/>
              </w:rPr>
              <w:softHyphen/>
              <w:t>речевой</w:t>
            </w:r>
            <w:proofErr w:type="spellEnd"/>
            <w:r w:rsidRPr="00511BC7">
              <w:rPr>
                <w:rStyle w:val="11"/>
                <w:sz w:val="24"/>
                <w:szCs w:val="24"/>
              </w:rPr>
              <w:t>, театрализованной и другое).</w:t>
            </w:r>
          </w:p>
        </w:tc>
      </w:tr>
    </w:tbl>
    <w:p w:rsidR="00343426" w:rsidRPr="00511BC7" w:rsidRDefault="00343426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</w:p>
    <w:p w:rsidR="00343426" w:rsidRPr="00511BC7" w:rsidRDefault="00343426" w:rsidP="002F005B">
      <w:pPr>
        <w:tabs>
          <w:tab w:val="left" w:pos="142"/>
        </w:tabs>
        <w:spacing w:after="240" w:line="276" w:lineRule="auto"/>
        <w:ind w:left="284"/>
        <w:jc w:val="both"/>
        <w:rPr>
          <w:b/>
          <w:bCs/>
          <w:sz w:val="24"/>
          <w:szCs w:val="24"/>
        </w:rPr>
      </w:pPr>
      <w:r w:rsidRPr="00511BC7">
        <w:rPr>
          <w:b/>
          <w:bCs/>
          <w:sz w:val="24"/>
          <w:szCs w:val="24"/>
        </w:rPr>
        <w:t>Целевые ориентиры воспитания детей на этапе завершения освоения программы</w:t>
      </w:r>
    </w:p>
    <w:tbl>
      <w:tblPr>
        <w:tblStyle w:val="aa"/>
        <w:tblW w:w="9781" w:type="dxa"/>
        <w:tblInd w:w="392" w:type="dxa"/>
        <w:tblLook w:val="04A0" w:firstRow="1" w:lastRow="0" w:firstColumn="1" w:lastColumn="0" w:noHBand="0" w:noVBand="1"/>
      </w:tblPr>
      <w:tblGrid>
        <w:gridCol w:w="2235"/>
        <w:gridCol w:w="2371"/>
        <w:gridCol w:w="5175"/>
      </w:tblGrid>
      <w:tr w:rsidR="00343426" w:rsidRPr="00511BC7" w:rsidTr="00D64B58">
        <w:trPr>
          <w:tblHeader/>
        </w:trPr>
        <w:tc>
          <w:tcPr>
            <w:tcW w:w="1848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Направление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воспитания</w:t>
            </w:r>
          </w:p>
        </w:tc>
        <w:tc>
          <w:tcPr>
            <w:tcW w:w="2404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Ценности</w:t>
            </w:r>
          </w:p>
        </w:tc>
        <w:tc>
          <w:tcPr>
            <w:tcW w:w="5529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Целевые ориентиры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Патриотическое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Родина, природа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Любящий свою малую родину и имеющий представление о своей стране - России, испытывающий чувство привязанности к родному дому, семье, близким людям.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Духовно</w:t>
            </w:r>
            <w:r w:rsidRPr="00511BC7">
              <w:rPr>
                <w:rStyle w:val="11"/>
                <w:sz w:val="24"/>
                <w:szCs w:val="24"/>
              </w:rPr>
              <w:softHyphen/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нравственное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Жизнь,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милосердие, добро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Различающий основные проявления добра и зла, принимающий и уважающий традиционные ценности, ценности семьи и общества, правдивый, искренний, способный к сочувствию и заботе, к нравственному поступку.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Способный не оставаться равнодушным к чужому горю, проявлять заботу; Самостоятельно различающий основные отрицательные и положительные человеческие качества, иногда прибегая к помощи взрослого в ситуациях морального выбора.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Социальное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Человек, семья,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дружба,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сотрудничество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ответственность за свои действия и поведение; принимающий и уважающий различия между людьми. Владеющий основами речевой культуры. Дружелюбный и доброжелательный, умеющий слушать и слышать собеседника, способный взаимодействовать со взрослыми и сверстниками на основе общих интересов и дел.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Познавательное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Познание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 xml:space="preserve">Любознательный, наблюдательный, испытывающий потребность в самовыражении, в том числе творческом. Проявляющий активность, самостоятельность, инициативу в познавательной, игровой, коммуникативной и продуктивных видах деятельности и в </w:t>
            </w:r>
            <w:r w:rsidRPr="00511BC7">
              <w:rPr>
                <w:rStyle w:val="11"/>
                <w:sz w:val="24"/>
                <w:szCs w:val="24"/>
              </w:rPr>
              <w:lastRenderedPageBreak/>
              <w:t>самообслуживании. Обладающий первичной картиной мира на основе традиционных ценностей.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lastRenderedPageBreak/>
              <w:t>Физическое и оздоровительное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Здоровье, жизнь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Понимающий ценность жизни, владеющий основными способами укрепления здоровья - занятия физической культурой, закаливание, утренняя гимнастика, соблюдение личной гигиены и безопасного поведения и другое; стремящийся к сбережению и укреплению собственного здоровья и здоровья окружающих. Проявляющий интерес к физическим упражнениям и подвижным играм, стремление к личной и командной победе, нравственные и волевые качества.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Демонстрирующий потребность в двигательной деятельности.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Имеющий представление о некоторых видах спорта и активного отдыха.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Трудовое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Труд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Понимающий ценность труда в семье и в обществе на основе уважения к людям труда, результатам их деятельности.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трудолюбие при выполнении поручений и в самостоятельной деятельности.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Эстетическое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Культура и красота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Способный воспринимать и чувствовать прекрасное в быту, природе, поступках, искусстве.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Стремящийся к отображению прекрасного в продуктивных видах деятельности.</w:t>
            </w:r>
          </w:p>
        </w:tc>
      </w:tr>
    </w:tbl>
    <w:p w:rsidR="00197BE5" w:rsidRDefault="00197BE5" w:rsidP="009A4EAC">
      <w:pPr>
        <w:pStyle w:val="20"/>
        <w:shd w:val="clear" w:color="auto" w:fill="auto"/>
        <w:tabs>
          <w:tab w:val="left" w:pos="142"/>
          <w:tab w:val="left" w:pos="1555"/>
        </w:tabs>
        <w:spacing w:before="0" w:after="0" w:line="276" w:lineRule="auto"/>
        <w:rPr>
          <w:rStyle w:val="11"/>
          <w:bCs/>
          <w:color w:val="auto"/>
          <w:sz w:val="24"/>
          <w:szCs w:val="24"/>
        </w:rPr>
      </w:pPr>
    </w:p>
    <w:p w:rsidR="007F0F0D" w:rsidRPr="007F0F0D" w:rsidRDefault="007F0F0D" w:rsidP="00D64B58">
      <w:pPr>
        <w:pStyle w:val="20"/>
        <w:shd w:val="clear" w:color="auto" w:fill="auto"/>
        <w:tabs>
          <w:tab w:val="left" w:pos="142"/>
          <w:tab w:val="left" w:pos="1344"/>
        </w:tabs>
        <w:spacing w:before="0" w:after="0" w:line="240" w:lineRule="auto"/>
        <w:ind w:left="284"/>
        <w:jc w:val="both"/>
        <w:rPr>
          <w:rStyle w:val="11"/>
          <w:bCs/>
          <w:color w:val="auto"/>
          <w:sz w:val="24"/>
          <w:szCs w:val="24"/>
        </w:rPr>
      </w:pPr>
    </w:p>
    <w:p w:rsidR="00197BE5" w:rsidRPr="002F005B" w:rsidRDefault="00197BE5" w:rsidP="0081101C">
      <w:pPr>
        <w:pStyle w:val="20"/>
        <w:numPr>
          <w:ilvl w:val="0"/>
          <w:numId w:val="2"/>
        </w:numPr>
        <w:shd w:val="clear" w:color="auto" w:fill="auto"/>
        <w:tabs>
          <w:tab w:val="left" w:pos="142"/>
          <w:tab w:val="left" w:pos="1344"/>
        </w:tabs>
        <w:spacing w:before="0" w:after="0" w:line="276" w:lineRule="auto"/>
        <w:ind w:left="284" w:firstLine="0"/>
        <w:jc w:val="center"/>
        <w:rPr>
          <w:rStyle w:val="11"/>
          <w:b/>
          <w:bCs/>
          <w:color w:val="auto"/>
          <w:sz w:val="24"/>
          <w:szCs w:val="24"/>
        </w:rPr>
      </w:pPr>
      <w:r w:rsidRPr="002F005B">
        <w:rPr>
          <w:rStyle w:val="11"/>
          <w:b/>
          <w:bCs/>
          <w:color w:val="auto"/>
          <w:sz w:val="24"/>
          <w:szCs w:val="24"/>
        </w:rPr>
        <w:t>Организационный раздел</w:t>
      </w:r>
    </w:p>
    <w:p w:rsidR="003160DE" w:rsidRPr="002F005B" w:rsidRDefault="009A4EAC" w:rsidP="002F005B">
      <w:pPr>
        <w:pStyle w:val="20"/>
        <w:shd w:val="clear" w:color="auto" w:fill="auto"/>
        <w:tabs>
          <w:tab w:val="left" w:pos="142"/>
          <w:tab w:val="left" w:pos="1344"/>
        </w:tabs>
        <w:spacing w:before="0" w:after="0" w:line="276" w:lineRule="auto"/>
        <w:ind w:left="284"/>
        <w:jc w:val="both"/>
        <w:rPr>
          <w:b/>
          <w:bCs/>
          <w:sz w:val="24"/>
          <w:szCs w:val="24"/>
          <w:lang w:val="ru-RU"/>
        </w:rPr>
      </w:pPr>
      <w:r w:rsidRPr="002F005B">
        <w:rPr>
          <w:rStyle w:val="11"/>
          <w:b/>
          <w:bCs/>
          <w:color w:val="auto"/>
          <w:sz w:val="24"/>
          <w:szCs w:val="24"/>
        </w:rPr>
        <w:t xml:space="preserve">              </w:t>
      </w:r>
      <w:r w:rsidR="003160DE" w:rsidRPr="002F005B">
        <w:rPr>
          <w:rStyle w:val="11"/>
          <w:b/>
          <w:bCs/>
          <w:color w:val="auto"/>
          <w:sz w:val="24"/>
          <w:szCs w:val="24"/>
        </w:rPr>
        <w:t>3.1.Психолого-педагогические условия реализации Программы</w:t>
      </w:r>
    </w:p>
    <w:p w:rsidR="00197BE5" w:rsidRPr="002F005B" w:rsidRDefault="005A60A3" w:rsidP="002F005B">
      <w:pPr>
        <w:pStyle w:val="20"/>
        <w:shd w:val="clear" w:color="auto" w:fill="auto"/>
        <w:tabs>
          <w:tab w:val="left" w:pos="142"/>
          <w:tab w:val="left" w:pos="176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 xml:space="preserve"> </w:t>
      </w:r>
      <w:r w:rsidR="00385FCE" w:rsidRPr="002F005B">
        <w:rPr>
          <w:rStyle w:val="11"/>
          <w:color w:val="auto"/>
          <w:sz w:val="24"/>
          <w:szCs w:val="24"/>
        </w:rPr>
        <w:t xml:space="preserve"> </w:t>
      </w:r>
      <w:r w:rsidRPr="002F005B">
        <w:rPr>
          <w:rStyle w:val="11"/>
          <w:color w:val="auto"/>
          <w:sz w:val="24"/>
          <w:szCs w:val="24"/>
        </w:rPr>
        <w:t xml:space="preserve">   </w:t>
      </w:r>
      <w:r w:rsidR="00197BE5" w:rsidRPr="002F005B">
        <w:rPr>
          <w:rStyle w:val="11"/>
          <w:color w:val="auto"/>
          <w:sz w:val="24"/>
          <w:szCs w:val="24"/>
        </w:rPr>
        <w:t>По своим основным задачам воспитательная работа в ДОО не зависит от наличия (отсутствия) у ребёнка особых образовательных потребностей.</w:t>
      </w:r>
    </w:p>
    <w:p w:rsidR="00197BE5" w:rsidRPr="002F005B" w:rsidRDefault="00197BE5" w:rsidP="002F005B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В основе процесса воспитания детей в ДОО лежат традиционные ценности российского общества. В ДОО созданы особые условия воспитания для отдельных категорий обучающихся, имеющих особые образовательные потребности: дети с инвалидностью, дети с ограниченными возможностями здоровья, дети из социально уязвимых групп, одаренные дети и другие категории.</w:t>
      </w:r>
    </w:p>
    <w:p w:rsidR="00197BE5" w:rsidRPr="002F005B" w:rsidRDefault="00197BE5" w:rsidP="002F005B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Инклюзия подразумевает готовность образовательной системы принять любого ребёнка независимо от его особенностей (психофизиологических, социальных, психологических, этнокультурных, национальных, религиозных и других) и обеспечить ему оптимальную социальную ситуацию развития.</w:t>
      </w:r>
    </w:p>
    <w:p w:rsidR="00197BE5" w:rsidRPr="002F005B" w:rsidRDefault="004903C6" w:rsidP="002F005B">
      <w:pPr>
        <w:pStyle w:val="20"/>
        <w:shd w:val="clear" w:color="auto" w:fill="auto"/>
        <w:tabs>
          <w:tab w:val="left" w:pos="142"/>
          <w:tab w:val="left" w:pos="1767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В</w:t>
      </w:r>
      <w:r w:rsidR="00385FCE" w:rsidRPr="002F005B">
        <w:rPr>
          <w:rStyle w:val="11"/>
          <w:color w:val="auto"/>
          <w:sz w:val="24"/>
          <w:szCs w:val="24"/>
        </w:rPr>
        <w:t xml:space="preserve"> группе</w:t>
      </w:r>
      <w:r w:rsidRPr="002F005B">
        <w:rPr>
          <w:rStyle w:val="11"/>
          <w:color w:val="auto"/>
          <w:sz w:val="24"/>
          <w:szCs w:val="24"/>
        </w:rPr>
        <w:t xml:space="preserve"> созданы</w:t>
      </w:r>
      <w:r w:rsidR="00197BE5" w:rsidRPr="002F005B">
        <w:rPr>
          <w:rStyle w:val="11"/>
          <w:color w:val="auto"/>
          <w:sz w:val="24"/>
          <w:szCs w:val="24"/>
        </w:rPr>
        <w:t xml:space="preserve"> следующи</w:t>
      </w:r>
      <w:r w:rsidRPr="002F005B">
        <w:rPr>
          <w:rStyle w:val="11"/>
          <w:color w:val="auto"/>
          <w:sz w:val="24"/>
          <w:szCs w:val="24"/>
        </w:rPr>
        <w:t>е</w:t>
      </w:r>
      <w:r w:rsidR="00197BE5" w:rsidRPr="002F005B">
        <w:rPr>
          <w:rStyle w:val="11"/>
          <w:color w:val="auto"/>
          <w:sz w:val="24"/>
          <w:szCs w:val="24"/>
        </w:rPr>
        <w:t xml:space="preserve"> услови</w:t>
      </w:r>
      <w:r w:rsidRPr="002F005B">
        <w:rPr>
          <w:rStyle w:val="11"/>
          <w:color w:val="auto"/>
          <w:sz w:val="24"/>
          <w:szCs w:val="24"/>
        </w:rPr>
        <w:t>я</w:t>
      </w:r>
      <w:r w:rsidR="00197BE5" w:rsidRPr="002F005B">
        <w:rPr>
          <w:rStyle w:val="11"/>
          <w:color w:val="auto"/>
          <w:sz w:val="24"/>
          <w:szCs w:val="24"/>
        </w:rPr>
        <w:t>, обеспечивающи</w:t>
      </w:r>
      <w:r w:rsidRPr="002F005B">
        <w:rPr>
          <w:rStyle w:val="11"/>
          <w:color w:val="auto"/>
          <w:sz w:val="24"/>
          <w:szCs w:val="24"/>
        </w:rPr>
        <w:t>е</w:t>
      </w:r>
      <w:r w:rsidR="00197BE5" w:rsidRPr="002F005B">
        <w:rPr>
          <w:rStyle w:val="11"/>
          <w:color w:val="auto"/>
          <w:sz w:val="24"/>
          <w:szCs w:val="24"/>
        </w:rPr>
        <w:t xml:space="preserve"> достижение целевых ориентиров в работе с особыми категориями детей:</w:t>
      </w:r>
    </w:p>
    <w:p w:rsidR="00197BE5" w:rsidRPr="002F005B" w:rsidRDefault="007F0F0D" w:rsidP="002F005B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2.</w:t>
      </w:r>
      <w:r w:rsidR="00197BE5" w:rsidRPr="002F005B">
        <w:rPr>
          <w:rStyle w:val="11"/>
          <w:color w:val="auto"/>
          <w:sz w:val="24"/>
          <w:szCs w:val="24"/>
        </w:rPr>
        <w:t xml:space="preserve">направленное на формирование личности взаимодействие взрослых с детьми, предполагающее создание таких ситуаций, в которых каждому ребёнку с особыми </w:t>
      </w:r>
      <w:r w:rsidR="00197BE5" w:rsidRPr="002F005B">
        <w:rPr>
          <w:rStyle w:val="11"/>
          <w:color w:val="auto"/>
          <w:sz w:val="24"/>
          <w:szCs w:val="24"/>
        </w:rPr>
        <w:lastRenderedPageBreak/>
        <w:t>образовательными потребностями предоставляется возможность выбора деятельности, партнера и средств; учитываются особенности деятельности, средств её реализации, ограниченный объем личного опыта детей особых категорий;</w:t>
      </w:r>
    </w:p>
    <w:p w:rsidR="00197BE5" w:rsidRPr="002F005B" w:rsidRDefault="007F0F0D" w:rsidP="002F005B">
      <w:pPr>
        <w:pStyle w:val="20"/>
        <w:shd w:val="clear" w:color="auto" w:fill="auto"/>
        <w:tabs>
          <w:tab w:val="left" w:pos="142"/>
          <w:tab w:val="left" w:pos="10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3.</w:t>
      </w:r>
      <w:r w:rsidR="00197BE5" w:rsidRPr="002F005B">
        <w:rPr>
          <w:rStyle w:val="11"/>
          <w:color w:val="auto"/>
          <w:sz w:val="24"/>
          <w:szCs w:val="24"/>
        </w:rPr>
        <w:t>формирование игры как важнейшего фактора воспитания и развития ребёнка с особыми образовательными потребностями, с учётом необходимости развития личности ребёнка, создание условий для самоопределения и социализации детей на основе социокультурных, духовно-нравственных ценностей и принятых в российском обществе правил и норм поведения;</w:t>
      </w:r>
    </w:p>
    <w:p w:rsidR="00197BE5" w:rsidRPr="002F005B" w:rsidRDefault="007F0F0D" w:rsidP="002F005B">
      <w:pPr>
        <w:pStyle w:val="20"/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4.</w:t>
      </w:r>
      <w:r w:rsidR="00197BE5" w:rsidRPr="002F005B">
        <w:rPr>
          <w:rStyle w:val="11"/>
          <w:color w:val="auto"/>
          <w:sz w:val="24"/>
          <w:szCs w:val="24"/>
        </w:rPr>
        <w:t>создание воспитывающей среды, способствующей личностному развитию особой категории дошкольников, их позитивной социализации, сохранению их индивидуальности, охране и укреплению их здоровья и эмоционального благополучия;</w:t>
      </w:r>
    </w:p>
    <w:p w:rsidR="00197BE5" w:rsidRPr="002F005B" w:rsidRDefault="007F0F0D" w:rsidP="002F005B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5.</w:t>
      </w:r>
      <w:r w:rsidR="00197BE5" w:rsidRPr="002F005B">
        <w:rPr>
          <w:rStyle w:val="11"/>
          <w:color w:val="auto"/>
          <w:sz w:val="24"/>
          <w:szCs w:val="24"/>
        </w:rPr>
        <w:t>доступность воспитательных мероприятий, совместных и самостоятельных, подвижных и статичных форм активности с учётом особенностей развития и образовательных потребностей ребёнка; речь идет не только о физической доступности, но и об интеллектуальной, когда созданные условия воспитания и применяемые правила должны быть понятны ребёнку с особыми образовательными потребностями;</w:t>
      </w:r>
    </w:p>
    <w:p w:rsidR="00197BE5" w:rsidRPr="002F005B" w:rsidRDefault="007F0F0D" w:rsidP="002F005B">
      <w:pPr>
        <w:pStyle w:val="20"/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6.</w:t>
      </w:r>
      <w:r w:rsidR="00197BE5" w:rsidRPr="002F005B">
        <w:rPr>
          <w:rStyle w:val="11"/>
          <w:color w:val="auto"/>
          <w:sz w:val="24"/>
          <w:szCs w:val="24"/>
        </w:rPr>
        <w:t>участие семьи как необходимое условие для полноценного воспитания ребёнка дошкольного возраста с особыми образовательными потребностями.</w:t>
      </w:r>
    </w:p>
    <w:p w:rsidR="00BB340C" w:rsidRPr="002F005B" w:rsidRDefault="009A4EAC" w:rsidP="002F005B">
      <w:pPr>
        <w:pStyle w:val="a3"/>
        <w:tabs>
          <w:tab w:val="left" w:pos="142"/>
        </w:tabs>
        <w:spacing w:line="276" w:lineRule="auto"/>
        <w:ind w:left="0" w:firstLine="0"/>
        <w:jc w:val="left"/>
        <w:rPr>
          <w:b/>
          <w:bCs/>
        </w:rPr>
      </w:pPr>
      <w:r w:rsidRPr="002F005B">
        <w:t xml:space="preserve">                 </w:t>
      </w:r>
      <w:r w:rsidRPr="002F005B">
        <w:rPr>
          <w:b/>
          <w:bCs/>
        </w:rPr>
        <w:t xml:space="preserve"> </w:t>
      </w:r>
      <w:r w:rsidR="003160DE" w:rsidRPr="002F005B">
        <w:rPr>
          <w:b/>
          <w:bCs/>
        </w:rPr>
        <w:t>3.2.</w:t>
      </w:r>
      <w:r w:rsidR="0021290F" w:rsidRPr="002F005B">
        <w:rPr>
          <w:b/>
          <w:bCs/>
        </w:rPr>
        <w:t>Особенности организации развивающей предметно-пространственной среды</w:t>
      </w:r>
    </w:p>
    <w:p w:rsidR="00E81035" w:rsidRPr="002F005B" w:rsidRDefault="0021290F" w:rsidP="002F005B">
      <w:pPr>
        <w:pStyle w:val="a3"/>
        <w:tabs>
          <w:tab w:val="left" w:pos="142"/>
        </w:tabs>
        <w:spacing w:line="276" w:lineRule="auto"/>
        <w:ind w:left="284" w:firstLine="0"/>
      </w:pPr>
      <w:r w:rsidRPr="002F005B">
        <w:t>Развивающая предметно-пространственная среда – часть образовательной среды и фактор,</w:t>
      </w:r>
      <w:r w:rsidRPr="002F005B">
        <w:rPr>
          <w:spacing w:val="1"/>
        </w:rPr>
        <w:t xml:space="preserve"> </w:t>
      </w:r>
      <w:r w:rsidRPr="002F005B">
        <w:t>мощно обогащающий развитие детей. РППС выступает основой для разнообразной,</w:t>
      </w:r>
      <w:r w:rsidRPr="002F005B">
        <w:rPr>
          <w:spacing w:val="1"/>
        </w:rPr>
        <w:t xml:space="preserve"> </w:t>
      </w:r>
      <w:r w:rsidRPr="002F005B">
        <w:t>разносторонне</w:t>
      </w:r>
      <w:r w:rsidRPr="002F005B">
        <w:rPr>
          <w:spacing w:val="1"/>
        </w:rPr>
        <w:t xml:space="preserve"> </w:t>
      </w:r>
      <w:r w:rsidRPr="002F005B">
        <w:t>развивающей,</w:t>
      </w:r>
      <w:r w:rsidRPr="002F005B">
        <w:rPr>
          <w:spacing w:val="1"/>
        </w:rPr>
        <w:t xml:space="preserve"> </w:t>
      </w:r>
      <w:r w:rsidRPr="002F005B">
        <w:t>содержательной</w:t>
      </w:r>
      <w:r w:rsidRPr="002F005B">
        <w:rPr>
          <w:spacing w:val="1"/>
        </w:rPr>
        <w:t xml:space="preserve"> </w:t>
      </w:r>
      <w:r w:rsidRPr="002F005B">
        <w:t>и</w:t>
      </w:r>
      <w:r w:rsidRPr="002F005B">
        <w:rPr>
          <w:spacing w:val="1"/>
        </w:rPr>
        <w:t xml:space="preserve"> </w:t>
      </w:r>
      <w:r w:rsidRPr="002F005B">
        <w:t>привлекательной</w:t>
      </w:r>
      <w:r w:rsidRPr="002F005B">
        <w:rPr>
          <w:spacing w:val="1"/>
        </w:rPr>
        <w:t xml:space="preserve"> </w:t>
      </w:r>
      <w:r w:rsidRPr="002F005B">
        <w:t>для</w:t>
      </w:r>
      <w:r w:rsidRPr="002F005B">
        <w:rPr>
          <w:spacing w:val="1"/>
        </w:rPr>
        <w:t xml:space="preserve"> </w:t>
      </w:r>
      <w:r w:rsidRPr="002F005B">
        <w:t>каждого</w:t>
      </w:r>
      <w:r w:rsidRPr="002F005B">
        <w:rPr>
          <w:spacing w:val="1"/>
        </w:rPr>
        <w:t xml:space="preserve"> </w:t>
      </w:r>
      <w:r w:rsidRPr="002F005B">
        <w:t>ребенка</w:t>
      </w:r>
      <w:r w:rsidRPr="002F005B">
        <w:rPr>
          <w:spacing w:val="-57"/>
        </w:rPr>
        <w:t xml:space="preserve"> </w:t>
      </w:r>
      <w:r w:rsidRPr="002F005B">
        <w:t>деятельности.</w:t>
      </w:r>
    </w:p>
    <w:p w:rsidR="00BB340C" w:rsidRPr="001C4538" w:rsidRDefault="00E81035" w:rsidP="002F005B">
      <w:pPr>
        <w:tabs>
          <w:tab w:val="left" w:pos="142"/>
        </w:tabs>
        <w:spacing w:line="276" w:lineRule="auto"/>
        <w:ind w:left="284"/>
        <w:rPr>
          <w:rFonts w:ascii="Calibri" w:eastAsia="Calibri" w:hAnsi="Calibri"/>
          <w:color w:val="000000" w:themeColor="text1"/>
          <w:sz w:val="24"/>
          <w:szCs w:val="24"/>
        </w:rPr>
      </w:pPr>
      <w:r w:rsidRPr="002F005B">
        <w:rPr>
          <w:sz w:val="24"/>
          <w:szCs w:val="24"/>
        </w:rPr>
        <w:t xml:space="preserve">Ссылка:   </w:t>
      </w:r>
      <w:hyperlink r:id="rId21" w:history="1">
        <w:r w:rsidRPr="002F005B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 w:rsidRPr="002F005B">
        <w:rPr>
          <w:bCs/>
          <w:sz w:val="24"/>
          <w:szCs w:val="24"/>
        </w:rPr>
        <w:t xml:space="preserve"> (стр. 188) </w:t>
      </w:r>
      <w:r w:rsidRPr="001C4538">
        <w:rPr>
          <w:color w:val="000000" w:themeColor="text1"/>
          <w:sz w:val="24"/>
          <w:szCs w:val="24"/>
        </w:rPr>
        <w:t>Приложение №</w:t>
      </w:r>
      <w:r w:rsidR="00385FCE" w:rsidRPr="001C4538">
        <w:rPr>
          <w:color w:val="000000" w:themeColor="text1"/>
          <w:sz w:val="24"/>
          <w:szCs w:val="24"/>
        </w:rPr>
        <w:t xml:space="preserve"> 5 «Паспорт группы младшей группы №2 «Звёздочки»</w:t>
      </w:r>
      <w:bookmarkStart w:id="1" w:name="_GoBack"/>
      <w:bookmarkEnd w:id="1"/>
    </w:p>
    <w:p w:rsidR="00E81035" w:rsidRPr="002F005B" w:rsidRDefault="003160DE" w:rsidP="002F005B">
      <w:pPr>
        <w:pStyle w:val="1"/>
        <w:tabs>
          <w:tab w:val="left" w:pos="142"/>
          <w:tab w:val="left" w:pos="1134"/>
        </w:tabs>
        <w:spacing w:line="276" w:lineRule="auto"/>
        <w:ind w:left="284"/>
        <w:jc w:val="both"/>
      </w:pPr>
      <w:r w:rsidRPr="002F005B">
        <w:t xml:space="preserve">3.3. </w:t>
      </w:r>
      <w:r w:rsidR="00E81035" w:rsidRPr="002F005B">
        <w:t>Материально</w:t>
      </w:r>
      <w:r w:rsidR="00E81035" w:rsidRPr="002F005B">
        <w:rPr>
          <w:spacing w:val="1"/>
        </w:rPr>
        <w:t xml:space="preserve"> </w:t>
      </w:r>
      <w:r w:rsidR="00E81035" w:rsidRPr="002F005B">
        <w:t>-</w:t>
      </w:r>
      <w:r w:rsidR="00E81035" w:rsidRPr="002F005B">
        <w:rPr>
          <w:spacing w:val="1"/>
        </w:rPr>
        <w:t xml:space="preserve"> </w:t>
      </w:r>
      <w:r w:rsidR="00E81035" w:rsidRPr="002F005B">
        <w:t>техническое</w:t>
      </w:r>
      <w:r w:rsidR="00E81035" w:rsidRPr="002F005B">
        <w:rPr>
          <w:spacing w:val="1"/>
        </w:rPr>
        <w:t xml:space="preserve"> </w:t>
      </w:r>
      <w:r w:rsidR="00E81035" w:rsidRPr="002F005B">
        <w:t>обеспечение</w:t>
      </w:r>
      <w:r w:rsidR="00E81035" w:rsidRPr="002F005B">
        <w:rPr>
          <w:spacing w:val="1"/>
        </w:rPr>
        <w:t xml:space="preserve"> </w:t>
      </w:r>
      <w:r w:rsidR="00E81035" w:rsidRPr="002F005B">
        <w:t>Программы,</w:t>
      </w:r>
      <w:r w:rsidR="00E81035" w:rsidRPr="002F005B">
        <w:rPr>
          <w:spacing w:val="1"/>
        </w:rPr>
        <w:t xml:space="preserve"> </w:t>
      </w:r>
      <w:r w:rsidR="00E81035" w:rsidRPr="002F005B">
        <w:t>обеспеченность</w:t>
      </w:r>
      <w:r w:rsidR="00E81035" w:rsidRPr="002F005B">
        <w:rPr>
          <w:spacing w:val="-57"/>
        </w:rPr>
        <w:t xml:space="preserve"> </w:t>
      </w:r>
      <w:r w:rsidR="00E81035" w:rsidRPr="002F005B">
        <w:t>методическими</w:t>
      </w:r>
      <w:r w:rsidR="00E81035" w:rsidRPr="002F005B">
        <w:rPr>
          <w:spacing w:val="-1"/>
        </w:rPr>
        <w:t xml:space="preserve"> </w:t>
      </w:r>
      <w:r w:rsidR="00E81035" w:rsidRPr="002F005B">
        <w:t>материалами и средствами</w:t>
      </w:r>
      <w:r w:rsidR="00E81035" w:rsidRPr="002F005B">
        <w:rPr>
          <w:spacing w:val="-2"/>
        </w:rPr>
        <w:t xml:space="preserve"> </w:t>
      </w:r>
      <w:r w:rsidR="00E81035" w:rsidRPr="002F005B">
        <w:t>обучения</w:t>
      </w:r>
      <w:r w:rsidR="00E81035" w:rsidRPr="002F005B">
        <w:rPr>
          <w:spacing w:val="-1"/>
        </w:rPr>
        <w:t xml:space="preserve"> </w:t>
      </w:r>
      <w:r w:rsidR="00E81035" w:rsidRPr="002F005B">
        <w:t xml:space="preserve">и воспитания. </w:t>
      </w:r>
    </w:p>
    <w:p w:rsidR="00E81035" w:rsidRPr="002F005B" w:rsidRDefault="00E81035" w:rsidP="002F005B">
      <w:pPr>
        <w:pStyle w:val="1"/>
        <w:tabs>
          <w:tab w:val="left" w:pos="142"/>
          <w:tab w:val="left" w:pos="1134"/>
        </w:tabs>
        <w:spacing w:line="276" w:lineRule="auto"/>
        <w:ind w:left="284"/>
        <w:jc w:val="both"/>
      </w:pPr>
      <w:r w:rsidRPr="002F005B">
        <w:t xml:space="preserve">Ссылка: </w:t>
      </w:r>
      <w:hyperlink r:id="rId22" w:history="1">
        <w:r w:rsidRPr="002F005B">
          <w:rPr>
            <w:color w:val="0000FF"/>
            <w:u w:val="single"/>
          </w:rPr>
          <w:t>https://rstatic.oshkole.ru/editor_files/506046/ООП%20МДОУ%20ДС%20Дельфиненок%20р.п.%20Средняя%20Ахтуба.docx%20(1).zip</w:t>
        </w:r>
      </w:hyperlink>
      <w:r w:rsidRPr="002F005B">
        <w:t xml:space="preserve"> (стр.190)</w:t>
      </w:r>
    </w:p>
    <w:p w:rsidR="00E81035" w:rsidRPr="002F005B" w:rsidRDefault="00E81035" w:rsidP="002F005B">
      <w:pPr>
        <w:pStyle w:val="a3"/>
        <w:tabs>
          <w:tab w:val="left" w:pos="142"/>
        </w:tabs>
        <w:spacing w:line="276" w:lineRule="auto"/>
        <w:ind w:left="284" w:right="241" w:firstLine="0"/>
        <w:rPr>
          <w:b/>
        </w:rPr>
      </w:pPr>
      <w:r w:rsidRPr="002F005B">
        <w:rPr>
          <w:bCs/>
        </w:rPr>
        <w:t xml:space="preserve">                      </w:t>
      </w:r>
      <w:r w:rsidR="00C2044B" w:rsidRPr="002F005B">
        <w:rPr>
          <w:b/>
        </w:rPr>
        <w:t>Учебно-методическое сопровождение программы:</w:t>
      </w:r>
    </w:p>
    <w:tbl>
      <w:tblPr>
        <w:tblW w:w="10593" w:type="dxa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386"/>
        <w:gridCol w:w="127"/>
        <w:gridCol w:w="80"/>
      </w:tblGrid>
      <w:tr w:rsidR="00C2044B" w:rsidRPr="002F005B" w:rsidTr="0037679C">
        <w:trPr>
          <w:gridAfter w:val="2"/>
          <w:wAfter w:w="207" w:type="dxa"/>
          <w:trHeight w:val="2976"/>
        </w:trPr>
        <w:tc>
          <w:tcPr>
            <w:tcW w:w="10386" w:type="dxa"/>
            <w:shd w:val="clear" w:color="auto" w:fill="auto"/>
          </w:tcPr>
          <w:p w:rsidR="00C2044B" w:rsidRPr="002F005B" w:rsidRDefault="009A4EAC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rPr>
                <w:rFonts w:eastAsiaTheme="minorHAnsi"/>
                <w:b/>
                <w:i/>
                <w:sz w:val="24"/>
                <w:szCs w:val="24"/>
              </w:rPr>
            </w:pPr>
            <w:r w:rsidRPr="002F005B">
              <w:rPr>
                <w:rFonts w:eastAsiaTheme="minorHAnsi"/>
                <w:b/>
                <w:i/>
                <w:sz w:val="24"/>
                <w:szCs w:val="24"/>
              </w:rPr>
              <w:t xml:space="preserve">           1. Социально-коммуникативное развитие</w:t>
            </w:r>
          </w:p>
          <w:p w:rsidR="00C2044B" w:rsidRPr="002F005B" w:rsidRDefault="00C2044B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rPr>
                <w:rFonts w:eastAsiaTheme="minorHAnsi"/>
                <w:sz w:val="24"/>
                <w:szCs w:val="24"/>
              </w:rPr>
            </w:pPr>
            <w:r w:rsidRPr="002F005B">
              <w:rPr>
                <w:rFonts w:eastAsiaTheme="minorHAnsi"/>
                <w:sz w:val="24"/>
                <w:szCs w:val="24"/>
              </w:rPr>
              <w:t>Перечень пособий, дополняющих и обновляющих содержание образовательной области в соответствии с задачами Программы:</w:t>
            </w:r>
          </w:p>
          <w:p w:rsidR="00C2044B" w:rsidRPr="002F005B" w:rsidRDefault="00C2044B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rPr>
                <w:rFonts w:eastAsiaTheme="minorHAnsi"/>
                <w:sz w:val="24"/>
                <w:szCs w:val="24"/>
              </w:rPr>
            </w:pPr>
            <w:r w:rsidRPr="002F005B">
              <w:rPr>
                <w:rFonts w:eastAsiaTheme="minorHAnsi"/>
                <w:sz w:val="24"/>
                <w:szCs w:val="24"/>
              </w:rPr>
              <w:t>- ребёнок проявляет положительное отношение к миру, разным видам труда, другим людям и самому себе;</w:t>
            </w:r>
          </w:p>
          <w:p w:rsidR="00C2044B" w:rsidRPr="002F005B" w:rsidRDefault="00C2044B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rPr>
                <w:rFonts w:eastAsiaTheme="minorHAnsi"/>
                <w:sz w:val="24"/>
                <w:szCs w:val="24"/>
              </w:rPr>
            </w:pPr>
            <w:r w:rsidRPr="002F005B">
              <w:rPr>
                <w:rFonts w:eastAsiaTheme="minorHAnsi"/>
                <w:sz w:val="24"/>
                <w:szCs w:val="24"/>
              </w:rPr>
              <w:t>- у ребёнка выражено стремление заниматься социально значимой деятельностью;</w:t>
            </w:r>
          </w:p>
          <w:p w:rsidR="00C2044B" w:rsidRPr="002F005B" w:rsidRDefault="00C2044B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rPr>
                <w:rFonts w:eastAsiaTheme="minorHAnsi"/>
                <w:sz w:val="24"/>
                <w:szCs w:val="24"/>
              </w:rPr>
            </w:pPr>
            <w:r w:rsidRPr="002F005B">
              <w:rPr>
                <w:rFonts w:eastAsiaTheme="minorHAnsi"/>
                <w:sz w:val="24"/>
                <w:szCs w:val="24"/>
              </w:rPr>
              <w:t>- ребёнок способен к осуществлению социальной навигации как ориентации в социуме и соблюдению правил безопасности в реальном и цифровом взаимодействии;</w:t>
            </w:r>
          </w:p>
          <w:p w:rsidR="00C2044B" w:rsidRPr="002F005B" w:rsidRDefault="00C2044B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rPr>
                <w:rFonts w:eastAsiaTheme="minorHAnsi"/>
                <w:sz w:val="24"/>
                <w:szCs w:val="24"/>
              </w:rPr>
            </w:pPr>
            <w:r w:rsidRPr="002F005B">
              <w:rPr>
                <w:rFonts w:eastAsiaTheme="minorHAnsi"/>
                <w:sz w:val="24"/>
                <w:szCs w:val="24"/>
              </w:rPr>
              <w:t>- ребёнок способен понимать свои переживания и причины их возникновения, регулировать свое поведение и осуществлять выбор социально одобряемых действий в конкретных ситуациях, обосновывать свои ценностные ориентации; ребёнок стремится сохранять позитивную самооценку</w:t>
            </w:r>
          </w:p>
          <w:p w:rsidR="0037679C" w:rsidRPr="002F005B" w:rsidRDefault="009A4EAC" w:rsidP="002F005B">
            <w:pPr>
              <w:tabs>
                <w:tab w:val="left" w:pos="142"/>
              </w:tabs>
              <w:spacing w:line="276" w:lineRule="auto"/>
              <w:ind w:left="322"/>
              <w:rPr>
                <w:sz w:val="24"/>
                <w:szCs w:val="24"/>
              </w:rPr>
            </w:pPr>
            <w:r w:rsidRPr="002F005B">
              <w:rPr>
                <w:b/>
                <w:i/>
                <w:sz w:val="24"/>
                <w:szCs w:val="24"/>
              </w:rPr>
              <w:t xml:space="preserve">         </w:t>
            </w:r>
            <w:r w:rsidR="0037679C" w:rsidRPr="002F005B">
              <w:rPr>
                <w:b/>
                <w:i/>
                <w:sz w:val="24"/>
                <w:szCs w:val="24"/>
              </w:rPr>
              <w:t>Ознакомление дошкольников с окружающим и социальной действительностью</w:t>
            </w:r>
            <w:r w:rsidR="0037679C" w:rsidRPr="002F005B">
              <w:rPr>
                <w:sz w:val="24"/>
                <w:szCs w:val="24"/>
              </w:rPr>
              <w:t xml:space="preserve"> </w:t>
            </w:r>
            <w:r w:rsidRPr="002F005B">
              <w:rPr>
                <w:sz w:val="24"/>
                <w:szCs w:val="24"/>
              </w:rPr>
              <w:t xml:space="preserve">1. </w:t>
            </w:r>
            <w:proofErr w:type="spellStart"/>
            <w:r w:rsidR="0037679C" w:rsidRPr="002F005B">
              <w:rPr>
                <w:sz w:val="24"/>
                <w:szCs w:val="24"/>
              </w:rPr>
              <w:lastRenderedPageBreak/>
              <w:t>Н.В.</w:t>
            </w:r>
            <w:proofErr w:type="gramStart"/>
            <w:r w:rsidR="0037679C" w:rsidRPr="002F005B">
              <w:rPr>
                <w:sz w:val="24"/>
                <w:szCs w:val="24"/>
              </w:rPr>
              <w:t>Алешина</w:t>
            </w:r>
            <w:proofErr w:type="spellEnd"/>
            <w:proofErr w:type="gramEnd"/>
            <w:r w:rsidR="0037679C" w:rsidRPr="002F005B">
              <w:rPr>
                <w:sz w:val="24"/>
                <w:szCs w:val="24"/>
              </w:rPr>
              <w:t xml:space="preserve"> М.: «</w:t>
            </w:r>
            <w:proofErr w:type="spellStart"/>
            <w:r w:rsidR="0037679C" w:rsidRPr="002F005B">
              <w:rPr>
                <w:sz w:val="24"/>
                <w:szCs w:val="24"/>
              </w:rPr>
              <w:t>Элизе</w:t>
            </w:r>
            <w:proofErr w:type="spellEnd"/>
            <w:r w:rsidR="0037679C" w:rsidRPr="002F005B">
              <w:rPr>
                <w:sz w:val="24"/>
                <w:szCs w:val="24"/>
              </w:rPr>
              <w:t xml:space="preserve"> </w:t>
            </w:r>
            <w:proofErr w:type="spellStart"/>
            <w:r w:rsidR="0037679C" w:rsidRPr="002F005B">
              <w:rPr>
                <w:sz w:val="24"/>
                <w:szCs w:val="24"/>
              </w:rPr>
              <w:t>Трейдинг</w:t>
            </w:r>
            <w:proofErr w:type="spellEnd"/>
            <w:r w:rsidR="0037679C" w:rsidRPr="002F005B">
              <w:rPr>
                <w:sz w:val="24"/>
                <w:szCs w:val="24"/>
              </w:rPr>
              <w:t>», ЦГЛ, 2004г.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2.</w:t>
            </w:r>
            <w:r w:rsidR="0037679C" w:rsidRPr="002F005B">
              <w:rPr>
                <w:sz w:val="24"/>
                <w:szCs w:val="24"/>
              </w:rPr>
              <w:t xml:space="preserve">Воспитываем, обучаем, развиваем дошкольников в игре. В.А. </w:t>
            </w:r>
            <w:proofErr w:type="spellStart"/>
            <w:r w:rsidR="0037679C" w:rsidRPr="002F005B">
              <w:rPr>
                <w:sz w:val="24"/>
                <w:szCs w:val="24"/>
              </w:rPr>
              <w:t>Дергунская</w:t>
            </w:r>
            <w:proofErr w:type="spellEnd"/>
            <w:r w:rsidR="0037679C" w:rsidRPr="002F005B">
              <w:rPr>
                <w:sz w:val="24"/>
                <w:szCs w:val="24"/>
              </w:rPr>
              <w:t>-М.: Педагогическое общество России, 2006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3.</w:t>
            </w:r>
            <w:r w:rsidR="0037679C" w:rsidRPr="002F005B">
              <w:rPr>
                <w:sz w:val="24"/>
                <w:szCs w:val="24"/>
              </w:rPr>
              <w:t xml:space="preserve">Азбука общения. Программа развития личности ребенка, навыков его общения со сверстниками (Л.М. </w:t>
            </w:r>
            <w:proofErr w:type="spellStart"/>
            <w:r w:rsidR="0037679C" w:rsidRPr="002F005B">
              <w:rPr>
                <w:sz w:val="24"/>
                <w:szCs w:val="24"/>
              </w:rPr>
              <w:t>Шипицина</w:t>
            </w:r>
            <w:proofErr w:type="spellEnd"/>
            <w:r w:rsidR="0037679C" w:rsidRPr="002F005B">
              <w:rPr>
                <w:sz w:val="24"/>
                <w:szCs w:val="24"/>
              </w:rPr>
              <w:t xml:space="preserve">, </w:t>
            </w:r>
            <w:proofErr w:type="spellStart"/>
            <w:r w:rsidR="0037679C" w:rsidRPr="002F005B">
              <w:rPr>
                <w:sz w:val="24"/>
                <w:szCs w:val="24"/>
              </w:rPr>
              <w:t>О.В.Защиринская</w:t>
            </w:r>
            <w:proofErr w:type="spellEnd"/>
            <w:r w:rsidR="0037679C" w:rsidRPr="002F005B">
              <w:rPr>
                <w:sz w:val="24"/>
                <w:szCs w:val="24"/>
              </w:rPr>
              <w:t xml:space="preserve">, </w:t>
            </w:r>
            <w:proofErr w:type="spellStart"/>
            <w:r w:rsidR="0037679C" w:rsidRPr="002F005B">
              <w:rPr>
                <w:sz w:val="24"/>
                <w:szCs w:val="24"/>
              </w:rPr>
              <w:t>А.П.Воронова</w:t>
            </w:r>
            <w:proofErr w:type="spellEnd"/>
            <w:r w:rsidR="0037679C" w:rsidRPr="002F005B">
              <w:rPr>
                <w:sz w:val="24"/>
                <w:szCs w:val="24"/>
              </w:rPr>
              <w:t xml:space="preserve"> </w:t>
            </w:r>
            <w:proofErr w:type="spellStart"/>
            <w:r w:rsidR="0037679C" w:rsidRPr="002F005B">
              <w:rPr>
                <w:sz w:val="24"/>
                <w:szCs w:val="24"/>
              </w:rPr>
              <w:t>Т.А.Нилова</w:t>
            </w:r>
            <w:proofErr w:type="spellEnd"/>
            <w:r w:rsidR="0037679C" w:rsidRPr="002F005B">
              <w:rPr>
                <w:sz w:val="24"/>
                <w:szCs w:val="24"/>
              </w:rPr>
              <w:t>).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4.</w:t>
            </w:r>
            <w:r w:rsidR="0037679C" w:rsidRPr="002F005B">
              <w:rPr>
                <w:sz w:val="24"/>
                <w:szCs w:val="24"/>
              </w:rPr>
              <w:t xml:space="preserve">«Игровая деятельность в детском саду. Программа и методические пособия». </w:t>
            </w:r>
            <w:proofErr w:type="spellStart"/>
            <w:r w:rsidR="0037679C" w:rsidRPr="002F005B">
              <w:rPr>
                <w:sz w:val="24"/>
                <w:szCs w:val="24"/>
              </w:rPr>
              <w:t>Н.Ф.Губанова</w:t>
            </w:r>
            <w:proofErr w:type="spellEnd"/>
            <w:r w:rsidR="0037679C" w:rsidRPr="002F005B">
              <w:rPr>
                <w:sz w:val="24"/>
                <w:szCs w:val="24"/>
              </w:rPr>
              <w:t>. М.: «Мозаика-Синтез», 2006г.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5.</w:t>
            </w:r>
            <w:r w:rsidR="0037679C" w:rsidRPr="002F005B">
              <w:rPr>
                <w:sz w:val="24"/>
                <w:szCs w:val="24"/>
              </w:rPr>
              <w:t xml:space="preserve">Наследие. Патриотическое воспитание в детском саду. </w:t>
            </w:r>
            <w:proofErr w:type="spellStart"/>
            <w:r w:rsidR="0037679C" w:rsidRPr="002F005B">
              <w:rPr>
                <w:sz w:val="24"/>
                <w:szCs w:val="24"/>
              </w:rPr>
              <w:t>М.Ю.Но</w:t>
            </w:r>
            <w:r w:rsidR="008329BF" w:rsidRPr="002F005B">
              <w:rPr>
                <w:sz w:val="24"/>
                <w:szCs w:val="24"/>
              </w:rPr>
              <w:t>вицкая</w:t>
            </w:r>
            <w:proofErr w:type="spellEnd"/>
            <w:r w:rsidR="008329BF" w:rsidRPr="002F005B">
              <w:rPr>
                <w:sz w:val="24"/>
                <w:szCs w:val="24"/>
              </w:rPr>
              <w:t>. М.:«</w:t>
            </w:r>
            <w:proofErr w:type="spellStart"/>
            <w:r w:rsidR="008329BF" w:rsidRPr="002F005B">
              <w:rPr>
                <w:sz w:val="24"/>
                <w:szCs w:val="24"/>
              </w:rPr>
              <w:t>Линка</w:t>
            </w:r>
            <w:proofErr w:type="spellEnd"/>
            <w:r w:rsidR="008329BF" w:rsidRPr="002F005B">
              <w:rPr>
                <w:sz w:val="24"/>
                <w:szCs w:val="24"/>
              </w:rPr>
              <w:t>-Пресс», 2003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6.</w:t>
            </w:r>
            <w:r w:rsidR="0037679C" w:rsidRPr="002F005B">
              <w:rPr>
                <w:sz w:val="24"/>
                <w:szCs w:val="24"/>
              </w:rPr>
              <w:t>Нравственное воспитание в детском саду. Программа и методические р</w:t>
            </w:r>
            <w:r w:rsidRPr="002F005B">
              <w:rPr>
                <w:sz w:val="24"/>
                <w:szCs w:val="24"/>
              </w:rPr>
              <w:t xml:space="preserve">екомендации. </w:t>
            </w:r>
            <w:proofErr w:type="spellStart"/>
            <w:r w:rsidRPr="002F005B">
              <w:rPr>
                <w:sz w:val="24"/>
                <w:szCs w:val="24"/>
              </w:rPr>
              <w:t>В.И.Петрова</w:t>
            </w:r>
            <w:proofErr w:type="spellEnd"/>
            <w:r w:rsidRPr="002F005B">
              <w:rPr>
                <w:sz w:val="24"/>
                <w:szCs w:val="24"/>
              </w:rPr>
              <w:t>, 2006г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7.</w:t>
            </w:r>
            <w:r w:rsidR="0037679C" w:rsidRPr="002F005B">
              <w:rPr>
                <w:sz w:val="24"/>
                <w:szCs w:val="24"/>
              </w:rPr>
              <w:t xml:space="preserve">Нравственно-трудовое воспитание ребенка дошкольника. </w:t>
            </w:r>
            <w:proofErr w:type="spellStart"/>
            <w:r w:rsidR="0037679C" w:rsidRPr="002F005B">
              <w:rPr>
                <w:sz w:val="24"/>
                <w:szCs w:val="24"/>
              </w:rPr>
              <w:t>Л.В.Куцакова</w:t>
            </w:r>
            <w:proofErr w:type="spellEnd"/>
            <w:r w:rsidR="0037679C" w:rsidRPr="002F005B">
              <w:rPr>
                <w:sz w:val="24"/>
                <w:szCs w:val="24"/>
              </w:rPr>
              <w:t>, М.: «Мозаика-Синтез», 2004г.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8.</w:t>
            </w:r>
            <w:r w:rsidR="0037679C" w:rsidRPr="002F005B">
              <w:rPr>
                <w:sz w:val="24"/>
                <w:szCs w:val="24"/>
              </w:rPr>
              <w:t xml:space="preserve">Основы безопасности детей дошкольного возраста. </w:t>
            </w:r>
            <w:proofErr w:type="spellStart"/>
            <w:r w:rsidR="0037679C" w:rsidRPr="002F005B">
              <w:rPr>
                <w:sz w:val="24"/>
                <w:szCs w:val="24"/>
              </w:rPr>
              <w:t>Н.Н.Авдеева</w:t>
            </w:r>
            <w:proofErr w:type="spellEnd"/>
            <w:r w:rsidR="0037679C" w:rsidRPr="002F005B">
              <w:rPr>
                <w:sz w:val="24"/>
                <w:szCs w:val="24"/>
              </w:rPr>
              <w:t xml:space="preserve">, </w:t>
            </w:r>
            <w:proofErr w:type="spellStart"/>
            <w:r w:rsidR="0037679C" w:rsidRPr="002F005B">
              <w:rPr>
                <w:sz w:val="24"/>
                <w:szCs w:val="24"/>
              </w:rPr>
              <w:t>О.Л.Князева</w:t>
            </w:r>
            <w:proofErr w:type="spellEnd"/>
            <w:r w:rsidR="0037679C" w:rsidRPr="002F005B">
              <w:rPr>
                <w:sz w:val="24"/>
                <w:szCs w:val="24"/>
              </w:rPr>
              <w:t xml:space="preserve">, </w:t>
            </w:r>
            <w:proofErr w:type="spellStart"/>
            <w:r w:rsidR="0037679C" w:rsidRPr="002F005B">
              <w:rPr>
                <w:sz w:val="24"/>
                <w:szCs w:val="24"/>
              </w:rPr>
              <w:t>Р.Б.Стеркина</w:t>
            </w:r>
            <w:proofErr w:type="spellEnd"/>
            <w:r w:rsidR="0037679C" w:rsidRPr="002F005B">
              <w:rPr>
                <w:sz w:val="24"/>
                <w:szCs w:val="24"/>
              </w:rPr>
              <w:t>. М.: ООО «АСТ-ЛТД», 1998 г.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9.</w:t>
            </w:r>
            <w:r w:rsidR="0037679C" w:rsidRPr="002F005B">
              <w:rPr>
                <w:sz w:val="24"/>
                <w:szCs w:val="24"/>
              </w:rPr>
              <w:t xml:space="preserve">Образовательная программа социально-коммуникативного развития детей младенческого, раннего и дошкольного возраста «Познаю себя». М.В. </w:t>
            </w:r>
            <w:proofErr w:type="spellStart"/>
            <w:r w:rsidR="0037679C" w:rsidRPr="002F005B">
              <w:rPr>
                <w:sz w:val="24"/>
                <w:szCs w:val="24"/>
              </w:rPr>
              <w:t>Корепанова</w:t>
            </w:r>
            <w:proofErr w:type="spellEnd"/>
            <w:r w:rsidR="0037679C" w:rsidRPr="002F005B">
              <w:rPr>
                <w:sz w:val="24"/>
                <w:szCs w:val="24"/>
              </w:rPr>
              <w:t xml:space="preserve">, Е.В. </w:t>
            </w:r>
            <w:proofErr w:type="spellStart"/>
            <w:r w:rsidR="0037679C" w:rsidRPr="002F005B">
              <w:rPr>
                <w:sz w:val="24"/>
                <w:szCs w:val="24"/>
              </w:rPr>
              <w:t>Харлампова</w:t>
            </w:r>
            <w:proofErr w:type="spellEnd"/>
            <w:r w:rsidR="0037679C" w:rsidRPr="002F005B">
              <w:rPr>
                <w:sz w:val="24"/>
                <w:szCs w:val="24"/>
              </w:rPr>
              <w:t>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C2044B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10.</w:t>
            </w:r>
            <w:r w:rsidR="0037679C" w:rsidRPr="002F005B">
              <w:rPr>
                <w:sz w:val="24"/>
                <w:szCs w:val="24"/>
              </w:rPr>
              <w:t xml:space="preserve">Комплексная образовательная программа для детей раннего возраста «Первые шаги» \ Е.О. Смирнова, Л.Н. </w:t>
            </w:r>
            <w:proofErr w:type="spellStart"/>
            <w:r w:rsidR="0037679C" w:rsidRPr="002F005B">
              <w:rPr>
                <w:sz w:val="24"/>
                <w:szCs w:val="24"/>
              </w:rPr>
              <w:t>Галигузова</w:t>
            </w:r>
            <w:proofErr w:type="spellEnd"/>
            <w:r w:rsidR="0037679C" w:rsidRPr="002F005B">
              <w:rPr>
                <w:sz w:val="24"/>
                <w:szCs w:val="24"/>
              </w:rPr>
              <w:t>, С.Ю. Мещерякова. – М.: ООО «Русское слово - учебник», 2015. – 168с. – ФГОС дошкольного образования.</w:t>
            </w:r>
          </w:p>
        </w:tc>
      </w:tr>
      <w:tr w:rsidR="0037679C" w:rsidRPr="001C64F4" w:rsidTr="0037679C">
        <w:trPr>
          <w:gridAfter w:val="2"/>
          <w:wAfter w:w="207" w:type="dxa"/>
          <w:trHeight w:val="3360"/>
        </w:trPr>
        <w:tc>
          <w:tcPr>
            <w:tcW w:w="10386" w:type="dxa"/>
            <w:shd w:val="clear" w:color="auto" w:fill="auto"/>
          </w:tcPr>
          <w:p w:rsidR="0037679C" w:rsidRPr="008329BF" w:rsidRDefault="009A4EAC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b/>
                <w:i/>
                <w:sz w:val="24"/>
                <w:szCs w:val="24"/>
              </w:rPr>
            </w:pPr>
            <w:r w:rsidRPr="008329BF">
              <w:rPr>
                <w:rFonts w:eastAsiaTheme="minorHAnsi"/>
                <w:b/>
                <w:i/>
                <w:sz w:val="24"/>
                <w:szCs w:val="24"/>
              </w:rPr>
              <w:lastRenderedPageBreak/>
              <w:t>2. Познавательное развитие</w:t>
            </w:r>
          </w:p>
          <w:p w:rsidR="0037679C" w:rsidRPr="001C64F4" w:rsidRDefault="0037679C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Перечень пособий, дополняющих и обновляющих содержание образовательной области в соответствии с задачами Программы:</w:t>
            </w:r>
          </w:p>
          <w:p w:rsidR="0037679C" w:rsidRPr="001C64F4" w:rsidRDefault="0037679C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способен применять в жизненных и игровых ситуациях знания о количестве, форме, величине предметов, пространстве и времени, умения считать, измерять, сравнивать, вычислять и тому подобное</w:t>
            </w:r>
          </w:p>
          <w:p w:rsidR="0037679C" w:rsidRPr="001C64F4" w:rsidRDefault="0037679C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имеет разнообразные познавательные умения: определяет противоречия, формулирует задачу исследования, использует разные способы и средства проверки предположений: сравнение с эталонами, классификацию, систематизацию, некоторые цифровые средства и другое;</w:t>
            </w:r>
          </w:p>
          <w:p w:rsidR="0037679C" w:rsidRPr="001C64F4" w:rsidRDefault="0037679C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проявляет любознательность, активно задает вопросы взрослым и сверстникам; интересуется субъективно новым и неизвестным в окружающем мире; способен самостоятельно придумывать объяснения явлениям природы и поступкам людей; склонен наблюдать, экспериментировать; строить смысловую картину окружающей реальности, использует основные культурные способы деятельности</w:t>
            </w:r>
          </w:p>
        </w:tc>
      </w:tr>
      <w:tr w:rsidR="0037679C" w:rsidRPr="001C64F4" w:rsidTr="0037679C">
        <w:trPr>
          <w:gridAfter w:val="2"/>
          <w:wAfter w:w="207" w:type="dxa"/>
          <w:trHeight w:val="2328"/>
        </w:trPr>
        <w:tc>
          <w:tcPr>
            <w:tcW w:w="10386" w:type="dxa"/>
            <w:shd w:val="clear" w:color="auto" w:fill="auto"/>
          </w:tcPr>
          <w:p w:rsidR="0037679C" w:rsidRPr="008329BF" w:rsidRDefault="0037679C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i/>
                <w:sz w:val="24"/>
                <w:szCs w:val="24"/>
              </w:rPr>
            </w:pPr>
            <w:r w:rsidRPr="008329BF">
              <w:rPr>
                <w:rFonts w:eastAsiaTheme="minorHAnsi"/>
                <w:i/>
                <w:sz w:val="24"/>
                <w:szCs w:val="24"/>
              </w:rPr>
              <w:t>2.1. Математическое развитие</w:t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4F4" w:rsidRPr="001C64F4">
              <w:rPr>
                <w:sz w:val="24"/>
                <w:szCs w:val="24"/>
              </w:rPr>
              <w:t xml:space="preserve">.Формирование элементарных математических представлений. Система работы в первой младшей группе детского сада. И. А. </w:t>
            </w:r>
            <w:proofErr w:type="spellStart"/>
            <w:r w:rsidR="001C64F4" w:rsidRPr="001C64F4">
              <w:rPr>
                <w:sz w:val="24"/>
                <w:szCs w:val="24"/>
              </w:rPr>
              <w:t>Помораева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, В. А. </w:t>
            </w:r>
            <w:proofErr w:type="spellStart"/>
            <w:r w:rsidR="001C64F4" w:rsidRPr="001C64F4">
              <w:rPr>
                <w:sz w:val="24"/>
                <w:szCs w:val="24"/>
              </w:rPr>
              <w:t>Позина</w:t>
            </w:r>
            <w:proofErr w:type="spellEnd"/>
            <w:r w:rsidR="001C64F4" w:rsidRPr="001C64F4">
              <w:rPr>
                <w:sz w:val="24"/>
                <w:szCs w:val="24"/>
              </w:rPr>
              <w:t>. Мозаика-Синтез; М.:; 2011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C64F4" w:rsidRPr="001C64F4">
              <w:rPr>
                <w:sz w:val="24"/>
                <w:szCs w:val="24"/>
              </w:rPr>
              <w:t xml:space="preserve">.Формирование элементарных математических представлений. Вторая группа раннего возраста.  Для занятий с детьми 2-3 лет. И.А. </w:t>
            </w:r>
            <w:proofErr w:type="spellStart"/>
            <w:r w:rsidR="001C64F4" w:rsidRPr="001C64F4">
              <w:rPr>
                <w:sz w:val="24"/>
                <w:szCs w:val="24"/>
              </w:rPr>
              <w:t>Помораева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, В.А. </w:t>
            </w:r>
            <w:proofErr w:type="spellStart"/>
            <w:r w:rsidR="001C64F4" w:rsidRPr="001C64F4">
              <w:rPr>
                <w:sz w:val="24"/>
                <w:szCs w:val="24"/>
              </w:rPr>
              <w:t>Позина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. </w:t>
            </w:r>
            <w:proofErr w:type="spellStart"/>
            <w:r w:rsidR="001C64F4" w:rsidRPr="001C64F4">
              <w:rPr>
                <w:sz w:val="24"/>
                <w:szCs w:val="24"/>
              </w:rPr>
              <w:t>Мозаика-Синтез; М.:; 2011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8329BF" w:rsidRDefault="008329BF" w:rsidP="00D64B58">
            <w:pPr>
              <w:tabs>
                <w:tab w:val="left" w:pos="142"/>
              </w:tabs>
              <w:ind w:left="284"/>
              <w:rPr>
                <w:i/>
                <w:sz w:val="24"/>
                <w:szCs w:val="24"/>
              </w:rPr>
            </w:pPr>
            <w:proofErr w:type="spellEnd"/>
            <w:r w:rsidRPr="008329BF">
              <w:rPr>
                <w:i/>
                <w:sz w:val="24"/>
                <w:szCs w:val="24"/>
              </w:rPr>
              <w:t>2.2.Конструктивная деятельность</w:t>
            </w:r>
          </w:p>
          <w:p w:rsid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Волшебные полоски. Ручной труд для самых маленьких. Петрова И. М. –СПб</w:t>
            </w:r>
            <w:proofErr w:type="gramStart"/>
            <w:r w:rsidR="001C64F4" w:rsidRPr="001C64F4">
              <w:rPr>
                <w:sz w:val="24"/>
                <w:szCs w:val="24"/>
              </w:rPr>
              <w:t>.: «</w:t>
            </w:r>
            <w:proofErr w:type="gramEnd"/>
            <w:r w:rsidR="001C64F4" w:rsidRPr="001C64F4">
              <w:rPr>
                <w:sz w:val="24"/>
                <w:szCs w:val="24"/>
              </w:rPr>
              <w:t>Детство-пресс», 2002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8329BF" w:rsidRDefault="008329BF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i/>
                <w:sz w:val="24"/>
                <w:szCs w:val="24"/>
              </w:rPr>
            </w:pPr>
            <w:r w:rsidRPr="008329BF">
              <w:rPr>
                <w:rFonts w:eastAsiaTheme="minorHAnsi"/>
                <w:i/>
                <w:sz w:val="24"/>
                <w:szCs w:val="24"/>
              </w:rPr>
              <w:t>2.3</w:t>
            </w:r>
            <w:r w:rsidR="001C64F4" w:rsidRPr="008329BF">
              <w:rPr>
                <w:rFonts w:eastAsiaTheme="minorHAnsi"/>
                <w:i/>
                <w:sz w:val="24"/>
                <w:szCs w:val="24"/>
              </w:rPr>
              <w:t>. Окружающий мир</w:t>
            </w:r>
          </w:p>
          <w:p w:rsidR="001C64F4" w:rsidRPr="001C64F4" w:rsidRDefault="008329BF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C64F4" w:rsidRPr="001C64F4">
              <w:rPr>
                <w:sz w:val="24"/>
                <w:szCs w:val="24"/>
              </w:rPr>
              <w:t xml:space="preserve">Занятия по формированию элементарных экологических представлений. Первая  младшая группа. О.А. </w:t>
            </w:r>
            <w:proofErr w:type="spellStart"/>
            <w:r w:rsidR="001C64F4" w:rsidRPr="001C64F4">
              <w:rPr>
                <w:sz w:val="24"/>
                <w:szCs w:val="24"/>
              </w:rPr>
              <w:t>Соломенникова</w:t>
            </w:r>
            <w:proofErr w:type="spellEnd"/>
            <w:r w:rsidR="001C64F4" w:rsidRPr="001C64F4">
              <w:rPr>
                <w:sz w:val="24"/>
                <w:szCs w:val="24"/>
              </w:rPr>
              <w:t>, - М.: Мозаика-Синтез, 2007.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Формирование экологической культуры дошкольников </w:t>
            </w:r>
            <w:proofErr w:type="spellStart"/>
            <w:proofErr w:type="gramStart"/>
            <w:r w:rsidR="001C64F4" w:rsidRPr="001C64F4">
              <w:rPr>
                <w:sz w:val="24"/>
                <w:szCs w:val="24"/>
              </w:rPr>
              <w:t>дошкольников</w:t>
            </w:r>
            <w:proofErr w:type="spellEnd"/>
            <w:proofErr w:type="gramEnd"/>
            <w:r w:rsidR="001C64F4" w:rsidRPr="001C64F4">
              <w:rPr>
                <w:sz w:val="24"/>
                <w:szCs w:val="24"/>
              </w:rPr>
              <w:t xml:space="preserve">. Киреева Л. Г., </w:t>
            </w:r>
            <w:proofErr w:type="spellStart"/>
            <w:r w:rsidR="001C64F4" w:rsidRPr="001C64F4">
              <w:rPr>
                <w:sz w:val="24"/>
                <w:szCs w:val="24"/>
              </w:rPr>
              <w:t>Бережнова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С.В. ,- Волгоград: Учитель,2008.</w:t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Познавательно-исследовательская деятельность дошкольников. </w:t>
            </w:r>
            <w:proofErr w:type="spellStart"/>
            <w:r w:rsidR="001C64F4" w:rsidRPr="001C64F4">
              <w:rPr>
                <w:sz w:val="24"/>
                <w:szCs w:val="24"/>
              </w:rPr>
              <w:t>Веракса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Н.Е., </w:t>
            </w:r>
            <w:proofErr w:type="spellStart"/>
            <w:r w:rsidR="001C64F4" w:rsidRPr="001C64F4">
              <w:rPr>
                <w:sz w:val="24"/>
                <w:szCs w:val="24"/>
              </w:rPr>
              <w:t>Веракса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А.Н.- ..- М.: Мозаика-синтез, 2016 г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Развитие познавательных способностей дошкольников. Крашенинников Е. Е., Холодова О.Л. - М.:МОЗАИКА-СИНТЕЗ, 2015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Что было до… Игры-путешествия в прошлое предметов. </w:t>
            </w:r>
            <w:proofErr w:type="spellStart"/>
            <w:r w:rsidR="001C64F4" w:rsidRPr="001C64F4">
              <w:rPr>
                <w:sz w:val="24"/>
                <w:szCs w:val="24"/>
              </w:rPr>
              <w:t>Дыбина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О.Б. – М., 1999.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Трудовое воспитание в детском саду. Комарова Т.С., </w:t>
            </w:r>
            <w:proofErr w:type="spellStart"/>
            <w:r w:rsidR="001C64F4" w:rsidRPr="001C64F4">
              <w:rPr>
                <w:sz w:val="24"/>
                <w:szCs w:val="24"/>
              </w:rPr>
              <w:t>Куцакова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Л.В., Павлова Л.Ю. – М.: Мозаика-Синтез, 2005—2010.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Нравственно-трудовое воспитание в детском саду. </w:t>
            </w:r>
            <w:proofErr w:type="spellStart"/>
            <w:r w:rsidR="001C64F4" w:rsidRPr="001C64F4">
              <w:rPr>
                <w:sz w:val="24"/>
                <w:szCs w:val="24"/>
              </w:rPr>
              <w:t>Куцакова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Л.В.. – М.: Мозаика-Синтез, 2007—2010.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Дни воинской славы. Патриотическое воспитание дошкольников. </w:t>
            </w:r>
            <w:proofErr w:type="spellStart"/>
            <w:r w:rsidR="001C64F4" w:rsidRPr="001C64F4">
              <w:rPr>
                <w:sz w:val="24"/>
                <w:szCs w:val="24"/>
              </w:rPr>
              <w:t>Зацепина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М.Б. – М.: Мозаика-Синтез, 2008.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Основы безопасности детей дошкольного возраста. </w:t>
            </w:r>
            <w:proofErr w:type="spellStart"/>
            <w:r w:rsidR="001C64F4" w:rsidRPr="001C64F4">
              <w:rPr>
                <w:sz w:val="24"/>
                <w:szCs w:val="24"/>
              </w:rPr>
              <w:t>Н.Н.Авдеева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, </w:t>
            </w:r>
            <w:proofErr w:type="spellStart"/>
            <w:r w:rsidR="001C64F4" w:rsidRPr="001C64F4">
              <w:rPr>
                <w:sz w:val="24"/>
                <w:szCs w:val="24"/>
              </w:rPr>
              <w:t>О.Л.Князева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, </w:t>
            </w:r>
            <w:proofErr w:type="spellStart"/>
            <w:r w:rsidR="001C64F4" w:rsidRPr="001C64F4">
              <w:rPr>
                <w:sz w:val="24"/>
                <w:szCs w:val="24"/>
              </w:rPr>
              <w:t>Р.Б.Стеркина</w:t>
            </w:r>
            <w:proofErr w:type="spellEnd"/>
            <w:r w:rsidR="001C64F4" w:rsidRPr="001C64F4">
              <w:rPr>
                <w:sz w:val="24"/>
                <w:szCs w:val="24"/>
              </w:rPr>
              <w:t>. М.: ООО «АСТ-ЛТД», 1998 г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1C64F4" w:rsidRPr="001C64F4">
              <w:rPr>
                <w:sz w:val="24"/>
                <w:szCs w:val="24"/>
              </w:rPr>
              <w:t>Наш дом - природа. Программа экологического образования дошкольников. Н.А. Рыжова М. ИСАР. 1998.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«Ознакомление дошкольников с окружающим и социальной действительностью» </w:t>
            </w:r>
            <w:proofErr w:type="spellStart"/>
            <w:r w:rsidR="001C64F4" w:rsidRPr="001C64F4">
              <w:rPr>
                <w:sz w:val="24"/>
                <w:szCs w:val="24"/>
              </w:rPr>
              <w:t>Н.В.</w:t>
            </w:r>
            <w:proofErr w:type="gramStart"/>
            <w:r w:rsidR="001C64F4" w:rsidRPr="001C64F4">
              <w:rPr>
                <w:sz w:val="24"/>
                <w:szCs w:val="24"/>
              </w:rPr>
              <w:t>Алешина</w:t>
            </w:r>
            <w:proofErr w:type="spellEnd"/>
            <w:proofErr w:type="gramEnd"/>
            <w:r w:rsidR="001C64F4" w:rsidRPr="001C64F4">
              <w:rPr>
                <w:sz w:val="24"/>
                <w:szCs w:val="24"/>
              </w:rPr>
              <w:t xml:space="preserve"> М.: «</w:t>
            </w:r>
            <w:proofErr w:type="spellStart"/>
            <w:r w:rsidR="001C64F4" w:rsidRPr="001C64F4">
              <w:rPr>
                <w:sz w:val="24"/>
                <w:szCs w:val="24"/>
              </w:rPr>
              <w:t>Элизе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</w:t>
            </w:r>
            <w:proofErr w:type="spellStart"/>
            <w:r w:rsidR="001C64F4" w:rsidRPr="001C64F4">
              <w:rPr>
                <w:sz w:val="24"/>
                <w:szCs w:val="24"/>
              </w:rPr>
              <w:t>Трейдинг</w:t>
            </w:r>
            <w:proofErr w:type="spellEnd"/>
            <w:r w:rsidR="001C64F4" w:rsidRPr="001C64F4">
              <w:rPr>
                <w:sz w:val="24"/>
                <w:szCs w:val="24"/>
              </w:rPr>
              <w:t>», ЦГЛ, 2004г.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Приобщение к истокам русской народной культуры. Князева О.Л., </w:t>
            </w:r>
            <w:proofErr w:type="spellStart"/>
            <w:r w:rsidR="001C64F4" w:rsidRPr="001C64F4">
              <w:rPr>
                <w:sz w:val="24"/>
                <w:szCs w:val="24"/>
              </w:rPr>
              <w:t>Маханева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М.Д. – СПб: Детство-Пресс, 1998.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Проектная деятельность дошкольников. </w:t>
            </w:r>
            <w:proofErr w:type="spellStart"/>
            <w:r w:rsidR="001C64F4" w:rsidRPr="001C64F4">
              <w:rPr>
                <w:sz w:val="24"/>
                <w:szCs w:val="24"/>
              </w:rPr>
              <w:t>Веракса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Н.Е., </w:t>
            </w:r>
            <w:proofErr w:type="spellStart"/>
            <w:r w:rsidR="001C64F4" w:rsidRPr="001C64F4">
              <w:rPr>
                <w:sz w:val="24"/>
                <w:szCs w:val="24"/>
              </w:rPr>
              <w:t>Внракса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А.Н.- М.: Просвещение, 2010 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37679C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Конструирование и ручной труд в детском саду. Программа и конспекты занятий. </w:t>
            </w:r>
            <w:proofErr w:type="spellStart"/>
            <w:r w:rsidR="001C64F4" w:rsidRPr="001C64F4">
              <w:rPr>
                <w:sz w:val="24"/>
                <w:szCs w:val="24"/>
              </w:rPr>
              <w:t>Куцакова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Л.В. – М.:ТЦ Сфера, 2008</w:t>
            </w:r>
          </w:p>
          <w:p w:rsidR="008329BF" w:rsidRPr="001C64F4" w:rsidRDefault="008329BF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</w:p>
        </w:tc>
      </w:tr>
      <w:tr w:rsidR="0037679C" w:rsidRPr="001C64F4" w:rsidTr="0037679C">
        <w:trPr>
          <w:gridAfter w:val="2"/>
          <w:wAfter w:w="207" w:type="dxa"/>
          <w:trHeight w:val="1261"/>
        </w:trPr>
        <w:tc>
          <w:tcPr>
            <w:tcW w:w="10386" w:type="dxa"/>
            <w:shd w:val="clear" w:color="auto" w:fill="auto"/>
          </w:tcPr>
          <w:p w:rsidR="0037679C" w:rsidRPr="008329BF" w:rsidRDefault="009A4EA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b/>
                <w:i/>
                <w:sz w:val="24"/>
                <w:szCs w:val="24"/>
              </w:rPr>
            </w:pPr>
            <w:r w:rsidRPr="008329BF">
              <w:rPr>
                <w:rFonts w:eastAsiaTheme="minorHAnsi"/>
                <w:b/>
                <w:i/>
                <w:sz w:val="24"/>
                <w:szCs w:val="24"/>
              </w:rPr>
              <w:lastRenderedPageBreak/>
              <w:t>3. Развитие речи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Перечень вариативных систем, дополняющих и обновляющих содержание образовательной области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в соответствии с задачами Программы: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- ребёнок владеет речью как средством коммуникации,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ведет диалог со взрослыми и сверстниками,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использует формулы речевого этикета в соответствии с ситуацией общения,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владеет коммуникативно-речевыми умениями;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- ребёнок знает и осмысленно воспринимает литературные произведения различных жанров,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имеет предпочтения в жанрах литературы, проявляет интерес к книгам познавательного характера,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определяет характеры персонажей, мотивы их поведения, оценивает поступки литературных героев;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правильно, отчетливо произносит все звуки родного языка</w:t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C64F4" w:rsidRPr="001C64F4">
              <w:rPr>
                <w:sz w:val="24"/>
                <w:szCs w:val="24"/>
              </w:rPr>
              <w:t xml:space="preserve">Развитие речи в детском саду. </w:t>
            </w:r>
            <w:proofErr w:type="spellStart"/>
            <w:r w:rsidR="001C64F4" w:rsidRPr="001C64F4">
              <w:rPr>
                <w:sz w:val="24"/>
                <w:szCs w:val="24"/>
              </w:rPr>
              <w:t>Гербова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В.В..- М.: Мозаика-синтез, 2005 г.</w:t>
            </w:r>
            <w:r w:rsidR="001C64F4" w:rsidRPr="001C64F4">
              <w:rPr>
                <w:sz w:val="24"/>
                <w:szCs w:val="24"/>
              </w:rPr>
              <w:tab/>
              <w:t>Речевое развитие</w:t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C64F4" w:rsidRPr="001C64F4">
              <w:rPr>
                <w:sz w:val="24"/>
                <w:szCs w:val="24"/>
              </w:rPr>
              <w:t xml:space="preserve">Развитие речи в детском саду вторая группа раннего возраста авт. В.В. </w:t>
            </w:r>
            <w:proofErr w:type="spellStart"/>
            <w:r w:rsidR="001C64F4" w:rsidRPr="001C64F4">
              <w:rPr>
                <w:sz w:val="24"/>
                <w:szCs w:val="24"/>
              </w:rPr>
              <w:t>Гербова</w:t>
            </w:r>
            <w:proofErr w:type="spellEnd"/>
            <w:r w:rsidR="001C64F4" w:rsidRPr="001C64F4">
              <w:rPr>
                <w:sz w:val="24"/>
                <w:szCs w:val="24"/>
              </w:rPr>
              <w:t>, Издательство Мозаика – Синтез, Москва 2015 год</w:t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1C64F4" w:rsidRPr="001C64F4">
              <w:rPr>
                <w:sz w:val="24"/>
                <w:szCs w:val="24"/>
              </w:rPr>
              <w:t xml:space="preserve">Развитие речи в детском саду младшая группа авт. В.В. </w:t>
            </w:r>
            <w:proofErr w:type="spellStart"/>
            <w:r w:rsidR="001C64F4" w:rsidRPr="001C64F4">
              <w:rPr>
                <w:sz w:val="24"/>
                <w:szCs w:val="24"/>
              </w:rPr>
              <w:t>Гербова</w:t>
            </w:r>
            <w:proofErr w:type="spellEnd"/>
            <w:r w:rsidR="001C64F4" w:rsidRPr="001C64F4">
              <w:rPr>
                <w:sz w:val="24"/>
                <w:szCs w:val="24"/>
              </w:rPr>
              <w:t>, Издательство Мозаика – Синтез, Москва 2014 год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5412ED" w:rsidRPr="008329BF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81035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Хрестоматия для чтения детям в детском саду и дома. 1-3 года, изда</w:t>
            </w:r>
            <w:r w:rsidR="00E81035">
              <w:rPr>
                <w:sz w:val="24"/>
                <w:szCs w:val="24"/>
              </w:rPr>
              <w:t>тельство Мозаика Синтез - 2016</w:t>
            </w:r>
            <w:r w:rsidR="00E81035">
              <w:rPr>
                <w:sz w:val="24"/>
                <w:szCs w:val="24"/>
              </w:rPr>
              <w:tab/>
            </w:r>
          </w:p>
        </w:tc>
      </w:tr>
      <w:tr w:rsidR="0037679C" w:rsidRPr="001C64F4" w:rsidTr="00173C24">
        <w:trPr>
          <w:gridAfter w:val="2"/>
          <w:wAfter w:w="207" w:type="dxa"/>
          <w:trHeight w:val="80"/>
        </w:trPr>
        <w:tc>
          <w:tcPr>
            <w:tcW w:w="10386" w:type="dxa"/>
            <w:shd w:val="clear" w:color="auto" w:fill="auto"/>
          </w:tcPr>
          <w:p w:rsidR="0037679C" w:rsidRPr="008329BF" w:rsidRDefault="009A4EA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b/>
                <w:i/>
                <w:sz w:val="24"/>
                <w:szCs w:val="24"/>
              </w:rPr>
            </w:pPr>
            <w:r w:rsidRPr="008329BF">
              <w:rPr>
                <w:rFonts w:eastAsiaTheme="minorHAnsi"/>
                <w:b/>
                <w:i/>
                <w:sz w:val="24"/>
                <w:szCs w:val="24"/>
              </w:rPr>
              <w:t>4. Художественно-эстетическое развитие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Перечень вариативных систем, дополняющих и обновляющих содержание образовательной области в соответствии с задачами ФОП ДО: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владеет умениями, навыками и средствами художественной выразительности в различных видах деятельности и искусства; использует различные технические приемы в свободной художественной деятельности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участвует в создании индивидуальных и коллективных творческих работ, тематических композиций к праздничным утренникам и развлечениям, художественных проектах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lastRenderedPageBreak/>
              <w:t>- ребёнок самостоятельно выбирает технику и выразительные средства для наиболее точной передачи образа и своего замысла, способен создавать сложные объекты и композиции, преобразовывать и использовать с учётом игровой ситуации</w:t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C64F4" w:rsidRPr="001C64F4">
              <w:rPr>
                <w:sz w:val="24"/>
                <w:szCs w:val="24"/>
              </w:rPr>
              <w:t>Рисование с детьми дошкольного возраста: Нетрадиционные техники, планирование, конспекты занятий / Под ред. Р.Г. Казаковой – М.:ТЦ Сфера, 2005г.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C64F4" w:rsidRPr="001C64F4">
              <w:rPr>
                <w:sz w:val="24"/>
                <w:szCs w:val="24"/>
              </w:rPr>
              <w:t>Рисование с детьми дошкольного возраста: Нетрадиционные техники, планирование, конспекты занятий / Под ред. Р.Г. Казаковой – М.:ТЦ Сфера, 2005г.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1C64F4" w:rsidRPr="001C64F4">
              <w:rPr>
                <w:sz w:val="24"/>
                <w:szCs w:val="24"/>
              </w:rPr>
              <w:t>Оригами и развитие ребенка. Популярное пособие для родителей и педагогов./Художники Г.В. Соколов, В.Н. Куров.- Ярославль: «Академия развития», 1997г. Т</w:t>
            </w:r>
            <w:r>
              <w:rPr>
                <w:sz w:val="24"/>
                <w:szCs w:val="24"/>
              </w:rPr>
              <w:t xml:space="preserve">.И. </w:t>
            </w:r>
            <w:proofErr w:type="spellStart"/>
            <w:r>
              <w:rPr>
                <w:sz w:val="24"/>
                <w:szCs w:val="24"/>
              </w:rPr>
              <w:t>Тарабарина</w:t>
            </w:r>
            <w:proofErr w:type="spellEnd"/>
            <w:r>
              <w:rPr>
                <w:sz w:val="24"/>
                <w:szCs w:val="24"/>
              </w:rPr>
              <w:t>, Ярославль, 1997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1C64F4" w:rsidRPr="001C64F4">
              <w:rPr>
                <w:sz w:val="24"/>
                <w:szCs w:val="24"/>
              </w:rPr>
              <w:t>Естествознание, изобразительное искусство, художественный труд: тематическое планирование занятий /авт.-сост. В.Ю. Дьяченко (и др.). – 2-е изд. – Волгоград: Учитель, 2012г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C64F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 w:rsidRPr="001C64F4">
              <w:rPr>
                <w:sz w:val="24"/>
                <w:szCs w:val="24"/>
              </w:rPr>
              <w:t xml:space="preserve">Приобщение к истокам русской народной культуры. Князева О.Л., </w:t>
            </w:r>
            <w:proofErr w:type="spellStart"/>
            <w:r w:rsidRPr="001C64F4">
              <w:rPr>
                <w:sz w:val="24"/>
                <w:szCs w:val="24"/>
              </w:rPr>
              <w:t>Маханева</w:t>
            </w:r>
            <w:proofErr w:type="spellEnd"/>
            <w:r w:rsidRPr="001C64F4">
              <w:rPr>
                <w:sz w:val="24"/>
                <w:szCs w:val="24"/>
              </w:rPr>
              <w:t xml:space="preserve"> М.Д. – СПб: Детство-Пресс, 1998.</w:t>
            </w:r>
            <w:r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1C64F4" w:rsidRPr="001C64F4">
              <w:rPr>
                <w:sz w:val="24"/>
                <w:szCs w:val="24"/>
              </w:rPr>
              <w:t>Изобразительная деятельность: планирование, конспекты  занятий, методические рекомендации (младшая, средняя, старшая, подготовительная группы). Лыкова И.А. – М.: Карапуз-Дидактика, 2006.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1C64F4" w:rsidRPr="001C64F4">
              <w:rPr>
                <w:sz w:val="24"/>
                <w:szCs w:val="24"/>
              </w:rPr>
              <w:t xml:space="preserve">Программа по музыкальному воспитанию детей дошкольного возраста «Ладушки» авт.: </w:t>
            </w:r>
            <w:proofErr w:type="spellStart"/>
            <w:r w:rsidR="001C64F4" w:rsidRPr="001C64F4">
              <w:rPr>
                <w:sz w:val="24"/>
                <w:szCs w:val="24"/>
              </w:rPr>
              <w:t>И.Каплунова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, И. </w:t>
            </w:r>
            <w:proofErr w:type="spellStart"/>
            <w:r w:rsidR="001C64F4" w:rsidRPr="001C64F4">
              <w:rPr>
                <w:sz w:val="24"/>
                <w:szCs w:val="24"/>
              </w:rPr>
              <w:t>Новоскольцева</w:t>
            </w:r>
            <w:proofErr w:type="spellEnd"/>
            <w:r w:rsidR="001C64F4" w:rsidRPr="001C64F4">
              <w:rPr>
                <w:sz w:val="24"/>
                <w:szCs w:val="24"/>
              </w:rPr>
              <w:t>, г. Санкт-Петербург,2010г.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1C64F4" w:rsidRPr="001C64F4">
              <w:rPr>
                <w:sz w:val="24"/>
                <w:szCs w:val="24"/>
              </w:rPr>
              <w:t>Программа развития музыкальности у детей раннего возраста «Малыш» (3-й год жизни) Петровой В. А.;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="001C64F4" w:rsidRPr="001C64F4">
              <w:rPr>
                <w:sz w:val="24"/>
                <w:szCs w:val="24"/>
              </w:rPr>
              <w:t xml:space="preserve">Музыкальное развитие детей. О.П. </w:t>
            </w:r>
            <w:proofErr w:type="spellStart"/>
            <w:r w:rsidR="001C64F4" w:rsidRPr="001C64F4">
              <w:rPr>
                <w:sz w:val="24"/>
                <w:szCs w:val="24"/>
              </w:rPr>
              <w:t>Радынова</w:t>
            </w:r>
            <w:proofErr w:type="spellEnd"/>
            <w:r w:rsidR="001C64F4" w:rsidRPr="001C64F4">
              <w:rPr>
                <w:sz w:val="24"/>
                <w:szCs w:val="24"/>
              </w:rPr>
              <w:t>. Гуманитарный издательский центр ВЛАДОС - М.:2007.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927905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Методика музыкального воспитания в детском саду. </w:t>
            </w:r>
            <w:proofErr w:type="spellStart"/>
            <w:r w:rsidR="001C64F4" w:rsidRPr="001C64F4">
              <w:rPr>
                <w:sz w:val="24"/>
                <w:szCs w:val="24"/>
              </w:rPr>
              <w:t>Н.А.Ветлугина</w:t>
            </w:r>
            <w:proofErr w:type="spellEnd"/>
            <w:r w:rsidR="001C64F4" w:rsidRPr="001C64F4">
              <w:rPr>
                <w:sz w:val="24"/>
                <w:szCs w:val="24"/>
              </w:rPr>
              <w:t>. Москва. Просвещение. 1982 г.</w:t>
            </w:r>
          </w:p>
          <w:p w:rsidR="001C64F4" w:rsidRPr="001C64F4" w:rsidRDefault="00927905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Учусь творить. Элементарное </w:t>
            </w:r>
            <w:proofErr w:type="spellStart"/>
            <w:r w:rsidR="001C64F4" w:rsidRPr="001C64F4">
              <w:rPr>
                <w:sz w:val="24"/>
                <w:szCs w:val="24"/>
              </w:rPr>
              <w:t>музицирование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: музыка, речь, движение.  Т.Э. </w:t>
            </w:r>
            <w:proofErr w:type="spellStart"/>
            <w:r w:rsidR="001C64F4" w:rsidRPr="001C64F4">
              <w:rPr>
                <w:sz w:val="24"/>
                <w:szCs w:val="24"/>
              </w:rPr>
              <w:t>Тютюнникова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.- М.:  Москва 2005 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927905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Фольклор-музыка-театр Программа и конспекты занятий под редакцией </w:t>
            </w:r>
            <w:proofErr w:type="spellStart"/>
            <w:r w:rsidR="001C64F4" w:rsidRPr="001C64F4">
              <w:rPr>
                <w:sz w:val="24"/>
                <w:szCs w:val="24"/>
              </w:rPr>
              <w:t>С.И.Мерзляковой</w:t>
            </w:r>
            <w:proofErr w:type="spellEnd"/>
            <w:proofErr w:type="gramStart"/>
            <w:r w:rsidR="001C64F4" w:rsidRPr="001C64F4">
              <w:rPr>
                <w:sz w:val="24"/>
                <w:szCs w:val="24"/>
              </w:rPr>
              <w:t>.</w:t>
            </w:r>
            <w:proofErr w:type="gramEnd"/>
            <w:r w:rsidR="001C64F4" w:rsidRPr="001C64F4">
              <w:rPr>
                <w:sz w:val="24"/>
                <w:szCs w:val="24"/>
              </w:rPr>
              <w:t xml:space="preserve"> – </w:t>
            </w:r>
            <w:proofErr w:type="gramStart"/>
            <w:r w:rsidR="001C64F4" w:rsidRPr="001C64F4">
              <w:rPr>
                <w:sz w:val="24"/>
                <w:szCs w:val="24"/>
              </w:rPr>
              <w:t>и</w:t>
            </w:r>
            <w:proofErr w:type="gramEnd"/>
            <w:r w:rsidR="001C64F4" w:rsidRPr="001C64F4">
              <w:rPr>
                <w:sz w:val="24"/>
                <w:szCs w:val="24"/>
              </w:rPr>
              <w:t>здательский центр ВЛАДОС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73C2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1C64F4" w:rsidRPr="001C64F4">
              <w:rPr>
                <w:sz w:val="24"/>
                <w:szCs w:val="24"/>
              </w:rPr>
              <w:t xml:space="preserve">Русское народное творчество и обрядовые праздники в детском саду .под редакцией </w:t>
            </w:r>
            <w:proofErr w:type="spellStart"/>
            <w:r w:rsidR="001C64F4" w:rsidRPr="001C64F4">
              <w:rPr>
                <w:sz w:val="24"/>
                <w:szCs w:val="24"/>
              </w:rPr>
              <w:t>А.В.Орловой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.Владимир 1995 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73C2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1C64F4" w:rsidRPr="001C64F4">
              <w:rPr>
                <w:sz w:val="24"/>
                <w:szCs w:val="24"/>
              </w:rPr>
              <w:t>Программа «Синтез» К.В. Тарасова, М.Л, Петрова, Т.Г. Рубан Москва,2000г.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C64F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 w:rsidRPr="001C64F4">
              <w:rPr>
                <w:sz w:val="24"/>
                <w:szCs w:val="24"/>
              </w:rPr>
              <w:t xml:space="preserve">Фольклор-музыка-театр» Программа и конспекты занятий под </w:t>
            </w:r>
            <w:proofErr w:type="spellStart"/>
            <w:r w:rsidRPr="001C64F4">
              <w:rPr>
                <w:sz w:val="24"/>
                <w:szCs w:val="24"/>
              </w:rPr>
              <w:t>ред.С.И</w:t>
            </w:r>
            <w:proofErr w:type="spellEnd"/>
            <w:r w:rsidRPr="001C64F4">
              <w:rPr>
                <w:sz w:val="24"/>
                <w:szCs w:val="24"/>
              </w:rPr>
              <w:t>. Мерзляковой - изд. центр ВЛАДОС</w:t>
            </w:r>
            <w:r w:rsidRPr="001C64F4">
              <w:rPr>
                <w:sz w:val="24"/>
                <w:szCs w:val="24"/>
              </w:rPr>
              <w:tab/>
            </w:r>
          </w:p>
          <w:p w:rsidR="001C64F4" w:rsidRPr="001C64F4" w:rsidRDefault="00173C2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1C64F4" w:rsidRPr="001C64F4">
              <w:rPr>
                <w:sz w:val="24"/>
                <w:szCs w:val="24"/>
              </w:rPr>
              <w:t xml:space="preserve">«Методика музыкального воспитания в детском саду» Н.А. Ветлугиной          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73C2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1C64F4" w:rsidRPr="001C64F4">
              <w:rPr>
                <w:sz w:val="24"/>
                <w:szCs w:val="24"/>
              </w:rPr>
              <w:t>Театрализованные игры в детском саду. Петрова Т.И., Сергеева Е.Л., Петрова Е.С. М., 2000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73C2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1C64F4" w:rsidRPr="001C64F4">
              <w:rPr>
                <w:sz w:val="24"/>
                <w:szCs w:val="24"/>
              </w:rPr>
              <w:t xml:space="preserve">Авторской программы </w:t>
            </w:r>
            <w:proofErr w:type="spellStart"/>
            <w:r w:rsidR="001C64F4" w:rsidRPr="001C64F4">
              <w:rPr>
                <w:sz w:val="24"/>
                <w:szCs w:val="24"/>
              </w:rPr>
              <w:t>Котышевой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Е.Н. «Музыкальная коррекция детей с ОВЗ»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C64F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 w:rsidRPr="001C64F4">
              <w:rPr>
                <w:sz w:val="24"/>
                <w:szCs w:val="24"/>
              </w:rPr>
              <w:tab/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37679C" w:rsidRPr="001C64F4" w:rsidTr="0037679C">
        <w:trPr>
          <w:trHeight w:val="1368"/>
        </w:trPr>
        <w:tc>
          <w:tcPr>
            <w:tcW w:w="10513" w:type="dxa"/>
            <w:gridSpan w:val="2"/>
            <w:shd w:val="clear" w:color="auto" w:fill="auto"/>
          </w:tcPr>
          <w:p w:rsidR="0037679C" w:rsidRPr="001C64F4" w:rsidRDefault="0037679C" w:rsidP="00757546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lastRenderedPageBreak/>
              <w:t xml:space="preserve">5. </w:t>
            </w:r>
            <w:r w:rsidR="008329BF">
              <w:rPr>
                <w:rFonts w:eastAsiaTheme="minorHAnsi"/>
                <w:sz w:val="24"/>
                <w:szCs w:val="24"/>
              </w:rPr>
              <w:t>КОРРЕКЦИОННАЯ РАБОТА</w:t>
            </w:r>
          </w:p>
          <w:p w:rsidR="0037679C" w:rsidRPr="001C64F4" w:rsidRDefault="0037679C" w:rsidP="00757546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- 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возможностей; </w:t>
            </w:r>
          </w:p>
          <w:p w:rsidR="0037679C" w:rsidRPr="001C64F4" w:rsidRDefault="0037679C" w:rsidP="00757546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оказание квалифицированной помощи с учётом индивидуальных особенностей ребёнка.</w:t>
            </w:r>
          </w:p>
          <w:p w:rsidR="001C64F4" w:rsidRPr="00B640FB" w:rsidRDefault="00173C24" w:rsidP="00757546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C64F4" w:rsidRPr="001C64F4">
              <w:rPr>
                <w:sz w:val="24"/>
                <w:szCs w:val="24"/>
              </w:rPr>
              <w:t xml:space="preserve">«Занятия психолога с детьми 2-4 лет в период адаптации к дошкольному учреждению» </w:t>
            </w:r>
            <w:proofErr w:type="spellStart"/>
            <w:r w:rsidR="001C64F4" w:rsidRPr="001C64F4">
              <w:rPr>
                <w:sz w:val="24"/>
                <w:szCs w:val="24"/>
              </w:rPr>
              <w:t>А.С.Роньжина</w:t>
            </w:r>
            <w:proofErr w:type="spellEnd"/>
            <w:r w:rsidR="001C64F4" w:rsidRPr="001C64F4">
              <w:rPr>
                <w:sz w:val="24"/>
                <w:szCs w:val="24"/>
              </w:rPr>
              <w:t xml:space="preserve"> – М.: Книголюб, 2006. – 72с.</w:t>
            </w:r>
          </w:p>
        </w:tc>
        <w:tc>
          <w:tcPr>
            <w:tcW w:w="80" w:type="dxa"/>
            <w:shd w:val="clear" w:color="auto" w:fill="auto"/>
          </w:tcPr>
          <w:p w:rsidR="0037679C" w:rsidRPr="001C64F4" w:rsidRDefault="0037679C" w:rsidP="00757546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</w:tbl>
    <w:p w:rsidR="00BB340C" w:rsidRPr="00304AB3" w:rsidRDefault="009A4EAC" w:rsidP="00757546">
      <w:pPr>
        <w:pStyle w:val="1"/>
        <w:tabs>
          <w:tab w:val="left" w:pos="142"/>
        </w:tabs>
        <w:spacing w:line="276" w:lineRule="auto"/>
        <w:ind w:left="284"/>
        <w:jc w:val="both"/>
      </w:pPr>
      <w:r>
        <w:t xml:space="preserve">     </w:t>
      </w:r>
      <w:r w:rsidR="003160DE">
        <w:t xml:space="preserve">3.4. </w:t>
      </w:r>
      <w:r w:rsidR="00145904">
        <w:t>П</w:t>
      </w:r>
      <w:r w:rsidR="0021290F" w:rsidRPr="00304AB3">
        <w:t>еречень литературных, музыкальных, художественных, анимационных</w:t>
      </w:r>
      <w:r w:rsidR="0021290F" w:rsidRPr="00304AB3">
        <w:rPr>
          <w:spacing w:val="1"/>
        </w:rPr>
        <w:t xml:space="preserve"> </w:t>
      </w:r>
      <w:r w:rsidR="0021290F" w:rsidRPr="00304AB3">
        <w:t>и</w:t>
      </w:r>
      <w:r w:rsidR="0021290F" w:rsidRPr="00304AB3">
        <w:rPr>
          <w:spacing w:val="-57"/>
        </w:rPr>
        <w:t xml:space="preserve"> </w:t>
      </w:r>
      <w:r w:rsidR="0021290F" w:rsidRPr="00304AB3">
        <w:t>кинематографических</w:t>
      </w:r>
      <w:r w:rsidR="0021290F" w:rsidRPr="00304AB3">
        <w:rPr>
          <w:spacing w:val="-2"/>
        </w:rPr>
        <w:t xml:space="preserve"> </w:t>
      </w:r>
      <w:r w:rsidR="0021290F" w:rsidRPr="00304AB3">
        <w:t>произведений</w:t>
      </w:r>
      <w:r w:rsidR="0021290F" w:rsidRPr="00304AB3">
        <w:rPr>
          <w:spacing w:val="-1"/>
        </w:rPr>
        <w:t xml:space="preserve"> </w:t>
      </w:r>
      <w:r w:rsidR="0021290F" w:rsidRPr="00304AB3">
        <w:t>для</w:t>
      </w:r>
      <w:r w:rsidR="0021290F" w:rsidRPr="00304AB3">
        <w:rPr>
          <w:spacing w:val="-3"/>
        </w:rPr>
        <w:t xml:space="preserve"> </w:t>
      </w:r>
      <w:r w:rsidR="0021290F" w:rsidRPr="00304AB3">
        <w:t>реализации</w:t>
      </w:r>
      <w:r w:rsidR="0021290F" w:rsidRPr="00304AB3">
        <w:rPr>
          <w:spacing w:val="3"/>
        </w:rPr>
        <w:t xml:space="preserve"> </w:t>
      </w:r>
      <w:r w:rsidR="0021290F" w:rsidRPr="00304AB3">
        <w:t>Программы</w:t>
      </w:r>
      <w:r w:rsidR="0021290F" w:rsidRPr="00304AB3">
        <w:rPr>
          <w:spacing w:val="-1"/>
        </w:rPr>
        <w:t xml:space="preserve"> </w:t>
      </w:r>
      <w:r w:rsidR="0021290F" w:rsidRPr="00304AB3">
        <w:t>образования</w:t>
      </w:r>
    </w:p>
    <w:p w:rsidR="00790510" w:rsidRDefault="00790510" w:rsidP="00757546">
      <w:pPr>
        <w:tabs>
          <w:tab w:val="left" w:pos="142"/>
        </w:tabs>
        <w:spacing w:line="276" w:lineRule="auto"/>
        <w:ind w:left="284" w:right="20"/>
        <w:jc w:val="both"/>
        <w:rPr>
          <w:b/>
          <w:sz w:val="28"/>
          <w:szCs w:val="28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417"/>
      </w:tblGrid>
      <w:tr w:rsidR="00927905" w:rsidRPr="00F56AE2" w:rsidTr="002B75AF">
        <w:trPr>
          <w:jc w:val="center"/>
        </w:trPr>
        <w:tc>
          <w:tcPr>
            <w:tcW w:w="1417" w:type="dxa"/>
          </w:tcPr>
          <w:p w:rsidR="00927905" w:rsidRPr="00F56AE2" w:rsidRDefault="00927905" w:rsidP="00757546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b/>
                <w:bCs/>
                <w:sz w:val="24"/>
                <w:szCs w:val="24"/>
              </w:rPr>
            </w:pPr>
            <w:hyperlink r:id="rId23" w:history="1">
              <w:r w:rsidRPr="00F56AE2">
                <w:rPr>
                  <w:rStyle w:val="af4"/>
                  <w:b/>
                  <w:bCs/>
                  <w:sz w:val="24"/>
                  <w:szCs w:val="24"/>
                </w:rPr>
                <w:t>2 -3 года</w:t>
              </w:r>
            </w:hyperlink>
          </w:p>
        </w:tc>
      </w:tr>
      <w:tr w:rsidR="00927905" w:rsidRPr="00F56AE2" w:rsidTr="002B75AF">
        <w:trPr>
          <w:jc w:val="center"/>
        </w:trPr>
        <w:tc>
          <w:tcPr>
            <w:tcW w:w="1417" w:type="dxa"/>
          </w:tcPr>
          <w:p w:rsidR="00927905" w:rsidRPr="00F56AE2" w:rsidRDefault="0054041A" w:rsidP="00757546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b/>
                <w:bCs/>
                <w:sz w:val="24"/>
                <w:szCs w:val="24"/>
              </w:rPr>
            </w:pPr>
            <w:r w:rsidRPr="00B640FB">
              <w:rPr>
                <w:noProof/>
                <w:lang w:eastAsia="ru-RU"/>
              </w:rPr>
              <w:lastRenderedPageBreak/>
              <w:drawing>
                <wp:anchor distT="0" distB="0" distL="0" distR="0" simplePos="0" relativeHeight="251657216" behindDoc="1" locked="0" layoutInCell="1" allowOverlap="1" wp14:anchorId="5931F7C2" wp14:editId="6CFAC150">
                  <wp:simplePos x="0" y="0"/>
                  <wp:positionH relativeFrom="page">
                    <wp:posOffset>-3453130</wp:posOffset>
                  </wp:positionH>
                  <wp:positionV relativeFrom="page">
                    <wp:posOffset>-1936115</wp:posOffset>
                  </wp:positionV>
                  <wp:extent cx="7620000" cy="1076960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0" cy="107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7905" w:rsidRPr="00F56AE2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6AD71338" wp14:editId="5809409B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131445</wp:posOffset>
                  </wp:positionV>
                  <wp:extent cx="762000" cy="762000"/>
                  <wp:effectExtent l="0" t="0" r="0" b="0"/>
                  <wp:wrapThrough wrapText="bothSides">
                    <wp:wrapPolygon edited="0">
                      <wp:start x="0" y="0"/>
                      <wp:lineTo x="0" y="21060"/>
                      <wp:lineTo x="21060" y="21060"/>
                      <wp:lineTo x="21060" y="0"/>
                      <wp:lineTo x="0" y="0"/>
                    </wp:wrapPolygon>
                  </wp:wrapThrough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B340C" w:rsidRDefault="00BB340C" w:rsidP="00D64B58">
      <w:pPr>
        <w:pStyle w:val="a3"/>
        <w:tabs>
          <w:tab w:val="left" w:pos="142"/>
        </w:tabs>
        <w:spacing w:before="10"/>
        <w:ind w:left="284" w:firstLine="0"/>
        <w:jc w:val="left"/>
        <w:rPr>
          <w:sz w:val="27"/>
        </w:rPr>
      </w:pPr>
    </w:p>
    <w:p w:rsidR="00BB340C" w:rsidRDefault="00145904" w:rsidP="0081101C">
      <w:pPr>
        <w:pStyle w:val="1"/>
        <w:numPr>
          <w:ilvl w:val="1"/>
          <w:numId w:val="34"/>
        </w:numPr>
        <w:tabs>
          <w:tab w:val="left" w:pos="142"/>
          <w:tab w:val="left" w:pos="634"/>
        </w:tabs>
        <w:spacing w:line="276" w:lineRule="auto"/>
        <w:ind w:left="284" w:firstLine="0"/>
        <w:jc w:val="both"/>
      </w:pPr>
      <w:r>
        <w:t xml:space="preserve"> </w:t>
      </w:r>
      <w:r w:rsidR="00B640FB">
        <w:t>Р</w:t>
      </w:r>
      <w:r w:rsidR="0021290F">
        <w:t>ежим</w:t>
      </w:r>
      <w:r w:rsidR="0021290F">
        <w:rPr>
          <w:spacing w:val="-3"/>
        </w:rPr>
        <w:t xml:space="preserve"> </w:t>
      </w:r>
      <w:r w:rsidR="0021290F">
        <w:t>и</w:t>
      </w:r>
      <w:r w:rsidR="0021290F">
        <w:rPr>
          <w:spacing w:val="-2"/>
        </w:rPr>
        <w:t xml:space="preserve"> </w:t>
      </w:r>
      <w:r w:rsidR="0021290F">
        <w:t>распорядок</w:t>
      </w:r>
      <w:r w:rsidR="0021290F">
        <w:rPr>
          <w:spacing w:val="-2"/>
        </w:rPr>
        <w:t xml:space="preserve"> </w:t>
      </w:r>
      <w:r w:rsidR="0021290F">
        <w:t>дня</w:t>
      </w:r>
      <w:r w:rsidR="0021290F">
        <w:rPr>
          <w:spacing w:val="-2"/>
        </w:rPr>
        <w:t xml:space="preserve"> </w:t>
      </w:r>
      <w:r w:rsidR="0021290F">
        <w:t>в</w:t>
      </w:r>
      <w:r w:rsidR="0021290F">
        <w:rPr>
          <w:spacing w:val="-5"/>
        </w:rPr>
        <w:t xml:space="preserve"> </w:t>
      </w:r>
      <w:r w:rsidR="0021290F">
        <w:t>дошкольных</w:t>
      </w:r>
      <w:r w:rsidR="0021290F">
        <w:rPr>
          <w:spacing w:val="-2"/>
        </w:rPr>
        <w:t xml:space="preserve"> </w:t>
      </w:r>
      <w:r w:rsidR="0021290F">
        <w:t>группах</w:t>
      </w:r>
    </w:p>
    <w:p w:rsidR="002B75AF" w:rsidRPr="00630E59" w:rsidRDefault="00630E59" w:rsidP="00757546">
      <w:pPr>
        <w:pStyle w:val="a3"/>
        <w:tabs>
          <w:tab w:val="left" w:pos="142"/>
        </w:tabs>
        <w:spacing w:line="276" w:lineRule="auto"/>
        <w:ind w:left="284" w:right="243" w:firstLine="0"/>
        <w:rPr>
          <w:b/>
          <w:bCs/>
          <w:color w:val="000000" w:themeColor="text1"/>
        </w:rPr>
      </w:pPr>
      <w:r w:rsidRPr="00630E59">
        <w:rPr>
          <w:b/>
          <w:color w:val="000000" w:themeColor="text1"/>
        </w:rPr>
        <w:t>Приложение №6</w:t>
      </w:r>
      <w:r w:rsidR="00145904" w:rsidRPr="00630E59">
        <w:rPr>
          <w:b/>
          <w:color w:val="000000" w:themeColor="text1"/>
        </w:rPr>
        <w:t xml:space="preserve"> «</w:t>
      </w:r>
      <w:r w:rsidR="00147D22" w:rsidRPr="00630E59">
        <w:rPr>
          <w:b/>
          <w:bCs/>
          <w:color w:val="000000" w:themeColor="text1"/>
        </w:rPr>
        <w:t>Ре</w:t>
      </w:r>
      <w:r w:rsidR="002B75AF" w:rsidRPr="00630E59">
        <w:rPr>
          <w:b/>
          <w:bCs/>
          <w:color w:val="000000" w:themeColor="text1"/>
        </w:rPr>
        <w:t>жим дня детей</w:t>
      </w:r>
      <w:r w:rsidR="00927905" w:rsidRPr="00630E59">
        <w:rPr>
          <w:b/>
          <w:bCs/>
          <w:color w:val="000000" w:themeColor="text1"/>
        </w:rPr>
        <w:t xml:space="preserve"> первой младшей группы №2.</w:t>
      </w:r>
      <w:r w:rsidR="002B75AF" w:rsidRPr="00630E59">
        <w:rPr>
          <w:b/>
          <w:bCs/>
          <w:color w:val="000000" w:themeColor="text1"/>
        </w:rPr>
        <w:t xml:space="preserve"> МДОУ ДС </w:t>
      </w:r>
      <w:proofErr w:type="spellStart"/>
      <w:r w:rsidR="002B75AF" w:rsidRPr="00630E59">
        <w:rPr>
          <w:b/>
          <w:bCs/>
          <w:color w:val="000000" w:themeColor="text1"/>
        </w:rPr>
        <w:t>Дельфиненок</w:t>
      </w:r>
      <w:proofErr w:type="spellEnd"/>
      <w:r w:rsidR="002B75AF" w:rsidRPr="00630E59">
        <w:rPr>
          <w:b/>
          <w:bCs/>
          <w:color w:val="000000" w:themeColor="text1"/>
        </w:rPr>
        <w:t xml:space="preserve"> </w:t>
      </w:r>
      <w:r w:rsidR="00145904" w:rsidRPr="00630E59">
        <w:rPr>
          <w:b/>
          <w:bCs/>
          <w:color w:val="000000" w:themeColor="text1"/>
        </w:rPr>
        <w:t xml:space="preserve"> </w:t>
      </w:r>
      <w:r w:rsidR="002B75AF" w:rsidRPr="00630E59">
        <w:rPr>
          <w:b/>
          <w:bCs/>
          <w:color w:val="000000" w:themeColor="text1"/>
        </w:rPr>
        <w:t>р.п. Ср</w:t>
      </w:r>
      <w:r w:rsidR="00927905" w:rsidRPr="00630E59">
        <w:rPr>
          <w:b/>
          <w:bCs/>
          <w:color w:val="000000" w:themeColor="text1"/>
        </w:rPr>
        <w:t>едняя Ахтуба</w:t>
      </w:r>
      <w:r w:rsidR="00145904" w:rsidRPr="00630E59">
        <w:rPr>
          <w:b/>
          <w:bCs/>
          <w:color w:val="000000" w:themeColor="text1"/>
        </w:rPr>
        <w:t>».</w:t>
      </w:r>
    </w:p>
    <w:p w:rsidR="00145904" w:rsidRPr="00145904" w:rsidRDefault="00145904" w:rsidP="00757546">
      <w:pPr>
        <w:pStyle w:val="a3"/>
        <w:tabs>
          <w:tab w:val="left" w:pos="142"/>
        </w:tabs>
        <w:spacing w:line="276" w:lineRule="auto"/>
        <w:ind w:left="284" w:right="243" w:firstLine="0"/>
        <w:rPr>
          <w:b/>
        </w:rPr>
      </w:pPr>
    </w:p>
    <w:p w:rsidR="00BB340C" w:rsidRPr="00B26803" w:rsidRDefault="00145904" w:rsidP="0081101C">
      <w:pPr>
        <w:pStyle w:val="1"/>
        <w:numPr>
          <w:ilvl w:val="1"/>
          <w:numId w:val="34"/>
        </w:numPr>
        <w:tabs>
          <w:tab w:val="left" w:pos="142"/>
          <w:tab w:val="left" w:pos="634"/>
        </w:tabs>
        <w:spacing w:line="276" w:lineRule="auto"/>
        <w:ind w:left="284" w:firstLine="0"/>
        <w:jc w:val="both"/>
      </w:pPr>
      <w:r>
        <w:t>Особенности традиционных событий, праздников, мероприятий</w:t>
      </w:r>
    </w:p>
    <w:p w:rsidR="00345704" w:rsidRDefault="00345704" w:rsidP="00757546">
      <w:pPr>
        <w:tabs>
          <w:tab w:val="left" w:pos="142"/>
        </w:tabs>
        <w:spacing w:line="276" w:lineRule="auto"/>
        <w:ind w:left="284"/>
        <w:jc w:val="both"/>
        <w:rPr>
          <w:b/>
          <w:bCs/>
          <w:sz w:val="24"/>
          <w:szCs w:val="24"/>
        </w:rPr>
      </w:pPr>
      <w:r w:rsidRPr="00345704">
        <w:rPr>
          <w:b/>
          <w:bCs/>
          <w:sz w:val="24"/>
          <w:szCs w:val="24"/>
        </w:rPr>
        <w:t>Календарный</w:t>
      </w:r>
      <w:r w:rsidRPr="00345704">
        <w:rPr>
          <w:b/>
          <w:bCs/>
          <w:spacing w:val="-1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план воспитательной</w:t>
      </w:r>
      <w:r w:rsidRPr="00345704">
        <w:rPr>
          <w:b/>
          <w:bCs/>
          <w:spacing w:val="-1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работы</w:t>
      </w:r>
      <w:r w:rsidRPr="00345704">
        <w:rPr>
          <w:b/>
          <w:bCs/>
          <w:spacing w:val="-2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в</w:t>
      </w:r>
      <w:r w:rsidRPr="00345704">
        <w:rPr>
          <w:b/>
          <w:bCs/>
          <w:spacing w:val="-3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ДОО основных государственных и народных праздников, памятных дат.</w:t>
      </w:r>
    </w:p>
    <w:p w:rsidR="00630E59" w:rsidRDefault="00757546" w:rsidP="00757546">
      <w:pPr>
        <w:widowControl/>
        <w:tabs>
          <w:tab w:val="left" w:pos="142"/>
        </w:tabs>
        <w:autoSpaceDE/>
        <w:autoSpaceDN/>
        <w:spacing w:after="200" w:line="276" w:lineRule="auto"/>
        <w:ind w:left="284"/>
        <w:jc w:val="both"/>
        <w:rPr>
          <w:rFonts w:ascii="Calibri" w:eastAsia="Calibri" w:hAnsi="Calibri"/>
        </w:rPr>
      </w:pPr>
      <w:r>
        <w:rPr>
          <w:b/>
          <w:bCs/>
          <w:sz w:val="24"/>
          <w:szCs w:val="24"/>
        </w:rPr>
        <w:t xml:space="preserve">       </w:t>
      </w:r>
      <w:r w:rsidR="00927905">
        <w:rPr>
          <w:bCs/>
          <w:sz w:val="24"/>
          <w:szCs w:val="24"/>
        </w:rPr>
        <w:t xml:space="preserve">Ссылка: </w:t>
      </w:r>
      <w:hyperlink r:id="rId26" w:history="1">
        <w:r w:rsidR="00927905" w:rsidRPr="00927905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 w:rsidR="00927905">
        <w:rPr>
          <w:bCs/>
          <w:sz w:val="24"/>
          <w:szCs w:val="24"/>
        </w:rPr>
        <w:t xml:space="preserve"> (стр.199).</w:t>
      </w:r>
    </w:p>
    <w:p w:rsidR="00145904" w:rsidRPr="00630E59" w:rsidRDefault="007A723D" w:rsidP="00757546">
      <w:pPr>
        <w:widowControl/>
        <w:tabs>
          <w:tab w:val="left" w:pos="142"/>
        </w:tabs>
        <w:autoSpaceDE/>
        <w:autoSpaceDN/>
        <w:spacing w:after="200" w:line="276" w:lineRule="auto"/>
        <w:ind w:left="284"/>
        <w:jc w:val="both"/>
        <w:rPr>
          <w:rFonts w:ascii="Calibri" w:eastAsia="Calibri" w:hAnsi="Calibri"/>
        </w:rPr>
      </w:pPr>
      <w:r w:rsidRPr="00630E59">
        <w:rPr>
          <w:b/>
          <w:color w:val="000000" w:themeColor="text1"/>
          <w:sz w:val="24"/>
          <w:szCs w:val="24"/>
        </w:rPr>
        <w:t>Приложение №7</w:t>
      </w:r>
      <w:r w:rsidR="00145904" w:rsidRPr="00630E59">
        <w:rPr>
          <w:b/>
          <w:color w:val="000000" w:themeColor="text1"/>
          <w:sz w:val="24"/>
          <w:szCs w:val="24"/>
        </w:rPr>
        <w:t xml:space="preserve"> «</w:t>
      </w:r>
      <w:r w:rsidR="00145904" w:rsidRPr="00145904">
        <w:rPr>
          <w:b/>
          <w:sz w:val="24"/>
          <w:szCs w:val="24"/>
        </w:rPr>
        <w:t>План проведения развлекательных мероприятий на учебный год</w:t>
      </w:r>
      <w:r w:rsidR="00927905">
        <w:rPr>
          <w:b/>
          <w:sz w:val="24"/>
          <w:szCs w:val="24"/>
        </w:rPr>
        <w:t xml:space="preserve"> в первой младшей группе</w:t>
      </w:r>
      <w:r w:rsidR="00145904" w:rsidRPr="00145904">
        <w:rPr>
          <w:b/>
          <w:sz w:val="24"/>
          <w:szCs w:val="24"/>
        </w:rPr>
        <w:t>»</w:t>
      </w:r>
    </w:p>
    <w:p w:rsidR="00771E07" w:rsidRDefault="00771E07" w:rsidP="00757546">
      <w:pPr>
        <w:tabs>
          <w:tab w:val="left" w:pos="142"/>
        </w:tabs>
        <w:spacing w:line="276" w:lineRule="auto"/>
        <w:ind w:left="284"/>
        <w:jc w:val="both"/>
        <w:rPr>
          <w:b/>
          <w:sz w:val="24"/>
          <w:szCs w:val="24"/>
        </w:rPr>
      </w:pPr>
    </w:p>
    <w:p w:rsidR="00BB340C" w:rsidRPr="00B640FB" w:rsidRDefault="00BB340C" w:rsidP="00D64B58">
      <w:pPr>
        <w:pStyle w:val="a3"/>
        <w:tabs>
          <w:tab w:val="left" w:pos="142"/>
        </w:tabs>
        <w:spacing w:line="276" w:lineRule="auto"/>
        <w:ind w:left="284" w:right="242" w:firstLine="0"/>
      </w:pPr>
    </w:p>
    <w:sectPr w:rsidR="00BB340C" w:rsidRPr="00B640FB" w:rsidSect="00127205">
      <w:headerReference w:type="default" r:id="rId27"/>
      <w:footerReference w:type="default" r:id="rId28"/>
      <w:footerReference w:type="first" r:id="rId29"/>
      <w:pgSz w:w="12000" w:h="16960"/>
      <w:pgMar w:top="1134" w:right="851" w:bottom="1134" w:left="1134" w:header="0" w:footer="113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01C" w:rsidRDefault="0081101C">
      <w:r>
        <w:separator/>
      </w:r>
    </w:p>
  </w:endnote>
  <w:endnote w:type="continuationSeparator" w:id="0">
    <w:p w:rsidR="0081101C" w:rsidRDefault="00811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CE" w:rsidRDefault="00385FCE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420958"/>
      <w:docPartObj>
        <w:docPartGallery w:val="Page Numbers (Bottom of Page)"/>
        <w:docPartUnique/>
      </w:docPartObj>
    </w:sdtPr>
    <w:sdtContent>
      <w:p w:rsidR="000D5597" w:rsidRDefault="000D559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57546" w:rsidRDefault="0075754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761581"/>
      <w:docPartObj>
        <w:docPartGallery w:val="Page Numbers (Bottom of Page)"/>
        <w:docPartUnique/>
      </w:docPartObj>
    </w:sdtPr>
    <w:sdtContent>
      <w:p w:rsidR="0054041A" w:rsidRDefault="0054041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538">
          <w:rPr>
            <w:noProof/>
          </w:rPr>
          <w:t>38</w:t>
        </w:r>
        <w:r>
          <w:fldChar w:fldCharType="end"/>
        </w:r>
      </w:p>
    </w:sdtContent>
  </w:sdt>
  <w:p w:rsidR="00385FCE" w:rsidRDefault="00385FCE">
    <w:pPr>
      <w:pStyle w:val="a3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CE" w:rsidRDefault="00385F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01C" w:rsidRDefault="0081101C">
      <w:r>
        <w:separator/>
      </w:r>
    </w:p>
  </w:footnote>
  <w:footnote w:type="continuationSeparator" w:id="0">
    <w:p w:rsidR="0081101C" w:rsidRDefault="0081101C">
      <w:r>
        <w:continuationSeparator/>
      </w:r>
    </w:p>
  </w:footnote>
  <w:footnote w:id="1">
    <w:p w:rsidR="00385FCE" w:rsidRPr="00DB5983" w:rsidRDefault="00385FCE" w:rsidP="00DB5983">
      <w:pPr>
        <w:pStyle w:val="af"/>
        <w:shd w:val="clear" w:color="auto" w:fill="auto"/>
        <w:tabs>
          <w:tab w:val="left" w:pos="182"/>
        </w:tabs>
        <w:ind w:right="20"/>
        <w:rPr>
          <w:b w:val="0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CE" w:rsidRDefault="00385FCE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3"/>
      <w:numFmt w:val="decimal"/>
      <w:lvlText w:val="%1"/>
      <w:lvlJc w:val="left"/>
      <w:pPr>
        <w:tabs>
          <w:tab w:val="num" w:pos="0"/>
        </w:tabs>
        <w:ind w:left="70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-280"/>
        </w:tabs>
        <w:ind w:left="420" w:hanging="420"/>
      </w:pPr>
      <w:rPr>
        <w:b/>
        <w:bCs/>
        <w:w w:val="100"/>
        <w:lang w:val="ru-RU" w:eastAsia="en-US" w:bidi="ar-SA"/>
      </w:rPr>
    </w:lvl>
    <w:lvl w:ilvl="2">
      <w:numFmt w:val="bullet"/>
      <w:lvlText w:val=""/>
      <w:lvlJc w:val="left"/>
      <w:pPr>
        <w:tabs>
          <w:tab w:val="num" w:pos="0"/>
        </w:tabs>
        <w:ind w:left="1781" w:hanging="360"/>
      </w:pPr>
      <w:rPr>
        <w:rFonts w:ascii="Wingdings" w:hAnsi="Wingdings" w:cs="Wingdings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1" w:hanging="360"/>
      </w:pPr>
      <w:rPr>
        <w:rFonts w:ascii="Symbol" w:hAnsi="Symbol" w:cs="Symbol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22" w:hanging="360"/>
      </w:pPr>
      <w:rPr>
        <w:rFonts w:ascii="Symbol" w:hAnsi="Symbol" w:cs="Symbol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43" w:hanging="360"/>
      </w:pPr>
      <w:rPr>
        <w:rFonts w:ascii="Symbol" w:hAnsi="Symbol" w:cs="Symbol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64" w:hanging="360"/>
      </w:pPr>
      <w:rPr>
        <w:rFonts w:ascii="Symbol" w:hAnsi="Symbol" w:cs="Symbol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85" w:hanging="360"/>
      </w:pPr>
      <w:rPr>
        <w:rFonts w:ascii="Symbol" w:hAnsi="Symbol" w:cs="Symbol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06" w:hanging="360"/>
      </w:pPr>
      <w:rPr>
        <w:rFonts w:ascii="Symbol" w:hAnsi="Symbol" w:cs="Symbol"/>
        <w:lang w:val="ru-RU" w:eastAsia="en-US" w:bidi="ar-SA"/>
      </w:rPr>
    </w:lvl>
  </w:abstractNum>
  <w:abstractNum w:abstractNumId="1">
    <w:nsid w:val="00000003"/>
    <w:multiLevelType w:val="multilevel"/>
    <w:tmpl w:val="00000003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1421" w:hanging="3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52" w:hanging="361"/>
      </w:pPr>
      <w:rPr>
        <w:rFonts w:ascii="Symbol" w:hAnsi="Symbol"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85" w:hanging="361"/>
      </w:pPr>
      <w:rPr>
        <w:rFonts w:ascii="Symbol" w:hAnsi="Symbol"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18" w:hanging="361"/>
      </w:pPr>
      <w:rPr>
        <w:rFonts w:ascii="Symbol" w:hAnsi="Symbol"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51" w:hanging="361"/>
      </w:pPr>
      <w:rPr>
        <w:rFonts w:ascii="Symbol" w:hAnsi="Symbol"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84" w:hanging="361"/>
      </w:pPr>
      <w:rPr>
        <w:rFonts w:ascii="Symbol" w:hAnsi="Symbol"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16" w:hanging="361"/>
      </w:pPr>
      <w:rPr>
        <w:rFonts w:ascii="Symbol" w:hAnsi="Symbol"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49" w:hanging="361"/>
      </w:pPr>
      <w:rPr>
        <w:rFonts w:ascii="Symbol" w:hAnsi="Symbol"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82" w:hanging="361"/>
      </w:pPr>
      <w:rPr>
        <w:rFonts w:ascii="Symbol" w:hAnsi="Symbol" w:cs="Symbol"/>
        <w:lang w:val="ru-RU" w:eastAsia="en-US" w:bidi="ar-SA"/>
      </w:rPr>
    </w:lvl>
  </w:abstractNum>
  <w:abstractNum w:abstractNumId="2">
    <w:nsid w:val="00000004"/>
    <w:multiLevelType w:val="multilevel"/>
    <w:tmpl w:val="00000004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1C81049"/>
    <w:multiLevelType w:val="hybridMultilevel"/>
    <w:tmpl w:val="FF2E3E02"/>
    <w:lvl w:ilvl="0" w:tplc="D14CD124">
      <w:start w:val="1"/>
      <w:numFmt w:val="bullet"/>
      <w:lvlText w:val="•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027A26AA"/>
    <w:multiLevelType w:val="hybridMultilevel"/>
    <w:tmpl w:val="0DE43454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5AC41EF"/>
    <w:multiLevelType w:val="hybridMultilevel"/>
    <w:tmpl w:val="B6C8B876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AAF14C5"/>
    <w:multiLevelType w:val="hybridMultilevel"/>
    <w:tmpl w:val="DB2A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FE1516B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01B0360"/>
    <w:multiLevelType w:val="hybridMultilevel"/>
    <w:tmpl w:val="6DF008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2">
    <w:nsid w:val="12FF77E1"/>
    <w:multiLevelType w:val="hybridMultilevel"/>
    <w:tmpl w:val="9AECD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41108FB"/>
    <w:multiLevelType w:val="hybridMultilevel"/>
    <w:tmpl w:val="5AB08A86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9867042"/>
    <w:multiLevelType w:val="hybridMultilevel"/>
    <w:tmpl w:val="CC100E04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D61451E"/>
    <w:multiLevelType w:val="hybridMultilevel"/>
    <w:tmpl w:val="BED20F00"/>
    <w:lvl w:ilvl="0" w:tplc="D14CD124">
      <w:start w:val="1"/>
      <w:numFmt w:val="bullet"/>
      <w:lvlText w:val="•"/>
      <w:lvlJc w:val="left"/>
      <w:pPr>
        <w:ind w:left="14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6">
    <w:nsid w:val="1D7F58E9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11C5469"/>
    <w:multiLevelType w:val="hybridMultilevel"/>
    <w:tmpl w:val="24F66FE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1F27E2E"/>
    <w:multiLevelType w:val="multilevel"/>
    <w:tmpl w:val="102EF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51E2E72"/>
    <w:multiLevelType w:val="hybridMultilevel"/>
    <w:tmpl w:val="0BBEED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1">
    <w:nsid w:val="29BA7648"/>
    <w:multiLevelType w:val="hybridMultilevel"/>
    <w:tmpl w:val="F2C2AD10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BEF274A"/>
    <w:multiLevelType w:val="hybridMultilevel"/>
    <w:tmpl w:val="D7162860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FFD3218"/>
    <w:multiLevelType w:val="hybridMultilevel"/>
    <w:tmpl w:val="0BFC16EA"/>
    <w:lvl w:ilvl="0" w:tplc="6A2EC4EE">
      <w:numFmt w:val="bullet"/>
      <w:lvlText w:val=""/>
      <w:lvlJc w:val="left"/>
      <w:pPr>
        <w:ind w:left="229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DCF338">
      <w:numFmt w:val="bullet"/>
      <w:lvlText w:val="•"/>
      <w:lvlJc w:val="left"/>
      <w:pPr>
        <w:ind w:left="1749" w:hanging="173"/>
      </w:pPr>
      <w:rPr>
        <w:rFonts w:hint="default"/>
        <w:lang w:val="ru-RU" w:eastAsia="en-US" w:bidi="ar-SA"/>
      </w:rPr>
    </w:lvl>
    <w:lvl w:ilvl="2" w:tplc="3F2844DE">
      <w:numFmt w:val="bullet"/>
      <w:lvlText w:val="•"/>
      <w:lvlJc w:val="left"/>
      <w:pPr>
        <w:ind w:left="3279" w:hanging="173"/>
      </w:pPr>
      <w:rPr>
        <w:rFonts w:hint="default"/>
        <w:lang w:val="ru-RU" w:eastAsia="en-US" w:bidi="ar-SA"/>
      </w:rPr>
    </w:lvl>
    <w:lvl w:ilvl="3" w:tplc="611CC91A">
      <w:numFmt w:val="bullet"/>
      <w:lvlText w:val="•"/>
      <w:lvlJc w:val="left"/>
      <w:pPr>
        <w:ind w:left="4809" w:hanging="173"/>
      </w:pPr>
      <w:rPr>
        <w:rFonts w:hint="default"/>
        <w:lang w:val="ru-RU" w:eastAsia="en-US" w:bidi="ar-SA"/>
      </w:rPr>
    </w:lvl>
    <w:lvl w:ilvl="4" w:tplc="79FEA98C">
      <w:numFmt w:val="bullet"/>
      <w:lvlText w:val="•"/>
      <w:lvlJc w:val="left"/>
      <w:pPr>
        <w:ind w:left="6339" w:hanging="173"/>
      </w:pPr>
      <w:rPr>
        <w:rFonts w:hint="default"/>
        <w:lang w:val="ru-RU" w:eastAsia="en-US" w:bidi="ar-SA"/>
      </w:rPr>
    </w:lvl>
    <w:lvl w:ilvl="5" w:tplc="E9808FAA">
      <w:numFmt w:val="bullet"/>
      <w:lvlText w:val="•"/>
      <w:lvlJc w:val="left"/>
      <w:pPr>
        <w:ind w:left="7869" w:hanging="173"/>
      </w:pPr>
      <w:rPr>
        <w:rFonts w:hint="default"/>
        <w:lang w:val="ru-RU" w:eastAsia="en-US" w:bidi="ar-SA"/>
      </w:rPr>
    </w:lvl>
    <w:lvl w:ilvl="6" w:tplc="FB64C488">
      <w:numFmt w:val="bullet"/>
      <w:lvlText w:val="•"/>
      <w:lvlJc w:val="left"/>
      <w:pPr>
        <w:ind w:left="9399" w:hanging="173"/>
      </w:pPr>
      <w:rPr>
        <w:rFonts w:hint="default"/>
        <w:lang w:val="ru-RU" w:eastAsia="en-US" w:bidi="ar-SA"/>
      </w:rPr>
    </w:lvl>
    <w:lvl w:ilvl="7" w:tplc="4A70FE14">
      <w:numFmt w:val="bullet"/>
      <w:lvlText w:val="•"/>
      <w:lvlJc w:val="left"/>
      <w:pPr>
        <w:ind w:left="10928" w:hanging="173"/>
      </w:pPr>
      <w:rPr>
        <w:rFonts w:hint="default"/>
        <w:lang w:val="ru-RU" w:eastAsia="en-US" w:bidi="ar-SA"/>
      </w:rPr>
    </w:lvl>
    <w:lvl w:ilvl="8" w:tplc="FE64EE1A">
      <w:numFmt w:val="bullet"/>
      <w:lvlText w:val="•"/>
      <w:lvlJc w:val="left"/>
      <w:pPr>
        <w:ind w:left="12458" w:hanging="173"/>
      </w:pPr>
      <w:rPr>
        <w:rFonts w:hint="default"/>
        <w:lang w:val="ru-RU" w:eastAsia="en-US" w:bidi="ar-SA"/>
      </w:rPr>
    </w:lvl>
  </w:abstractNum>
  <w:abstractNum w:abstractNumId="24">
    <w:nsid w:val="37F571C3"/>
    <w:multiLevelType w:val="hybridMultilevel"/>
    <w:tmpl w:val="0910F0BC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AC56800"/>
    <w:multiLevelType w:val="hybridMultilevel"/>
    <w:tmpl w:val="44FCEB84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D15001D"/>
    <w:multiLevelType w:val="hybridMultilevel"/>
    <w:tmpl w:val="FBFA3C1A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EA73C48"/>
    <w:multiLevelType w:val="hybridMultilevel"/>
    <w:tmpl w:val="122696FE"/>
    <w:lvl w:ilvl="0" w:tplc="6E588AF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40D32749"/>
    <w:multiLevelType w:val="multilevel"/>
    <w:tmpl w:val="459CEF62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25" w:hanging="1800"/>
      </w:pPr>
      <w:rPr>
        <w:rFonts w:hint="default"/>
      </w:rPr>
    </w:lvl>
  </w:abstractNum>
  <w:abstractNum w:abstractNumId="29">
    <w:nsid w:val="4B9D7906"/>
    <w:multiLevelType w:val="hybridMultilevel"/>
    <w:tmpl w:val="4566E39A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7F52B59"/>
    <w:multiLevelType w:val="hybridMultilevel"/>
    <w:tmpl w:val="3ADA3C76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9B18D4"/>
    <w:multiLevelType w:val="hybridMultilevel"/>
    <w:tmpl w:val="838C2182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9E11FF"/>
    <w:multiLevelType w:val="hybridMultilevel"/>
    <w:tmpl w:val="41DAB8FC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1D73689"/>
    <w:multiLevelType w:val="hybridMultilevel"/>
    <w:tmpl w:val="B3844ED8"/>
    <w:lvl w:ilvl="0" w:tplc="202EE1A2">
      <w:start w:val="1"/>
      <w:numFmt w:val="decimal"/>
      <w:lvlText w:val="%1)"/>
      <w:lvlJc w:val="left"/>
      <w:pPr>
        <w:ind w:left="66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C0C128">
      <w:numFmt w:val="bullet"/>
      <w:lvlText w:val="•"/>
      <w:lvlJc w:val="left"/>
      <w:pPr>
        <w:ind w:left="1670" w:hanging="284"/>
      </w:pPr>
      <w:rPr>
        <w:rFonts w:hint="default"/>
        <w:lang w:val="ru-RU" w:eastAsia="en-US" w:bidi="ar-SA"/>
      </w:rPr>
    </w:lvl>
    <w:lvl w:ilvl="2" w:tplc="CF30F128">
      <w:numFmt w:val="bullet"/>
      <w:lvlText w:val="•"/>
      <w:lvlJc w:val="left"/>
      <w:pPr>
        <w:ind w:left="2680" w:hanging="284"/>
      </w:pPr>
      <w:rPr>
        <w:rFonts w:hint="default"/>
        <w:lang w:val="ru-RU" w:eastAsia="en-US" w:bidi="ar-SA"/>
      </w:rPr>
    </w:lvl>
    <w:lvl w:ilvl="3" w:tplc="26CA6E18">
      <w:numFmt w:val="bullet"/>
      <w:lvlText w:val="•"/>
      <w:lvlJc w:val="left"/>
      <w:pPr>
        <w:ind w:left="3690" w:hanging="284"/>
      </w:pPr>
      <w:rPr>
        <w:rFonts w:hint="default"/>
        <w:lang w:val="ru-RU" w:eastAsia="en-US" w:bidi="ar-SA"/>
      </w:rPr>
    </w:lvl>
    <w:lvl w:ilvl="4" w:tplc="E966AC64">
      <w:numFmt w:val="bullet"/>
      <w:lvlText w:val="•"/>
      <w:lvlJc w:val="left"/>
      <w:pPr>
        <w:ind w:left="4700" w:hanging="284"/>
      </w:pPr>
      <w:rPr>
        <w:rFonts w:hint="default"/>
        <w:lang w:val="ru-RU" w:eastAsia="en-US" w:bidi="ar-SA"/>
      </w:rPr>
    </w:lvl>
    <w:lvl w:ilvl="5" w:tplc="FFFACC60">
      <w:numFmt w:val="bullet"/>
      <w:lvlText w:val="•"/>
      <w:lvlJc w:val="left"/>
      <w:pPr>
        <w:ind w:left="5710" w:hanging="284"/>
      </w:pPr>
      <w:rPr>
        <w:rFonts w:hint="default"/>
        <w:lang w:val="ru-RU" w:eastAsia="en-US" w:bidi="ar-SA"/>
      </w:rPr>
    </w:lvl>
    <w:lvl w:ilvl="6" w:tplc="0B366EAA">
      <w:numFmt w:val="bullet"/>
      <w:lvlText w:val="•"/>
      <w:lvlJc w:val="left"/>
      <w:pPr>
        <w:ind w:left="6720" w:hanging="284"/>
      </w:pPr>
      <w:rPr>
        <w:rFonts w:hint="default"/>
        <w:lang w:val="ru-RU" w:eastAsia="en-US" w:bidi="ar-SA"/>
      </w:rPr>
    </w:lvl>
    <w:lvl w:ilvl="7" w:tplc="0A942DF2">
      <w:numFmt w:val="bullet"/>
      <w:lvlText w:val="•"/>
      <w:lvlJc w:val="left"/>
      <w:pPr>
        <w:ind w:left="7730" w:hanging="284"/>
      </w:pPr>
      <w:rPr>
        <w:rFonts w:hint="default"/>
        <w:lang w:val="ru-RU" w:eastAsia="en-US" w:bidi="ar-SA"/>
      </w:rPr>
    </w:lvl>
    <w:lvl w:ilvl="8" w:tplc="1A548D72">
      <w:numFmt w:val="bullet"/>
      <w:lvlText w:val="•"/>
      <w:lvlJc w:val="left"/>
      <w:pPr>
        <w:ind w:left="8740" w:hanging="284"/>
      </w:pPr>
      <w:rPr>
        <w:rFonts w:hint="default"/>
        <w:lang w:val="ru-RU" w:eastAsia="en-US" w:bidi="ar-SA"/>
      </w:rPr>
    </w:lvl>
  </w:abstractNum>
  <w:abstractNum w:abstractNumId="34">
    <w:nsid w:val="6B2417E4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F986CC4"/>
    <w:multiLevelType w:val="hybridMultilevel"/>
    <w:tmpl w:val="DCAEB8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0DB491C"/>
    <w:multiLevelType w:val="multilevel"/>
    <w:tmpl w:val="008C6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0FE05FC"/>
    <w:multiLevelType w:val="hybridMultilevel"/>
    <w:tmpl w:val="8CEA8238"/>
    <w:lvl w:ilvl="0" w:tplc="0A0CCBF8">
      <w:numFmt w:val="bullet"/>
      <w:lvlText w:val=""/>
      <w:lvlJc w:val="left"/>
      <w:pPr>
        <w:ind w:left="1174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F613D0">
      <w:numFmt w:val="bullet"/>
      <w:lvlText w:val="•"/>
      <w:lvlJc w:val="left"/>
      <w:pPr>
        <w:ind w:left="2613" w:hanging="173"/>
      </w:pPr>
      <w:rPr>
        <w:rFonts w:hint="default"/>
        <w:lang w:val="ru-RU" w:eastAsia="en-US" w:bidi="ar-SA"/>
      </w:rPr>
    </w:lvl>
    <w:lvl w:ilvl="2" w:tplc="884AE7DA">
      <w:numFmt w:val="bullet"/>
      <w:lvlText w:val="•"/>
      <w:lvlJc w:val="left"/>
      <w:pPr>
        <w:ind w:left="4047" w:hanging="173"/>
      </w:pPr>
      <w:rPr>
        <w:rFonts w:hint="default"/>
        <w:lang w:val="ru-RU" w:eastAsia="en-US" w:bidi="ar-SA"/>
      </w:rPr>
    </w:lvl>
    <w:lvl w:ilvl="3" w:tplc="1626158C">
      <w:numFmt w:val="bullet"/>
      <w:lvlText w:val="•"/>
      <w:lvlJc w:val="left"/>
      <w:pPr>
        <w:ind w:left="5481" w:hanging="173"/>
      </w:pPr>
      <w:rPr>
        <w:rFonts w:hint="default"/>
        <w:lang w:val="ru-RU" w:eastAsia="en-US" w:bidi="ar-SA"/>
      </w:rPr>
    </w:lvl>
    <w:lvl w:ilvl="4" w:tplc="F51032CC">
      <w:numFmt w:val="bullet"/>
      <w:lvlText w:val="•"/>
      <w:lvlJc w:val="left"/>
      <w:pPr>
        <w:ind w:left="6915" w:hanging="173"/>
      </w:pPr>
      <w:rPr>
        <w:rFonts w:hint="default"/>
        <w:lang w:val="ru-RU" w:eastAsia="en-US" w:bidi="ar-SA"/>
      </w:rPr>
    </w:lvl>
    <w:lvl w:ilvl="5" w:tplc="03088120">
      <w:numFmt w:val="bullet"/>
      <w:lvlText w:val="•"/>
      <w:lvlJc w:val="left"/>
      <w:pPr>
        <w:ind w:left="8349" w:hanging="173"/>
      </w:pPr>
      <w:rPr>
        <w:rFonts w:hint="default"/>
        <w:lang w:val="ru-RU" w:eastAsia="en-US" w:bidi="ar-SA"/>
      </w:rPr>
    </w:lvl>
    <w:lvl w:ilvl="6" w:tplc="2CF41BCA">
      <w:numFmt w:val="bullet"/>
      <w:lvlText w:val="•"/>
      <w:lvlJc w:val="left"/>
      <w:pPr>
        <w:ind w:left="9783" w:hanging="173"/>
      </w:pPr>
      <w:rPr>
        <w:rFonts w:hint="default"/>
        <w:lang w:val="ru-RU" w:eastAsia="en-US" w:bidi="ar-SA"/>
      </w:rPr>
    </w:lvl>
    <w:lvl w:ilvl="7" w:tplc="71DEB46A">
      <w:numFmt w:val="bullet"/>
      <w:lvlText w:val="•"/>
      <w:lvlJc w:val="left"/>
      <w:pPr>
        <w:ind w:left="11216" w:hanging="173"/>
      </w:pPr>
      <w:rPr>
        <w:rFonts w:hint="default"/>
        <w:lang w:val="ru-RU" w:eastAsia="en-US" w:bidi="ar-SA"/>
      </w:rPr>
    </w:lvl>
    <w:lvl w:ilvl="8" w:tplc="DBC82D80">
      <w:numFmt w:val="bullet"/>
      <w:lvlText w:val="•"/>
      <w:lvlJc w:val="left"/>
      <w:pPr>
        <w:ind w:left="12650" w:hanging="173"/>
      </w:pPr>
      <w:rPr>
        <w:rFonts w:hint="default"/>
        <w:lang w:val="ru-RU" w:eastAsia="en-US" w:bidi="ar-SA"/>
      </w:rPr>
    </w:lvl>
  </w:abstractNum>
  <w:abstractNum w:abstractNumId="38">
    <w:nsid w:val="72225097"/>
    <w:multiLevelType w:val="hybridMultilevel"/>
    <w:tmpl w:val="0308C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BC6D6A"/>
    <w:multiLevelType w:val="hybridMultilevel"/>
    <w:tmpl w:val="A1085926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5410A04"/>
    <w:multiLevelType w:val="hybridMultilevel"/>
    <w:tmpl w:val="DE422A5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A450590"/>
    <w:multiLevelType w:val="hybridMultilevel"/>
    <w:tmpl w:val="1DD60162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4B2DFE"/>
    <w:multiLevelType w:val="multilevel"/>
    <w:tmpl w:val="3872C5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num w:numId="1">
    <w:abstractNumId w:val="33"/>
  </w:num>
  <w:num w:numId="2">
    <w:abstractNumId w:val="28"/>
  </w:num>
  <w:num w:numId="3">
    <w:abstractNumId w:val="30"/>
  </w:num>
  <w:num w:numId="4">
    <w:abstractNumId w:val="14"/>
  </w:num>
  <w:num w:numId="5">
    <w:abstractNumId w:val="41"/>
  </w:num>
  <w:num w:numId="6">
    <w:abstractNumId w:val="21"/>
  </w:num>
  <w:num w:numId="7">
    <w:abstractNumId w:val="12"/>
  </w:num>
  <w:num w:numId="8">
    <w:abstractNumId w:val="15"/>
  </w:num>
  <w:num w:numId="9">
    <w:abstractNumId w:val="22"/>
  </w:num>
  <w:num w:numId="10">
    <w:abstractNumId w:val="7"/>
  </w:num>
  <w:num w:numId="11">
    <w:abstractNumId w:val="17"/>
  </w:num>
  <w:num w:numId="12">
    <w:abstractNumId w:val="31"/>
  </w:num>
  <w:num w:numId="13">
    <w:abstractNumId w:val="13"/>
  </w:num>
  <w:num w:numId="14">
    <w:abstractNumId w:val="8"/>
  </w:num>
  <w:num w:numId="15">
    <w:abstractNumId w:val="40"/>
  </w:num>
  <w:num w:numId="16">
    <w:abstractNumId w:val="20"/>
  </w:num>
  <w:num w:numId="17">
    <w:abstractNumId w:val="11"/>
  </w:num>
  <w:num w:numId="18">
    <w:abstractNumId w:val="18"/>
  </w:num>
  <w:num w:numId="19">
    <w:abstractNumId w:val="29"/>
  </w:num>
  <w:num w:numId="20">
    <w:abstractNumId w:val="25"/>
  </w:num>
  <w:num w:numId="21">
    <w:abstractNumId w:val="26"/>
  </w:num>
  <w:num w:numId="22">
    <w:abstractNumId w:val="32"/>
  </w:num>
  <w:num w:numId="23">
    <w:abstractNumId w:val="24"/>
  </w:num>
  <w:num w:numId="24">
    <w:abstractNumId w:val="6"/>
  </w:num>
  <w:num w:numId="25">
    <w:abstractNumId w:val="39"/>
  </w:num>
  <w:num w:numId="26">
    <w:abstractNumId w:val="38"/>
  </w:num>
  <w:num w:numId="27">
    <w:abstractNumId w:val="9"/>
  </w:num>
  <w:num w:numId="28">
    <w:abstractNumId w:val="35"/>
  </w:num>
  <w:num w:numId="29">
    <w:abstractNumId w:val="23"/>
  </w:num>
  <w:num w:numId="30">
    <w:abstractNumId w:val="37"/>
  </w:num>
  <w:num w:numId="31">
    <w:abstractNumId w:val="34"/>
  </w:num>
  <w:num w:numId="32">
    <w:abstractNumId w:val="10"/>
  </w:num>
  <w:num w:numId="33">
    <w:abstractNumId w:val="36"/>
  </w:num>
  <w:num w:numId="34">
    <w:abstractNumId w:val="19"/>
  </w:num>
  <w:num w:numId="35">
    <w:abstractNumId w:val="27"/>
  </w:num>
  <w:num w:numId="36">
    <w:abstractNumId w:val="16"/>
  </w:num>
  <w:num w:numId="37">
    <w:abstractNumId w:val="4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B340C"/>
    <w:rsid w:val="00010259"/>
    <w:rsid w:val="0002145F"/>
    <w:rsid w:val="0002223B"/>
    <w:rsid w:val="00027429"/>
    <w:rsid w:val="00030234"/>
    <w:rsid w:val="00030B1F"/>
    <w:rsid w:val="00053BEB"/>
    <w:rsid w:val="00055FF9"/>
    <w:rsid w:val="00057E69"/>
    <w:rsid w:val="00063E14"/>
    <w:rsid w:val="00066A48"/>
    <w:rsid w:val="0008218A"/>
    <w:rsid w:val="000973CA"/>
    <w:rsid w:val="000A4029"/>
    <w:rsid w:val="000D4CF7"/>
    <w:rsid w:val="000D5597"/>
    <w:rsid w:val="000D6D81"/>
    <w:rsid w:val="000E2494"/>
    <w:rsid w:val="000F0D74"/>
    <w:rsid w:val="000F34A5"/>
    <w:rsid w:val="000F5CF3"/>
    <w:rsid w:val="00100F19"/>
    <w:rsid w:val="00105F57"/>
    <w:rsid w:val="00125984"/>
    <w:rsid w:val="00127205"/>
    <w:rsid w:val="00145904"/>
    <w:rsid w:val="00147D22"/>
    <w:rsid w:val="001506D3"/>
    <w:rsid w:val="001649D4"/>
    <w:rsid w:val="001663D0"/>
    <w:rsid w:val="00166C67"/>
    <w:rsid w:val="00170FCA"/>
    <w:rsid w:val="00173C24"/>
    <w:rsid w:val="001815F1"/>
    <w:rsid w:val="00182B92"/>
    <w:rsid w:val="00197BE5"/>
    <w:rsid w:val="001A74F8"/>
    <w:rsid w:val="001C1101"/>
    <w:rsid w:val="001C21DA"/>
    <w:rsid w:val="001C4538"/>
    <w:rsid w:val="001C56B5"/>
    <w:rsid w:val="001C594D"/>
    <w:rsid w:val="001C64F4"/>
    <w:rsid w:val="001D6D20"/>
    <w:rsid w:val="001D7C26"/>
    <w:rsid w:val="001F32F6"/>
    <w:rsid w:val="00202150"/>
    <w:rsid w:val="00204518"/>
    <w:rsid w:val="0021290F"/>
    <w:rsid w:val="00214012"/>
    <w:rsid w:val="0022403E"/>
    <w:rsid w:val="0023401A"/>
    <w:rsid w:val="002359C1"/>
    <w:rsid w:val="00252AB0"/>
    <w:rsid w:val="002647FF"/>
    <w:rsid w:val="0026593B"/>
    <w:rsid w:val="00267772"/>
    <w:rsid w:val="00273A74"/>
    <w:rsid w:val="00283549"/>
    <w:rsid w:val="00294A69"/>
    <w:rsid w:val="002A29F5"/>
    <w:rsid w:val="002B38C3"/>
    <w:rsid w:val="002B75AF"/>
    <w:rsid w:val="002C019F"/>
    <w:rsid w:val="002D3CDF"/>
    <w:rsid w:val="002F005B"/>
    <w:rsid w:val="002F6280"/>
    <w:rsid w:val="00304AB3"/>
    <w:rsid w:val="00307635"/>
    <w:rsid w:val="00310756"/>
    <w:rsid w:val="0031173D"/>
    <w:rsid w:val="00315B74"/>
    <w:rsid w:val="003160DE"/>
    <w:rsid w:val="00316AC9"/>
    <w:rsid w:val="00343426"/>
    <w:rsid w:val="00345704"/>
    <w:rsid w:val="00345A40"/>
    <w:rsid w:val="0035497C"/>
    <w:rsid w:val="00354AAF"/>
    <w:rsid w:val="00360FB9"/>
    <w:rsid w:val="00370FB4"/>
    <w:rsid w:val="0037679C"/>
    <w:rsid w:val="00384A8C"/>
    <w:rsid w:val="00385FCE"/>
    <w:rsid w:val="0039406F"/>
    <w:rsid w:val="003A0BCA"/>
    <w:rsid w:val="003A7501"/>
    <w:rsid w:val="003B4CCC"/>
    <w:rsid w:val="003B4D95"/>
    <w:rsid w:val="003C0C93"/>
    <w:rsid w:val="004316B6"/>
    <w:rsid w:val="00434173"/>
    <w:rsid w:val="00440BAB"/>
    <w:rsid w:val="00441BEB"/>
    <w:rsid w:val="00451E2C"/>
    <w:rsid w:val="00470C77"/>
    <w:rsid w:val="00476F2F"/>
    <w:rsid w:val="00481024"/>
    <w:rsid w:val="004811CD"/>
    <w:rsid w:val="00482C6F"/>
    <w:rsid w:val="00483D1C"/>
    <w:rsid w:val="004843B2"/>
    <w:rsid w:val="004903C6"/>
    <w:rsid w:val="00495609"/>
    <w:rsid w:val="004A187C"/>
    <w:rsid w:val="004B1E6F"/>
    <w:rsid w:val="004B2F2A"/>
    <w:rsid w:val="004B65D8"/>
    <w:rsid w:val="004B6B00"/>
    <w:rsid w:val="004C2D21"/>
    <w:rsid w:val="004F0633"/>
    <w:rsid w:val="00502F78"/>
    <w:rsid w:val="00506660"/>
    <w:rsid w:val="00511BC7"/>
    <w:rsid w:val="00513DC2"/>
    <w:rsid w:val="0051787D"/>
    <w:rsid w:val="00523219"/>
    <w:rsid w:val="00523E2D"/>
    <w:rsid w:val="0053308F"/>
    <w:rsid w:val="00535E26"/>
    <w:rsid w:val="0054041A"/>
    <w:rsid w:val="005412ED"/>
    <w:rsid w:val="00545BF1"/>
    <w:rsid w:val="00566224"/>
    <w:rsid w:val="00570B34"/>
    <w:rsid w:val="00581702"/>
    <w:rsid w:val="00587C8D"/>
    <w:rsid w:val="00595E06"/>
    <w:rsid w:val="005A3FBA"/>
    <w:rsid w:val="005A4C2C"/>
    <w:rsid w:val="005A60A3"/>
    <w:rsid w:val="005A6F20"/>
    <w:rsid w:val="005B3933"/>
    <w:rsid w:val="005C660E"/>
    <w:rsid w:val="005D10A0"/>
    <w:rsid w:val="005D6A35"/>
    <w:rsid w:val="005E793D"/>
    <w:rsid w:val="005F05FB"/>
    <w:rsid w:val="00600052"/>
    <w:rsid w:val="00602AB3"/>
    <w:rsid w:val="00607C85"/>
    <w:rsid w:val="00620FC5"/>
    <w:rsid w:val="00622C65"/>
    <w:rsid w:val="00630E59"/>
    <w:rsid w:val="00632D4D"/>
    <w:rsid w:val="00642582"/>
    <w:rsid w:val="00646E5D"/>
    <w:rsid w:val="00653319"/>
    <w:rsid w:val="00655778"/>
    <w:rsid w:val="00664119"/>
    <w:rsid w:val="0066762D"/>
    <w:rsid w:val="006725F4"/>
    <w:rsid w:val="006749B7"/>
    <w:rsid w:val="006A6FC3"/>
    <w:rsid w:val="006B3995"/>
    <w:rsid w:val="006B6508"/>
    <w:rsid w:val="006F353B"/>
    <w:rsid w:val="006F5652"/>
    <w:rsid w:val="00701E0E"/>
    <w:rsid w:val="007025D7"/>
    <w:rsid w:val="0071105F"/>
    <w:rsid w:val="00711C76"/>
    <w:rsid w:val="0071542B"/>
    <w:rsid w:val="00724982"/>
    <w:rsid w:val="00751206"/>
    <w:rsid w:val="007573A1"/>
    <w:rsid w:val="00757546"/>
    <w:rsid w:val="00770212"/>
    <w:rsid w:val="00771E07"/>
    <w:rsid w:val="00782ED1"/>
    <w:rsid w:val="00790510"/>
    <w:rsid w:val="007A723D"/>
    <w:rsid w:val="007B04DA"/>
    <w:rsid w:val="007D1D49"/>
    <w:rsid w:val="007E3CF3"/>
    <w:rsid w:val="007E51A5"/>
    <w:rsid w:val="007F0F0D"/>
    <w:rsid w:val="007F24FE"/>
    <w:rsid w:val="0081101C"/>
    <w:rsid w:val="00822B59"/>
    <w:rsid w:val="008261BC"/>
    <w:rsid w:val="008329BF"/>
    <w:rsid w:val="00834674"/>
    <w:rsid w:val="0084484C"/>
    <w:rsid w:val="00852A04"/>
    <w:rsid w:val="0086066F"/>
    <w:rsid w:val="008635E3"/>
    <w:rsid w:val="00871000"/>
    <w:rsid w:val="0087388F"/>
    <w:rsid w:val="00874ED8"/>
    <w:rsid w:val="008814B4"/>
    <w:rsid w:val="008840F0"/>
    <w:rsid w:val="00886717"/>
    <w:rsid w:val="00893369"/>
    <w:rsid w:val="008C08CD"/>
    <w:rsid w:val="008C2AED"/>
    <w:rsid w:val="008D1DAD"/>
    <w:rsid w:val="008D269A"/>
    <w:rsid w:val="008D5C67"/>
    <w:rsid w:val="008E0E74"/>
    <w:rsid w:val="008F3132"/>
    <w:rsid w:val="008F4617"/>
    <w:rsid w:val="008F5C04"/>
    <w:rsid w:val="00900EB5"/>
    <w:rsid w:val="00906671"/>
    <w:rsid w:val="00913E4B"/>
    <w:rsid w:val="00927905"/>
    <w:rsid w:val="0095058B"/>
    <w:rsid w:val="009622A4"/>
    <w:rsid w:val="009631EF"/>
    <w:rsid w:val="0097522E"/>
    <w:rsid w:val="009833ED"/>
    <w:rsid w:val="009A4EAC"/>
    <w:rsid w:val="009B4108"/>
    <w:rsid w:val="009D19B9"/>
    <w:rsid w:val="00A00E0E"/>
    <w:rsid w:val="00A12E80"/>
    <w:rsid w:val="00A2488B"/>
    <w:rsid w:val="00A25AD6"/>
    <w:rsid w:val="00A3736D"/>
    <w:rsid w:val="00A44D0D"/>
    <w:rsid w:val="00A51413"/>
    <w:rsid w:val="00A6152D"/>
    <w:rsid w:val="00A6374E"/>
    <w:rsid w:val="00A67EC6"/>
    <w:rsid w:val="00A7158C"/>
    <w:rsid w:val="00A7362A"/>
    <w:rsid w:val="00A77C56"/>
    <w:rsid w:val="00A80427"/>
    <w:rsid w:val="00A85AE0"/>
    <w:rsid w:val="00A90E90"/>
    <w:rsid w:val="00A940F4"/>
    <w:rsid w:val="00A95D9D"/>
    <w:rsid w:val="00AA5517"/>
    <w:rsid w:val="00AB1977"/>
    <w:rsid w:val="00AB2B8D"/>
    <w:rsid w:val="00AB5D49"/>
    <w:rsid w:val="00AC0084"/>
    <w:rsid w:val="00AC5115"/>
    <w:rsid w:val="00AD29D4"/>
    <w:rsid w:val="00AE0B45"/>
    <w:rsid w:val="00AE221B"/>
    <w:rsid w:val="00AF4817"/>
    <w:rsid w:val="00B11B56"/>
    <w:rsid w:val="00B21367"/>
    <w:rsid w:val="00B23C0D"/>
    <w:rsid w:val="00B26803"/>
    <w:rsid w:val="00B3219C"/>
    <w:rsid w:val="00B34936"/>
    <w:rsid w:val="00B356B3"/>
    <w:rsid w:val="00B36131"/>
    <w:rsid w:val="00B423CF"/>
    <w:rsid w:val="00B4578A"/>
    <w:rsid w:val="00B5115D"/>
    <w:rsid w:val="00B63BEF"/>
    <w:rsid w:val="00B640FB"/>
    <w:rsid w:val="00B734CD"/>
    <w:rsid w:val="00B734F7"/>
    <w:rsid w:val="00B91AA8"/>
    <w:rsid w:val="00BB1E02"/>
    <w:rsid w:val="00BB340C"/>
    <w:rsid w:val="00BC4D45"/>
    <w:rsid w:val="00BD6C41"/>
    <w:rsid w:val="00BE3C65"/>
    <w:rsid w:val="00BF5C88"/>
    <w:rsid w:val="00BF6169"/>
    <w:rsid w:val="00C01EBB"/>
    <w:rsid w:val="00C04D18"/>
    <w:rsid w:val="00C07D8A"/>
    <w:rsid w:val="00C2044B"/>
    <w:rsid w:val="00C375BD"/>
    <w:rsid w:val="00C66FFE"/>
    <w:rsid w:val="00C747F8"/>
    <w:rsid w:val="00CA3F4A"/>
    <w:rsid w:val="00CA62B0"/>
    <w:rsid w:val="00CB47C7"/>
    <w:rsid w:val="00CD5014"/>
    <w:rsid w:val="00CE05FD"/>
    <w:rsid w:val="00CE41D0"/>
    <w:rsid w:val="00CF6501"/>
    <w:rsid w:val="00D03DC1"/>
    <w:rsid w:val="00D07FAE"/>
    <w:rsid w:val="00D17BDE"/>
    <w:rsid w:val="00D21CDB"/>
    <w:rsid w:val="00D22E62"/>
    <w:rsid w:val="00D36459"/>
    <w:rsid w:val="00D4697F"/>
    <w:rsid w:val="00D64B58"/>
    <w:rsid w:val="00D72B5B"/>
    <w:rsid w:val="00D819AD"/>
    <w:rsid w:val="00D819D9"/>
    <w:rsid w:val="00D90992"/>
    <w:rsid w:val="00DA1D1F"/>
    <w:rsid w:val="00DB5983"/>
    <w:rsid w:val="00DC5E5A"/>
    <w:rsid w:val="00DC7912"/>
    <w:rsid w:val="00DD1906"/>
    <w:rsid w:val="00DD21F0"/>
    <w:rsid w:val="00DD3219"/>
    <w:rsid w:val="00DD7BAE"/>
    <w:rsid w:val="00E03594"/>
    <w:rsid w:val="00E061DB"/>
    <w:rsid w:val="00E11E46"/>
    <w:rsid w:val="00E16E3B"/>
    <w:rsid w:val="00E23ACF"/>
    <w:rsid w:val="00E3096F"/>
    <w:rsid w:val="00E3445F"/>
    <w:rsid w:val="00E34C4E"/>
    <w:rsid w:val="00E4460F"/>
    <w:rsid w:val="00E448F1"/>
    <w:rsid w:val="00E526AA"/>
    <w:rsid w:val="00E557D5"/>
    <w:rsid w:val="00E56224"/>
    <w:rsid w:val="00E62E55"/>
    <w:rsid w:val="00E666D3"/>
    <w:rsid w:val="00E756A8"/>
    <w:rsid w:val="00E81035"/>
    <w:rsid w:val="00E828A4"/>
    <w:rsid w:val="00E92105"/>
    <w:rsid w:val="00EA12A0"/>
    <w:rsid w:val="00EA5056"/>
    <w:rsid w:val="00EB15A5"/>
    <w:rsid w:val="00EB77D2"/>
    <w:rsid w:val="00EE2B96"/>
    <w:rsid w:val="00F05393"/>
    <w:rsid w:val="00F10958"/>
    <w:rsid w:val="00F16B7E"/>
    <w:rsid w:val="00F17635"/>
    <w:rsid w:val="00F22E11"/>
    <w:rsid w:val="00F22F0C"/>
    <w:rsid w:val="00F400F7"/>
    <w:rsid w:val="00F40D5B"/>
    <w:rsid w:val="00F52A92"/>
    <w:rsid w:val="00F54107"/>
    <w:rsid w:val="00F705F6"/>
    <w:rsid w:val="00F71909"/>
    <w:rsid w:val="00F84B7A"/>
    <w:rsid w:val="00F95F74"/>
    <w:rsid w:val="00F97E10"/>
    <w:rsid w:val="00FB30B2"/>
    <w:rsid w:val="00FC1554"/>
    <w:rsid w:val="00FE1101"/>
    <w:rsid w:val="00FE39EE"/>
    <w:rsid w:val="00FE3A10"/>
    <w:rsid w:val="00FE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3E1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63E14"/>
    <w:pPr>
      <w:ind w:left="9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063E14"/>
    <w:pPr>
      <w:ind w:left="921"/>
      <w:jc w:val="both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C66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3E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3E14"/>
    <w:pPr>
      <w:ind w:left="212" w:firstLine="708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063E14"/>
    <w:pPr>
      <w:spacing w:before="246"/>
      <w:ind w:left="2880" w:right="1201" w:hanging="1412"/>
    </w:pPr>
    <w:rPr>
      <w:b/>
      <w:bCs/>
      <w:sz w:val="32"/>
      <w:szCs w:val="32"/>
    </w:rPr>
  </w:style>
  <w:style w:type="paragraph" w:styleId="a5">
    <w:name w:val="List Paragraph"/>
    <w:aliases w:val="List_Paragraph,Multilevel para_II,List Paragraph1,Абзац списка11,Абзац вправо-1"/>
    <w:basedOn w:val="a"/>
    <w:uiPriority w:val="34"/>
    <w:qFormat/>
    <w:rsid w:val="00063E14"/>
    <w:pPr>
      <w:ind w:left="212" w:firstLine="708"/>
    </w:pPr>
  </w:style>
  <w:style w:type="paragraph" w:customStyle="1" w:styleId="TableParagraph">
    <w:name w:val="Table Paragraph"/>
    <w:basedOn w:val="a"/>
    <w:uiPriority w:val="1"/>
    <w:qFormat/>
    <w:rsid w:val="00063E14"/>
    <w:pPr>
      <w:spacing w:before="92"/>
      <w:ind w:left="101"/>
    </w:pPr>
  </w:style>
  <w:style w:type="paragraph" w:styleId="a6">
    <w:name w:val="header"/>
    <w:basedOn w:val="a"/>
    <w:link w:val="a7"/>
    <w:uiPriority w:val="99"/>
    <w:unhideWhenUsed/>
    <w:rsid w:val="00655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577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55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5778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rsid w:val="005C66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styleId="aa">
    <w:name w:val="Table Grid"/>
    <w:basedOn w:val="a1"/>
    <w:uiPriority w:val="59"/>
    <w:rsid w:val="00212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6533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0">
    <w:name w:val="toc 1"/>
    <w:basedOn w:val="a"/>
    <w:uiPriority w:val="1"/>
    <w:qFormat/>
    <w:rsid w:val="00653319"/>
    <w:pPr>
      <w:spacing w:before="116"/>
      <w:ind w:left="741" w:hanging="448"/>
    </w:pPr>
    <w:rPr>
      <w:b/>
      <w:bCs/>
    </w:rPr>
  </w:style>
  <w:style w:type="paragraph" w:styleId="ac">
    <w:name w:val="No Spacing"/>
    <w:link w:val="ad"/>
    <w:uiPriority w:val="1"/>
    <w:qFormat/>
    <w:rsid w:val="00030234"/>
    <w:rPr>
      <w:rFonts w:ascii="Times New Roman" w:eastAsia="Times New Roman" w:hAnsi="Times New Roman" w:cs="Times New Roman"/>
      <w:lang w:val="ru-RU"/>
    </w:rPr>
  </w:style>
  <w:style w:type="character" w:customStyle="1" w:styleId="ae">
    <w:name w:val="Сноска_"/>
    <w:basedOn w:val="a0"/>
    <w:link w:val="af"/>
    <w:rsid w:val="00DB598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0">
    <w:name w:val="Основной текст_"/>
    <w:basedOn w:val="a0"/>
    <w:link w:val="20"/>
    <w:rsid w:val="00DB59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">
    <w:name w:val="Сноска"/>
    <w:basedOn w:val="a"/>
    <w:link w:val="ae"/>
    <w:rsid w:val="00DB5983"/>
    <w:pPr>
      <w:shd w:val="clear" w:color="auto" w:fill="FFFFFF"/>
      <w:autoSpaceDE/>
      <w:autoSpaceDN/>
      <w:spacing w:line="230" w:lineRule="exact"/>
      <w:jc w:val="both"/>
    </w:pPr>
    <w:rPr>
      <w:b/>
      <w:bCs/>
      <w:sz w:val="18"/>
      <w:szCs w:val="18"/>
      <w:lang w:val="en-US"/>
    </w:rPr>
  </w:style>
  <w:style w:type="paragraph" w:customStyle="1" w:styleId="20">
    <w:name w:val="Основной текст2"/>
    <w:basedOn w:val="a"/>
    <w:link w:val="af0"/>
    <w:rsid w:val="00DB5983"/>
    <w:pPr>
      <w:shd w:val="clear" w:color="auto" w:fill="FFFFFF"/>
      <w:autoSpaceDE/>
      <w:autoSpaceDN/>
      <w:spacing w:before="360" w:after="120" w:line="0" w:lineRule="atLeast"/>
    </w:pPr>
    <w:rPr>
      <w:sz w:val="28"/>
      <w:szCs w:val="28"/>
      <w:lang w:val="en-US"/>
    </w:rPr>
  </w:style>
  <w:style w:type="paragraph" w:styleId="af1">
    <w:name w:val="footnote text"/>
    <w:basedOn w:val="a"/>
    <w:link w:val="af2"/>
    <w:uiPriority w:val="99"/>
    <w:semiHidden/>
    <w:unhideWhenUsed/>
    <w:rsid w:val="001C56B5"/>
    <w:pPr>
      <w:autoSpaceDE/>
      <w:autoSpaceDN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1C56B5"/>
    <w:rPr>
      <w:rFonts w:ascii="Courier New" w:eastAsia="Courier New" w:hAnsi="Courier New" w:cs="Courier New"/>
      <w:color w:val="000000"/>
      <w:sz w:val="20"/>
      <w:szCs w:val="20"/>
      <w:lang w:val="ru-RU" w:eastAsia="ru-RU"/>
    </w:rPr>
  </w:style>
  <w:style w:type="character" w:styleId="af3">
    <w:name w:val="footnote reference"/>
    <w:basedOn w:val="a0"/>
    <w:semiHidden/>
    <w:unhideWhenUsed/>
    <w:rsid w:val="001C56B5"/>
    <w:rPr>
      <w:vertAlign w:val="superscript"/>
    </w:rPr>
  </w:style>
  <w:style w:type="character" w:customStyle="1" w:styleId="CenturySchoolbook175pt">
    <w:name w:val="Основной текст + Century Schoolbook;17;5 pt;Полужирный;Курсив"/>
    <w:basedOn w:val="af0"/>
    <w:rsid w:val="00BE3C65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shd w:val="clear" w:color="auto" w:fill="FFFFFF"/>
      <w:lang w:val="ru-RU"/>
    </w:rPr>
  </w:style>
  <w:style w:type="character" w:styleId="af4">
    <w:name w:val="Hyperlink"/>
    <w:basedOn w:val="a0"/>
    <w:uiPriority w:val="99"/>
    <w:unhideWhenUsed/>
    <w:rsid w:val="00C01EBB"/>
    <w:rPr>
      <w:color w:val="0000FF" w:themeColor="hyperlink"/>
      <w:u w:val="single"/>
    </w:rPr>
  </w:style>
  <w:style w:type="character" w:customStyle="1" w:styleId="11">
    <w:name w:val="Основной текст1"/>
    <w:basedOn w:val="af0"/>
    <w:rsid w:val="003434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-1pt">
    <w:name w:val="Основной текст + Интервал -1 pt"/>
    <w:basedOn w:val="af0"/>
    <w:rsid w:val="00197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en-US"/>
    </w:rPr>
  </w:style>
  <w:style w:type="paragraph" w:customStyle="1" w:styleId="ConsPlusNonformat">
    <w:name w:val="ConsPlusNonformat"/>
    <w:rsid w:val="002D3CDF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rsid w:val="00066A48"/>
    <w:rPr>
      <w:rFonts w:ascii="Calibri" w:eastAsia="Times New Roman" w:hAnsi="Calibri" w:cs="Calibri"/>
      <w:b/>
      <w:lang w:val="ru-RU" w:eastAsia="ru-RU"/>
    </w:rPr>
  </w:style>
  <w:style w:type="paragraph" w:customStyle="1" w:styleId="Default">
    <w:name w:val="Default"/>
    <w:rsid w:val="00C66FF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extended-textshort">
    <w:name w:val="extended-text__short"/>
    <w:basedOn w:val="a0"/>
    <w:rsid w:val="00B5115D"/>
  </w:style>
  <w:style w:type="paragraph" w:customStyle="1" w:styleId="ConsPlusNormal">
    <w:name w:val="ConsPlusNormal"/>
    <w:rsid w:val="0095058B"/>
    <w:rPr>
      <w:rFonts w:ascii="Calibri" w:eastAsia="Times New Roman" w:hAnsi="Calibri" w:cs="Calibri"/>
      <w:lang w:val="ru-RU" w:eastAsia="ru-RU"/>
    </w:rPr>
  </w:style>
  <w:style w:type="paragraph" w:customStyle="1" w:styleId="Standard">
    <w:name w:val="Standard"/>
    <w:rsid w:val="00A12E80"/>
    <w:pPr>
      <w:suppressAutoHyphens/>
      <w:autoSpaceDE/>
      <w:autoSpaceDN/>
      <w:textAlignment w:val="baseline"/>
    </w:pPr>
    <w:rPr>
      <w:rFonts w:ascii="Times New Roman" w:eastAsia="SimSun" w:hAnsi="Times New Roman" w:cs="Times New Roman"/>
      <w:kern w:val="1"/>
      <w:sz w:val="24"/>
      <w:szCs w:val="24"/>
      <w:lang w:val="ru-RU" w:eastAsia="hi-IN" w:bidi="hi-IN"/>
    </w:rPr>
  </w:style>
  <w:style w:type="character" w:styleId="af5">
    <w:name w:val="Emphasis"/>
    <w:qFormat/>
    <w:rsid w:val="00A12E80"/>
    <w:rPr>
      <w:i/>
      <w:iCs/>
    </w:rPr>
  </w:style>
  <w:style w:type="character" w:styleId="af6">
    <w:name w:val="FollowedHyperlink"/>
    <w:basedOn w:val="a0"/>
    <w:uiPriority w:val="99"/>
    <w:semiHidden/>
    <w:unhideWhenUsed/>
    <w:rsid w:val="00316AC9"/>
    <w:rPr>
      <w:color w:val="800080" w:themeColor="followedHyperlink"/>
      <w:u w:val="single"/>
    </w:rPr>
  </w:style>
  <w:style w:type="paragraph" w:customStyle="1" w:styleId="12">
    <w:name w:val="Абзац списка1"/>
    <w:basedOn w:val="a"/>
    <w:rsid w:val="00316AC9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character" w:customStyle="1" w:styleId="postheadertitleauthorname">
    <w:name w:val="postheadertitle__authorname"/>
    <w:basedOn w:val="a0"/>
    <w:rsid w:val="00A00E0E"/>
  </w:style>
  <w:style w:type="character" w:styleId="af7">
    <w:name w:val="Strong"/>
    <w:uiPriority w:val="22"/>
    <w:qFormat/>
    <w:rsid w:val="007B04DA"/>
    <w:rPr>
      <w:b/>
      <w:bCs/>
    </w:rPr>
  </w:style>
  <w:style w:type="character" w:styleId="af8">
    <w:name w:val="line number"/>
    <w:basedOn w:val="a0"/>
    <w:uiPriority w:val="99"/>
    <w:semiHidden/>
    <w:unhideWhenUsed/>
    <w:rsid w:val="004B65D8"/>
  </w:style>
  <w:style w:type="character" w:customStyle="1" w:styleId="c13">
    <w:name w:val="c13"/>
    <w:basedOn w:val="a0"/>
    <w:rsid w:val="004B2F2A"/>
  </w:style>
  <w:style w:type="character" w:customStyle="1" w:styleId="c21">
    <w:name w:val="c21"/>
    <w:basedOn w:val="a0"/>
    <w:rsid w:val="004B2F2A"/>
  </w:style>
  <w:style w:type="character" w:customStyle="1" w:styleId="c2">
    <w:name w:val="c2"/>
    <w:basedOn w:val="a0"/>
    <w:rsid w:val="004B2F2A"/>
  </w:style>
  <w:style w:type="character" w:customStyle="1" w:styleId="c17">
    <w:name w:val="c17"/>
    <w:basedOn w:val="a0"/>
    <w:rsid w:val="004B2F2A"/>
  </w:style>
  <w:style w:type="character" w:customStyle="1" w:styleId="c8">
    <w:name w:val="c8"/>
    <w:basedOn w:val="a0"/>
    <w:rsid w:val="004B2F2A"/>
  </w:style>
  <w:style w:type="character" w:customStyle="1" w:styleId="c6">
    <w:name w:val="c6"/>
    <w:basedOn w:val="a0"/>
    <w:rsid w:val="004B2F2A"/>
  </w:style>
  <w:style w:type="paragraph" w:customStyle="1" w:styleId="21">
    <w:name w:val="Абзац списка2"/>
    <w:basedOn w:val="a"/>
    <w:rsid w:val="004B2F2A"/>
    <w:pPr>
      <w:widowControl/>
      <w:suppressAutoHyphens/>
      <w:autoSpaceDE/>
      <w:autoSpaceDN/>
      <w:ind w:left="1421" w:hanging="361"/>
    </w:pPr>
    <w:rPr>
      <w:kern w:val="2"/>
      <w:sz w:val="24"/>
      <w:szCs w:val="24"/>
    </w:rPr>
  </w:style>
  <w:style w:type="paragraph" w:customStyle="1" w:styleId="c1">
    <w:name w:val="c1"/>
    <w:basedOn w:val="a"/>
    <w:rsid w:val="004B2F2A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paragraph" w:customStyle="1" w:styleId="c82">
    <w:name w:val="c82"/>
    <w:basedOn w:val="a"/>
    <w:rsid w:val="004B2F2A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character" w:customStyle="1" w:styleId="ad">
    <w:name w:val="Без интервала Знак"/>
    <w:link w:val="ac"/>
    <w:uiPriority w:val="1"/>
    <w:rsid w:val="00B640FB"/>
    <w:rPr>
      <w:rFonts w:ascii="Times New Roman" w:eastAsia="Times New Roman" w:hAnsi="Times New Roman" w:cs="Times New Roman"/>
      <w:lang w:val="ru-RU"/>
    </w:rPr>
  </w:style>
  <w:style w:type="paragraph" w:styleId="22">
    <w:name w:val="Body Text Indent 2"/>
    <w:basedOn w:val="a"/>
    <w:link w:val="23"/>
    <w:rsid w:val="00B640FB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640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(2)_"/>
    <w:basedOn w:val="a0"/>
    <w:link w:val="210"/>
    <w:uiPriority w:val="99"/>
    <w:locked/>
    <w:rsid w:val="00B640FB"/>
    <w:rPr>
      <w:rFonts w:ascii="Arial" w:hAnsi="Arial" w:cs="Arial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B640FB"/>
    <w:pPr>
      <w:shd w:val="clear" w:color="auto" w:fill="FFFFFF"/>
      <w:autoSpaceDE/>
      <w:autoSpaceDN/>
      <w:spacing w:before="6660" w:line="274" w:lineRule="exact"/>
      <w:ind w:hanging="400"/>
      <w:jc w:val="both"/>
    </w:pPr>
    <w:rPr>
      <w:rFonts w:ascii="Arial" w:eastAsiaTheme="minorHAnsi" w:hAnsi="Arial" w:cs="Arial"/>
      <w:lang w:val="en-US"/>
    </w:rPr>
  </w:style>
  <w:style w:type="character" w:customStyle="1" w:styleId="31">
    <w:name w:val="Основной текст (3)_"/>
    <w:basedOn w:val="a0"/>
    <w:link w:val="32"/>
    <w:uiPriority w:val="99"/>
    <w:locked/>
    <w:rsid w:val="00B640FB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25">
    <w:name w:val="Заголовок №2_"/>
    <w:basedOn w:val="a0"/>
    <w:link w:val="26"/>
    <w:uiPriority w:val="99"/>
    <w:locked/>
    <w:rsid w:val="00B640FB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B640FB"/>
    <w:pPr>
      <w:shd w:val="clear" w:color="auto" w:fill="FFFFFF"/>
      <w:autoSpaceDE/>
      <w:autoSpaceDN/>
      <w:spacing w:after="300" w:line="240" w:lineRule="atLeast"/>
      <w:jc w:val="center"/>
    </w:pPr>
    <w:rPr>
      <w:rFonts w:ascii="Arial" w:eastAsiaTheme="minorHAnsi" w:hAnsi="Arial" w:cs="Arial"/>
      <w:i/>
      <w:iCs/>
      <w:sz w:val="23"/>
      <w:szCs w:val="23"/>
      <w:lang w:val="en-US"/>
    </w:rPr>
  </w:style>
  <w:style w:type="paragraph" w:customStyle="1" w:styleId="26">
    <w:name w:val="Заголовок №2"/>
    <w:basedOn w:val="a"/>
    <w:link w:val="25"/>
    <w:uiPriority w:val="99"/>
    <w:rsid w:val="00B640FB"/>
    <w:pPr>
      <w:shd w:val="clear" w:color="auto" w:fill="FFFFFF"/>
      <w:autoSpaceDE/>
      <w:autoSpaceDN/>
      <w:spacing w:after="300" w:line="240" w:lineRule="atLeast"/>
      <w:jc w:val="center"/>
      <w:outlineLvl w:val="1"/>
    </w:pPr>
    <w:rPr>
      <w:rFonts w:ascii="Arial" w:eastAsiaTheme="minorHAnsi" w:hAnsi="Arial" w:cs="Arial"/>
      <w:b/>
      <w:bCs/>
      <w:i/>
      <w:iCs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28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40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18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26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3" Type="http://schemas.openxmlformats.org/officeDocument/2006/relationships/styles" Target="styles.xml"/><Relationship Id="rId21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17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25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://publication.pravo.gov.ru/document/0001202212280044?index=%20162" TargetMode="External"/><Relationship Id="rId20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24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publication.pravo.gov.ru/document/0001202212280044?index=158" TargetMode="External"/><Relationship Id="rId23" Type="http://schemas.openxmlformats.org/officeDocument/2006/relationships/hyperlink" Target="https://iro23.ru/wp-content/uploads/2023/06/&#1055;&#1077;&#1088;&#1077;&#1095;&#1077;&#1085;&#1100;-&#1087;&#1088;&#1086;&#1080;&#1079;&#1074;&#1077;&#1076;&#1077;&#1085;&#1080;&#1081;-2-3-&#1075;&#1086;&#1076;&#1072;.pdf" TargetMode="External"/><Relationship Id="rId28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publication.pravo.gov.ru/document/0001202212280044?index=153" TargetMode="External"/><Relationship Id="rId22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059EE-F66A-437F-9CD2-5EE00E5F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1</Pages>
  <Words>18870</Words>
  <Characters>107561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Коблева Евгения Владимировна</dc:creator>
  <cp:keywords/>
  <dc:description/>
  <cp:lastModifiedBy>Пользователь</cp:lastModifiedBy>
  <cp:revision>67</cp:revision>
  <cp:lastPrinted>2023-09-01T05:03:00Z</cp:lastPrinted>
  <dcterms:created xsi:type="dcterms:W3CDTF">2023-04-26T03:27:00Z</dcterms:created>
  <dcterms:modified xsi:type="dcterms:W3CDTF">2023-09-05T19:27:00Z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2023-02-08T00:00:00Z</vt:filetime>
  </property>
</Properties>
</file>