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0"/>
        <w:gridCol w:w="4381"/>
      </w:tblGrid>
      <w:tr w:rsidR="003F7A7C" w:rsidRPr="00AC126E" w:rsidTr="000D23C7">
        <w:trPr>
          <w:jc w:val="center"/>
        </w:trPr>
        <w:tc>
          <w:tcPr>
            <w:tcW w:w="5330" w:type="dxa"/>
            <w:shd w:val="clear" w:color="auto" w:fill="FFFFFF" w:themeFill="background1"/>
          </w:tcPr>
          <w:p w:rsidR="003F7A7C" w:rsidRPr="00AC126E" w:rsidRDefault="0019301D" w:rsidP="00AC126E">
            <w:pPr>
              <w:pStyle w:val="a3"/>
              <w:ind w:left="0" w:firstLine="0"/>
              <w:rPr>
                <w:lang w:val="ru-RU"/>
              </w:rPr>
            </w:pPr>
            <w:r w:rsidRPr="00AC126E">
              <w:rPr>
                <w:lang w:val="ru-RU"/>
              </w:rPr>
              <w:t xml:space="preserve"> </w:t>
            </w:r>
            <w:proofErr w:type="gramStart"/>
            <w:r w:rsidR="003F7A7C" w:rsidRPr="00AC126E">
              <w:rPr>
                <w:lang w:val="ru-RU"/>
              </w:rPr>
              <w:t>ПРИНЯТА</w:t>
            </w:r>
            <w:proofErr w:type="gramEnd"/>
          </w:p>
          <w:p w:rsidR="003F7A7C" w:rsidRPr="00AC126E" w:rsidRDefault="003F7A7C" w:rsidP="00AC126E">
            <w:pPr>
              <w:pStyle w:val="a3"/>
              <w:ind w:left="0" w:firstLine="0"/>
              <w:rPr>
                <w:lang w:val="ru-RU"/>
              </w:rPr>
            </w:pPr>
            <w:r w:rsidRPr="00AC126E">
              <w:rPr>
                <w:lang w:val="ru-RU"/>
              </w:rPr>
              <w:t>Педагогическим советом</w:t>
            </w:r>
          </w:p>
          <w:p w:rsidR="003F7A7C" w:rsidRPr="00AC126E" w:rsidRDefault="003F7A7C" w:rsidP="00AC126E">
            <w:pPr>
              <w:pStyle w:val="a3"/>
              <w:ind w:left="0" w:firstLine="0"/>
              <w:rPr>
                <w:lang w:val="ru-RU"/>
              </w:rPr>
            </w:pPr>
            <w:r w:rsidRPr="00AC126E">
              <w:rPr>
                <w:lang w:val="ru-RU"/>
              </w:rPr>
              <w:t>МДОУ  ДС Дельфиненок</w:t>
            </w:r>
          </w:p>
          <w:p w:rsidR="003F7A7C" w:rsidRPr="00AC126E" w:rsidRDefault="003F7A7C" w:rsidP="00AC126E">
            <w:pPr>
              <w:pStyle w:val="a3"/>
              <w:ind w:left="0" w:firstLine="0"/>
              <w:rPr>
                <w:lang w:val="ru-RU"/>
              </w:rPr>
            </w:pPr>
            <w:r w:rsidRPr="00AC126E">
              <w:rPr>
                <w:lang w:val="ru-RU"/>
              </w:rPr>
              <w:t>р.п. Средняя Ахтуба</w:t>
            </w:r>
          </w:p>
          <w:p w:rsidR="003F7A7C" w:rsidRPr="00AC126E" w:rsidRDefault="003F7A7C" w:rsidP="00AC126E">
            <w:pPr>
              <w:pStyle w:val="a3"/>
              <w:ind w:left="0" w:firstLine="0"/>
              <w:rPr>
                <w:lang w:val="ru-RU"/>
              </w:rPr>
            </w:pPr>
            <w:r w:rsidRPr="00AC126E">
              <w:rPr>
                <w:lang w:val="ru-RU"/>
              </w:rPr>
              <w:t>Протокол от «</w:t>
            </w:r>
            <w:r w:rsidRPr="00AC126E">
              <w:rPr>
                <w:u w:val="single"/>
                <w:lang w:val="ru-RU"/>
              </w:rPr>
              <w:t>30</w:t>
            </w:r>
            <w:r w:rsidRPr="00AC126E">
              <w:rPr>
                <w:lang w:val="ru-RU"/>
              </w:rPr>
              <w:t xml:space="preserve">» августа 2023 г. № </w:t>
            </w:r>
            <w:r w:rsidRPr="00AC126E">
              <w:rPr>
                <w:u w:val="single"/>
                <w:lang w:val="ru-RU"/>
              </w:rPr>
              <w:t>1</w:t>
            </w:r>
          </w:p>
        </w:tc>
        <w:tc>
          <w:tcPr>
            <w:tcW w:w="4451" w:type="dxa"/>
            <w:shd w:val="clear" w:color="auto" w:fill="FFFFFF" w:themeFill="background1"/>
          </w:tcPr>
          <w:p w:rsidR="003F7A7C" w:rsidRPr="00AC126E" w:rsidRDefault="003F7A7C" w:rsidP="00AC126E">
            <w:pPr>
              <w:pStyle w:val="a3"/>
              <w:ind w:left="0" w:firstLine="0"/>
              <w:jc w:val="left"/>
              <w:rPr>
                <w:lang w:val="ru-RU"/>
              </w:rPr>
            </w:pPr>
            <w:r w:rsidRPr="00AC126E">
              <w:rPr>
                <w:lang w:val="ru-RU"/>
              </w:rPr>
              <w:t>УТВЕРЖДЕНА</w:t>
            </w:r>
          </w:p>
          <w:p w:rsidR="003F7A7C" w:rsidRPr="00AC126E" w:rsidRDefault="003F7A7C" w:rsidP="00AC126E">
            <w:pPr>
              <w:pStyle w:val="a3"/>
              <w:ind w:left="0" w:firstLine="0"/>
              <w:rPr>
                <w:lang w:val="ru-RU"/>
              </w:rPr>
            </w:pPr>
            <w:r w:rsidRPr="00AC126E">
              <w:rPr>
                <w:lang w:val="ru-RU"/>
              </w:rPr>
              <w:t>Заведующим МДОУ  ДС Дельфиненок</w:t>
            </w:r>
          </w:p>
          <w:p w:rsidR="003F7A7C" w:rsidRPr="00AC126E" w:rsidRDefault="003F7A7C" w:rsidP="00AC126E">
            <w:pPr>
              <w:pStyle w:val="a3"/>
              <w:ind w:left="0" w:firstLine="0"/>
              <w:rPr>
                <w:lang w:val="ru-RU"/>
              </w:rPr>
            </w:pPr>
            <w:r w:rsidRPr="00AC126E">
              <w:rPr>
                <w:lang w:val="ru-RU"/>
              </w:rPr>
              <w:t>р.п. Средняя Ахтуба</w:t>
            </w:r>
          </w:p>
          <w:p w:rsidR="003F7A7C" w:rsidRPr="00AC126E" w:rsidRDefault="003F7A7C" w:rsidP="00AC126E">
            <w:pPr>
              <w:pStyle w:val="a3"/>
              <w:ind w:left="0" w:firstLine="0"/>
              <w:jc w:val="left"/>
              <w:rPr>
                <w:lang w:val="ru-RU"/>
              </w:rPr>
            </w:pPr>
            <w:r w:rsidRPr="00AC126E">
              <w:rPr>
                <w:lang w:val="ru-RU"/>
              </w:rPr>
              <w:t xml:space="preserve">_____________________ </w:t>
            </w:r>
            <w:proofErr w:type="spellStart"/>
            <w:r w:rsidRPr="00AC126E">
              <w:rPr>
                <w:lang w:val="ru-RU"/>
              </w:rPr>
              <w:t>Н.С.Пущиной</w:t>
            </w:r>
            <w:proofErr w:type="spellEnd"/>
          </w:p>
          <w:p w:rsidR="003F7A7C" w:rsidRPr="00AC126E" w:rsidRDefault="003F7A7C" w:rsidP="00AC126E">
            <w:pPr>
              <w:pStyle w:val="a3"/>
              <w:ind w:left="0" w:firstLine="0"/>
              <w:jc w:val="left"/>
              <w:rPr>
                <w:lang w:val="ru-RU"/>
              </w:rPr>
            </w:pPr>
            <w:r w:rsidRPr="00AC126E">
              <w:rPr>
                <w:lang w:val="ru-RU"/>
              </w:rPr>
              <w:t>Приказ от «</w:t>
            </w:r>
            <w:r w:rsidRPr="00AC126E">
              <w:rPr>
                <w:u w:val="single"/>
                <w:lang w:val="ru-RU"/>
              </w:rPr>
              <w:t>30</w:t>
            </w:r>
            <w:r w:rsidRPr="00AC126E">
              <w:rPr>
                <w:lang w:val="ru-RU"/>
              </w:rPr>
              <w:t xml:space="preserve">» августа 2023 г. № </w:t>
            </w:r>
            <w:r w:rsidRPr="00AC126E">
              <w:rPr>
                <w:u w:val="single"/>
                <w:lang w:val="ru-RU"/>
              </w:rPr>
              <w:t>170</w:t>
            </w:r>
          </w:p>
        </w:tc>
      </w:tr>
    </w:tbl>
    <w:p w:rsidR="003F7A7C" w:rsidRPr="00AC126E" w:rsidRDefault="003F7A7C" w:rsidP="00AC126E"/>
    <w:p w:rsidR="003F7A7C" w:rsidRPr="00AC126E" w:rsidRDefault="003F7A7C" w:rsidP="00AC126E"/>
    <w:p w:rsidR="003F7A7C" w:rsidRPr="00AC126E" w:rsidRDefault="003F7A7C" w:rsidP="00AC126E"/>
    <w:p w:rsidR="003F7A7C" w:rsidRPr="00AC126E" w:rsidRDefault="003F7A7C" w:rsidP="00AC126E"/>
    <w:p w:rsidR="003F7A7C" w:rsidRPr="00AC126E" w:rsidRDefault="003F7A7C" w:rsidP="00AC126E"/>
    <w:p w:rsidR="003F7A7C" w:rsidRDefault="003F7A7C" w:rsidP="00AC126E"/>
    <w:p w:rsidR="005667B2" w:rsidRDefault="005667B2" w:rsidP="00AC126E"/>
    <w:p w:rsidR="005667B2" w:rsidRDefault="005667B2" w:rsidP="00AC126E"/>
    <w:p w:rsidR="005667B2" w:rsidRDefault="005667B2" w:rsidP="00AC126E"/>
    <w:p w:rsidR="005667B2" w:rsidRPr="00AC126E" w:rsidRDefault="005667B2" w:rsidP="00AC126E"/>
    <w:p w:rsidR="003F7A7C" w:rsidRPr="00AC126E" w:rsidRDefault="003F7A7C" w:rsidP="00AC126E"/>
    <w:p w:rsidR="003F7A7C" w:rsidRPr="00AC126E" w:rsidRDefault="003F7A7C" w:rsidP="00AC126E"/>
    <w:p w:rsidR="003F7A7C" w:rsidRPr="00AC126E" w:rsidRDefault="003F7A7C" w:rsidP="00AC126E">
      <w:pPr>
        <w:tabs>
          <w:tab w:val="left" w:pos="5430"/>
        </w:tabs>
        <w:jc w:val="center"/>
        <w:rPr>
          <w:sz w:val="28"/>
          <w:szCs w:val="28"/>
        </w:rPr>
      </w:pPr>
      <w:r w:rsidRPr="00AC126E">
        <w:rPr>
          <w:sz w:val="28"/>
          <w:szCs w:val="28"/>
        </w:rPr>
        <w:t>Рабочая программа</w:t>
      </w:r>
    </w:p>
    <w:p w:rsidR="003F7A7C" w:rsidRPr="00AC126E" w:rsidRDefault="003F7A7C" w:rsidP="00AC126E">
      <w:pPr>
        <w:tabs>
          <w:tab w:val="left" w:pos="5430"/>
        </w:tabs>
        <w:jc w:val="center"/>
        <w:rPr>
          <w:sz w:val="28"/>
          <w:szCs w:val="28"/>
        </w:rPr>
      </w:pPr>
      <w:r w:rsidRPr="00AC126E">
        <w:rPr>
          <w:sz w:val="28"/>
          <w:szCs w:val="28"/>
        </w:rPr>
        <w:t xml:space="preserve">образовательной деятельности детей средней группы </w:t>
      </w:r>
    </w:p>
    <w:p w:rsidR="003F7A7C" w:rsidRPr="00AC126E" w:rsidRDefault="004C55F7" w:rsidP="00AC126E">
      <w:pPr>
        <w:tabs>
          <w:tab w:val="left" w:pos="5430"/>
        </w:tabs>
        <w:jc w:val="center"/>
        <w:rPr>
          <w:sz w:val="28"/>
          <w:szCs w:val="28"/>
        </w:rPr>
      </w:pPr>
      <w:r w:rsidRPr="00AC126E">
        <w:rPr>
          <w:sz w:val="28"/>
          <w:szCs w:val="28"/>
        </w:rPr>
        <w:t>комбинированной  направленности №5 «Ромашка</w:t>
      </w:r>
      <w:r w:rsidR="003F7A7C" w:rsidRPr="00AC126E">
        <w:rPr>
          <w:sz w:val="28"/>
          <w:szCs w:val="28"/>
        </w:rPr>
        <w:t>»</w:t>
      </w:r>
    </w:p>
    <w:p w:rsidR="003F7A7C" w:rsidRPr="00AC126E" w:rsidRDefault="003F7A7C" w:rsidP="00AC126E">
      <w:pPr>
        <w:tabs>
          <w:tab w:val="left" w:pos="5430"/>
        </w:tabs>
        <w:jc w:val="center"/>
        <w:rPr>
          <w:sz w:val="28"/>
          <w:szCs w:val="28"/>
        </w:rPr>
      </w:pPr>
      <w:r w:rsidRPr="00AC126E">
        <w:rPr>
          <w:sz w:val="28"/>
          <w:szCs w:val="28"/>
        </w:rPr>
        <w:t xml:space="preserve"> на 2023-2024 учебный год</w:t>
      </w: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center"/>
      </w:pPr>
    </w:p>
    <w:p w:rsidR="003F7A7C" w:rsidRDefault="003F7A7C" w:rsidP="00AC126E">
      <w:pPr>
        <w:tabs>
          <w:tab w:val="left" w:pos="5430"/>
        </w:tabs>
        <w:jc w:val="center"/>
      </w:pPr>
    </w:p>
    <w:p w:rsidR="005667B2" w:rsidRDefault="005667B2" w:rsidP="00AC126E">
      <w:pPr>
        <w:tabs>
          <w:tab w:val="left" w:pos="5430"/>
        </w:tabs>
        <w:jc w:val="center"/>
      </w:pPr>
    </w:p>
    <w:p w:rsidR="005667B2" w:rsidRDefault="005667B2" w:rsidP="00AC126E">
      <w:pPr>
        <w:tabs>
          <w:tab w:val="left" w:pos="5430"/>
        </w:tabs>
        <w:jc w:val="center"/>
      </w:pPr>
    </w:p>
    <w:p w:rsidR="005667B2" w:rsidRDefault="005667B2" w:rsidP="00AC126E">
      <w:pPr>
        <w:tabs>
          <w:tab w:val="left" w:pos="5430"/>
        </w:tabs>
        <w:jc w:val="center"/>
      </w:pPr>
    </w:p>
    <w:p w:rsidR="005667B2" w:rsidRPr="00AC126E" w:rsidRDefault="005667B2" w:rsidP="00AC126E">
      <w:pPr>
        <w:tabs>
          <w:tab w:val="left" w:pos="5430"/>
        </w:tabs>
        <w:jc w:val="center"/>
      </w:pPr>
    </w:p>
    <w:p w:rsidR="003F7A7C" w:rsidRPr="00AC126E" w:rsidRDefault="003F7A7C" w:rsidP="00AC126E">
      <w:pPr>
        <w:tabs>
          <w:tab w:val="left" w:pos="5430"/>
        </w:tabs>
        <w:jc w:val="center"/>
      </w:pPr>
    </w:p>
    <w:p w:rsidR="003F7A7C" w:rsidRPr="00AC126E" w:rsidRDefault="003F7A7C" w:rsidP="00AC126E">
      <w:pPr>
        <w:tabs>
          <w:tab w:val="left" w:pos="5430"/>
        </w:tabs>
        <w:jc w:val="right"/>
        <w:rPr>
          <w:sz w:val="24"/>
          <w:szCs w:val="24"/>
        </w:rPr>
      </w:pPr>
      <w:r w:rsidRPr="00AC126E">
        <w:rPr>
          <w:sz w:val="24"/>
          <w:szCs w:val="24"/>
        </w:rPr>
        <w:t>Составители:</w:t>
      </w:r>
    </w:p>
    <w:p w:rsidR="003F7A7C" w:rsidRPr="00AC126E" w:rsidRDefault="004C55F7" w:rsidP="00AC126E">
      <w:pPr>
        <w:tabs>
          <w:tab w:val="left" w:pos="5430"/>
        </w:tabs>
        <w:jc w:val="right"/>
        <w:rPr>
          <w:sz w:val="24"/>
          <w:szCs w:val="24"/>
        </w:rPr>
      </w:pPr>
      <w:proofErr w:type="spellStart"/>
      <w:r w:rsidRPr="00AC126E">
        <w:rPr>
          <w:sz w:val="24"/>
          <w:szCs w:val="24"/>
        </w:rPr>
        <w:t>Ускова</w:t>
      </w:r>
      <w:proofErr w:type="spellEnd"/>
      <w:r w:rsidRPr="00AC126E">
        <w:rPr>
          <w:sz w:val="24"/>
          <w:szCs w:val="24"/>
        </w:rPr>
        <w:t xml:space="preserve"> Е.А</w:t>
      </w:r>
      <w:r w:rsidR="003F7A7C" w:rsidRPr="00AC126E">
        <w:rPr>
          <w:sz w:val="24"/>
          <w:szCs w:val="24"/>
        </w:rPr>
        <w:t>., воспитатель;</w:t>
      </w:r>
    </w:p>
    <w:p w:rsidR="003F7A7C" w:rsidRPr="00AC126E" w:rsidRDefault="004C55F7" w:rsidP="00AC126E">
      <w:pPr>
        <w:tabs>
          <w:tab w:val="left" w:pos="5430"/>
        </w:tabs>
        <w:jc w:val="right"/>
        <w:rPr>
          <w:sz w:val="24"/>
          <w:szCs w:val="24"/>
        </w:rPr>
      </w:pPr>
      <w:r w:rsidRPr="00AC126E">
        <w:rPr>
          <w:sz w:val="24"/>
          <w:szCs w:val="24"/>
        </w:rPr>
        <w:t>Елисеева Л.Ю</w:t>
      </w:r>
      <w:r w:rsidR="003F7A7C" w:rsidRPr="00AC126E">
        <w:rPr>
          <w:sz w:val="24"/>
          <w:szCs w:val="24"/>
        </w:rPr>
        <w:t>., воспитатель;</w:t>
      </w:r>
    </w:p>
    <w:p w:rsidR="003F7A7C" w:rsidRPr="00AC126E" w:rsidRDefault="003F7A7C" w:rsidP="00AC126E">
      <w:pPr>
        <w:tabs>
          <w:tab w:val="left" w:pos="5430"/>
        </w:tabs>
        <w:jc w:val="right"/>
        <w:rPr>
          <w:sz w:val="24"/>
          <w:szCs w:val="24"/>
        </w:rPr>
      </w:pPr>
      <w:r w:rsidRPr="00AC126E">
        <w:rPr>
          <w:sz w:val="24"/>
          <w:szCs w:val="24"/>
        </w:rPr>
        <w:t>Коблева Е.В., старший воспитатель.</w:t>
      </w: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right"/>
      </w:pPr>
    </w:p>
    <w:p w:rsidR="003F7A7C" w:rsidRPr="00AC126E" w:rsidRDefault="003F7A7C" w:rsidP="00AC126E">
      <w:pPr>
        <w:tabs>
          <w:tab w:val="left" w:pos="5430"/>
        </w:tabs>
        <w:jc w:val="center"/>
        <w:rPr>
          <w:sz w:val="24"/>
          <w:szCs w:val="24"/>
        </w:rPr>
      </w:pPr>
      <w:bookmarkStart w:id="0" w:name="_GoBack"/>
      <w:bookmarkEnd w:id="0"/>
      <w:r w:rsidRPr="00AC126E">
        <w:rPr>
          <w:sz w:val="24"/>
          <w:szCs w:val="24"/>
        </w:rPr>
        <w:t>р.п. Средняя Ахтуба</w:t>
      </w:r>
    </w:p>
    <w:tbl>
      <w:tblPr>
        <w:tblW w:w="9464" w:type="dxa"/>
        <w:tblLayout w:type="fixed"/>
        <w:tblLook w:val="0400" w:firstRow="0" w:lastRow="0" w:firstColumn="0" w:lastColumn="0" w:noHBand="0" w:noVBand="1"/>
      </w:tblPr>
      <w:tblGrid>
        <w:gridCol w:w="817"/>
        <w:gridCol w:w="7796"/>
        <w:gridCol w:w="851"/>
      </w:tblGrid>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jc w:val="center"/>
              <w:rPr>
                <w:b/>
                <w:color w:val="000000"/>
              </w:rPr>
            </w:pPr>
            <w:r w:rsidRPr="00AC126E">
              <w:rPr>
                <w:b/>
                <w:color w:val="000000"/>
              </w:rPr>
              <w:lastRenderedPageBreak/>
              <w:t>№</w:t>
            </w:r>
            <w:proofErr w:type="gramStart"/>
            <w:r w:rsidRPr="00AC126E">
              <w:rPr>
                <w:b/>
                <w:color w:val="000000"/>
              </w:rPr>
              <w:t>п</w:t>
            </w:r>
            <w:proofErr w:type="gramEnd"/>
            <w:r w:rsidRPr="00AC126E">
              <w:rPr>
                <w:b/>
                <w:color w:val="000000"/>
              </w:rPr>
              <w:t>/п</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jc w:val="center"/>
              <w:rPr>
                <w:b/>
                <w:color w:val="000000"/>
              </w:rPr>
            </w:pPr>
            <w:r w:rsidRPr="00AC126E">
              <w:rPr>
                <w:b/>
                <w:color w:val="000000"/>
              </w:rPr>
              <w:t>СОДЕРЖАНИЕ</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b/>
                <w:color w:val="000000"/>
              </w:rPr>
            </w:pPr>
            <w:r w:rsidRPr="00AC126E">
              <w:rPr>
                <w:b/>
                <w:color w:val="000000"/>
              </w:rPr>
              <w:t>№ страницы</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b/>
                <w:color w:val="000000"/>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Основные понятия и сокращения</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olor w:val="000000"/>
              </w:rPr>
            </w:pPr>
            <w:r w:rsidRPr="00AC126E">
              <w:rPr>
                <w:color w:val="000000"/>
              </w:rPr>
              <w:t>4</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b/>
                <w:color w:val="000000"/>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Перечень нормативных правовых актов, регламентирующих деятельность ДОО </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olor w:val="000000"/>
              </w:rPr>
            </w:pPr>
            <w:r w:rsidRPr="00AC126E">
              <w:rPr>
                <w:color w:val="000000"/>
              </w:rPr>
              <w:t>5</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b/>
                <w:caps/>
                <w:color w:val="000000"/>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a6"/>
              <w:numPr>
                <w:ilvl w:val="0"/>
                <w:numId w:val="2"/>
              </w:numPr>
              <w:pBdr>
                <w:top w:val="nil"/>
                <w:left w:val="nil"/>
                <w:bottom w:val="nil"/>
                <w:right w:val="nil"/>
                <w:between w:val="nil"/>
              </w:pBdr>
              <w:spacing w:beforeLines="20" w:before="48" w:afterLines="20" w:after="48" w:line="264" w:lineRule="auto"/>
              <w:jc w:val="center"/>
              <w:rPr>
                <w:b/>
                <w:caps/>
                <w:color w:val="000000"/>
              </w:rPr>
            </w:pPr>
            <w:r w:rsidRPr="00AC126E">
              <w:rPr>
                <w:b/>
                <w:caps/>
                <w:color w:val="000000"/>
              </w:rPr>
              <w:t>Целевой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b/>
                <w:caps/>
                <w:color w:val="000000"/>
              </w:rPr>
            </w:pP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Пояснительная записка</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olor w:val="000000"/>
              </w:rPr>
            </w:pPr>
            <w:r w:rsidRPr="00AC126E">
              <w:rPr>
                <w:color w:val="000000"/>
              </w:rPr>
              <w:t>7</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Цели и задачи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olor w:val="000000"/>
              </w:rPr>
            </w:pPr>
            <w:r w:rsidRPr="00AC126E">
              <w:rPr>
                <w:color w:val="000000"/>
              </w:rPr>
              <w:t>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Принципы и подходы  к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250F09" w:rsidP="00AC126E">
            <w:pPr>
              <w:pBdr>
                <w:top w:val="nil"/>
                <w:left w:val="nil"/>
                <w:bottom w:val="nil"/>
                <w:right w:val="nil"/>
                <w:between w:val="nil"/>
              </w:pBdr>
              <w:spacing w:beforeLines="20" w:before="48" w:afterLines="20" w:after="48" w:line="264" w:lineRule="auto"/>
              <w:jc w:val="center"/>
              <w:rPr>
                <w:color w:val="000000"/>
              </w:rPr>
            </w:pPr>
            <w:r>
              <w:rPr>
                <w:color w:val="000000"/>
              </w:rPr>
              <w:t>9</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Значимые для разработки и реализации Программы характеристики </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olor w:val="000000"/>
              </w:rPr>
            </w:pPr>
            <w:r w:rsidRPr="00AC126E">
              <w:rPr>
                <w:color w:val="000000"/>
              </w:rPr>
              <w:t>10</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Характерист</w:t>
            </w:r>
            <w:r w:rsidR="006E60D3" w:rsidRPr="00AC126E">
              <w:rPr>
                <w:color w:val="000000"/>
              </w:rPr>
              <w:t>ики особенностей развития детей</w:t>
            </w:r>
            <w:r w:rsidRPr="00AC126E">
              <w:rPr>
                <w:color w:val="000000"/>
              </w:rPr>
              <w:t xml:space="preserve"> дошкольного возраста </w:t>
            </w:r>
            <w:r w:rsidR="006E60D3" w:rsidRPr="00AC126E">
              <w:rPr>
                <w:color w:val="000000"/>
              </w:rPr>
              <w:t>(4-5 лет)</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250F09" w:rsidP="00AC126E">
            <w:pPr>
              <w:pBdr>
                <w:top w:val="nil"/>
                <w:left w:val="nil"/>
                <w:bottom w:val="nil"/>
                <w:right w:val="nil"/>
                <w:between w:val="nil"/>
              </w:pBdr>
              <w:spacing w:beforeLines="20" w:before="48" w:afterLines="20" w:after="48" w:line="264" w:lineRule="auto"/>
              <w:jc w:val="center"/>
              <w:rPr>
                <w:color w:val="000000"/>
              </w:rPr>
            </w:pPr>
            <w:r>
              <w:rPr>
                <w:color w:val="000000"/>
              </w:rPr>
              <w:t>10</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Планируемые результаты реализации и освоения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736FDA" w:rsidRDefault="00736FDA" w:rsidP="00AC126E">
            <w:pPr>
              <w:pBdr>
                <w:top w:val="nil"/>
                <w:left w:val="nil"/>
                <w:bottom w:val="nil"/>
                <w:right w:val="nil"/>
                <w:between w:val="nil"/>
              </w:pBdr>
              <w:spacing w:beforeLines="20" w:before="48" w:afterLines="20" w:after="48" w:line="264" w:lineRule="auto"/>
              <w:jc w:val="center"/>
              <w:rPr>
                <w:color w:val="000000"/>
                <w:lang w:val="en-US"/>
              </w:rPr>
            </w:pPr>
            <w:r>
              <w:rPr>
                <w:color w:val="000000"/>
                <w:lang w:val="en-US"/>
              </w:rPr>
              <w:t>12</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Педагогическая диагностика достижения планируемых результатов</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736FDA" w:rsidP="00AC126E">
            <w:pPr>
              <w:pBdr>
                <w:top w:val="nil"/>
                <w:left w:val="nil"/>
                <w:bottom w:val="nil"/>
                <w:right w:val="nil"/>
                <w:between w:val="nil"/>
              </w:pBdr>
              <w:spacing w:beforeLines="20" w:before="48" w:afterLines="20" w:after="48" w:line="264" w:lineRule="auto"/>
              <w:jc w:val="center"/>
              <w:rPr>
                <w:color w:val="000000"/>
              </w:rPr>
            </w:pPr>
            <w:r>
              <w:rPr>
                <w:color w:val="000000"/>
                <w:lang w:val="en-US"/>
              </w:rPr>
              <w:t>1</w:t>
            </w:r>
            <w:r w:rsidR="00250F09">
              <w:rPr>
                <w:color w:val="000000"/>
              </w:rPr>
              <w:t>2</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1.8.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Default"/>
              <w:jc w:val="both"/>
            </w:pPr>
            <w:r w:rsidRPr="00AC126E">
              <w:t xml:space="preserve">Вариативная часть целевого раздела </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F772C6" w:rsidP="00AC126E">
            <w:pPr>
              <w:pBdr>
                <w:top w:val="nil"/>
                <w:left w:val="nil"/>
                <w:bottom w:val="nil"/>
                <w:right w:val="nil"/>
                <w:between w:val="nil"/>
              </w:pBdr>
              <w:spacing w:beforeLines="20" w:before="48" w:afterLines="20" w:after="48" w:line="264" w:lineRule="auto"/>
              <w:jc w:val="center"/>
              <w:rPr>
                <w:color w:val="000000"/>
              </w:rPr>
            </w:pPr>
            <w:r>
              <w:rPr>
                <w:color w:val="000000"/>
                <w:lang w:val="en-US"/>
              </w:rPr>
              <w:t>1</w:t>
            </w:r>
            <w:r w:rsidR="00250F09">
              <w:rPr>
                <w:color w:val="000000"/>
              </w:rPr>
              <w:t>4</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b/>
                <w:caps/>
                <w:color w:val="000000"/>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a6"/>
              <w:numPr>
                <w:ilvl w:val="0"/>
                <w:numId w:val="2"/>
              </w:numPr>
              <w:pBdr>
                <w:top w:val="nil"/>
                <w:left w:val="nil"/>
                <w:bottom w:val="nil"/>
                <w:right w:val="nil"/>
                <w:between w:val="nil"/>
              </w:pBdr>
              <w:spacing w:beforeLines="20" w:before="48" w:afterLines="20" w:after="48" w:line="264" w:lineRule="auto"/>
              <w:jc w:val="center"/>
              <w:rPr>
                <w:b/>
                <w:caps/>
                <w:color w:val="000000"/>
              </w:rPr>
            </w:pPr>
            <w:r w:rsidRPr="00AC126E">
              <w:rPr>
                <w:b/>
                <w:caps/>
                <w:color w:val="000000"/>
              </w:rPr>
              <w:t>Содержательный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aps/>
                <w:color w:val="000000"/>
              </w:rPr>
            </w:pP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 xml:space="preserve">Задачи и содержание образования (обучения и воспитания) </w:t>
            </w:r>
            <w:r w:rsidRPr="00AC126E">
              <w:br/>
              <w:t>по образовательным областям</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F772C6" w:rsidP="00AC126E">
            <w:pPr>
              <w:pBdr>
                <w:top w:val="nil"/>
                <w:left w:val="nil"/>
                <w:bottom w:val="nil"/>
                <w:right w:val="nil"/>
                <w:between w:val="nil"/>
              </w:pBdr>
              <w:spacing w:beforeLines="20" w:before="48" w:afterLines="20" w:after="48" w:line="264" w:lineRule="auto"/>
              <w:jc w:val="center"/>
            </w:pPr>
            <w:r>
              <w:rPr>
                <w:lang w:val="en-US"/>
              </w:rPr>
              <w:t>1</w:t>
            </w:r>
            <w:r w:rsidR="00250F09">
              <w:t>5</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2.1.1.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250F09" w:rsidRDefault="00250F09" w:rsidP="00AC126E">
            <w:pPr>
              <w:pBdr>
                <w:top w:val="nil"/>
                <w:left w:val="nil"/>
                <w:bottom w:val="nil"/>
                <w:right w:val="nil"/>
                <w:between w:val="nil"/>
              </w:pBdr>
              <w:spacing w:beforeLines="20" w:before="48" w:afterLines="20" w:after="48" w:line="264" w:lineRule="auto"/>
              <w:jc w:val="center"/>
            </w:pPr>
            <w:r>
              <w:rPr>
                <w:lang w:val="en-US"/>
              </w:rPr>
              <w:t>1</w:t>
            </w:r>
            <w:r>
              <w:t>5</w:t>
            </w:r>
          </w:p>
        </w:tc>
      </w:tr>
      <w:tr w:rsidR="000A17C1" w:rsidRPr="00AC126E" w:rsidTr="008B3F89">
        <w:trPr>
          <w:cantSplit/>
          <w:trHeight w:val="1210"/>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2.1.2.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21"/>
              <w:shd w:val="clear" w:color="auto" w:fill="auto"/>
              <w:tabs>
                <w:tab w:val="left" w:pos="1345"/>
              </w:tabs>
              <w:spacing w:before="0" w:after="0" w:line="276" w:lineRule="auto"/>
              <w:jc w:val="both"/>
              <w:rPr>
                <w:b/>
                <w:sz w:val="22"/>
                <w:szCs w:val="22"/>
              </w:rPr>
            </w:pPr>
            <w:proofErr w:type="gramStart"/>
            <w:r w:rsidRPr="00AC126E">
              <w:rPr>
                <w:sz w:val="22"/>
                <w:szCs w:val="22"/>
              </w:rPr>
              <w:t>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w:t>
            </w:r>
            <w:r w:rsidRPr="00AC126E">
              <w:rPr>
                <w:b/>
                <w:sz w:val="22"/>
                <w:szCs w:val="22"/>
              </w:rPr>
              <w:t xml:space="preserve"> </w:t>
            </w:r>
            <w:r w:rsidRPr="00AC126E">
              <w:rPr>
                <w:sz w:val="22"/>
                <w:szCs w:val="22"/>
              </w:rPr>
              <w:t>«Милосердие», «Добро», «Дружба», «Сотрудничество», «Труд».</w:t>
            </w:r>
            <w:r w:rsidRPr="00AC126E">
              <w:rPr>
                <w:b/>
                <w:sz w:val="22"/>
                <w:szCs w:val="22"/>
              </w:rPr>
              <w:t xml:space="preserve"> </w:t>
            </w:r>
            <w:proofErr w:type="gramEnd"/>
          </w:p>
        </w:tc>
        <w:tc>
          <w:tcPr>
            <w:tcW w:w="851" w:type="dxa"/>
            <w:tcBorders>
              <w:top w:val="single" w:sz="4" w:space="0" w:color="000000"/>
              <w:left w:val="single" w:sz="4" w:space="0" w:color="000000"/>
              <w:bottom w:val="single" w:sz="4" w:space="0" w:color="000000"/>
              <w:right w:val="single" w:sz="4" w:space="0" w:color="000000"/>
            </w:tcBorders>
          </w:tcPr>
          <w:p w:rsidR="000A17C1" w:rsidRPr="00250F09" w:rsidRDefault="00250F09" w:rsidP="00AC126E">
            <w:pPr>
              <w:pStyle w:val="21"/>
              <w:shd w:val="clear" w:color="auto" w:fill="auto"/>
              <w:tabs>
                <w:tab w:val="left" w:pos="1345"/>
              </w:tabs>
              <w:spacing w:before="0" w:after="0" w:line="276" w:lineRule="auto"/>
              <w:jc w:val="center"/>
              <w:rPr>
                <w:sz w:val="24"/>
                <w:szCs w:val="24"/>
              </w:rPr>
            </w:pPr>
            <w:r>
              <w:rPr>
                <w:sz w:val="24"/>
                <w:szCs w:val="24"/>
                <w:lang w:val="en-US"/>
              </w:rPr>
              <w:t>1</w:t>
            </w:r>
            <w:r>
              <w:rPr>
                <w:sz w:val="24"/>
                <w:szCs w:val="24"/>
              </w:rPr>
              <w:t>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2.1.3.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Перечень пособий, способствующих реализации программы в образовательной области «Социально-коммуникативное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250F09" w:rsidRDefault="00250F09" w:rsidP="00AC126E">
            <w:pPr>
              <w:pBdr>
                <w:top w:val="nil"/>
                <w:left w:val="nil"/>
                <w:bottom w:val="nil"/>
                <w:right w:val="nil"/>
                <w:between w:val="nil"/>
              </w:pBdr>
              <w:spacing w:beforeLines="20" w:before="48" w:afterLines="20" w:after="48" w:line="264" w:lineRule="auto"/>
              <w:jc w:val="center"/>
            </w:pPr>
            <w:r>
              <w:rPr>
                <w:lang w:val="en-US"/>
              </w:rPr>
              <w:t>1</w:t>
            </w:r>
            <w:r>
              <w:t>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250F09" w:rsidRDefault="00250F09" w:rsidP="00AC126E">
            <w:pPr>
              <w:pBdr>
                <w:top w:val="nil"/>
                <w:left w:val="nil"/>
                <w:bottom w:val="nil"/>
                <w:right w:val="nil"/>
                <w:between w:val="nil"/>
              </w:pBdr>
              <w:spacing w:beforeLines="20" w:before="48" w:afterLines="20" w:after="48" w:line="264" w:lineRule="auto"/>
              <w:jc w:val="center"/>
            </w:pPr>
            <w:r>
              <w:rPr>
                <w:lang w:val="en-US"/>
              </w:rPr>
              <w:t>1</w:t>
            </w:r>
            <w:r>
              <w:t>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2.2.1.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w:t>
            </w:r>
          </w:p>
        </w:tc>
        <w:tc>
          <w:tcPr>
            <w:tcW w:w="851" w:type="dxa"/>
            <w:tcBorders>
              <w:top w:val="single" w:sz="4" w:space="0" w:color="000000"/>
              <w:left w:val="single" w:sz="4" w:space="0" w:color="000000"/>
              <w:bottom w:val="single" w:sz="4" w:space="0" w:color="000000"/>
              <w:right w:val="single" w:sz="4" w:space="0" w:color="000000"/>
            </w:tcBorders>
          </w:tcPr>
          <w:p w:rsidR="000A17C1" w:rsidRPr="00250F09" w:rsidRDefault="00250F09" w:rsidP="00AC126E">
            <w:pPr>
              <w:pBdr>
                <w:top w:val="nil"/>
                <w:left w:val="nil"/>
                <w:bottom w:val="nil"/>
                <w:right w:val="nil"/>
                <w:between w:val="nil"/>
              </w:pBdr>
              <w:spacing w:beforeLines="20" w:before="48" w:afterLines="20" w:after="48" w:line="264" w:lineRule="auto"/>
              <w:jc w:val="center"/>
              <w:rPr>
                <w:sz w:val="24"/>
                <w:szCs w:val="24"/>
              </w:rPr>
            </w:pPr>
            <w:r>
              <w:rPr>
                <w:sz w:val="24"/>
                <w:szCs w:val="24"/>
                <w:lang w:val="en-US"/>
              </w:rPr>
              <w:t>1</w:t>
            </w:r>
            <w:r>
              <w:rPr>
                <w:sz w:val="24"/>
                <w:szCs w:val="24"/>
              </w:rPr>
              <w:t>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2.2.2.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Перечень пособий, способствующих реализации программы в образовательной области «Познавательное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pPr>
            <w:r>
              <w:rPr>
                <w:lang w:val="en-US"/>
              </w:rPr>
              <w:t>1</w:t>
            </w:r>
            <w:r>
              <w:t>7</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«Речевое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lang w:val="en-US"/>
              </w:rPr>
              <w:t>1</w:t>
            </w:r>
            <w:r>
              <w:rPr>
                <w:color w:val="000000"/>
              </w:rPr>
              <w:t>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Решение совокупных задач воспитания в рамках образовательной области «Речевое 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pPr>
            <w:r>
              <w:rPr>
                <w:lang w:val="en-US"/>
              </w:rPr>
              <w:t>1</w:t>
            </w:r>
            <w:r>
              <w:t>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Перечень пособий, способствующих реализации программы в образовательной области «</w:t>
            </w:r>
            <w:r w:rsidRPr="00AC126E">
              <w:rPr>
                <w:color w:val="000000"/>
              </w:rPr>
              <w:t xml:space="preserve">Речевое </w:t>
            </w:r>
            <w:r w:rsidRPr="00AC126E">
              <w:t>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pPr>
            <w:r>
              <w:rPr>
                <w:lang w:val="en-US"/>
              </w:rPr>
              <w:t>1</w:t>
            </w:r>
            <w:r>
              <w:t>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«Художественно-эстетическое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18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2.4.1.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Решение совокупных задач воспитания в рамках образовательной области «Художественно-эстетическое</w:t>
            </w:r>
            <w:r w:rsidRPr="00AC126E">
              <w:rPr>
                <w:spacing w:val="-7"/>
              </w:rPr>
              <w:t xml:space="preserve"> </w:t>
            </w:r>
            <w:r w:rsidRPr="00AC126E">
              <w:t>развитие» направлено на приобщение детей к ценностям «Культура» и «Красота»,</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pPr>
            <w:r>
              <w:t>18</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2.4.2.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 xml:space="preserve">Перечень пособий, способствующих реализации программы в образовательной области  «Художественно-эстетическое развитие» </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pPr>
            <w:r>
              <w:t>19</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lastRenderedPageBreak/>
              <w:t>2.5.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«Физическое развитие»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19</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2.5.1.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pPr>
            <w:r w:rsidRPr="00AC126E">
              <w:t>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rPr>
                <w:sz w:val="24"/>
                <w:szCs w:val="24"/>
              </w:rPr>
            </w:pPr>
            <w:r>
              <w:rPr>
                <w:sz w:val="24"/>
                <w:szCs w:val="24"/>
                <w:lang w:val="en-US"/>
              </w:rPr>
              <w:t>2</w:t>
            </w:r>
            <w:r>
              <w:rPr>
                <w:sz w:val="24"/>
                <w:szCs w:val="24"/>
              </w:rPr>
              <w:t>0</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2.5.2.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21"/>
              <w:shd w:val="clear" w:color="auto" w:fill="auto"/>
              <w:tabs>
                <w:tab w:val="left" w:pos="993"/>
              </w:tabs>
              <w:spacing w:before="0" w:after="0" w:line="276" w:lineRule="auto"/>
              <w:ind w:right="57"/>
              <w:jc w:val="both"/>
              <w:rPr>
                <w:sz w:val="22"/>
                <w:szCs w:val="22"/>
              </w:rPr>
            </w:pPr>
            <w:r w:rsidRPr="00AC126E">
              <w:rPr>
                <w:sz w:val="22"/>
                <w:szCs w:val="22"/>
              </w:rPr>
              <w:t>Перечень пособий, способствующих реализации программы в образовательной области «</w:t>
            </w:r>
            <w:r w:rsidRPr="00AC126E">
              <w:rPr>
                <w:color w:val="000000"/>
                <w:sz w:val="22"/>
                <w:szCs w:val="22"/>
              </w:rPr>
              <w:t xml:space="preserve">Физическое </w:t>
            </w:r>
            <w:r w:rsidRPr="00AC126E">
              <w:rPr>
                <w:sz w:val="22"/>
                <w:szCs w:val="22"/>
              </w:rPr>
              <w:t>развитие»</w:t>
            </w:r>
            <w:r w:rsidRPr="00AC126E">
              <w:rPr>
                <w:b/>
                <w:color w:val="FF0000"/>
                <w:sz w:val="22"/>
                <w:szCs w:val="22"/>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Style w:val="21"/>
              <w:shd w:val="clear" w:color="auto" w:fill="auto"/>
              <w:tabs>
                <w:tab w:val="left" w:pos="993"/>
              </w:tabs>
              <w:spacing w:before="0" w:after="0" w:line="276" w:lineRule="auto"/>
              <w:ind w:right="57"/>
              <w:jc w:val="center"/>
              <w:rPr>
                <w:sz w:val="22"/>
                <w:szCs w:val="22"/>
              </w:rPr>
            </w:pPr>
            <w:r>
              <w:rPr>
                <w:sz w:val="22"/>
                <w:szCs w:val="22"/>
                <w:lang w:val="en-US"/>
              </w:rPr>
              <w:t>2</w:t>
            </w:r>
            <w:r>
              <w:rPr>
                <w:sz w:val="22"/>
                <w:szCs w:val="22"/>
              </w:rPr>
              <w:t>0</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Описание вариативных форм, способов, методов и средств реализации Программы </w:t>
            </w: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lang w:val="en-US"/>
              </w:rPr>
              <w:t>2</w:t>
            </w:r>
            <w:r>
              <w:rPr>
                <w:color w:val="000000"/>
              </w:rPr>
              <w:t>0</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2.7.</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Особенности образовательной деятельности разных видов и культурных практик. </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26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2.8.</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Способы и направления поддержки детской инициативы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32</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2.9.</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Особенности взаимодействия педагогического коллектива с семьями</w:t>
            </w:r>
            <w:r w:rsidR="00656627" w:rsidRPr="00AC126E">
              <w:rPr>
                <w:color w:val="000000"/>
              </w:rPr>
              <w:t xml:space="preserve"> </w:t>
            </w:r>
            <w:proofErr w:type="gramStart"/>
            <w:r w:rsidRPr="00AC126E">
              <w:rPr>
                <w:color w:val="000000"/>
              </w:rPr>
              <w:t>обучающихся</w:t>
            </w:r>
            <w:proofErr w:type="gramEnd"/>
            <w:r w:rsidRPr="00AC126E">
              <w:rPr>
                <w:color w:val="000000"/>
              </w:rPr>
              <w:t>.</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34</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7612BD" w:rsidP="00AC126E">
            <w:pPr>
              <w:pBdr>
                <w:top w:val="nil"/>
                <w:left w:val="nil"/>
                <w:bottom w:val="nil"/>
                <w:right w:val="nil"/>
                <w:between w:val="nil"/>
              </w:pBdr>
              <w:spacing w:beforeLines="20" w:before="48" w:afterLines="20" w:after="48" w:line="264" w:lineRule="auto"/>
              <w:rPr>
                <w:color w:val="000000"/>
              </w:rPr>
            </w:pPr>
            <w:r>
              <w:rPr>
                <w:color w:val="000000"/>
              </w:rPr>
              <w:t>2.10</w:t>
            </w:r>
            <w:r w:rsidR="000A17C1" w:rsidRPr="00AC126E">
              <w:rPr>
                <w:color w:val="000000"/>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Рабочая программа воспитания</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43</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7612BD" w:rsidP="00AC126E">
            <w:pPr>
              <w:pBdr>
                <w:top w:val="nil"/>
                <w:left w:val="nil"/>
                <w:bottom w:val="nil"/>
                <w:right w:val="nil"/>
                <w:between w:val="nil"/>
              </w:pBdr>
              <w:spacing w:beforeLines="20" w:before="48" w:afterLines="20" w:after="48" w:line="264" w:lineRule="auto"/>
              <w:rPr>
                <w:color w:val="000000"/>
              </w:rPr>
            </w:pPr>
            <w:r>
              <w:rPr>
                <w:color w:val="000000"/>
              </w:rPr>
              <w:t>2.11</w:t>
            </w:r>
            <w:r w:rsidR="000A17C1" w:rsidRPr="00AC126E">
              <w:rPr>
                <w:color w:val="000000"/>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 xml:space="preserve">Вариативная часть содержательного раздела </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43</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7612BD" w:rsidP="00AC126E">
            <w:pPr>
              <w:pBdr>
                <w:top w:val="nil"/>
                <w:left w:val="nil"/>
                <w:bottom w:val="nil"/>
                <w:right w:val="nil"/>
                <w:between w:val="nil"/>
              </w:pBdr>
              <w:spacing w:beforeLines="20" w:before="48" w:afterLines="20" w:after="48" w:line="264" w:lineRule="auto"/>
              <w:rPr>
                <w:color w:val="000000"/>
              </w:rPr>
            </w:pPr>
            <w:r>
              <w:rPr>
                <w:color w:val="000000"/>
              </w:rPr>
              <w:t>2.12</w:t>
            </w:r>
            <w:r w:rsidR="000A17C1" w:rsidRPr="00AC126E">
              <w:rPr>
                <w:color w:val="000000"/>
              </w:rPr>
              <w:t>.</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Кружковая работа</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51</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b/>
                <w:color w:val="000000"/>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Style w:val="a6"/>
              <w:numPr>
                <w:ilvl w:val="0"/>
                <w:numId w:val="2"/>
              </w:numPr>
              <w:pBdr>
                <w:top w:val="nil"/>
                <w:left w:val="nil"/>
                <w:bottom w:val="nil"/>
                <w:right w:val="nil"/>
                <w:between w:val="nil"/>
              </w:pBdr>
              <w:spacing w:beforeLines="20" w:before="48" w:afterLines="20" w:after="48" w:line="264" w:lineRule="auto"/>
              <w:jc w:val="center"/>
              <w:rPr>
                <w:b/>
                <w:caps/>
                <w:color w:val="000000"/>
              </w:rPr>
            </w:pPr>
            <w:r w:rsidRPr="00AC126E">
              <w:rPr>
                <w:b/>
                <w:caps/>
                <w:color w:val="000000"/>
              </w:rPr>
              <w:t>Организационный раздел</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0A17C1" w:rsidP="00AC126E">
            <w:pPr>
              <w:pBdr>
                <w:top w:val="nil"/>
                <w:left w:val="nil"/>
                <w:bottom w:val="nil"/>
                <w:right w:val="nil"/>
                <w:between w:val="nil"/>
              </w:pBdr>
              <w:spacing w:beforeLines="20" w:before="48" w:afterLines="20" w:after="48" w:line="264" w:lineRule="auto"/>
              <w:jc w:val="center"/>
              <w:rPr>
                <w:caps/>
                <w:color w:val="000000"/>
              </w:rPr>
            </w:pP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3.1.</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Психолого-педагогические условия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52</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3.2.</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Особенности организации развивающей предметно-пространственной среды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52</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3.3.</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Материально-техническое обеспечение Программы, обеспеченность методическими материалами и средствами обучения и воспитания</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55</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3.4.</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Перечень литературных, музыкальных, художественных, анимационных произведений для реализации Программы</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3.5.</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B639AB" w:rsidP="00AC126E">
            <w:pPr>
              <w:pBdr>
                <w:top w:val="nil"/>
                <w:left w:val="nil"/>
                <w:bottom w:val="nil"/>
                <w:right w:val="nil"/>
                <w:between w:val="nil"/>
              </w:pBdr>
              <w:spacing w:beforeLines="20" w:before="48" w:afterLines="20" w:after="48" w:line="264" w:lineRule="auto"/>
              <w:rPr>
                <w:color w:val="000000"/>
              </w:rPr>
            </w:pPr>
            <w:r w:rsidRPr="00AC126E">
              <w:t>Режим</w:t>
            </w:r>
            <w:r w:rsidRPr="00AC126E">
              <w:rPr>
                <w:spacing w:val="-3"/>
              </w:rPr>
              <w:t xml:space="preserve"> </w:t>
            </w:r>
            <w:r w:rsidRPr="00AC126E">
              <w:t>и</w:t>
            </w:r>
            <w:r w:rsidRPr="00AC126E">
              <w:rPr>
                <w:spacing w:val="-2"/>
              </w:rPr>
              <w:t xml:space="preserve"> </w:t>
            </w:r>
            <w:r w:rsidRPr="00AC126E">
              <w:t>распорядок</w:t>
            </w:r>
            <w:r w:rsidRPr="00AC126E">
              <w:rPr>
                <w:spacing w:val="-2"/>
              </w:rPr>
              <w:t xml:space="preserve"> </w:t>
            </w:r>
            <w:r w:rsidRPr="00AC126E">
              <w:t>дня</w:t>
            </w:r>
            <w:r w:rsidRPr="00AC126E">
              <w:rPr>
                <w:spacing w:val="-2"/>
              </w:rPr>
              <w:t xml:space="preserve"> </w:t>
            </w:r>
            <w:r w:rsidRPr="00AC126E">
              <w:t>в средних</w:t>
            </w:r>
            <w:r w:rsidRPr="00AC126E">
              <w:rPr>
                <w:spacing w:val="-2"/>
              </w:rPr>
              <w:t xml:space="preserve"> </w:t>
            </w:r>
            <w:r w:rsidRPr="00AC126E">
              <w:t>группах</w:t>
            </w:r>
          </w:p>
        </w:tc>
        <w:tc>
          <w:tcPr>
            <w:tcW w:w="851" w:type="dxa"/>
            <w:tcBorders>
              <w:top w:val="single" w:sz="4" w:space="0" w:color="000000"/>
              <w:left w:val="single" w:sz="4" w:space="0" w:color="000000"/>
              <w:bottom w:val="single" w:sz="4" w:space="0" w:color="000000"/>
              <w:right w:val="single" w:sz="4" w:space="0" w:color="000000"/>
            </w:tcBorders>
          </w:tcPr>
          <w:p w:rsidR="000A17C1" w:rsidRPr="00AC126E" w:rsidRDefault="0065112A" w:rsidP="00AC126E">
            <w:pPr>
              <w:pBdr>
                <w:top w:val="nil"/>
                <w:left w:val="nil"/>
                <w:bottom w:val="nil"/>
                <w:right w:val="nil"/>
                <w:between w:val="nil"/>
              </w:pBdr>
              <w:spacing w:beforeLines="20" w:before="48" w:afterLines="20" w:after="48" w:line="264" w:lineRule="auto"/>
              <w:jc w:val="center"/>
              <w:rPr>
                <w:color w:val="000000"/>
              </w:rPr>
            </w:pPr>
            <w:r>
              <w:rPr>
                <w:color w:val="000000"/>
              </w:rPr>
              <w:t>56</w:t>
            </w:r>
          </w:p>
        </w:tc>
      </w:tr>
      <w:tr w:rsidR="000A17C1" w:rsidRPr="00AC126E" w:rsidTr="008B3F89">
        <w:trPr>
          <w:cantSplit/>
          <w:tblHeader/>
        </w:trPr>
        <w:tc>
          <w:tcPr>
            <w:tcW w:w="817" w:type="dxa"/>
            <w:tcBorders>
              <w:top w:val="single" w:sz="4" w:space="0" w:color="000000"/>
              <w:left w:val="single" w:sz="4" w:space="0" w:color="000000"/>
              <w:bottom w:val="single" w:sz="4" w:space="0" w:color="000000"/>
              <w:right w:val="single" w:sz="4" w:space="0" w:color="000000"/>
            </w:tcBorders>
            <w:shd w:val="clear" w:color="auto" w:fill="auto"/>
          </w:tcPr>
          <w:p w:rsidR="000A17C1" w:rsidRPr="00AC126E" w:rsidRDefault="000A17C1" w:rsidP="00AC126E">
            <w:pPr>
              <w:pBdr>
                <w:top w:val="nil"/>
                <w:left w:val="nil"/>
                <w:bottom w:val="nil"/>
                <w:right w:val="nil"/>
                <w:between w:val="nil"/>
              </w:pBdr>
              <w:spacing w:beforeLines="20" w:before="48" w:afterLines="20" w:after="48" w:line="264" w:lineRule="auto"/>
              <w:rPr>
                <w:color w:val="000000"/>
              </w:rPr>
            </w:pPr>
            <w:r w:rsidRPr="00AC126E">
              <w:rPr>
                <w:color w:val="000000"/>
              </w:rPr>
              <w:t>3.6.</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B639AB" w:rsidRPr="00B639AB" w:rsidRDefault="00B639AB" w:rsidP="00B639AB">
            <w:pPr>
              <w:pStyle w:val="1"/>
              <w:tabs>
                <w:tab w:val="left" w:pos="634"/>
              </w:tabs>
              <w:spacing w:line="276" w:lineRule="auto"/>
              <w:ind w:left="0"/>
              <w:rPr>
                <w:b w:val="0"/>
              </w:rPr>
            </w:pPr>
            <w:r w:rsidRPr="00B639AB">
              <w:rPr>
                <w:b w:val="0"/>
              </w:rPr>
              <w:t>Особенности традиционных событий, праздников, мероприятий</w:t>
            </w:r>
          </w:p>
          <w:p w:rsidR="000A17C1" w:rsidRPr="00AC126E" w:rsidRDefault="000A17C1" w:rsidP="00AC126E">
            <w:pPr>
              <w:pBdr>
                <w:top w:val="nil"/>
                <w:left w:val="nil"/>
                <w:bottom w:val="nil"/>
                <w:right w:val="nil"/>
                <w:between w:val="nil"/>
              </w:pBdr>
              <w:spacing w:beforeLines="20" w:before="48" w:afterLines="20" w:after="48" w:line="264" w:lineRule="auto"/>
              <w:rPr>
                <w:color w:val="000000"/>
              </w:rPr>
            </w:pPr>
          </w:p>
        </w:tc>
        <w:tc>
          <w:tcPr>
            <w:tcW w:w="851" w:type="dxa"/>
            <w:tcBorders>
              <w:top w:val="single" w:sz="4" w:space="0" w:color="000000"/>
              <w:left w:val="single" w:sz="4" w:space="0" w:color="000000"/>
              <w:bottom w:val="single" w:sz="4" w:space="0" w:color="000000"/>
              <w:right w:val="single" w:sz="4" w:space="0" w:color="000000"/>
            </w:tcBorders>
          </w:tcPr>
          <w:p w:rsidR="000A17C1" w:rsidRPr="0065112A" w:rsidRDefault="004C1DCA" w:rsidP="00AC126E">
            <w:pPr>
              <w:pBdr>
                <w:top w:val="nil"/>
                <w:left w:val="nil"/>
                <w:bottom w:val="nil"/>
                <w:right w:val="nil"/>
                <w:between w:val="nil"/>
              </w:pBdr>
              <w:spacing w:beforeLines="20" w:before="48" w:afterLines="20" w:after="48" w:line="264" w:lineRule="auto"/>
              <w:jc w:val="center"/>
              <w:rPr>
                <w:color w:val="000000"/>
              </w:rPr>
            </w:pPr>
            <w:r>
              <w:rPr>
                <w:color w:val="000000"/>
              </w:rPr>
              <w:t>5</w:t>
            </w:r>
            <w:r w:rsidR="0065112A">
              <w:rPr>
                <w:color w:val="000000"/>
              </w:rPr>
              <w:t>6</w:t>
            </w:r>
          </w:p>
        </w:tc>
      </w:tr>
    </w:tbl>
    <w:p w:rsidR="000A17C1" w:rsidRPr="00AC126E" w:rsidRDefault="000A17C1" w:rsidP="00AC126E">
      <w:pPr>
        <w:spacing w:line="276" w:lineRule="auto"/>
      </w:pPr>
    </w:p>
    <w:p w:rsidR="000A17C1" w:rsidRPr="00AC126E" w:rsidRDefault="000A17C1" w:rsidP="00AC126E">
      <w:pPr>
        <w:spacing w:line="276" w:lineRule="auto"/>
      </w:pPr>
    </w:p>
    <w:p w:rsidR="000A17C1" w:rsidRPr="00AC126E" w:rsidRDefault="000A17C1" w:rsidP="00AC126E">
      <w:pPr>
        <w:spacing w:line="276" w:lineRule="auto"/>
      </w:pPr>
    </w:p>
    <w:p w:rsidR="000A17C1" w:rsidRPr="00AC126E" w:rsidRDefault="000A17C1" w:rsidP="00AC126E">
      <w:pPr>
        <w:spacing w:line="276" w:lineRule="auto"/>
        <w:rPr>
          <w:sz w:val="24"/>
          <w:szCs w:val="24"/>
        </w:rPr>
      </w:pPr>
    </w:p>
    <w:p w:rsidR="000A17C1" w:rsidRPr="00AC126E" w:rsidRDefault="000A17C1" w:rsidP="00AC126E">
      <w:pPr>
        <w:pStyle w:val="ConsPlusTitle"/>
        <w:keepNext/>
        <w:keepLines/>
        <w:pageBreakBefore/>
        <w:widowControl/>
        <w:spacing w:before="120"/>
        <w:jc w:val="center"/>
        <w:outlineLvl w:val="1"/>
        <w:rPr>
          <w:rFonts w:ascii="Times New Roman" w:hAnsi="Times New Roman" w:cs="Times New Roman"/>
          <w:caps/>
          <w:sz w:val="24"/>
          <w:szCs w:val="24"/>
        </w:rPr>
      </w:pPr>
      <w:r w:rsidRPr="00AC126E">
        <w:rPr>
          <w:rFonts w:ascii="Times New Roman" w:hAnsi="Times New Roman" w:cs="Times New Roman"/>
          <w:caps/>
          <w:sz w:val="24"/>
          <w:szCs w:val="24"/>
        </w:rPr>
        <w:lastRenderedPageBreak/>
        <w:t>ИСПОЛЬЗУЕМЫЕ сокращения</w:t>
      </w:r>
    </w:p>
    <w:p w:rsidR="000A17C1" w:rsidRPr="00AC126E" w:rsidRDefault="000A17C1" w:rsidP="00AC126E">
      <w:pPr>
        <w:adjustRightInd w:val="0"/>
        <w:spacing w:before="120"/>
        <w:jc w:val="both"/>
        <w:rPr>
          <w:sz w:val="24"/>
          <w:szCs w:val="24"/>
        </w:rPr>
      </w:pPr>
      <w:r w:rsidRPr="00AC126E">
        <w:rPr>
          <w:b/>
          <w:spacing w:val="-1"/>
          <w:sz w:val="24"/>
          <w:szCs w:val="24"/>
        </w:rPr>
        <w:t>Вариативная часть</w:t>
      </w:r>
      <w:r w:rsidRPr="00AC126E">
        <w:rPr>
          <w:spacing w:val="-1"/>
          <w:sz w:val="24"/>
          <w:szCs w:val="24"/>
        </w:rPr>
        <w:t xml:space="preserve"> — часть </w:t>
      </w:r>
      <w:r w:rsidRPr="00AC126E">
        <w:rPr>
          <w:sz w:val="24"/>
          <w:szCs w:val="24"/>
        </w:rPr>
        <w:t>Программы, формируемая участниками образовательных отношений.</w:t>
      </w:r>
    </w:p>
    <w:p w:rsidR="000A17C1" w:rsidRPr="00AC126E" w:rsidRDefault="000A17C1" w:rsidP="00AC126E">
      <w:pPr>
        <w:adjustRightInd w:val="0"/>
        <w:spacing w:before="120"/>
        <w:jc w:val="both"/>
        <w:rPr>
          <w:sz w:val="24"/>
          <w:szCs w:val="24"/>
        </w:rPr>
      </w:pPr>
      <w:proofErr w:type="gramStart"/>
      <w:r w:rsidRPr="00AC126E">
        <w:rPr>
          <w:b/>
          <w:sz w:val="24"/>
          <w:szCs w:val="24"/>
        </w:rPr>
        <w:t>ДО</w:t>
      </w:r>
      <w:proofErr w:type="gramEnd"/>
      <w:r w:rsidRPr="00AC126E">
        <w:rPr>
          <w:b/>
          <w:sz w:val="24"/>
          <w:szCs w:val="24"/>
        </w:rPr>
        <w:t xml:space="preserve"> </w:t>
      </w:r>
      <w:r w:rsidRPr="00AC126E">
        <w:rPr>
          <w:sz w:val="24"/>
          <w:szCs w:val="24"/>
        </w:rPr>
        <w:t>– дошкольное образование.</w:t>
      </w:r>
    </w:p>
    <w:p w:rsidR="000A17C1" w:rsidRPr="00AC126E" w:rsidRDefault="000A17C1" w:rsidP="00AC126E">
      <w:pPr>
        <w:adjustRightInd w:val="0"/>
        <w:spacing w:before="120"/>
        <w:jc w:val="both"/>
        <w:rPr>
          <w:sz w:val="24"/>
          <w:szCs w:val="24"/>
        </w:rPr>
      </w:pPr>
      <w:r w:rsidRPr="00AC126E">
        <w:rPr>
          <w:b/>
          <w:sz w:val="24"/>
          <w:szCs w:val="24"/>
        </w:rPr>
        <w:t xml:space="preserve">ДОО </w:t>
      </w:r>
      <w:r w:rsidRPr="00AC126E">
        <w:rPr>
          <w:sz w:val="24"/>
          <w:szCs w:val="24"/>
        </w:rPr>
        <w:t>– дошкольная образовательная организации</w:t>
      </w:r>
    </w:p>
    <w:p w:rsidR="000A17C1" w:rsidRPr="00AC126E" w:rsidRDefault="000A17C1" w:rsidP="00AC126E">
      <w:pPr>
        <w:adjustRightInd w:val="0"/>
        <w:spacing w:before="120"/>
        <w:jc w:val="both"/>
        <w:rPr>
          <w:sz w:val="24"/>
          <w:szCs w:val="24"/>
        </w:rPr>
      </w:pPr>
      <w:r w:rsidRPr="00AC126E">
        <w:rPr>
          <w:b/>
          <w:sz w:val="24"/>
          <w:szCs w:val="24"/>
        </w:rPr>
        <w:t>Закон об образовании</w:t>
      </w:r>
      <w:r w:rsidRPr="00AC126E">
        <w:rPr>
          <w:sz w:val="24"/>
          <w:szCs w:val="24"/>
        </w:rPr>
        <w:t xml:space="preserve"> ‒ Федеральный закон от 29.12.2012 № 273-ФЗ «Об  образовании  в  Российской  Федерации»  </w:t>
      </w:r>
    </w:p>
    <w:p w:rsidR="000A17C1" w:rsidRPr="00AC126E" w:rsidRDefault="000A17C1" w:rsidP="00AC126E">
      <w:pPr>
        <w:adjustRightInd w:val="0"/>
        <w:spacing w:before="120"/>
        <w:jc w:val="both"/>
        <w:rPr>
          <w:sz w:val="24"/>
          <w:szCs w:val="24"/>
        </w:rPr>
      </w:pPr>
      <w:r w:rsidRPr="00AC126E">
        <w:rPr>
          <w:b/>
          <w:sz w:val="24"/>
          <w:szCs w:val="24"/>
        </w:rPr>
        <w:t xml:space="preserve">КРР </w:t>
      </w:r>
      <w:r w:rsidRPr="00AC126E">
        <w:rPr>
          <w:sz w:val="24"/>
          <w:szCs w:val="24"/>
        </w:rPr>
        <w:t xml:space="preserve">– коррекционно-развивающая работа. </w:t>
      </w:r>
    </w:p>
    <w:p w:rsidR="000A17C1" w:rsidRPr="00AC126E" w:rsidRDefault="000A17C1" w:rsidP="00AC126E">
      <w:pPr>
        <w:adjustRightInd w:val="0"/>
        <w:spacing w:before="120"/>
        <w:jc w:val="both"/>
        <w:rPr>
          <w:sz w:val="24"/>
          <w:szCs w:val="24"/>
        </w:rPr>
      </w:pPr>
      <w:r w:rsidRPr="00AC126E">
        <w:rPr>
          <w:b/>
          <w:sz w:val="24"/>
          <w:szCs w:val="24"/>
        </w:rPr>
        <w:t xml:space="preserve">НОО </w:t>
      </w:r>
      <w:r w:rsidRPr="00AC126E">
        <w:rPr>
          <w:sz w:val="24"/>
          <w:szCs w:val="24"/>
        </w:rPr>
        <w:t>– начальное общее образование.</w:t>
      </w:r>
    </w:p>
    <w:p w:rsidR="000A17C1" w:rsidRPr="00AC126E" w:rsidRDefault="000A17C1" w:rsidP="00AC126E">
      <w:pPr>
        <w:adjustRightInd w:val="0"/>
        <w:spacing w:before="120"/>
        <w:jc w:val="both"/>
        <w:rPr>
          <w:sz w:val="24"/>
          <w:szCs w:val="24"/>
        </w:rPr>
      </w:pPr>
      <w:r w:rsidRPr="00AC126E">
        <w:rPr>
          <w:b/>
          <w:sz w:val="24"/>
          <w:szCs w:val="24"/>
        </w:rPr>
        <w:t xml:space="preserve">НС </w:t>
      </w:r>
      <w:r w:rsidRPr="00AC126E">
        <w:rPr>
          <w:sz w:val="24"/>
          <w:szCs w:val="24"/>
        </w:rPr>
        <w:t>– несоответствие образовательной программы дошкольной образовательной организации</w:t>
      </w:r>
      <w:r w:rsidRPr="00AC126E">
        <w:rPr>
          <w:sz w:val="24"/>
          <w:szCs w:val="24"/>
        </w:rPr>
        <w:tab/>
        <w:t>обязательному минимуму содержания, заданному в Федеральной программе.</w:t>
      </w:r>
    </w:p>
    <w:p w:rsidR="000A17C1" w:rsidRPr="00AC126E" w:rsidRDefault="000A17C1" w:rsidP="00AC126E">
      <w:pPr>
        <w:adjustRightInd w:val="0"/>
        <w:spacing w:before="120"/>
        <w:jc w:val="both"/>
        <w:rPr>
          <w:sz w:val="24"/>
          <w:szCs w:val="24"/>
        </w:rPr>
      </w:pPr>
      <w:r w:rsidRPr="00AC126E">
        <w:rPr>
          <w:b/>
          <w:sz w:val="24"/>
          <w:szCs w:val="24"/>
        </w:rPr>
        <w:t xml:space="preserve">ОВЗ </w:t>
      </w:r>
      <w:r w:rsidRPr="00AC126E">
        <w:rPr>
          <w:sz w:val="24"/>
          <w:szCs w:val="24"/>
        </w:rPr>
        <w:t xml:space="preserve">– ограниченные возможности здоровья. </w:t>
      </w:r>
    </w:p>
    <w:p w:rsidR="000A17C1" w:rsidRPr="00AC126E" w:rsidRDefault="000A17C1" w:rsidP="00AC126E">
      <w:pPr>
        <w:adjustRightInd w:val="0"/>
        <w:spacing w:before="120"/>
        <w:jc w:val="both"/>
        <w:rPr>
          <w:sz w:val="24"/>
          <w:szCs w:val="24"/>
        </w:rPr>
      </w:pPr>
      <w:r w:rsidRPr="00AC126E">
        <w:rPr>
          <w:b/>
          <w:sz w:val="24"/>
          <w:szCs w:val="24"/>
        </w:rPr>
        <w:t xml:space="preserve">ООП </w:t>
      </w:r>
      <w:r w:rsidRPr="00AC126E">
        <w:rPr>
          <w:sz w:val="24"/>
          <w:szCs w:val="24"/>
        </w:rPr>
        <w:t>– особые образовательные потребности.</w:t>
      </w:r>
    </w:p>
    <w:p w:rsidR="000A17C1" w:rsidRPr="00AC126E" w:rsidRDefault="000A17C1" w:rsidP="00AC126E">
      <w:pPr>
        <w:adjustRightInd w:val="0"/>
        <w:spacing w:before="120"/>
        <w:jc w:val="both"/>
        <w:rPr>
          <w:sz w:val="24"/>
          <w:szCs w:val="24"/>
        </w:rPr>
      </w:pPr>
      <w:r w:rsidRPr="00AC126E">
        <w:rPr>
          <w:sz w:val="24"/>
          <w:szCs w:val="24"/>
        </w:rPr>
        <w:t>ПДР – пространство детской реализации</w:t>
      </w:r>
    </w:p>
    <w:p w:rsidR="000A17C1" w:rsidRPr="00AC126E" w:rsidRDefault="000A17C1" w:rsidP="00AC126E">
      <w:pPr>
        <w:adjustRightInd w:val="0"/>
        <w:spacing w:before="120"/>
        <w:jc w:val="both"/>
        <w:rPr>
          <w:sz w:val="24"/>
          <w:szCs w:val="24"/>
        </w:rPr>
      </w:pPr>
      <w:r w:rsidRPr="00AC126E">
        <w:rPr>
          <w:b/>
          <w:sz w:val="24"/>
          <w:szCs w:val="24"/>
        </w:rPr>
        <w:t xml:space="preserve">План </w:t>
      </w:r>
      <w:r w:rsidRPr="00AC126E">
        <w:rPr>
          <w:sz w:val="24"/>
          <w:szCs w:val="24"/>
        </w:rPr>
        <w:t xml:space="preserve">– Федеральный календарный план воспитательной работы. </w:t>
      </w:r>
    </w:p>
    <w:p w:rsidR="000A17C1" w:rsidRPr="00AC126E" w:rsidRDefault="000A17C1" w:rsidP="00AC126E">
      <w:pPr>
        <w:adjustRightInd w:val="0"/>
        <w:spacing w:before="120"/>
        <w:jc w:val="both"/>
        <w:rPr>
          <w:sz w:val="24"/>
          <w:szCs w:val="24"/>
        </w:rPr>
      </w:pPr>
      <w:r w:rsidRPr="00AC126E">
        <w:rPr>
          <w:b/>
          <w:sz w:val="24"/>
          <w:szCs w:val="24"/>
        </w:rPr>
        <w:t>Программа</w:t>
      </w:r>
      <w:r w:rsidRPr="00AC126E">
        <w:rPr>
          <w:sz w:val="24"/>
          <w:szCs w:val="24"/>
        </w:rPr>
        <w:t xml:space="preserve"> – образовательная программа дошкольного образования, разработанная в организации, осуществляющей образовательную деятельность.</w:t>
      </w:r>
    </w:p>
    <w:p w:rsidR="000A17C1" w:rsidRPr="00AC126E" w:rsidRDefault="000A17C1" w:rsidP="00AC126E">
      <w:pPr>
        <w:adjustRightInd w:val="0"/>
        <w:spacing w:before="120"/>
        <w:jc w:val="both"/>
        <w:rPr>
          <w:sz w:val="24"/>
          <w:szCs w:val="24"/>
        </w:rPr>
      </w:pPr>
      <w:r w:rsidRPr="00AC126E">
        <w:rPr>
          <w:sz w:val="24"/>
          <w:szCs w:val="24"/>
        </w:rPr>
        <w:t>Программа воспитания – Федеральная рабочая программа воспитания.</w:t>
      </w:r>
    </w:p>
    <w:p w:rsidR="000A17C1" w:rsidRPr="00AC126E" w:rsidRDefault="000A17C1" w:rsidP="00AC126E">
      <w:pPr>
        <w:adjustRightInd w:val="0"/>
        <w:spacing w:before="120"/>
        <w:jc w:val="both"/>
        <w:rPr>
          <w:sz w:val="24"/>
          <w:szCs w:val="24"/>
        </w:rPr>
      </w:pPr>
      <w:r w:rsidRPr="00AC126E">
        <w:rPr>
          <w:sz w:val="24"/>
          <w:szCs w:val="24"/>
        </w:rPr>
        <w:t>ПС – Полное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AC126E" w:rsidRDefault="000A17C1" w:rsidP="00AC126E">
      <w:pPr>
        <w:adjustRightInd w:val="0"/>
        <w:spacing w:before="120"/>
        <w:jc w:val="both"/>
        <w:rPr>
          <w:sz w:val="24"/>
          <w:szCs w:val="24"/>
        </w:rPr>
      </w:pPr>
      <w:r w:rsidRPr="00AC126E">
        <w:rPr>
          <w:sz w:val="24"/>
          <w:szCs w:val="24"/>
        </w:rPr>
        <w:t>РПВ – рабочая программа воспитания ДОО.</w:t>
      </w:r>
    </w:p>
    <w:p w:rsidR="000A17C1" w:rsidRPr="00AC126E" w:rsidRDefault="000A17C1" w:rsidP="00AC126E">
      <w:pPr>
        <w:adjustRightInd w:val="0"/>
        <w:spacing w:before="120"/>
        <w:jc w:val="both"/>
        <w:rPr>
          <w:sz w:val="24"/>
          <w:szCs w:val="24"/>
        </w:rPr>
      </w:pPr>
      <w:r w:rsidRPr="00AC126E">
        <w:rPr>
          <w:sz w:val="24"/>
          <w:szCs w:val="24"/>
        </w:rPr>
        <w:t>РАС – расстройство аутистического спектра.</w:t>
      </w:r>
    </w:p>
    <w:p w:rsidR="000A17C1" w:rsidRPr="00AC126E" w:rsidRDefault="000A17C1" w:rsidP="00AC126E">
      <w:pPr>
        <w:adjustRightInd w:val="0"/>
        <w:spacing w:before="120"/>
        <w:jc w:val="both"/>
        <w:rPr>
          <w:sz w:val="24"/>
          <w:szCs w:val="24"/>
        </w:rPr>
      </w:pPr>
      <w:r w:rsidRPr="00AC126E">
        <w:rPr>
          <w:sz w:val="24"/>
          <w:szCs w:val="24"/>
        </w:rPr>
        <w:t xml:space="preserve">РППС – развивающая предметно-пространственная среда. </w:t>
      </w:r>
    </w:p>
    <w:p w:rsidR="000A17C1" w:rsidRPr="00AC126E" w:rsidRDefault="000A17C1" w:rsidP="00AC126E">
      <w:pPr>
        <w:adjustRightInd w:val="0"/>
        <w:spacing w:before="120"/>
        <w:jc w:val="both"/>
        <w:rPr>
          <w:sz w:val="24"/>
          <w:szCs w:val="24"/>
        </w:rPr>
      </w:pPr>
      <w:r w:rsidRPr="00AC126E">
        <w:rPr>
          <w:sz w:val="24"/>
          <w:szCs w:val="24"/>
        </w:rPr>
        <w:t>СанПиН – санитарные правила и нормы.</w:t>
      </w:r>
    </w:p>
    <w:p w:rsidR="000A17C1" w:rsidRPr="00AC126E" w:rsidRDefault="000A17C1" w:rsidP="00AC126E">
      <w:pPr>
        <w:adjustRightInd w:val="0"/>
        <w:spacing w:before="120"/>
        <w:jc w:val="both"/>
        <w:rPr>
          <w:sz w:val="24"/>
          <w:szCs w:val="24"/>
        </w:rPr>
      </w:pPr>
      <w:r w:rsidRPr="00AC126E">
        <w:rPr>
          <w:sz w:val="24"/>
          <w:szCs w:val="24"/>
        </w:rPr>
        <w:t>УМК – учебно-методический комплект.</w:t>
      </w:r>
    </w:p>
    <w:p w:rsidR="000A17C1" w:rsidRPr="00AC126E" w:rsidRDefault="000A17C1" w:rsidP="00AC126E">
      <w:pPr>
        <w:adjustRightInd w:val="0"/>
        <w:spacing w:before="120"/>
        <w:jc w:val="both"/>
        <w:rPr>
          <w:sz w:val="24"/>
          <w:szCs w:val="24"/>
        </w:rPr>
      </w:pPr>
      <w:r w:rsidRPr="00AC126E">
        <w:rPr>
          <w:sz w:val="24"/>
          <w:szCs w:val="24"/>
        </w:rPr>
        <w:t xml:space="preserve">ФАОП </w:t>
      </w:r>
      <w:proofErr w:type="gramStart"/>
      <w:r w:rsidRPr="00AC126E">
        <w:rPr>
          <w:sz w:val="24"/>
          <w:szCs w:val="24"/>
        </w:rPr>
        <w:t>ДО</w:t>
      </w:r>
      <w:proofErr w:type="gramEnd"/>
      <w:r w:rsidRPr="00AC126E">
        <w:rPr>
          <w:sz w:val="24"/>
          <w:szCs w:val="24"/>
        </w:rPr>
        <w:t xml:space="preserve"> – </w:t>
      </w:r>
      <w:proofErr w:type="gramStart"/>
      <w:r w:rsidRPr="00AC126E">
        <w:rPr>
          <w:sz w:val="24"/>
          <w:szCs w:val="24"/>
        </w:rPr>
        <w:t>Федеральная</w:t>
      </w:r>
      <w:proofErr w:type="gramEnd"/>
      <w:r w:rsidRPr="00AC126E">
        <w:rPr>
          <w:sz w:val="24"/>
          <w:szCs w:val="24"/>
        </w:rPr>
        <w:t xml:space="preserve"> адаптированная образовательная программа дошкольного образования.</w:t>
      </w:r>
    </w:p>
    <w:p w:rsidR="000A17C1" w:rsidRPr="00AC126E" w:rsidRDefault="000A17C1" w:rsidP="00AC126E">
      <w:pPr>
        <w:adjustRightInd w:val="0"/>
        <w:spacing w:before="120"/>
        <w:jc w:val="both"/>
        <w:rPr>
          <w:sz w:val="24"/>
          <w:szCs w:val="24"/>
        </w:rPr>
      </w:pPr>
      <w:r w:rsidRPr="00AC126E">
        <w:rPr>
          <w:sz w:val="24"/>
          <w:szCs w:val="24"/>
        </w:rPr>
        <w:t xml:space="preserve">ФГОС </w:t>
      </w:r>
      <w:proofErr w:type="gramStart"/>
      <w:r w:rsidRPr="00AC126E">
        <w:rPr>
          <w:sz w:val="24"/>
          <w:szCs w:val="24"/>
        </w:rPr>
        <w:t>ДО</w:t>
      </w:r>
      <w:proofErr w:type="gramEnd"/>
      <w:r w:rsidRPr="00AC126E">
        <w:rPr>
          <w:sz w:val="24"/>
          <w:szCs w:val="24"/>
        </w:rPr>
        <w:t xml:space="preserve"> – </w:t>
      </w:r>
      <w:proofErr w:type="gramStart"/>
      <w:r w:rsidRPr="00AC126E">
        <w:rPr>
          <w:sz w:val="24"/>
          <w:szCs w:val="24"/>
        </w:rPr>
        <w:t>Федеральный</w:t>
      </w:r>
      <w:proofErr w:type="gramEnd"/>
      <w:r w:rsidRPr="00AC126E">
        <w:rPr>
          <w:sz w:val="24"/>
          <w:szCs w:val="24"/>
        </w:rPr>
        <w:t xml:space="preserve"> государственный образовательный стандарт дошкольного образования.</w:t>
      </w:r>
    </w:p>
    <w:p w:rsidR="000A17C1" w:rsidRPr="00AC126E" w:rsidRDefault="000A17C1" w:rsidP="00AC126E">
      <w:pPr>
        <w:adjustRightInd w:val="0"/>
        <w:spacing w:before="120"/>
        <w:jc w:val="both"/>
        <w:rPr>
          <w:sz w:val="24"/>
          <w:szCs w:val="24"/>
        </w:rPr>
      </w:pPr>
      <w:r w:rsidRPr="00AC126E">
        <w:rPr>
          <w:sz w:val="24"/>
          <w:szCs w:val="24"/>
        </w:rPr>
        <w:t xml:space="preserve">ФОП </w:t>
      </w:r>
      <w:proofErr w:type="gramStart"/>
      <w:r w:rsidRPr="00AC126E">
        <w:rPr>
          <w:sz w:val="24"/>
          <w:szCs w:val="24"/>
        </w:rPr>
        <w:t>ДО</w:t>
      </w:r>
      <w:proofErr w:type="gramEnd"/>
      <w:r w:rsidRPr="00AC126E">
        <w:rPr>
          <w:sz w:val="24"/>
          <w:szCs w:val="24"/>
        </w:rPr>
        <w:t xml:space="preserve"> или </w:t>
      </w:r>
      <w:proofErr w:type="gramStart"/>
      <w:r w:rsidRPr="00AC126E">
        <w:rPr>
          <w:sz w:val="24"/>
          <w:szCs w:val="24"/>
        </w:rPr>
        <w:t>Федеральная</w:t>
      </w:r>
      <w:proofErr w:type="gramEnd"/>
      <w:r w:rsidRPr="00AC126E">
        <w:rPr>
          <w:sz w:val="24"/>
          <w:szCs w:val="24"/>
        </w:rPr>
        <w:t xml:space="preserve"> программа – Федеральная  образовательная  программа дошкольного образования.</w:t>
      </w:r>
    </w:p>
    <w:p w:rsidR="000A17C1" w:rsidRPr="00AC126E" w:rsidRDefault="000A17C1" w:rsidP="00AC126E">
      <w:pPr>
        <w:adjustRightInd w:val="0"/>
        <w:spacing w:before="120"/>
        <w:jc w:val="both"/>
        <w:rPr>
          <w:sz w:val="24"/>
          <w:szCs w:val="24"/>
        </w:rPr>
      </w:pPr>
      <w:r w:rsidRPr="00AC126E">
        <w:rPr>
          <w:sz w:val="24"/>
          <w:szCs w:val="24"/>
        </w:rPr>
        <w:t>ЧБД – часто болеющие дети.</w:t>
      </w:r>
    </w:p>
    <w:p w:rsidR="000A17C1" w:rsidRPr="00AC126E" w:rsidRDefault="000A17C1" w:rsidP="00AC126E">
      <w:pPr>
        <w:adjustRightInd w:val="0"/>
        <w:spacing w:before="120"/>
        <w:jc w:val="both"/>
        <w:rPr>
          <w:sz w:val="24"/>
          <w:szCs w:val="24"/>
        </w:rPr>
      </w:pPr>
      <w:r w:rsidRPr="00AC126E">
        <w:rPr>
          <w:sz w:val="24"/>
          <w:szCs w:val="24"/>
        </w:rPr>
        <w:t>ЧС – Частичное соответствие образовательной программы дошкольной образовательной организации обязательному минимуму содержания, заданному в Федеральной программе.</w:t>
      </w:r>
    </w:p>
    <w:p w:rsidR="000A17C1" w:rsidRPr="00AC126E" w:rsidRDefault="000A17C1" w:rsidP="00AC126E">
      <w:pPr>
        <w:pStyle w:val="ConsPlusTitle"/>
        <w:keepNext/>
        <w:keepLines/>
        <w:pageBreakBefore/>
        <w:widowControl/>
        <w:spacing w:before="120"/>
        <w:ind w:left="357"/>
        <w:jc w:val="center"/>
        <w:outlineLvl w:val="1"/>
        <w:rPr>
          <w:rFonts w:ascii="Times New Roman" w:hAnsi="Times New Roman" w:cs="Times New Roman"/>
          <w:caps/>
          <w:sz w:val="24"/>
          <w:szCs w:val="24"/>
        </w:rPr>
      </w:pPr>
      <w:bookmarkStart w:id="1" w:name="P54"/>
      <w:bookmarkEnd w:id="1"/>
      <w:r w:rsidRPr="00AC126E">
        <w:rPr>
          <w:rFonts w:ascii="Times New Roman" w:hAnsi="Times New Roman" w:cs="Times New Roman"/>
          <w:caps/>
          <w:sz w:val="24"/>
          <w:szCs w:val="24"/>
        </w:rPr>
        <w:lastRenderedPageBreak/>
        <w:t xml:space="preserve">Перечень нормативных правовых актов, </w:t>
      </w:r>
      <w:r w:rsidRPr="00AC126E">
        <w:rPr>
          <w:rFonts w:ascii="Times New Roman" w:hAnsi="Times New Roman" w:cs="Times New Roman"/>
          <w:caps/>
          <w:sz w:val="24"/>
          <w:szCs w:val="24"/>
        </w:rPr>
        <w:br/>
        <w:t>регламентирующих деятельность ДОО:</w:t>
      </w:r>
    </w:p>
    <w:p w:rsidR="000A17C1" w:rsidRPr="00AC126E" w:rsidRDefault="000A17C1" w:rsidP="00AC126E">
      <w:pPr>
        <w:pBdr>
          <w:top w:val="nil"/>
          <w:left w:val="nil"/>
          <w:bottom w:val="nil"/>
          <w:right w:val="nil"/>
          <w:between w:val="nil"/>
        </w:pBdr>
        <w:jc w:val="center"/>
        <w:rPr>
          <w:b/>
          <w:color w:val="000000"/>
          <w:sz w:val="24"/>
          <w:szCs w:val="24"/>
        </w:rPr>
      </w:pPr>
    </w:p>
    <w:p w:rsidR="000A17C1" w:rsidRPr="00AC126E" w:rsidRDefault="000A17C1" w:rsidP="00AC126E">
      <w:pPr>
        <w:pBdr>
          <w:top w:val="nil"/>
          <w:left w:val="nil"/>
          <w:bottom w:val="nil"/>
          <w:right w:val="nil"/>
          <w:between w:val="nil"/>
        </w:pBdr>
        <w:jc w:val="both"/>
        <w:rPr>
          <w:b/>
          <w:color w:val="000000"/>
          <w:sz w:val="24"/>
          <w:szCs w:val="24"/>
        </w:rPr>
      </w:pPr>
      <w:r w:rsidRPr="00AC126E">
        <w:rPr>
          <w:b/>
          <w:color w:val="000000"/>
          <w:sz w:val="24"/>
          <w:szCs w:val="24"/>
        </w:rPr>
        <w:t>Федеральные документы:</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Всемирная декларация об обеспечении выживания, защиты и развития детей, 1990.</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Декларация прав ребенка. Детский фонд ООН ЮНИСЕФ, 1959.</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Декларация тысячелетия Организации Объединенных Наций. </w:t>
      </w:r>
      <w:proofErr w:type="gramStart"/>
      <w:r w:rsidRPr="00AC126E">
        <w:rPr>
          <w:sz w:val="24"/>
          <w:szCs w:val="24"/>
        </w:rPr>
        <w:t>Принята</w:t>
      </w:r>
      <w:proofErr w:type="gramEnd"/>
      <w:r w:rsidRPr="00AC126E">
        <w:rPr>
          <w:sz w:val="24"/>
          <w:szCs w:val="24"/>
        </w:rPr>
        <w:t xml:space="preserve"> Резолюцией 55/2 Генеральной Ассамблеей от 8 сентября 2000 года.</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color w:val="000000"/>
          <w:sz w:val="24"/>
          <w:szCs w:val="24"/>
        </w:rPr>
      </w:pPr>
      <w:r w:rsidRPr="00AC126E">
        <w:rPr>
          <w:color w:val="000000"/>
          <w:sz w:val="24"/>
          <w:szCs w:val="24"/>
        </w:rPr>
        <w:t xml:space="preserve">Конвенция о правах ребенка (одобрена Генеральной Ассамблеей ООН 20.11.1989) (вступила в силу для СССР 15.09.1990). </w:t>
      </w:r>
    </w:p>
    <w:p w:rsidR="000A17C1" w:rsidRPr="00AC126E" w:rsidRDefault="000A17C1" w:rsidP="00AC126E">
      <w:pPr>
        <w:pStyle w:val="a6"/>
        <w:numPr>
          <w:ilvl w:val="0"/>
          <w:numId w:val="1"/>
        </w:numPr>
        <w:pBdr>
          <w:top w:val="nil"/>
          <w:left w:val="nil"/>
          <w:bottom w:val="nil"/>
          <w:right w:val="nil"/>
          <w:between w:val="nil"/>
        </w:pBdr>
        <w:spacing w:before="60"/>
        <w:ind w:right="215"/>
        <w:jc w:val="both"/>
        <w:rPr>
          <w:sz w:val="24"/>
          <w:szCs w:val="24"/>
        </w:rPr>
      </w:pPr>
      <w:r w:rsidRPr="00AC126E">
        <w:rPr>
          <w:sz w:val="24"/>
          <w:szCs w:val="24"/>
        </w:rPr>
        <w:t>Указ Президента РФ от 07 мая 2012 г. № 599 «О мерах по реализации государственной политики в области образования и науки».</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sz w:val="24"/>
          <w:szCs w:val="24"/>
        </w:rPr>
      </w:pPr>
      <w:r w:rsidRPr="00AC126E">
        <w:rPr>
          <w:sz w:val="24"/>
          <w:szCs w:val="24"/>
        </w:rPr>
        <w:t>Указ Президента РФ от 29 мая 2017 г. № 240 «Об объявлении в Российской Федерации Десятилетия детства».</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sz w:val="24"/>
          <w:szCs w:val="24"/>
        </w:rPr>
      </w:pPr>
      <w:r w:rsidRPr="00AC126E">
        <w:rPr>
          <w:sz w:val="24"/>
          <w:szCs w:val="24"/>
        </w:rPr>
        <w:t>Указ Президента РФ от 7 мая 2018 г. № 204 «О национальных целях и стратегических задачах развития Российской Федерации на период до 2024 года».</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sz w:val="24"/>
          <w:szCs w:val="24"/>
        </w:rPr>
      </w:pPr>
      <w:r w:rsidRPr="00AC126E">
        <w:rPr>
          <w:sz w:val="24"/>
          <w:szCs w:val="24"/>
        </w:rPr>
        <w:t>Указ Президента РФ от 21 июля 2020 г. № 474 «О национальных целях развития Российской Федерации на период до 2030 года».</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sz w:val="24"/>
          <w:szCs w:val="24"/>
        </w:rPr>
      </w:pPr>
      <w:r w:rsidRPr="00AC126E">
        <w:rPr>
          <w:sz w:val="24"/>
          <w:szCs w:val="24"/>
        </w:rPr>
        <w:t>Указ Президента РФ от 9 ноября 2022 г. № 809 «Об утверждении Основ государственной политики по сохранению и укреплению традиционных российских духовно-нравственных ценностей».</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sz w:val="24"/>
          <w:szCs w:val="24"/>
        </w:rPr>
      </w:pPr>
      <w:r w:rsidRPr="00AC126E">
        <w:rPr>
          <w:sz w:val="24"/>
          <w:szCs w:val="24"/>
        </w:rPr>
        <w:t xml:space="preserve">Федеральный закон 24 июля 1998 г. № 124-ФЗ «Об основных гарантиях прав ребенка в Российской Федерации».             </w:t>
      </w:r>
    </w:p>
    <w:p w:rsidR="000A17C1" w:rsidRPr="00AC126E" w:rsidRDefault="000A17C1" w:rsidP="00AC126E">
      <w:pPr>
        <w:pStyle w:val="a6"/>
        <w:numPr>
          <w:ilvl w:val="0"/>
          <w:numId w:val="1"/>
        </w:numPr>
        <w:pBdr>
          <w:top w:val="nil"/>
          <w:left w:val="nil"/>
          <w:bottom w:val="nil"/>
          <w:right w:val="nil"/>
          <w:between w:val="nil"/>
        </w:pBdr>
        <w:spacing w:before="60"/>
        <w:ind w:right="214"/>
        <w:jc w:val="both"/>
        <w:rPr>
          <w:rStyle w:val="a8"/>
          <w:sz w:val="24"/>
          <w:szCs w:val="24"/>
        </w:rPr>
      </w:pPr>
      <w:r w:rsidRPr="00AC126E">
        <w:rPr>
          <w:rStyle w:val="a8"/>
          <w:sz w:val="24"/>
          <w:szCs w:val="24"/>
        </w:rPr>
        <w:t>Федеральный закон от 29 декабря 2010 г. № 436-ФЗ</w:t>
      </w:r>
      <w:r w:rsidRPr="00AC126E">
        <w:rPr>
          <w:sz w:val="24"/>
          <w:szCs w:val="24"/>
        </w:rPr>
        <w:t xml:space="preserve"> </w:t>
      </w:r>
      <w:r w:rsidRPr="00AC126E">
        <w:rPr>
          <w:rStyle w:val="a8"/>
          <w:sz w:val="24"/>
          <w:szCs w:val="24"/>
        </w:rPr>
        <w:t>«О защите детей от информации, причиняющей вред их здоровью и развитию».</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Федеральный закон от 29 декабря 2012 г. № 273-ФЗ «Об образовании в Российской Федерации».</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Постановление Правительства РФ от 14 мая 2015 г. № 466 «О ежегодных основных удлиненных оплачиваемых отпусках». </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Постановление Главного государственного санитарного врача РФ от 27 октября 2020 г. № 32 «Об утверждении санитарно-эпидемиологических правил и норм СанПиН 2.3/2.4.3590-20 „Санитарно-эпидемиологические требования к организации общественного питания населения“ </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Постановление Главного государственного санитарного врача РФ от 28 января 2021 г.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Постановление Правительства РФ от 21 февраля 2022 г. №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Распоряжение Правительства Российской Федерации от 29 мая 2015 г. № 999-р «Об утверждении Стратегии развития воспитания в Российской Федерации на период до 2025 года».</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lastRenderedPageBreak/>
        <w:t>Распоряжение Правительства РФ от 31 марта 2022 г. № 678-р «Об утверждении Концепции развития дополнительного образования детей».</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здравоохранения и социального развития РФ от 26 августа 2010 г.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образования и науки России от 20 сентября 2013 г. № 1082 «Об утверждении Положения о психолого-медико-педагогической комиссии».</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Приказ </w:t>
      </w:r>
      <w:proofErr w:type="spellStart"/>
      <w:r w:rsidRPr="00AC126E">
        <w:rPr>
          <w:sz w:val="24"/>
          <w:szCs w:val="24"/>
        </w:rPr>
        <w:t>Минобрнауки</w:t>
      </w:r>
      <w:proofErr w:type="spellEnd"/>
      <w:r w:rsidRPr="00AC126E">
        <w:rPr>
          <w:sz w:val="24"/>
          <w:szCs w:val="24"/>
        </w:rPr>
        <w:t xml:space="preserve"> России от 17 октября 2013 г. № 1155 «Об утверждении федерального государственного образовательного стандарта дошкольного образования». </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труда России от 18 октября 2013 г. № 544н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образования и науки России от 13 января 2014 г. № 8 «Об утверждении примерной формы договора об образовании по образовательным программам дошкольного образования».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образования и науки России от 22 декабря 2014 г.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образования и науки России от 11 мая 2016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Приказ Министерства просвещения России от 15 мая 2020 г. № 236 «Об утверждении Порядка приема на </w:t>
      </w:r>
      <w:proofErr w:type="gramStart"/>
      <w:r w:rsidRPr="00AC126E">
        <w:rPr>
          <w:sz w:val="24"/>
          <w:szCs w:val="24"/>
        </w:rPr>
        <w:t>обучение по</w:t>
      </w:r>
      <w:proofErr w:type="gramEnd"/>
      <w:r w:rsidRPr="00AC126E">
        <w:rPr>
          <w:sz w:val="24"/>
          <w:szCs w:val="24"/>
        </w:rPr>
        <w:t xml:space="preserve"> образовательным программам дошкольного образования».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просвещения России от 31 июля 2020 г. № 373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 xml:space="preserve">Приказ </w:t>
      </w:r>
      <w:proofErr w:type="spellStart"/>
      <w:r w:rsidRPr="00AC126E">
        <w:rPr>
          <w:sz w:val="24"/>
          <w:szCs w:val="24"/>
        </w:rPr>
        <w:t>Минпросвещения</w:t>
      </w:r>
      <w:proofErr w:type="spellEnd"/>
      <w:r w:rsidRPr="00AC126E">
        <w:rPr>
          <w:sz w:val="24"/>
          <w:szCs w:val="24"/>
        </w:rPr>
        <w:t xml:space="preserve"> России от 25 ноября 2022 № 1028 «Об утверждении федеральной образовательной программы дошкольного образования».</w:t>
      </w:r>
    </w:p>
    <w:p w:rsidR="000A17C1" w:rsidRPr="00AC126E" w:rsidRDefault="000A17C1" w:rsidP="00AC126E">
      <w:pPr>
        <w:pStyle w:val="a6"/>
        <w:widowControl/>
        <w:numPr>
          <w:ilvl w:val="0"/>
          <w:numId w:val="1"/>
        </w:numPr>
        <w:pBdr>
          <w:top w:val="nil"/>
          <w:left w:val="nil"/>
          <w:bottom w:val="nil"/>
          <w:right w:val="nil"/>
          <w:between w:val="nil"/>
        </w:pBdr>
        <w:autoSpaceDE/>
        <w:autoSpaceDN/>
        <w:spacing w:before="60"/>
        <w:jc w:val="both"/>
        <w:rPr>
          <w:sz w:val="24"/>
          <w:szCs w:val="24"/>
        </w:rPr>
      </w:pPr>
      <w:r w:rsidRPr="00AC126E">
        <w:rPr>
          <w:sz w:val="24"/>
          <w:szCs w:val="24"/>
        </w:rPr>
        <w:t>Приказ Министерства просвещения России от 24 марта 2023 г. № 196 «Об утверждении Порядка проведения аттестации педагогических работников организаций, осуществляющих образовательную деятельность».</w:t>
      </w:r>
    </w:p>
    <w:p w:rsidR="00587602" w:rsidRPr="00AC126E" w:rsidRDefault="00587602" w:rsidP="00AC126E">
      <w:pPr>
        <w:pStyle w:val="a6"/>
        <w:widowControl/>
        <w:pBdr>
          <w:top w:val="nil"/>
          <w:left w:val="nil"/>
          <w:bottom w:val="nil"/>
          <w:right w:val="nil"/>
          <w:between w:val="nil"/>
        </w:pBdr>
        <w:autoSpaceDE/>
        <w:autoSpaceDN/>
        <w:spacing w:before="60"/>
        <w:ind w:left="502" w:firstLine="0"/>
        <w:jc w:val="both"/>
        <w:rPr>
          <w:sz w:val="24"/>
          <w:szCs w:val="24"/>
        </w:rPr>
      </w:pPr>
    </w:p>
    <w:p w:rsidR="000A17C1" w:rsidRPr="00AC126E" w:rsidRDefault="000A17C1" w:rsidP="00AC126E">
      <w:pPr>
        <w:pStyle w:val="TableParagraph"/>
        <w:tabs>
          <w:tab w:val="left" w:pos="404"/>
          <w:tab w:val="left" w:pos="993"/>
        </w:tabs>
        <w:spacing w:before="0"/>
        <w:ind w:left="0" w:right="214"/>
        <w:jc w:val="both"/>
        <w:rPr>
          <w:color w:val="000009"/>
          <w:sz w:val="24"/>
          <w:szCs w:val="24"/>
          <w:highlight w:val="yellow"/>
        </w:rPr>
      </w:pPr>
      <w:r w:rsidRPr="00AC126E">
        <w:rPr>
          <w:color w:val="000009"/>
          <w:sz w:val="24"/>
          <w:szCs w:val="24"/>
        </w:rPr>
        <w:t xml:space="preserve"> </w:t>
      </w:r>
      <w:r w:rsidRPr="00AC126E">
        <w:rPr>
          <w:b/>
          <w:color w:val="000009"/>
          <w:sz w:val="24"/>
          <w:szCs w:val="24"/>
        </w:rPr>
        <w:t>Документы ДОУ</w:t>
      </w:r>
      <w:r w:rsidRPr="00AC126E">
        <w:rPr>
          <w:color w:val="000009"/>
          <w:sz w:val="24"/>
          <w:szCs w:val="24"/>
        </w:rPr>
        <w:t>:</w:t>
      </w:r>
    </w:p>
    <w:p w:rsidR="000A17C1" w:rsidRPr="00AC126E" w:rsidRDefault="000A17C1" w:rsidP="00AC126E">
      <w:pPr>
        <w:spacing w:line="276" w:lineRule="auto"/>
        <w:rPr>
          <w:sz w:val="24"/>
          <w:szCs w:val="24"/>
        </w:rPr>
      </w:pPr>
    </w:p>
    <w:p w:rsidR="000A17C1" w:rsidRPr="00AC126E" w:rsidRDefault="000A17C1" w:rsidP="00AC126E">
      <w:pPr>
        <w:tabs>
          <w:tab w:val="left" w:pos="1308"/>
        </w:tabs>
        <w:ind w:left="231" w:right="3"/>
        <w:jc w:val="both"/>
        <w:rPr>
          <w:sz w:val="24"/>
          <w:szCs w:val="24"/>
        </w:rPr>
      </w:pPr>
      <w:r w:rsidRPr="00AC126E">
        <w:rPr>
          <w:sz w:val="24"/>
          <w:szCs w:val="24"/>
        </w:rPr>
        <w:t>1.Устав МДОУ ДС Дельфиненок р.п. Средняя Ахтуба;</w:t>
      </w:r>
    </w:p>
    <w:p w:rsidR="000A17C1" w:rsidRPr="00AC126E" w:rsidRDefault="000A17C1" w:rsidP="00AC126E">
      <w:pPr>
        <w:tabs>
          <w:tab w:val="left" w:pos="1308"/>
        </w:tabs>
        <w:ind w:left="231" w:right="3"/>
        <w:jc w:val="both"/>
        <w:rPr>
          <w:sz w:val="24"/>
          <w:szCs w:val="24"/>
        </w:rPr>
      </w:pPr>
      <w:r w:rsidRPr="00AC126E">
        <w:rPr>
          <w:sz w:val="24"/>
          <w:szCs w:val="24"/>
        </w:rPr>
        <w:t>2.Программа</w:t>
      </w:r>
      <w:r w:rsidRPr="00AC126E">
        <w:rPr>
          <w:spacing w:val="-14"/>
          <w:sz w:val="24"/>
          <w:szCs w:val="24"/>
        </w:rPr>
        <w:t xml:space="preserve"> </w:t>
      </w:r>
      <w:r w:rsidRPr="00AC126E">
        <w:rPr>
          <w:sz w:val="24"/>
          <w:szCs w:val="24"/>
        </w:rPr>
        <w:t>развития</w:t>
      </w:r>
      <w:r w:rsidRPr="00AC126E">
        <w:rPr>
          <w:spacing w:val="-9"/>
          <w:sz w:val="24"/>
          <w:szCs w:val="24"/>
        </w:rPr>
        <w:t xml:space="preserve"> </w:t>
      </w:r>
      <w:r w:rsidRPr="00AC126E">
        <w:rPr>
          <w:sz w:val="24"/>
          <w:szCs w:val="24"/>
        </w:rPr>
        <w:t>МДОУ ДС Дельфиненок р.п. Средняя Ахтуба.</w:t>
      </w:r>
    </w:p>
    <w:p w:rsidR="003F7A7C" w:rsidRPr="00AC126E" w:rsidRDefault="003F7A7C" w:rsidP="00AC126E">
      <w:pPr>
        <w:tabs>
          <w:tab w:val="left" w:pos="5430"/>
        </w:tabs>
        <w:jc w:val="center"/>
      </w:pPr>
    </w:p>
    <w:p w:rsidR="0087798A" w:rsidRPr="00AC126E" w:rsidRDefault="0087798A" w:rsidP="00AC126E">
      <w:pPr>
        <w:tabs>
          <w:tab w:val="left" w:pos="5430"/>
        </w:tabs>
        <w:jc w:val="center"/>
      </w:pPr>
    </w:p>
    <w:p w:rsidR="0087798A" w:rsidRPr="00AC126E" w:rsidRDefault="0087798A" w:rsidP="00AC126E">
      <w:pPr>
        <w:tabs>
          <w:tab w:val="left" w:pos="5430"/>
        </w:tabs>
        <w:jc w:val="center"/>
      </w:pPr>
    </w:p>
    <w:p w:rsidR="0087798A" w:rsidRPr="00AC126E" w:rsidRDefault="0087798A" w:rsidP="00AC126E">
      <w:pPr>
        <w:tabs>
          <w:tab w:val="left" w:pos="5430"/>
        </w:tabs>
        <w:jc w:val="center"/>
      </w:pPr>
    </w:p>
    <w:p w:rsidR="0087798A" w:rsidRPr="00AC126E" w:rsidRDefault="0087798A" w:rsidP="00AC126E">
      <w:pPr>
        <w:tabs>
          <w:tab w:val="left" w:pos="5430"/>
        </w:tabs>
      </w:pPr>
    </w:p>
    <w:p w:rsidR="00B61FE6" w:rsidRPr="00AC126E" w:rsidRDefault="00B61FE6" w:rsidP="00AC126E">
      <w:pPr>
        <w:tabs>
          <w:tab w:val="left" w:pos="5430"/>
        </w:tabs>
      </w:pPr>
    </w:p>
    <w:p w:rsidR="0087798A" w:rsidRPr="00AC126E" w:rsidRDefault="0087798A" w:rsidP="007612BD">
      <w:pPr>
        <w:tabs>
          <w:tab w:val="left" w:pos="5430"/>
        </w:tabs>
      </w:pPr>
    </w:p>
    <w:p w:rsidR="0087798A" w:rsidRPr="00AC126E" w:rsidRDefault="0087798A" w:rsidP="00250F09">
      <w:pPr>
        <w:tabs>
          <w:tab w:val="left" w:pos="5430"/>
        </w:tabs>
        <w:jc w:val="center"/>
        <w:rPr>
          <w:b/>
          <w:sz w:val="24"/>
          <w:szCs w:val="24"/>
        </w:rPr>
      </w:pPr>
      <w:r w:rsidRPr="00AC126E">
        <w:rPr>
          <w:b/>
          <w:sz w:val="24"/>
          <w:szCs w:val="24"/>
          <w:lang w:val="en-US"/>
        </w:rPr>
        <w:lastRenderedPageBreak/>
        <w:t>I</w:t>
      </w:r>
      <w:r w:rsidR="00736FDA" w:rsidRPr="00736FDA">
        <w:rPr>
          <w:b/>
          <w:sz w:val="24"/>
          <w:szCs w:val="24"/>
        </w:rPr>
        <w:t>.</w:t>
      </w:r>
      <w:r w:rsidRPr="00AC126E">
        <w:rPr>
          <w:b/>
          <w:sz w:val="24"/>
          <w:szCs w:val="24"/>
        </w:rPr>
        <w:t xml:space="preserve"> Целевой раздел</w:t>
      </w:r>
    </w:p>
    <w:p w:rsidR="0087798A" w:rsidRPr="00AC126E" w:rsidRDefault="00736FDA" w:rsidP="00250F09">
      <w:pPr>
        <w:pStyle w:val="a6"/>
        <w:tabs>
          <w:tab w:val="left" w:pos="5430"/>
        </w:tabs>
        <w:ind w:left="360" w:firstLine="0"/>
        <w:rPr>
          <w:b/>
          <w:sz w:val="24"/>
          <w:szCs w:val="24"/>
        </w:rPr>
      </w:pPr>
      <w:r>
        <w:rPr>
          <w:b/>
          <w:sz w:val="24"/>
          <w:szCs w:val="24"/>
        </w:rPr>
        <w:t>1</w:t>
      </w:r>
      <w:r w:rsidRPr="00250F09">
        <w:rPr>
          <w:b/>
          <w:sz w:val="24"/>
          <w:szCs w:val="24"/>
        </w:rPr>
        <w:t>.1.</w:t>
      </w:r>
      <w:r w:rsidR="0087798A" w:rsidRPr="00AC126E">
        <w:rPr>
          <w:b/>
          <w:sz w:val="24"/>
          <w:szCs w:val="24"/>
        </w:rPr>
        <w:t>Пояснительная записка</w:t>
      </w:r>
    </w:p>
    <w:p w:rsidR="0087798A" w:rsidRPr="00AC126E" w:rsidRDefault="0087798A" w:rsidP="00250F09">
      <w:pPr>
        <w:tabs>
          <w:tab w:val="left" w:pos="5430"/>
        </w:tabs>
        <w:jc w:val="center"/>
        <w:rPr>
          <w:sz w:val="24"/>
          <w:szCs w:val="24"/>
        </w:rPr>
      </w:pPr>
    </w:p>
    <w:p w:rsidR="0087798A" w:rsidRPr="00AC126E" w:rsidRDefault="0087798A" w:rsidP="00250F09">
      <w:pPr>
        <w:tabs>
          <w:tab w:val="left" w:pos="5430"/>
        </w:tabs>
        <w:ind w:firstLine="709"/>
        <w:contextualSpacing/>
        <w:jc w:val="both"/>
        <w:rPr>
          <w:sz w:val="24"/>
          <w:szCs w:val="24"/>
        </w:rPr>
      </w:pPr>
      <w:proofErr w:type="gramStart"/>
      <w:r w:rsidRPr="00AC126E">
        <w:rPr>
          <w:sz w:val="24"/>
          <w:szCs w:val="24"/>
        </w:rPr>
        <w:t>Рабочая программ</w:t>
      </w:r>
      <w:r w:rsidR="004C55F7" w:rsidRPr="00AC126E">
        <w:rPr>
          <w:sz w:val="24"/>
          <w:szCs w:val="24"/>
        </w:rPr>
        <w:t>а средней группы комбинированной направленности №5 «Ромашка</w:t>
      </w:r>
      <w:r w:rsidRPr="00AC126E">
        <w:rPr>
          <w:sz w:val="24"/>
          <w:szCs w:val="24"/>
        </w:rPr>
        <w:t>» составлена на основе образовательной программы Муниципального дошкольного образовательного учреждения «Детский сад «Дельфиненок» р.п. Средняя Ахтуба Среднеахтубинского района Волгоградской области.</w:t>
      </w:r>
      <w:r w:rsidR="00303E30" w:rsidRPr="00AC126E">
        <w:rPr>
          <w:sz w:val="24"/>
          <w:szCs w:val="24"/>
        </w:rPr>
        <w:t xml:space="preserve"> </w:t>
      </w:r>
      <w:hyperlink r:id="rId9" w:history="1">
        <w:r w:rsidR="006D0A08" w:rsidRPr="00AC126E">
          <w:rPr>
            <w:rStyle w:val="a8"/>
            <w:sz w:val="20"/>
            <w:szCs w:val="20"/>
            <w:shd w:val="clear" w:color="auto" w:fill="FFFFFF"/>
          </w:rPr>
          <w:t>https://rstatic.oshkole.ru/editor_files/506046/%D0%9E%D0%9E%D0%9F%20%D0%9C%D0%94%D0%9E%D0%A3%20%D0%94%D0%A1%20%D0%94%D0%B5%D0</w:t>
        </w:r>
        <w:proofErr w:type="gramEnd"/>
        <w:r w:rsidR="006D0A08" w:rsidRPr="00AC126E">
          <w:rPr>
            <w:rStyle w:val="a8"/>
            <w:sz w:val="20"/>
            <w:szCs w:val="20"/>
            <w:shd w:val="clear" w:color="auto" w:fill="FFFFFF"/>
          </w:rPr>
          <w:t>%BB%D1%8C%D1%84%D0%B8%D0%BD%D0%B5%D0%BD%D0%BE%D0%BA%20%D1%80.%D0%BF.%20%D0%A1%D1%80%D0%B5%D0%B4%D0%BD%D1%8F%D1%8F%20%D0%90%D1%85%D1%82%D1%83%D0%B1%D0%B0.docx%20(1).zip</w:t>
        </w:r>
      </w:hyperlink>
      <w:r w:rsidR="006D0A08" w:rsidRPr="00AC126E">
        <w:rPr>
          <w:color w:val="2C2D2E"/>
          <w:sz w:val="20"/>
          <w:szCs w:val="20"/>
        </w:rPr>
        <w:br/>
      </w:r>
    </w:p>
    <w:p w:rsidR="0087798A" w:rsidRPr="00AC126E" w:rsidRDefault="008B3F89" w:rsidP="00250F09">
      <w:pPr>
        <w:tabs>
          <w:tab w:val="left" w:pos="5430"/>
        </w:tabs>
        <w:ind w:firstLine="709"/>
        <w:contextualSpacing/>
        <w:jc w:val="both"/>
        <w:rPr>
          <w:sz w:val="24"/>
          <w:szCs w:val="24"/>
        </w:rPr>
      </w:pPr>
      <w:r w:rsidRPr="00AC126E">
        <w:rPr>
          <w:sz w:val="24"/>
          <w:szCs w:val="24"/>
        </w:rPr>
        <w:t>Место нахождения: Россия, Волгоградская область, Среднеахтубинский район, р.п. Средняя Ахтуба, ул. Гагарина, дом №114</w:t>
      </w:r>
    </w:p>
    <w:p w:rsidR="00303E30" w:rsidRPr="00AC126E" w:rsidRDefault="00303E30" w:rsidP="00250F09">
      <w:pPr>
        <w:pStyle w:val="a3"/>
        <w:ind w:left="0" w:right="214" w:firstLine="705"/>
      </w:pPr>
      <w:r w:rsidRPr="00AC126E">
        <w:t>Программа состои</w:t>
      </w:r>
      <w:r w:rsidR="003D4924" w:rsidRPr="00AC126E">
        <w:t>т из обязательной части и части,</w:t>
      </w:r>
      <w:r w:rsidRPr="00AC126E">
        <w:t xml:space="preserve"> формируемой участниками образовательных отношений. Обе части являются взаимодополняющими и необходимыми с точки зрения реализации требований ФГОС </w:t>
      </w:r>
      <w:proofErr w:type="gramStart"/>
      <w:r w:rsidRPr="00AC126E">
        <w:t>ДО</w:t>
      </w:r>
      <w:proofErr w:type="gramEnd"/>
      <w:r w:rsidRPr="00AC126E">
        <w:t xml:space="preserve">. </w:t>
      </w:r>
    </w:p>
    <w:p w:rsidR="00303E30" w:rsidRPr="00AC126E" w:rsidRDefault="00303E30" w:rsidP="00250F09">
      <w:pPr>
        <w:pStyle w:val="a6"/>
        <w:tabs>
          <w:tab w:val="left" w:pos="1630"/>
        </w:tabs>
        <w:ind w:left="0" w:right="214" w:firstLine="709"/>
        <w:jc w:val="both"/>
        <w:rPr>
          <w:sz w:val="24"/>
          <w:szCs w:val="24"/>
        </w:rPr>
      </w:pPr>
      <w:r w:rsidRPr="00AC126E">
        <w:rPr>
          <w:sz w:val="24"/>
          <w:szCs w:val="24"/>
        </w:rPr>
        <w:t xml:space="preserve">Обязательная часть Программы соответствует ФОП </w:t>
      </w:r>
      <w:proofErr w:type="gramStart"/>
      <w:r w:rsidRPr="00AC126E">
        <w:rPr>
          <w:sz w:val="24"/>
          <w:szCs w:val="24"/>
        </w:rPr>
        <w:t>ДО</w:t>
      </w:r>
      <w:proofErr w:type="gramEnd"/>
      <w:r w:rsidRPr="00AC126E">
        <w:rPr>
          <w:sz w:val="24"/>
          <w:szCs w:val="24"/>
        </w:rPr>
        <w:t xml:space="preserve"> и обеспечивает: </w:t>
      </w:r>
    </w:p>
    <w:p w:rsidR="00303E30" w:rsidRPr="00AC126E" w:rsidRDefault="00303E30" w:rsidP="00250F09">
      <w:pPr>
        <w:pStyle w:val="a6"/>
        <w:numPr>
          <w:ilvl w:val="0"/>
          <w:numId w:val="4"/>
        </w:numPr>
        <w:tabs>
          <w:tab w:val="left" w:pos="993"/>
        </w:tabs>
        <w:ind w:left="0" w:firstLine="709"/>
        <w:jc w:val="both"/>
        <w:rPr>
          <w:sz w:val="24"/>
          <w:szCs w:val="24"/>
        </w:rPr>
      </w:pPr>
      <w:r w:rsidRPr="00AC126E">
        <w:rPr>
          <w:sz w:val="24"/>
          <w:szCs w:val="24"/>
        </w:rPr>
        <w:t>воспитание и развитие ребенка дошкольного возраста как гражданина Российской</w:t>
      </w:r>
      <w:r w:rsidRPr="00AC126E">
        <w:rPr>
          <w:spacing w:val="1"/>
          <w:sz w:val="24"/>
          <w:szCs w:val="24"/>
        </w:rPr>
        <w:t xml:space="preserve"> </w:t>
      </w:r>
      <w:r w:rsidRPr="00AC126E">
        <w:rPr>
          <w:sz w:val="24"/>
          <w:szCs w:val="24"/>
        </w:rPr>
        <w:t>Федерации, формирование основ его гражданской и культурной идентичности на доступном его</w:t>
      </w:r>
      <w:r w:rsidRPr="00AC126E">
        <w:rPr>
          <w:spacing w:val="1"/>
          <w:sz w:val="24"/>
          <w:szCs w:val="24"/>
        </w:rPr>
        <w:t xml:space="preserve"> </w:t>
      </w:r>
      <w:r w:rsidRPr="00AC126E">
        <w:rPr>
          <w:sz w:val="24"/>
          <w:szCs w:val="24"/>
        </w:rPr>
        <w:t>возрасту</w:t>
      </w:r>
      <w:r w:rsidRPr="00AC126E">
        <w:rPr>
          <w:spacing w:val="-4"/>
          <w:sz w:val="24"/>
          <w:szCs w:val="24"/>
        </w:rPr>
        <w:t xml:space="preserve"> </w:t>
      </w:r>
      <w:r w:rsidRPr="00AC126E">
        <w:rPr>
          <w:sz w:val="24"/>
          <w:szCs w:val="24"/>
        </w:rPr>
        <w:t xml:space="preserve">содержании доступными средствами; </w:t>
      </w:r>
    </w:p>
    <w:p w:rsidR="00303E30" w:rsidRPr="00AC126E" w:rsidRDefault="00303E30" w:rsidP="00250F09">
      <w:pPr>
        <w:pStyle w:val="a6"/>
        <w:numPr>
          <w:ilvl w:val="0"/>
          <w:numId w:val="4"/>
        </w:numPr>
        <w:tabs>
          <w:tab w:val="left" w:pos="993"/>
        </w:tabs>
        <w:ind w:left="0" w:firstLine="709"/>
        <w:jc w:val="both"/>
        <w:rPr>
          <w:sz w:val="24"/>
          <w:szCs w:val="24"/>
        </w:rPr>
      </w:pPr>
      <w:proofErr w:type="gramStart"/>
      <w:r w:rsidRPr="00AC126E">
        <w:rPr>
          <w:sz w:val="24"/>
          <w:szCs w:val="24"/>
        </w:rPr>
        <w:t>создание</w:t>
      </w:r>
      <w:r w:rsidRPr="00AC126E">
        <w:rPr>
          <w:spacing w:val="1"/>
          <w:sz w:val="24"/>
          <w:szCs w:val="24"/>
        </w:rPr>
        <w:t xml:space="preserve"> </w:t>
      </w:r>
      <w:r w:rsidRPr="00AC126E">
        <w:rPr>
          <w:sz w:val="24"/>
          <w:szCs w:val="24"/>
        </w:rPr>
        <w:t>единого</w:t>
      </w:r>
      <w:r w:rsidRPr="00AC126E">
        <w:rPr>
          <w:spacing w:val="1"/>
          <w:sz w:val="24"/>
          <w:szCs w:val="24"/>
        </w:rPr>
        <w:t xml:space="preserve"> </w:t>
      </w:r>
      <w:r w:rsidRPr="00AC126E">
        <w:rPr>
          <w:sz w:val="24"/>
          <w:szCs w:val="24"/>
        </w:rPr>
        <w:t>ядра</w:t>
      </w:r>
      <w:r w:rsidRPr="00AC126E">
        <w:rPr>
          <w:spacing w:val="1"/>
          <w:sz w:val="24"/>
          <w:szCs w:val="24"/>
        </w:rPr>
        <w:t xml:space="preserve"> </w:t>
      </w:r>
      <w:r w:rsidRPr="00AC126E">
        <w:rPr>
          <w:sz w:val="24"/>
          <w:szCs w:val="24"/>
        </w:rPr>
        <w:t>содержания</w:t>
      </w:r>
      <w:r w:rsidRPr="00AC126E">
        <w:rPr>
          <w:spacing w:val="1"/>
          <w:sz w:val="24"/>
          <w:szCs w:val="24"/>
        </w:rPr>
        <w:t xml:space="preserve"> </w:t>
      </w:r>
      <w:r w:rsidRPr="00AC126E">
        <w:rPr>
          <w:sz w:val="24"/>
          <w:szCs w:val="24"/>
        </w:rPr>
        <w:t>дошкольного</w:t>
      </w:r>
      <w:r w:rsidRPr="00AC126E">
        <w:rPr>
          <w:spacing w:val="1"/>
          <w:sz w:val="24"/>
          <w:szCs w:val="24"/>
        </w:rPr>
        <w:t xml:space="preserve"> </w:t>
      </w:r>
      <w:r w:rsidRPr="00AC126E">
        <w:rPr>
          <w:sz w:val="24"/>
          <w:szCs w:val="24"/>
        </w:rPr>
        <w:t>образования</w:t>
      </w:r>
      <w:r w:rsidRPr="00AC126E">
        <w:rPr>
          <w:spacing w:val="1"/>
          <w:sz w:val="24"/>
          <w:szCs w:val="24"/>
        </w:rPr>
        <w:t xml:space="preserve"> </w:t>
      </w:r>
      <w:r w:rsidRPr="00AC126E">
        <w:rPr>
          <w:sz w:val="24"/>
          <w:szCs w:val="24"/>
        </w:rPr>
        <w:t>(далее</w:t>
      </w:r>
      <w:r w:rsidRPr="00AC126E">
        <w:rPr>
          <w:spacing w:val="1"/>
          <w:sz w:val="24"/>
          <w:szCs w:val="24"/>
        </w:rPr>
        <w:t xml:space="preserve"> </w:t>
      </w:r>
      <w:r w:rsidRPr="00AC126E">
        <w:rPr>
          <w:sz w:val="24"/>
          <w:szCs w:val="24"/>
        </w:rPr>
        <w:t>–</w:t>
      </w:r>
      <w:r w:rsidRPr="00AC126E">
        <w:rPr>
          <w:spacing w:val="1"/>
          <w:sz w:val="24"/>
          <w:szCs w:val="24"/>
        </w:rPr>
        <w:t xml:space="preserve"> </w:t>
      </w:r>
      <w:r w:rsidRPr="00AC126E">
        <w:rPr>
          <w:sz w:val="24"/>
          <w:szCs w:val="24"/>
        </w:rPr>
        <w:t>ДО),</w:t>
      </w:r>
      <w:r w:rsidRPr="00AC126E">
        <w:rPr>
          <w:spacing w:val="-57"/>
          <w:sz w:val="24"/>
          <w:szCs w:val="24"/>
        </w:rPr>
        <w:t xml:space="preserve"> </w:t>
      </w:r>
      <w:r w:rsidRPr="00AC126E">
        <w:rPr>
          <w:sz w:val="24"/>
          <w:szCs w:val="24"/>
        </w:rPr>
        <w:t>ориентированного на приобщение детей к духовно-нравственным и социокультурным ценностям</w:t>
      </w:r>
      <w:r w:rsidRPr="00AC126E">
        <w:rPr>
          <w:spacing w:val="1"/>
          <w:sz w:val="24"/>
          <w:szCs w:val="24"/>
        </w:rPr>
        <w:t xml:space="preserve"> </w:t>
      </w:r>
      <w:r w:rsidRPr="00AC126E">
        <w:rPr>
          <w:sz w:val="24"/>
          <w:szCs w:val="24"/>
        </w:rPr>
        <w:t>российского народа, воспитание подрастающего поколения как знающего и уважающего историю</w:t>
      </w:r>
      <w:r w:rsidRPr="00AC126E">
        <w:rPr>
          <w:spacing w:val="1"/>
          <w:sz w:val="24"/>
          <w:szCs w:val="24"/>
        </w:rPr>
        <w:t xml:space="preserve"> </w:t>
      </w:r>
      <w:r w:rsidRPr="00AC126E">
        <w:rPr>
          <w:sz w:val="24"/>
          <w:szCs w:val="24"/>
        </w:rPr>
        <w:t>и</w:t>
      </w:r>
      <w:r w:rsidRPr="00AC126E">
        <w:rPr>
          <w:spacing w:val="-1"/>
          <w:sz w:val="24"/>
          <w:szCs w:val="24"/>
        </w:rPr>
        <w:t xml:space="preserve"> </w:t>
      </w:r>
      <w:r w:rsidRPr="00AC126E">
        <w:rPr>
          <w:sz w:val="24"/>
          <w:szCs w:val="24"/>
        </w:rPr>
        <w:t>культуру</w:t>
      </w:r>
      <w:r w:rsidRPr="00AC126E">
        <w:rPr>
          <w:spacing w:val="-3"/>
          <w:sz w:val="24"/>
          <w:szCs w:val="24"/>
        </w:rPr>
        <w:t xml:space="preserve"> </w:t>
      </w:r>
      <w:r w:rsidRPr="00AC126E">
        <w:rPr>
          <w:sz w:val="24"/>
          <w:szCs w:val="24"/>
        </w:rPr>
        <w:t>своей семьи, большой</w:t>
      </w:r>
      <w:r w:rsidRPr="00AC126E">
        <w:rPr>
          <w:spacing w:val="-2"/>
          <w:sz w:val="24"/>
          <w:szCs w:val="24"/>
        </w:rPr>
        <w:t xml:space="preserve"> </w:t>
      </w:r>
      <w:r w:rsidRPr="00AC126E">
        <w:rPr>
          <w:sz w:val="24"/>
          <w:szCs w:val="24"/>
        </w:rPr>
        <w:t>и малой Родины;</w:t>
      </w:r>
      <w:proofErr w:type="gramEnd"/>
    </w:p>
    <w:p w:rsidR="00303E30" w:rsidRPr="00AC126E" w:rsidRDefault="00303E30" w:rsidP="00250F09">
      <w:pPr>
        <w:pStyle w:val="a6"/>
        <w:numPr>
          <w:ilvl w:val="0"/>
          <w:numId w:val="4"/>
        </w:numPr>
        <w:tabs>
          <w:tab w:val="left" w:pos="993"/>
        </w:tabs>
        <w:ind w:left="0" w:firstLine="709"/>
        <w:jc w:val="both"/>
        <w:rPr>
          <w:sz w:val="24"/>
          <w:szCs w:val="24"/>
        </w:rPr>
      </w:pPr>
      <w:r w:rsidRPr="00AC126E">
        <w:rPr>
          <w:sz w:val="24"/>
          <w:szCs w:val="24"/>
        </w:rPr>
        <w:t>создание</w:t>
      </w:r>
      <w:r w:rsidRPr="00AC126E">
        <w:rPr>
          <w:spacing w:val="1"/>
          <w:sz w:val="24"/>
          <w:szCs w:val="24"/>
        </w:rPr>
        <w:t xml:space="preserve"> </w:t>
      </w:r>
      <w:r w:rsidRPr="00AC126E">
        <w:rPr>
          <w:sz w:val="24"/>
          <w:szCs w:val="24"/>
        </w:rPr>
        <w:t>единого</w:t>
      </w:r>
      <w:r w:rsidRPr="00AC126E">
        <w:rPr>
          <w:spacing w:val="1"/>
          <w:sz w:val="24"/>
          <w:szCs w:val="24"/>
        </w:rPr>
        <w:t xml:space="preserve"> </w:t>
      </w:r>
      <w:r w:rsidRPr="00AC126E">
        <w:rPr>
          <w:sz w:val="24"/>
          <w:szCs w:val="24"/>
        </w:rPr>
        <w:t>федерального</w:t>
      </w:r>
      <w:r w:rsidRPr="00AC126E">
        <w:rPr>
          <w:spacing w:val="1"/>
          <w:sz w:val="24"/>
          <w:szCs w:val="24"/>
        </w:rPr>
        <w:t xml:space="preserve"> </w:t>
      </w:r>
      <w:r w:rsidRPr="00AC126E">
        <w:rPr>
          <w:sz w:val="24"/>
          <w:szCs w:val="24"/>
        </w:rPr>
        <w:t>образовательного</w:t>
      </w:r>
      <w:r w:rsidRPr="00AC126E">
        <w:rPr>
          <w:spacing w:val="1"/>
          <w:sz w:val="24"/>
          <w:szCs w:val="24"/>
        </w:rPr>
        <w:t xml:space="preserve"> </w:t>
      </w:r>
      <w:r w:rsidRPr="00AC126E">
        <w:rPr>
          <w:sz w:val="24"/>
          <w:szCs w:val="24"/>
        </w:rPr>
        <w:t>пространства</w:t>
      </w:r>
      <w:r w:rsidRPr="00AC126E">
        <w:rPr>
          <w:spacing w:val="1"/>
          <w:sz w:val="24"/>
          <w:szCs w:val="24"/>
        </w:rPr>
        <w:t xml:space="preserve"> </w:t>
      </w:r>
      <w:r w:rsidRPr="00AC126E">
        <w:rPr>
          <w:sz w:val="24"/>
          <w:szCs w:val="24"/>
        </w:rPr>
        <w:t>воспитания</w:t>
      </w:r>
      <w:r w:rsidRPr="00AC126E">
        <w:rPr>
          <w:spacing w:val="1"/>
          <w:sz w:val="24"/>
          <w:szCs w:val="24"/>
        </w:rPr>
        <w:t xml:space="preserve"> </w:t>
      </w:r>
      <w:r w:rsidRPr="00AC126E">
        <w:rPr>
          <w:sz w:val="24"/>
          <w:szCs w:val="24"/>
        </w:rPr>
        <w:t>и</w:t>
      </w:r>
      <w:r w:rsidRPr="00AC126E">
        <w:rPr>
          <w:spacing w:val="-57"/>
          <w:sz w:val="24"/>
          <w:szCs w:val="24"/>
        </w:rPr>
        <w:t xml:space="preserve"> </w:t>
      </w:r>
      <w:r w:rsidRPr="00AC126E">
        <w:rPr>
          <w:sz w:val="24"/>
          <w:szCs w:val="24"/>
        </w:rPr>
        <w:t>обучения детей от рождения до поступления в начальную школу, обеспечивающего ребенку и его</w:t>
      </w:r>
      <w:r w:rsidRPr="00AC126E">
        <w:rPr>
          <w:spacing w:val="1"/>
          <w:sz w:val="24"/>
          <w:szCs w:val="24"/>
        </w:rPr>
        <w:t xml:space="preserve"> </w:t>
      </w:r>
      <w:r w:rsidRPr="00AC126E">
        <w:rPr>
          <w:sz w:val="24"/>
          <w:szCs w:val="24"/>
        </w:rPr>
        <w:t>родителям (законным представителям), равные, качественные условия ДО, вне зависимости от</w:t>
      </w:r>
      <w:r w:rsidRPr="00AC126E">
        <w:rPr>
          <w:spacing w:val="1"/>
          <w:sz w:val="24"/>
          <w:szCs w:val="24"/>
        </w:rPr>
        <w:t xml:space="preserve"> </w:t>
      </w:r>
      <w:r w:rsidRPr="00AC126E">
        <w:rPr>
          <w:sz w:val="24"/>
          <w:szCs w:val="24"/>
        </w:rPr>
        <w:t>места</w:t>
      </w:r>
      <w:r w:rsidRPr="00AC126E">
        <w:rPr>
          <w:spacing w:val="-1"/>
          <w:sz w:val="24"/>
          <w:szCs w:val="24"/>
        </w:rPr>
        <w:t xml:space="preserve"> </w:t>
      </w:r>
      <w:r w:rsidRPr="00AC126E">
        <w:rPr>
          <w:sz w:val="24"/>
          <w:szCs w:val="24"/>
        </w:rPr>
        <w:t>и региона</w:t>
      </w:r>
      <w:r w:rsidRPr="00AC126E">
        <w:rPr>
          <w:spacing w:val="-1"/>
          <w:sz w:val="24"/>
          <w:szCs w:val="24"/>
        </w:rPr>
        <w:t xml:space="preserve"> </w:t>
      </w:r>
      <w:r w:rsidRPr="00AC126E">
        <w:rPr>
          <w:sz w:val="24"/>
          <w:szCs w:val="24"/>
        </w:rPr>
        <w:t>проживания.</w:t>
      </w:r>
    </w:p>
    <w:p w:rsidR="00303E30" w:rsidRPr="00AC126E" w:rsidRDefault="00303E30" w:rsidP="00250F09">
      <w:pPr>
        <w:pStyle w:val="a3"/>
        <w:tabs>
          <w:tab w:val="left" w:pos="10065"/>
        </w:tabs>
        <w:ind w:left="0" w:right="214" w:firstLine="705"/>
      </w:pPr>
      <w:r w:rsidRPr="00AC126E">
        <w:t>В части, формируемой участниками образовательных отношений, представлены выбранные участниками образовательных отношений программы, направленные на развитие детей в образовательных областях, видах деятельности и культурных практиках (парциальные образовательные программы), отобранные с учетом приоритетных направлений, климатических особенностей, а также для обеспечения коррекции нарушений развития и ориентированные на потребность детей и их родителей:</w:t>
      </w:r>
    </w:p>
    <w:p w:rsidR="00303E30" w:rsidRPr="00AC126E" w:rsidRDefault="00303E30" w:rsidP="00250F09">
      <w:pPr>
        <w:pStyle w:val="a6"/>
        <w:tabs>
          <w:tab w:val="left" w:pos="1630"/>
        </w:tabs>
        <w:ind w:left="0" w:right="252" w:firstLine="0"/>
        <w:jc w:val="both"/>
        <w:rPr>
          <w:sz w:val="24"/>
          <w:szCs w:val="24"/>
        </w:rPr>
      </w:pPr>
      <w:r w:rsidRPr="00AC126E">
        <w:rPr>
          <w:sz w:val="24"/>
          <w:szCs w:val="24"/>
        </w:rPr>
        <w:t xml:space="preserve">           Объем обязательной части Программы составляет не менее 60% от ее общего объема; части, формируемой участниками образовательных отношений, не более 40%.</w:t>
      </w:r>
    </w:p>
    <w:p w:rsidR="00303E30" w:rsidRPr="00AC126E" w:rsidRDefault="00303E30" w:rsidP="00250F09">
      <w:pPr>
        <w:pStyle w:val="a6"/>
        <w:tabs>
          <w:tab w:val="left" w:pos="1630"/>
        </w:tabs>
        <w:ind w:left="0" w:right="252" w:firstLine="709"/>
        <w:jc w:val="both"/>
        <w:rPr>
          <w:sz w:val="24"/>
          <w:szCs w:val="24"/>
        </w:rPr>
      </w:pPr>
      <w:r w:rsidRPr="00AC126E">
        <w:rPr>
          <w:sz w:val="24"/>
          <w:szCs w:val="24"/>
        </w:rPr>
        <w:t>Программа представляет собой учебно-методическую документацию, в составе которой:</w:t>
      </w:r>
    </w:p>
    <w:p w:rsidR="00303E30" w:rsidRPr="00AC126E" w:rsidRDefault="00303E30" w:rsidP="00250F09">
      <w:pPr>
        <w:pStyle w:val="a6"/>
        <w:numPr>
          <w:ilvl w:val="0"/>
          <w:numId w:val="5"/>
        </w:numPr>
        <w:tabs>
          <w:tab w:val="left" w:pos="1134"/>
        </w:tabs>
        <w:ind w:left="0" w:right="252" w:firstLine="709"/>
        <w:jc w:val="both"/>
        <w:rPr>
          <w:sz w:val="24"/>
          <w:szCs w:val="24"/>
        </w:rPr>
      </w:pPr>
      <w:r w:rsidRPr="00AC126E">
        <w:rPr>
          <w:sz w:val="24"/>
          <w:szCs w:val="24"/>
        </w:rPr>
        <w:t xml:space="preserve">рабочая программа воспитания, </w:t>
      </w:r>
    </w:p>
    <w:p w:rsidR="00303E30" w:rsidRPr="00AC126E" w:rsidRDefault="00303E30" w:rsidP="00250F09">
      <w:pPr>
        <w:pStyle w:val="a6"/>
        <w:numPr>
          <w:ilvl w:val="0"/>
          <w:numId w:val="5"/>
        </w:numPr>
        <w:tabs>
          <w:tab w:val="left" w:pos="1134"/>
        </w:tabs>
        <w:ind w:left="0" w:right="252" w:firstLine="709"/>
        <w:jc w:val="both"/>
        <w:rPr>
          <w:sz w:val="24"/>
          <w:szCs w:val="24"/>
        </w:rPr>
      </w:pPr>
      <w:r w:rsidRPr="00AC126E">
        <w:rPr>
          <w:sz w:val="24"/>
          <w:szCs w:val="24"/>
        </w:rPr>
        <w:t>режим и распоряд</w:t>
      </w:r>
      <w:r w:rsidR="003D4924" w:rsidRPr="00AC126E">
        <w:rPr>
          <w:sz w:val="24"/>
          <w:szCs w:val="24"/>
        </w:rPr>
        <w:t>ок дня средней группы</w:t>
      </w:r>
      <w:r w:rsidRPr="00AC126E">
        <w:rPr>
          <w:sz w:val="24"/>
          <w:szCs w:val="24"/>
        </w:rPr>
        <w:t xml:space="preserve"> ДОО, </w:t>
      </w:r>
    </w:p>
    <w:p w:rsidR="00303E30" w:rsidRPr="00AC126E" w:rsidRDefault="00303E30" w:rsidP="00250F09">
      <w:pPr>
        <w:pStyle w:val="a6"/>
        <w:numPr>
          <w:ilvl w:val="0"/>
          <w:numId w:val="5"/>
        </w:numPr>
        <w:tabs>
          <w:tab w:val="left" w:pos="1134"/>
        </w:tabs>
        <w:ind w:left="0" w:right="252" w:firstLine="709"/>
        <w:jc w:val="both"/>
        <w:rPr>
          <w:sz w:val="24"/>
          <w:szCs w:val="24"/>
        </w:rPr>
      </w:pPr>
      <w:r w:rsidRPr="00AC126E">
        <w:rPr>
          <w:sz w:val="24"/>
          <w:szCs w:val="24"/>
        </w:rPr>
        <w:t>календарный план воспитательной работы.</w:t>
      </w:r>
    </w:p>
    <w:p w:rsidR="00303E30" w:rsidRPr="00AC126E" w:rsidRDefault="00303E30" w:rsidP="00250F09">
      <w:pPr>
        <w:pStyle w:val="a6"/>
        <w:tabs>
          <w:tab w:val="left" w:pos="1630"/>
        </w:tabs>
        <w:ind w:left="0" w:right="252" w:firstLine="709"/>
        <w:jc w:val="both"/>
        <w:rPr>
          <w:sz w:val="24"/>
          <w:szCs w:val="24"/>
        </w:rPr>
      </w:pPr>
      <w:r w:rsidRPr="00AC126E">
        <w:rPr>
          <w:sz w:val="24"/>
          <w:szCs w:val="24"/>
        </w:rPr>
        <w:t xml:space="preserve">В соответствии с требованиями ФГОС ДО в Программе содержится целевой, </w:t>
      </w:r>
      <w:proofErr w:type="gramStart"/>
      <w:r w:rsidRPr="00AC126E">
        <w:rPr>
          <w:sz w:val="24"/>
          <w:szCs w:val="24"/>
        </w:rPr>
        <w:t>содержательный</w:t>
      </w:r>
      <w:proofErr w:type="gramEnd"/>
      <w:r w:rsidRPr="00AC126E">
        <w:rPr>
          <w:sz w:val="24"/>
          <w:szCs w:val="24"/>
        </w:rPr>
        <w:t xml:space="preserve"> и организационный разделы.</w:t>
      </w:r>
    </w:p>
    <w:p w:rsidR="00303E30" w:rsidRPr="00AC126E" w:rsidRDefault="00303E30" w:rsidP="00250F09">
      <w:pPr>
        <w:pStyle w:val="a6"/>
        <w:tabs>
          <w:tab w:val="left" w:pos="1630"/>
        </w:tabs>
        <w:ind w:left="0" w:right="252" w:firstLine="709"/>
        <w:jc w:val="both"/>
        <w:rPr>
          <w:sz w:val="24"/>
          <w:szCs w:val="24"/>
        </w:rPr>
      </w:pPr>
      <w:r w:rsidRPr="00AC126E">
        <w:rPr>
          <w:sz w:val="24"/>
          <w:szCs w:val="24"/>
        </w:rPr>
        <w:t>В целевом разделе Программы представлены цели, задачи, принципы и подходы к ее формированию; планируемые результаты освоения Пр</w:t>
      </w:r>
      <w:r w:rsidR="003D4924" w:rsidRPr="00AC126E">
        <w:rPr>
          <w:sz w:val="24"/>
          <w:szCs w:val="24"/>
        </w:rPr>
        <w:t>ограммы в дошкольном возрасте</w:t>
      </w:r>
      <w:r w:rsidRPr="00AC126E">
        <w:rPr>
          <w:sz w:val="24"/>
          <w:szCs w:val="24"/>
        </w:rPr>
        <w:t>; характерист</w:t>
      </w:r>
      <w:r w:rsidR="003D4924" w:rsidRPr="00AC126E">
        <w:rPr>
          <w:sz w:val="24"/>
          <w:szCs w:val="24"/>
        </w:rPr>
        <w:t>ики особенностей развития детей дошкольного возраста</w:t>
      </w:r>
      <w:r w:rsidRPr="00AC126E">
        <w:rPr>
          <w:sz w:val="24"/>
          <w:szCs w:val="24"/>
        </w:rPr>
        <w:t>, подходы к педагогической диагностике планируемых результатов.</w:t>
      </w:r>
    </w:p>
    <w:p w:rsidR="00303E30" w:rsidRPr="00AC126E" w:rsidRDefault="00303E30" w:rsidP="00250F09">
      <w:pPr>
        <w:pStyle w:val="a6"/>
        <w:tabs>
          <w:tab w:val="left" w:pos="1630"/>
        </w:tabs>
        <w:ind w:left="0" w:right="252" w:firstLine="709"/>
        <w:jc w:val="both"/>
        <w:rPr>
          <w:sz w:val="24"/>
          <w:szCs w:val="24"/>
        </w:rPr>
      </w:pPr>
      <w:r w:rsidRPr="00AC126E">
        <w:rPr>
          <w:sz w:val="24"/>
          <w:szCs w:val="24"/>
        </w:rPr>
        <w:t>Содержательный раздел Программы включает описание:</w:t>
      </w:r>
    </w:p>
    <w:p w:rsidR="00303E30" w:rsidRPr="00AC126E" w:rsidRDefault="00303E30" w:rsidP="00250F09">
      <w:pPr>
        <w:pStyle w:val="a6"/>
        <w:numPr>
          <w:ilvl w:val="0"/>
          <w:numId w:val="6"/>
        </w:numPr>
        <w:tabs>
          <w:tab w:val="left" w:pos="993"/>
          <w:tab w:val="left" w:pos="1630"/>
        </w:tabs>
        <w:ind w:left="0" w:right="252" w:firstLine="709"/>
        <w:jc w:val="both"/>
        <w:rPr>
          <w:sz w:val="24"/>
          <w:szCs w:val="24"/>
        </w:rPr>
      </w:pPr>
      <w:r w:rsidRPr="00AC126E">
        <w:rPr>
          <w:sz w:val="24"/>
          <w:szCs w:val="24"/>
        </w:rPr>
        <w:t>задач и содержания образовательной деятельности по каждой из образовательных об</w:t>
      </w:r>
      <w:r w:rsidR="003D4924" w:rsidRPr="00AC126E">
        <w:rPr>
          <w:sz w:val="24"/>
          <w:szCs w:val="24"/>
        </w:rPr>
        <w:t>ластей для средней группы</w:t>
      </w:r>
      <w:r w:rsidRPr="00AC126E">
        <w:rPr>
          <w:sz w:val="24"/>
          <w:szCs w:val="24"/>
        </w:rPr>
        <w:t xml:space="preserve"> обучающихся (социально-коммуникативное, познавательное, речевое, художественно-эстетическое, физическое </w:t>
      </w:r>
      <w:r w:rsidRPr="00AC126E">
        <w:rPr>
          <w:sz w:val="24"/>
          <w:szCs w:val="24"/>
        </w:rPr>
        <w:lastRenderedPageBreak/>
        <w:t xml:space="preserve">развитие) в соответствии с федеральной программой и с учетом используемых методических пособий, обеспечивающих реализацию данного содержания. </w:t>
      </w:r>
    </w:p>
    <w:p w:rsidR="00303E30" w:rsidRPr="00AC126E" w:rsidRDefault="00303E30" w:rsidP="00250F09">
      <w:pPr>
        <w:pStyle w:val="a6"/>
        <w:numPr>
          <w:ilvl w:val="0"/>
          <w:numId w:val="6"/>
        </w:numPr>
        <w:tabs>
          <w:tab w:val="left" w:pos="993"/>
          <w:tab w:val="left" w:pos="1630"/>
        </w:tabs>
        <w:ind w:left="0" w:right="252" w:firstLine="709"/>
        <w:jc w:val="both"/>
        <w:rPr>
          <w:sz w:val="24"/>
          <w:szCs w:val="24"/>
        </w:rPr>
      </w:pPr>
      <w:r w:rsidRPr="00AC126E">
        <w:rPr>
          <w:sz w:val="24"/>
          <w:szCs w:val="24"/>
        </w:rPr>
        <w:t xml:space="preserve">вариативных форм, способов, методов и средств реализации Федеральной программы с учетом возрастных и индивидуальных особенностей воспитанников, специфики их образовательных потребностей и интересов; </w:t>
      </w:r>
    </w:p>
    <w:p w:rsidR="00303E30" w:rsidRPr="00AC126E" w:rsidRDefault="00303E30" w:rsidP="00250F09">
      <w:pPr>
        <w:pStyle w:val="a6"/>
        <w:numPr>
          <w:ilvl w:val="0"/>
          <w:numId w:val="6"/>
        </w:numPr>
        <w:tabs>
          <w:tab w:val="left" w:pos="993"/>
          <w:tab w:val="left" w:pos="1630"/>
        </w:tabs>
        <w:ind w:left="0" w:right="252" w:firstLine="709"/>
        <w:jc w:val="both"/>
        <w:rPr>
          <w:sz w:val="24"/>
          <w:szCs w:val="24"/>
        </w:rPr>
      </w:pPr>
      <w:r w:rsidRPr="00AC126E">
        <w:rPr>
          <w:sz w:val="24"/>
          <w:szCs w:val="24"/>
        </w:rPr>
        <w:t>особенностей образовательной деятельности разных видов и культурных практик;</w:t>
      </w:r>
    </w:p>
    <w:p w:rsidR="00303E30" w:rsidRPr="00AC126E" w:rsidRDefault="00303E30" w:rsidP="00250F09">
      <w:pPr>
        <w:pStyle w:val="a6"/>
        <w:numPr>
          <w:ilvl w:val="0"/>
          <w:numId w:val="6"/>
        </w:numPr>
        <w:tabs>
          <w:tab w:val="left" w:pos="993"/>
          <w:tab w:val="left" w:pos="1630"/>
        </w:tabs>
        <w:ind w:left="0" w:right="252" w:firstLine="709"/>
        <w:jc w:val="both"/>
        <w:rPr>
          <w:sz w:val="24"/>
          <w:szCs w:val="24"/>
        </w:rPr>
      </w:pPr>
      <w:r w:rsidRPr="00AC126E">
        <w:rPr>
          <w:sz w:val="24"/>
          <w:szCs w:val="24"/>
        </w:rPr>
        <w:t xml:space="preserve">способов поддержки детской инициативы; </w:t>
      </w:r>
    </w:p>
    <w:p w:rsidR="00303E30" w:rsidRPr="00AC126E" w:rsidRDefault="00303E30" w:rsidP="00250F09">
      <w:pPr>
        <w:pStyle w:val="a6"/>
        <w:numPr>
          <w:ilvl w:val="0"/>
          <w:numId w:val="6"/>
        </w:numPr>
        <w:tabs>
          <w:tab w:val="left" w:pos="993"/>
          <w:tab w:val="left" w:pos="1630"/>
        </w:tabs>
        <w:ind w:left="0" w:right="252" w:firstLine="709"/>
        <w:jc w:val="both"/>
        <w:rPr>
          <w:sz w:val="24"/>
          <w:szCs w:val="24"/>
        </w:rPr>
      </w:pPr>
      <w:r w:rsidRPr="00AC126E">
        <w:rPr>
          <w:sz w:val="24"/>
          <w:szCs w:val="24"/>
        </w:rPr>
        <w:t>особенностей взаимодействия педагогического коллектива с семьями обучающихся;</w:t>
      </w:r>
    </w:p>
    <w:p w:rsidR="00303E30" w:rsidRPr="00AC126E" w:rsidRDefault="00303E30" w:rsidP="00250F09">
      <w:pPr>
        <w:pStyle w:val="a3"/>
        <w:tabs>
          <w:tab w:val="left" w:pos="993"/>
        </w:tabs>
        <w:ind w:left="0" w:right="243" w:firstLine="709"/>
      </w:pPr>
      <w:r w:rsidRPr="00AC126E">
        <w:t>Содержательный раздел включает рабочую программу воспитания, которая раскрывает задачи и направления воспитательной работы, предусматривает приобщение детей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rsidR="00303E30" w:rsidRPr="00AC126E" w:rsidRDefault="00303E30" w:rsidP="00250F09">
      <w:pPr>
        <w:ind w:right="244" w:firstLine="708"/>
        <w:jc w:val="both"/>
        <w:rPr>
          <w:sz w:val="24"/>
          <w:szCs w:val="24"/>
        </w:rPr>
      </w:pPr>
      <w:r w:rsidRPr="00AC126E">
        <w:rPr>
          <w:sz w:val="24"/>
          <w:szCs w:val="24"/>
        </w:rPr>
        <w:t xml:space="preserve">Организационный раздел Программы включает описание: </w:t>
      </w:r>
    </w:p>
    <w:p w:rsidR="00303E30" w:rsidRPr="00AC126E" w:rsidRDefault="00303E30" w:rsidP="00250F09">
      <w:pPr>
        <w:pStyle w:val="a6"/>
        <w:numPr>
          <w:ilvl w:val="0"/>
          <w:numId w:val="7"/>
        </w:numPr>
        <w:tabs>
          <w:tab w:val="left" w:pos="993"/>
        </w:tabs>
        <w:ind w:left="993" w:right="244" w:hanging="284"/>
        <w:jc w:val="both"/>
        <w:rPr>
          <w:sz w:val="24"/>
          <w:szCs w:val="24"/>
        </w:rPr>
      </w:pPr>
      <w:r w:rsidRPr="00AC126E">
        <w:rPr>
          <w:sz w:val="24"/>
          <w:szCs w:val="24"/>
        </w:rPr>
        <w:t xml:space="preserve">психолого-педагогических и кадровых условий реализации Программы; </w:t>
      </w:r>
    </w:p>
    <w:p w:rsidR="00303E30" w:rsidRPr="00AC126E" w:rsidRDefault="00303E30" w:rsidP="00250F09">
      <w:pPr>
        <w:pStyle w:val="a6"/>
        <w:numPr>
          <w:ilvl w:val="0"/>
          <w:numId w:val="7"/>
        </w:numPr>
        <w:tabs>
          <w:tab w:val="left" w:pos="993"/>
        </w:tabs>
        <w:ind w:left="993" w:right="244" w:hanging="284"/>
        <w:jc w:val="both"/>
        <w:rPr>
          <w:sz w:val="24"/>
          <w:szCs w:val="24"/>
        </w:rPr>
      </w:pPr>
      <w:r w:rsidRPr="00AC126E">
        <w:rPr>
          <w:sz w:val="24"/>
          <w:szCs w:val="24"/>
        </w:rPr>
        <w:t xml:space="preserve">организации развивающей предметно-пространственной среды (далее – РППС); </w:t>
      </w:r>
    </w:p>
    <w:p w:rsidR="00303E30" w:rsidRPr="00AC126E" w:rsidRDefault="00303E30" w:rsidP="00250F09">
      <w:pPr>
        <w:pStyle w:val="a6"/>
        <w:numPr>
          <w:ilvl w:val="0"/>
          <w:numId w:val="7"/>
        </w:numPr>
        <w:tabs>
          <w:tab w:val="left" w:pos="993"/>
        </w:tabs>
        <w:ind w:left="993" w:right="244" w:hanging="284"/>
        <w:jc w:val="both"/>
        <w:rPr>
          <w:sz w:val="24"/>
          <w:szCs w:val="24"/>
        </w:rPr>
      </w:pPr>
      <w:r w:rsidRPr="00AC126E">
        <w:rPr>
          <w:sz w:val="24"/>
          <w:szCs w:val="24"/>
        </w:rPr>
        <w:t>материально-техническое обеспечение Программы;</w:t>
      </w:r>
    </w:p>
    <w:p w:rsidR="00303E30" w:rsidRPr="00AC126E" w:rsidRDefault="00303E30" w:rsidP="00250F09">
      <w:pPr>
        <w:pStyle w:val="a6"/>
        <w:numPr>
          <w:ilvl w:val="0"/>
          <w:numId w:val="7"/>
        </w:numPr>
        <w:tabs>
          <w:tab w:val="left" w:pos="993"/>
        </w:tabs>
        <w:ind w:left="993" w:right="244" w:hanging="284"/>
        <w:jc w:val="both"/>
        <w:rPr>
          <w:sz w:val="24"/>
          <w:szCs w:val="24"/>
        </w:rPr>
      </w:pPr>
      <w:r w:rsidRPr="00AC126E">
        <w:rPr>
          <w:sz w:val="24"/>
          <w:szCs w:val="24"/>
        </w:rPr>
        <w:t>обеспеченность методическими материалами и средствами обучения и воспитания.</w:t>
      </w:r>
    </w:p>
    <w:p w:rsidR="00303E30" w:rsidRPr="00AC126E" w:rsidRDefault="00303E30" w:rsidP="00250F09">
      <w:pPr>
        <w:ind w:right="244" w:firstLine="708"/>
        <w:jc w:val="both"/>
        <w:rPr>
          <w:sz w:val="24"/>
          <w:szCs w:val="24"/>
        </w:rPr>
      </w:pPr>
      <w:r w:rsidRPr="00AC126E">
        <w:rPr>
          <w:sz w:val="24"/>
          <w:szCs w:val="24"/>
        </w:rPr>
        <w:t>В разделе представлены режим и распорядок дня в</w:t>
      </w:r>
      <w:r w:rsidR="00B61FE6" w:rsidRPr="00AC126E">
        <w:rPr>
          <w:sz w:val="24"/>
          <w:szCs w:val="24"/>
        </w:rPr>
        <w:t xml:space="preserve"> средних</w:t>
      </w:r>
      <w:r w:rsidRPr="00AC126E">
        <w:rPr>
          <w:sz w:val="24"/>
          <w:szCs w:val="24"/>
        </w:rPr>
        <w:t xml:space="preserve"> группах, календарный план воспитательной работы.</w:t>
      </w:r>
    </w:p>
    <w:p w:rsidR="00B61FE6" w:rsidRPr="00AC126E" w:rsidRDefault="00B61FE6" w:rsidP="00250F09">
      <w:pPr>
        <w:pStyle w:val="a3"/>
        <w:ind w:left="0" w:firstLine="0"/>
        <w:jc w:val="left"/>
        <w:rPr>
          <w:i/>
        </w:rPr>
      </w:pPr>
    </w:p>
    <w:p w:rsidR="00B61FE6" w:rsidRPr="00AC126E" w:rsidRDefault="00B61FE6" w:rsidP="00250F09">
      <w:pPr>
        <w:pStyle w:val="1"/>
        <w:numPr>
          <w:ilvl w:val="1"/>
          <w:numId w:val="10"/>
        </w:numPr>
        <w:tabs>
          <w:tab w:val="left" w:pos="1462"/>
        </w:tabs>
      </w:pPr>
      <w:r w:rsidRPr="00AC126E">
        <w:t xml:space="preserve"> Цели</w:t>
      </w:r>
      <w:r w:rsidRPr="00AC126E">
        <w:rPr>
          <w:spacing w:val="-1"/>
        </w:rPr>
        <w:t xml:space="preserve"> </w:t>
      </w:r>
      <w:r w:rsidRPr="00AC126E">
        <w:t>и</w:t>
      </w:r>
      <w:r w:rsidRPr="00AC126E">
        <w:rPr>
          <w:spacing w:val="-1"/>
        </w:rPr>
        <w:t xml:space="preserve"> </w:t>
      </w:r>
      <w:r w:rsidRPr="00AC126E">
        <w:t>задачи</w:t>
      </w:r>
      <w:r w:rsidRPr="00AC126E">
        <w:rPr>
          <w:spacing w:val="-1"/>
        </w:rPr>
        <w:t xml:space="preserve"> </w:t>
      </w:r>
      <w:r w:rsidR="00FA1638" w:rsidRPr="00AC126E">
        <w:rPr>
          <w:spacing w:val="-1"/>
        </w:rPr>
        <w:t xml:space="preserve">реализации </w:t>
      </w:r>
      <w:r w:rsidRPr="00AC126E">
        <w:t>Программы</w:t>
      </w:r>
    </w:p>
    <w:p w:rsidR="00B61FE6" w:rsidRPr="00AC126E" w:rsidRDefault="00B61FE6" w:rsidP="00250F09">
      <w:pPr>
        <w:pStyle w:val="a3"/>
        <w:ind w:left="0" w:firstLine="709"/>
      </w:pPr>
      <w:proofErr w:type="gramStart"/>
      <w:r w:rsidRPr="00AC126E">
        <w:t>Учитывая содержание пункта 1 статьи 64 Федерального закона «Об образовании в Российской Федерации» и  пункта 1 раздела 1 ФОП ДО, целями Программы являются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w:t>
      </w:r>
      <w:proofErr w:type="gramEnd"/>
      <w:r w:rsidRPr="00AC126E">
        <w:t xml:space="preserve"> к детям дошкольного возраста и специфичных для детей дошкольного возраста видов деятельности на основе духовно-нравственных ценностей российского народа, исторических и национально-культурных традиций.</w:t>
      </w:r>
    </w:p>
    <w:p w:rsidR="00B61FE6" w:rsidRPr="00AC126E" w:rsidRDefault="00B61FE6" w:rsidP="00250F09">
      <w:pPr>
        <w:pStyle w:val="21"/>
        <w:shd w:val="clear" w:color="auto" w:fill="auto"/>
        <w:spacing w:before="0" w:after="0" w:line="240" w:lineRule="auto"/>
        <w:ind w:left="20" w:right="20" w:firstLine="720"/>
        <w:jc w:val="both"/>
        <w:rPr>
          <w:sz w:val="24"/>
          <w:szCs w:val="24"/>
        </w:rPr>
      </w:pPr>
      <w:proofErr w:type="gramStart"/>
      <w:r w:rsidRPr="00AC126E">
        <w:rPr>
          <w:sz w:val="24"/>
          <w:szCs w:val="24"/>
        </w:rPr>
        <w:t>К традиционным российским духовно-нравственным ценностям относятся, прежде всего,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Pr="00AC126E">
        <w:rPr>
          <w:sz w:val="24"/>
          <w:szCs w:val="24"/>
          <w:vertAlign w:val="superscript"/>
        </w:rPr>
        <w:footnoteReference w:id="1"/>
      </w:r>
      <w:r w:rsidRPr="00AC126E">
        <w:rPr>
          <w:sz w:val="24"/>
          <w:szCs w:val="24"/>
        </w:rPr>
        <w:t>.</w:t>
      </w:r>
      <w:proofErr w:type="gramEnd"/>
    </w:p>
    <w:p w:rsidR="00B61FE6" w:rsidRPr="00AC126E" w:rsidRDefault="00B61FE6" w:rsidP="00250F09">
      <w:pPr>
        <w:pStyle w:val="a3"/>
        <w:ind w:left="0" w:firstLine="709"/>
      </w:pPr>
      <w:r w:rsidRPr="00AC126E">
        <w:t xml:space="preserve">Программа, в соответствии с Федеральным законом «Об образовании в Российской Федерации», направлена </w:t>
      </w:r>
      <w:r w:rsidRPr="00AC126E">
        <w:rPr>
          <w:shd w:val="clear" w:color="auto" w:fill="FFFFFF"/>
        </w:rPr>
        <w:t>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B61FE6" w:rsidRPr="00AC126E" w:rsidRDefault="00B61FE6" w:rsidP="00250F09">
      <w:pPr>
        <w:ind w:firstLine="709"/>
        <w:jc w:val="both"/>
        <w:rPr>
          <w:sz w:val="24"/>
          <w:szCs w:val="24"/>
        </w:rPr>
      </w:pPr>
      <w:proofErr w:type="gramStart"/>
      <w:r w:rsidRPr="00AC126E">
        <w:rPr>
          <w:sz w:val="24"/>
          <w:szCs w:val="24"/>
        </w:rPr>
        <w:t>Цели Программы достигаются через решение следующих задач (п. 1.6.</w:t>
      </w:r>
      <w:proofErr w:type="gramEnd"/>
      <w:r w:rsidRPr="00AC126E">
        <w:rPr>
          <w:sz w:val="24"/>
          <w:szCs w:val="24"/>
        </w:rPr>
        <w:t xml:space="preserve"> </w:t>
      </w:r>
      <w:proofErr w:type="gramStart"/>
      <w:r w:rsidRPr="00AC126E">
        <w:rPr>
          <w:sz w:val="24"/>
          <w:szCs w:val="24"/>
        </w:rPr>
        <w:t>ФГОС ДО, п. 1.1.1 ФОП ДО):</w:t>
      </w:r>
      <w:proofErr w:type="gramEnd"/>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 xml:space="preserve">обеспечение единых для Российской Федерации содержания ДО и планируемых результатов освоения образовательной программы </w:t>
      </w:r>
      <w:proofErr w:type="gramStart"/>
      <w:r w:rsidRPr="00AC126E">
        <w:rPr>
          <w:sz w:val="24"/>
          <w:szCs w:val="24"/>
        </w:rPr>
        <w:t>ДО</w:t>
      </w:r>
      <w:proofErr w:type="gramEnd"/>
      <w:r w:rsidRPr="00AC126E">
        <w:rPr>
          <w:sz w:val="24"/>
          <w:szCs w:val="24"/>
        </w:rPr>
        <w:t>;</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lastRenderedPageBreak/>
        <w:t>охрана и укрепление физического и психического здоровья детей, в том числе их эмоционального благополучия;</w:t>
      </w:r>
    </w:p>
    <w:p w:rsidR="00B61FE6" w:rsidRPr="00AC126E" w:rsidRDefault="00B61FE6" w:rsidP="00250F09">
      <w:pPr>
        <w:pStyle w:val="a6"/>
        <w:numPr>
          <w:ilvl w:val="0"/>
          <w:numId w:val="8"/>
        </w:numPr>
        <w:tabs>
          <w:tab w:val="left" w:pos="1134"/>
        </w:tabs>
        <w:ind w:left="0" w:firstLine="709"/>
        <w:jc w:val="both"/>
        <w:rPr>
          <w:sz w:val="24"/>
          <w:szCs w:val="24"/>
        </w:rPr>
      </w:pPr>
      <w:proofErr w:type="gramStart"/>
      <w:r w:rsidRPr="00AC126E">
        <w:rPr>
          <w:sz w:val="24"/>
          <w:szCs w:val="24"/>
        </w:rPr>
        <w:t>приобщение детей (в соответствии с возрастными особенностями) к базовым ценностям российского народа – жизнь, достоинство, права и свободы человека, патриотизм, гражданственность,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proofErr w:type="gramEnd"/>
      <w:r w:rsidRPr="00AC126E">
        <w:rPr>
          <w:sz w:val="24"/>
          <w:szCs w:val="24"/>
        </w:rPr>
        <w:t xml:space="preserve"> создание условий для формирования ценностного отношения к окружающему миру, становления опыта действий и поступков на основе осмысления ценностей;</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обеспечение равных возможностей для полноценного развития каждого ребёнка в период дошкольного детства независимо от места жительства, пола, нации, языка, социального статуса, психофизиологических и других особенностей (в том числе ограниченных возможностей здоровья), с учетом разнообразия образовательных потребностей и индивидуальных возможностей;</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создание благоприятных условий развития детей в соответствии с их возрастными и индивидуальными особенностями и склонностями, развития способностей и творческого потенциала каждого ребёнка как субъекта отношений с самим собой, другими детьми, взрослыми и миром;</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 общества;</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формирование общей культуры личности детей, в том числе ценностей здорового образа жизни, обеспечение развития физических, личностных, нравственных качеств и основ патриотизма, интеллектуальных и художественно-творческих способностей ребёнка, его инициативности, самостоятельности и ответственности, формирование предпосылок учебной деятельности;</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формирование социокультурной среды, соответствующей возрастным, индивидуальным, психологическим и физиологическим особенностям детей;</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 xml:space="preserve">обеспечение психолого-педагогической поддержки семьи и повышение компетентности родителей (законных представителей) в вопросах развития и образования, </w:t>
      </w:r>
      <w:proofErr w:type="spellStart"/>
      <w:r w:rsidRPr="00AC126E">
        <w:rPr>
          <w:sz w:val="24"/>
          <w:szCs w:val="24"/>
        </w:rPr>
        <w:t>храны</w:t>
      </w:r>
      <w:proofErr w:type="spellEnd"/>
      <w:r w:rsidRPr="00AC126E">
        <w:rPr>
          <w:sz w:val="24"/>
          <w:szCs w:val="24"/>
        </w:rPr>
        <w:t xml:space="preserve"> и укрепления здоровья детей;</w:t>
      </w:r>
    </w:p>
    <w:p w:rsidR="00B61FE6" w:rsidRPr="00AC126E" w:rsidRDefault="00B61FE6" w:rsidP="00250F09">
      <w:pPr>
        <w:pStyle w:val="a6"/>
        <w:numPr>
          <w:ilvl w:val="0"/>
          <w:numId w:val="8"/>
        </w:numPr>
        <w:tabs>
          <w:tab w:val="left" w:pos="1134"/>
        </w:tabs>
        <w:ind w:left="0" w:firstLine="709"/>
        <w:jc w:val="both"/>
        <w:rPr>
          <w:sz w:val="24"/>
          <w:szCs w:val="24"/>
        </w:rPr>
      </w:pPr>
      <w:r w:rsidRPr="00AC126E">
        <w:rPr>
          <w:sz w:val="24"/>
          <w:szCs w:val="24"/>
        </w:rPr>
        <w:t xml:space="preserve">обеспечение преемственности целей, задач и содержания дошкольного общего </w:t>
      </w:r>
      <w:r w:rsidR="003D4924" w:rsidRPr="00AC126E">
        <w:rPr>
          <w:sz w:val="24"/>
          <w:szCs w:val="24"/>
        </w:rPr>
        <w:t xml:space="preserve"> </w:t>
      </w:r>
      <w:r w:rsidRPr="00AC126E">
        <w:rPr>
          <w:sz w:val="24"/>
          <w:szCs w:val="24"/>
        </w:rPr>
        <w:t xml:space="preserve"> образования</w:t>
      </w:r>
      <w:r w:rsidR="003D4924" w:rsidRPr="00AC126E">
        <w:rPr>
          <w:sz w:val="24"/>
          <w:szCs w:val="24"/>
        </w:rPr>
        <w:t>.</w:t>
      </w:r>
    </w:p>
    <w:p w:rsidR="00B61FE6" w:rsidRPr="00AC126E" w:rsidRDefault="00B61FE6" w:rsidP="00250F09">
      <w:pPr>
        <w:pStyle w:val="a3"/>
        <w:ind w:left="0" w:firstLine="0"/>
        <w:jc w:val="left"/>
      </w:pPr>
    </w:p>
    <w:p w:rsidR="00B61FE6" w:rsidRPr="00AC126E" w:rsidRDefault="00B61FE6" w:rsidP="00250F09">
      <w:pPr>
        <w:pStyle w:val="1"/>
        <w:numPr>
          <w:ilvl w:val="1"/>
          <w:numId w:val="10"/>
        </w:numPr>
        <w:tabs>
          <w:tab w:val="left" w:pos="1522"/>
        </w:tabs>
      </w:pPr>
      <w:r w:rsidRPr="00AC126E">
        <w:t>Принципы</w:t>
      </w:r>
      <w:r w:rsidRPr="00AC126E">
        <w:rPr>
          <w:spacing w:val="-6"/>
        </w:rPr>
        <w:t xml:space="preserve"> </w:t>
      </w:r>
      <w:r w:rsidRPr="00AC126E">
        <w:t>и</w:t>
      </w:r>
      <w:r w:rsidRPr="00AC126E">
        <w:rPr>
          <w:spacing w:val="-2"/>
        </w:rPr>
        <w:t xml:space="preserve"> </w:t>
      </w:r>
      <w:r w:rsidRPr="00AC126E">
        <w:t>подходы</w:t>
      </w:r>
      <w:r w:rsidRPr="00AC126E">
        <w:rPr>
          <w:spacing w:val="-2"/>
        </w:rPr>
        <w:t xml:space="preserve"> </w:t>
      </w:r>
      <w:r w:rsidRPr="00AC126E">
        <w:t>к</w:t>
      </w:r>
      <w:r w:rsidRPr="00AC126E">
        <w:rPr>
          <w:spacing w:val="-3"/>
        </w:rPr>
        <w:t xml:space="preserve"> </w:t>
      </w:r>
      <w:r w:rsidRPr="00AC126E">
        <w:t>реализации Программы</w:t>
      </w:r>
    </w:p>
    <w:p w:rsidR="00B61FE6" w:rsidRPr="00AC126E" w:rsidRDefault="00B61FE6" w:rsidP="00250F09">
      <w:pPr>
        <w:pStyle w:val="a6"/>
        <w:tabs>
          <w:tab w:val="left" w:pos="1260"/>
        </w:tabs>
        <w:ind w:left="0" w:firstLine="709"/>
        <w:jc w:val="both"/>
        <w:rPr>
          <w:sz w:val="24"/>
          <w:szCs w:val="24"/>
        </w:rPr>
      </w:pPr>
      <w:r w:rsidRPr="00AC126E">
        <w:rPr>
          <w:sz w:val="24"/>
          <w:szCs w:val="24"/>
        </w:rPr>
        <w:t xml:space="preserve">Программа построена на следующих </w:t>
      </w:r>
      <w:r w:rsidRPr="00AC126E">
        <w:rPr>
          <w:b/>
          <w:sz w:val="24"/>
          <w:szCs w:val="24"/>
        </w:rPr>
        <w:t>принципах,</w:t>
      </w:r>
      <w:r w:rsidRPr="00AC126E">
        <w:rPr>
          <w:sz w:val="24"/>
          <w:szCs w:val="24"/>
        </w:rPr>
        <w:t xml:space="preserve"> установленных ФГОС </w:t>
      </w:r>
      <w:proofErr w:type="gramStart"/>
      <w:r w:rsidRPr="00AC126E">
        <w:rPr>
          <w:sz w:val="24"/>
          <w:szCs w:val="24"/>
        </w:rPr>
        <w:t>ДО</w:t>
      </w:r>
      <w:proofErr w:type="gramEnd"/>
      <w:r w:rsidRPr="00AC126E">
        <w:rPr>
          <w:sz w:val="24"/>
          <w:szCs w:val="24"/>
        </w:rPr>
        <w:t>:</w:t>
      </w:r>
    </w:p>
    <w:p w:rsidR="00B61FE6" w:rsidRPr="00AC126E" w:rsidRDefault="00B61FE6" w:rsidP="00250F09">
      <w:pPr>
        <w:tabs>
          <w:tab w:val="left" w:pos="1134"/>
        </w:tabs>
        <w:jc w:val="both"/>
        <w:rPr>
          <w:sz w:val="24"/>
          <w:szCs w:val="24"/>
        </w:rPr>
      </w:pPr>
      <w:r w:rsidRPr="00AC126E">
        <w:rPr>
          <w:color w:val="000000" w:themeColor="text1"/>
          <w:sz w:val="24"/>
          <w:szCs w:val="24"/>
        </w:rPr>
        <w:t xml:space="preserve">-полноценное проживание ребенком </w:t>
      </w:r>
      <w:r w:rsidR="003244DC" w:rsidRPr="00AC126E">
        <w:rPr>
          <w:color w:val="000000" w:themeColor="text1"/>
          <w:sz w:val="24"/>
          <w:szCs w:val="24"/>
        </w:rPr>
        <w:t xml:space="preserve">дошкольного возраста </w:t>
      </w:r>
      <w:r w:rsidRPr="00AC126E">
        <w:rPr>
          <w:color w:val="000000" w:themeColor="text1"/>
          <w:sz w:val="24"/>
          <w:szCs w:val="24"/>
        </w:rPr>
        <w:t>этапов детства</w:t>
      </w:r>
      <w:r w:rsidRPr="00AC126E">
        <w:rPr>
          <w:sz w:val="24"/>
          <w:szCs w:val="24"/>
        </w:rPr>
        <w:t>, обогащение (амплификация) детского развития;</w:t>
      </w:r>
    </w:p>
    <w:p w:rsidR="00B61FE6" w:rsidRPr="00AC126E" w:rsidRDefault="00B61FE6" w:rsidP="00250F09">
      <w:pPr>
        <w:tabs>
          <w:tab w:val="left" w:pos="1134"/>
          <w:tab w:val="left" w:pos="1260"/>
        </w:tabs>
        <w:jc w:val="both"/>
        <w:rPr>
          <w:sz w:val="24"/>
          <w:szCs w:val="24"/>
        </w:rPr>
      </w:pPr>
      <w:r w:rsidRPr="00AC126E">
        <w:rPr>
          <w:sz w:val="24"/>
          <w:szCs w:val="24"/>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w:t>
      </w:r>
      <w:r w:rsidRPr="00AC126E">
        <w:rPr>
          <w:spacing w:val="1"/>
          <w:sz w:val="24"/>
          <w:szCs w:val="24"/>
        </w:rPr>
        <w:t xml:space="preserve"> </w:t>
      </w:r>
      <w:r w:rsidRPr="00AC126E">
        <w:rPr>
          <w:sz w:val="24"/>
          <w:szCs w:val="24"/>
        </w:rPr>
        <w:t>образования,</w:t>
      </w:r>
      <w:r w:rsidRPr="00AC126E">
        <w:rPr>
          <w:spacing w:val="-1"/>
          <w:sz w:val="24"/>
          <w:szCs w:val="24"/>
        </w:rPr>
        <w:t xml:space="preserve"> </w:t>
      </w:r>
      <w:r w:rsidRPr="00AC126E">
        <w:rPr>
          <w:sz w:val="24"/>
          <w:szCs w:val="24"/>
        </w:rPr>
        <w:t>становится субъектом образования;</w:t>
      </w:r>
    </w:p>
    <w:p w:rsidR="00B61FE6" w:rsidRPr="00AC126E" w:rsidRDefault="00B61FE6" w:rsidP="00250F09">
      <w:pPr>
        <w:tabs>
          <w:tab w:val="left" w:pos="1134"/>
          <w:tab w:val="left" w:pos="1274"/>
        </w:tabs>
        <w:jc w:val="both"/>
        <w:rPr>
          <w:sz w:val="24"/>
          <w:szCs w:val="24"/>
        </w:rPr>
      </w:pPr>
      <w:r w:rsidRPr="00AC126E">
        <w:rPr>
          <w:sz w:val="24"/>
          <w:szCs w:val="24"/>
        </w:rPr>
        <w:t>-содействие и сотрудничество детей и родителей (законных представителей), совершеннолетних членов семьи, принимающих участие в воспитании детей младенческого, раннего и дошкольного возрастов, а также педагогических работников  (далее вместе – взрослые);</w:t>
      </w:r>
    </w:p>
    <w:p w:rsidR="00B61FE6" w:rsidRPr="00AC126E" w:rsidRDefault="00B61FE6" w:rsidP="00250F09">
      <w:pPr>
        <w:tabs>
          <w:tab w:val="left" w:pos="1134"/>
          <w:tab w:val="left" w:pos="1274"/>
        </w:tabs>
        <w:jc w:val="both"/>
        <w:rPr>
          <w:sz w:val="24"/>
          <w:szCs w:val="24"/>
        </w:rPr>
      </w:pPr>
      <w:r w:rsidRPr="00AC126E">
        <w:rPr>
          <w:sz w:val="24"/>
          <w:szCs w:val="24"/>
        </w:rPr>
        <w:t>-признание ребёнка полноценным участником (субъектом) образовательных отношений;</w:t>
      </w:r>
    </w:p>
    <w:p w:rsidR="00B61FE6" w:rsidRPr="00AC126E" w:rsidRDefault="00B61FE6" w:rsidP="00250F09">
      <w:pPr>
        <w:tabs>
          <w:tab w:val="left" w:pos="1134"/>
          <w:tab w:val="left" w:pos="1182"/>
        </w:tabs>
        <w:jc w:val="both"/>
        <w:rPr>
          <w:sz w:val="24"/>
          <w:szCs w:val="24"/>
        </w:rPr>
      </w:pPr>
      <w:r w:rsidRPr="00AC126E">
        <w:rPr>
          <w:sz w:val="24"/>
          <w:szCs w:val="24"/>
        </w:rPr>
        <w:t>-поддержка</w:t>
      </w:r>
      <w:r w:rsidRPr="00AC126E">
        <w:rPr>
          <w:spacing w:val="-4"/>
          <w:sz w:val="24"/>
          <w:szCs w:val="24"/>
        </w:rPr>
        <w:t xml:space="preserve"> </w:t>
      </w:r>
      <w:r w:rsidRPr="00AC126E">
        <w:rPr>
          <w:sz w:val="24"/>
          <w:szCs w:val="24"/>
        </w:rPr>
        <w:t>инициативы</w:t>
      </w:r>
      <w:r w:rsidRPr="00AC126E">
        <w:rPr>
          <w:spacing w:val="-4"/>
          <w:sz w:val="24"/>
          <w:szCs w:val="24"/>
        </w:rPr>
        <w:t xml:space="preserve"> </w:t>
      </w:r>
      <w:r w:rsidRPr="00AC126E">
        <w:rPr>
          <w:sz w:val="24"/>
          <w:szCs w:val="24"/>
        </w:rPr>
        <w:t>детей</w:t>
      </w:r>
      <w:r w:rsidRPr="00AC126E">
        <w:rPr>
          <w:spacing w:val="-3"/>
          <w:sz w:val="24"/>
          <w:szCs w:val="24"/>
        </w:rPr>
        <w:t xml:space="preserve"> </w:t>
      </w:r>
      <w:r w:rsidRPr="00AC126E">
        <w:rPr>
          <w:sz w:val="24"/>
          <w:szCs w:val="24"/>
        </w:rPr>
        <w:t>в</w:t>
      </w:r>
      <w:r w:rsidRPr="00AC126E">
        <w:rPr>
          <w:spacing w:val="-4"/>
          <w:sz w:val="24"/>
          <w:szCs w:val="24"/>
        </w:rPr>
        <w:t xml:space="preserve"> </w:t>
      </w:r>
      <w:r w:rsidRPr="00AC126E">
        <w:rPr>
          <w:sz w:val="24"/>
          <w:szCs w:val="24"/>
        </w:rPr>
        <w:t>различных</w:t>
      </w:r>
      <w:r w:rsidRPr="00AC126E">
        <w:rPr>
          <w:spacing w:val="-2"/>
          <w:sz w:val="24"/>
          <w:szCs w:val="24"/>
        </w:rPr>
        <w:t xml:space="preserve"> </w:t>
      </w:r>
      <w:r w:rsidRPr="00AC126E">
        <w:rPr>
          <w:sz w:val="24"/>
          <w:szCs w:val="24"/>
        </w:rPr>
        <w:t>видах</w:t>
      </w:r>
      <w:r w:rsidRPr="00AC126E">
        <w:rPr>
          <w:spacing w:val="-1"/>
          <w:sz w:val="24"/>
          <w:szCs w:val="24"/>
        </w:rPr>
        <w:t xml:space="preserve"> </w:t>
      </w:r>
      <w:r w:rsidRPr="00AC126E">
        <w:rPr>
          <w:sz w:val="24"/>
          <w:szCs w:val="24"/>
        </w:rPr>
        <w:t>деятельности;</w:t>
      </w:r>
    </w:p>
    <w:p w:rsidR="00B61FE6" w:rsidRPr="00AC126E" w:rsidRDefault="00B61FE6" w:rsidP="00250F09">
      <w:pPr>
        <w:tabs>
          <w:tab w:val="left" w:pos="1134"/>
          <w:tab w:val="left" w:pos="1182"/>
        </w:tabs>
        <w:jc w:val="both"/>
        <w:rPr>
          <w:sz w:val="24"/>
          <w:szCs w:val="24"/>
        </w:rPr>
      </w:pPr>
      <w:r w:rsidRPr="00AC126E">
        <w:rPr>
          <w:sz w:val="24"/>
          <w:szCs w:val="24"/>
        </w:rPr>
        <w:t>-сотрудничество</w:t>
      </w:r>
      <w:r w:rsidRPr="00AC126E">
        <w:rPr>
          <w:spacing w:val="-3"/>
          <w:sz w:val="24"/>
          <w:szCs w:val="24"/>
        </w:rPr>
        <w:t xml:space="preserve"> </w:t>
      </w:r>
      <w:r w:rsidRPr="00AC126E">
        <w:rPr>
          <w:sz w:val="24"/>
          <w:szCs w:val="24"/>
        </w:rPr>
        <w:t>ДОО</w:t>
      </w:r>
      <w:r w:rsidRPr="00AC126E">
        <w:rPr>
          <w:spacing w:val="-5"/>
          <w:sz w:val="24"/>
          <w:szCs w:val="24"/>
        </w:rPr>
        <w:t xml:space="preserve"> </w:t>
      </w:r>
      <w:r w:rsidRPr="00AC126E">
        <w:rPr>
          <w:sz w:val="24"/>
          <w:szCs w:val="24"/>
        </w:rPr>
        <w:t>с</w:t>
      </w:r>
      <w:r w:rsidRPr="00AC126E">
        <w:rPr>
          <w:spacing w:val="-5"/>
          <w:sz w:val="24"/>
          <w:szCs w:val="24"/>
        </w:rPr>
        <w:t xml:space="preserve"> </w:t>
      </w:r>
      <w:r w:rsidRPr="00AC126E">
        <w:rPr>
          <w:sz w:val="24"/>
          <w:szCs w:val="24"/>
        </w:rPr>
        <w:t>семьей;</w:t>
      </w:r>
    </w:p>
    <w:p w:rsidR="00B61FE6" w:rsidRPr="00AC126E" w:rsidRDefault="00B61FE6" w:rsidP="00250F09">
      <w:pPr>
        <w:tabs>
          <w:tab w:val="left" w:pos="1134"/>
          <w:tab w:val="left" w:pos="1182"/>
        </w:tabs>
        <w:jc w:val="both"/>
        <w:rPr>
          <w:sz w:val="24"/>
          <w:szCs w:val="24"/>
        </w:rPr>
      </w:pPr>
      <w:r w:rsidRPr="00AC126E">
        <w:rPr>
          <w:sz w:val="24"/>
          <w:szCs w:val="24"/>
        </w:rPr>
        <w:t>-приобщение детей к социокультурным нормам, традициям семьи, общества и государства;</w:t>
      </w:r>
    </w:p>
    <w:p w:rsidR="00B61FE6" w:rsidRPr="00AC126E" w:rsidRDefault="00B61FE6" w:rsidP="00250F09">
      <w:pPr>
        <w:tabs>
          <w:tab w:val="left" w:pos="1134"/>
          <w:tab w:val="left" w:pos="1306"/>
        </w:tabs>
        <w:jc w:val="both"/>
        <w:rPr>
          <w:sz w:val="24"/>
          <w:szCs w:val="24"/>
        </w:rPr>
      </w:pPr>
      <w:r w:rsidRPr="00AC126E">
        <w:rPr>
          <w:sz w:val="24"/>
          <w:szCs w:val="24"/>
        </w:rPr>
        <w:t xml:space="preserve">-формирование познавательных интересов и познавательных действий ребенка в </w:t>
      </w:r>
      <w:r w:rsidRPr="00AC126E">
        <w:rPr>
          <w:sz w:val="24"/>
          <w:szCs w:val="24"/>
        </w:rPr>
        <w:lastRenderedPageBreak/>
        <w:t>различных видах деятельности;</w:t>
      </w:r>
    </w:p>
    <w:p w:rsidR="00B61FE6" w:rsidRPr="00AC126E" w:rsidRDefault="00B61FE6" w:rsidP="00250F09">
      <w:pPr>
        <w:tabs>
          <w:tab w:val="left" w:pos="1134"/>
          <w:tab w:val="left" w:pos="1214"/>
        </w:tabs>
        <w:jc w:val="both"/>
        <w:rPr>
          <w:sz w:val="24"/>
          <w:szCs w:val="24"/>
        </w:rPr>
      </w:pPr>
      <w:r w:rsidRPr="00AC126E">
        <w:rPr>
          <w:sz w:val="24"/>
          <w:szCs w:val="24"/>
        </w:rPr>
        <w:t>-возрастная адекватность дошкольного образования (соответствие условий, требований, методов возрасту и особенностям развития);</w:t>
      </w:r>
    </w:p>
    <w:p w:rsidR="00B61FE6" w:rsidRPr="00AC126E" w:rsidRDefault="00B61FE6" w:rsidP="00250F09">
      <w:pPr>
        <w:tabs>
          <w:tab w:val="left" w:pos="1134"/>
          <w:tab w:val="left" w:pos="1183"/>
        </w:tabs>
        <w:jc w:val="both"/>
        <w:rPr>
          <w:sz w:val="24"/>
          <w:szCs w:val="24"/>
        </w:rPr>
      </w:pPr>
      <w:r w:rsidRPr="00AC126E">
        <w:rPr>
          <w:sz w:val="24"/>
          <w:szCs w:val="24"/>
        </w:rPr>
        <w:t>-учет этнокультурной ситуации развития детей.</w:t>
      </w:r>
    </w:p>
    <w:p w:rsidR="00B61FE6" w:rsidRPr="00AC126E" w:rsidRDefault="00B61FE6" w:rsidP="00250F09">
      <w:pPr>
        <w:tabs>
          <w:tab w:val="left" w:pos="1183"/>
        </w:tabs>
        <w:ind w:firstLine="709"/>
        <w:rPr>
          <w:sz w:val="24"/>
          <w:szCs w:val="24"/>
        </w:rPr>
      </w:pPr>
    </w:p>
    <w:p w:rsidR="00B61FE6" w:rsidRPr="00AC126E" w:rsidRDefault="00B61FE6" w:rsidP="00250F09">
      <w:pPr>
        <w:pStyle w:val="2"/>
        <w:tabs>
          <w:tab w:val="left" w:pos="709"/>
        </w:tabs>
        <w:ind w:left="0" w:right="38"/>
        <w:jc w:val="left"/>
        <w:rPr>
          <w:b w:val="0"/>
          <w:bCs w:val="0"/>
          <w:i w:val="0"/>
          <w:iCs w:val="0"/>
        </w:rPr>
      </w:pPr>
      <w:r w:rsidRPr="00AC126E">
        <w:rPr>
          <w:b w:val="0"/>
          <w:bCs w:val="0"/>
          <w:i w:val="0"/>
          <w:iCs w:val="0"/>
        </w:rPr>
        <w:t xml:space="preserve">Основные </w:t>
      </w:r>
      <w:r w:rsidRPr="00AC126E">
        <w:rPr>
          <w:bCs w:val="0"/>
          <w:i w:val="0"/>
          <w:iCs w:val="0"/>
        </w:rPr>
        <w:t>подходы</w:t>
      </w:r>
      <w:r w:rsidRPr="00AC126E">
        <w:rPr>
          <w:b w:val="0"/>
          <w:bCs w:val="0"/>
          <w:i w:val="0"/>
          <w:iCs w:val="0"/>
        </w:rPr>
        <w:t xml:space="preserve"> к формированию Программы:</w:t>
      </w:r>
    </w:p>
    <w:p w:rsidR="00B61FE6" w:rsidRPr="00AC126E" w:rsidRDefault="00B61FE6" w:rsidP="00250F09">
      <w:pPr>
        <w:pStyle w:val="Default"/>
        <w:jc w:val="both"/>
        <w:rPr>
          <w:color w:val="auto"/>
        </w:rPr>
      </w:pPr>
      <w:r w:rsidRPr="00AC126E">
        <w:rPr>
          <w:color w:val="auto"/>
        </w:rPr>
        <w:t>-</w:t>
      </w:r>
      <w:proofErr w:type="spellStart"/>
      <w:r w:rsidRPr="00AC126E">
        <w:rPr>
          <w:color w:val="auto"/>
        </w:rPr>
        <w:t>деятельностный</w:t>
      </w:r>
      <w:proofErr w:type="spellEnd"/>
      <w:r w:rsidRPr="00AC126E">
        <w:rPr>
          <w:color w:val="auto"/>
        </w:rPr>
        <w:t xml:space="preserve"> подход осуществляется в процессе организации различных видов детской деятельности. Организованная образовательная деятельность строится как процесс организации различных видов деятельности. </w:t>
      </w:r>
    </w:p>
    <w:p w:rsidR="00B61FE6" w:rsidRPr="00AC126E" w:rsidRDefault="00B61FE6" w:rsidP="00250F09">
      <w:pPr>
        <w:pStyle w:val="Default"/>
        <w:jc w:val="both"/>
        <w:rPr>
          <w:color w:val="auto"/>
        </w:rPr>
      </w:pPr>
      <w:r w:rsidRPr="00AC126E">
        <w:rPr>
          <w:color w:val="auto"/>
        </w:rPr>
        <w:t xml:space="preserve">-личностно-ориентированный подход – это такое обучение, которое во главу угла ставит самобытность ребенка, его </w:t>
      </w:r>
      <w:proofErr w:type="spellStart"/>
      <w:r w:rsidRPr="00AC126E">
        <w:rPr>
          <w:color w:val="auto"/>
        </w:rPr>
        <w:t>самоценность</w:t>
      </w:r>
      <w:proofErr w:type="spellEnd"/>
      <w:r w:rsidRPr="00AC126E">
        <w:rPr>
          <w:color w:val="auto"/>
        </w:rPr>
        <w:t xml:space="preserve">, субъективность процесса обучения, т.е. опора на опыт ребенка, субъектно-субъектные отношения. Реализуется в любых видах деятельности детей. </w:t>
      </w:r>
    </w:p>
    <w:p w:rsidR="00B61FE6" w:rsidRPr="00AC126E" w:rsidRDefault="00B61FE6" w:rsidP="00250F09">
      <w:pPr>
        <w:pStyle w:val="Default"/>
        <w:jc w:val="both"/>
        <w:rPr>
          <w:color w:val="auto"/>
        </w:rPr>
      </w:pPr>
      <w:r w:rsidRPr="00AC126E">
        <w:rPr>
          <w:color w:val="auto"/>
        </w:rPr>
        <w:t xml:space="preserve">-индивидуальный подход – это учет индивидуальных особенностей детей группы в образовательном процессе. </w:t>
      </w:r>
    </w:p>
    <w:p w:rsidR="00B61FE6" w:rsidRPr="00AC126E" w:rsidRDefault="00B61FE6" w:rsidP="00250F09">
      <w:pPr>
        <w:pStyle w:val="Default"/>
        <w:jc w:val="both"/>
        <w:rPr>
          <w:color w:val="auto"/>
        </w:rPr>
      </w:pPr>
      <w:r w:rsidRPr="00AC126E">
        <w:rPr>
          <w:color w:val="auto"/>
        </w:rPr>
        <w:t xml:space="preserve">-дифференцированный подход – в образовательном процессе предусмотрена возможность объединения детей по особенностям развития, по интересам, по выбору. </w:t>
      </w:r>
    </w:p>
    <w:p w:rsidR="00B61FE6" w:rsidRPr="00AC126E" w:rsidRDefault="00B61FE6" w:rsidP="00250F09">
      <w:pPr>
        <w:tabs>
          <w:tab w:val="left" w:pos="567"/>
        </w:tabs>
        <w:ind w:left="284" w:right="38"/>
        <w:jc w:val="both"/>
        <w:rPr>
          <w:sz w:val="24"/>
          <w:szCs w:val="24"/>
        </w:rPr>
      </w:pPr>
    </w:p>
    <w:p w:rsidR="00B61FE6" w:rsidRPr="00AC126E" w:rsidRDefault="00B61FE6" w:rsidP="00250F09">
      <w:pPr>
        <w:pStyle w:val="1"/>
        <w:numPr>
          <w:ilvl w:val="1"/>
          <w:numId w:val="10"/>
        </w:numPr>
        <w:tabs>
          <w:tab w:val="left" w:pos="1662"/>
          <w:tab w:val="left" w:pos="1663"/>
          <w:tab w:val="left" w:pos="3684"/>
          <w:tab w:val="left" w:pos="5324"/>
          <w:tab w:val="left" w:pos="6531"/>
          <w:tab w:val="left" w:pos="7324"/>
          <w:tab w:val="left" w:pos="9202"/>
          <w:tab w:val="left" w:pos="10269"/>
        </w:tabs>
        <w:ind w:right="256"/>
      </w:pPr>
      <w:r w:rsidRPr="00AC126E">
        <w:t>Значимые</w:t>
      </w:r>
      <w:r w:rsidRPr="00AC126E">
        <w:rPr>
          <w:spacing w:val="-2"/>
        </w:rPr>
        <w:t xml:space="preserve"> </w:t>
      </w:r>
      <w:r w:rsidRPr="00AC126E">
        <w:t>для</w:t>
      </w:r>
      <w:r w:rsidRPr="00AC126E">
        <w:rPr>
          <w:spacing w:val="-1"/>
        </w:rPr>
        <w:t xml:space="preserve"> </w:t>
      </w:r>
      <w:r w:rsidRPr="00AC126E">
        <w:t>реализации</w:t>
      </w:r>
      <w:r w:rsidRPr="00AC126E">
        <w:rPr>
          <w:spacing w:val="-4"/>
        </w:rPr>
        <w:t xml:space="preserve"> </w:t>
      </w:r>
      <w:r w:rsidRPr="00AC126E">
        <w:t>Программы</w:t>
      </w:r>
      <w:r w:rsidRPr="00AC126E">
        <w:rPr>
          <w:spacing w:val="-1"/>
        </w:rPr>
        <w:t xml:space="preserve"> </w:t>
      </w:r>
      <w:r w:rsidRPr="00AC126E">
        <w:t>характеристики</w:t>
      </w:r>
    </w:p>
    <w:p w:rsidR="00B61FE6" w:rsidRPr="00AC126E" w:rsidRDefault="00B61FE6" w:rsidP="00250F09">
      <w:pPr>
        <w:ind w:right="528" w:firstLine="567"/>
        <w:jc w:val="both"/>
        <w:rPr>
          <w:sz w:val="24"/>
          <w:szCs w:val="24"/>
        </w:rPr>
      </w:pPr>
      <w:r w:rsidRPr="00AC126E">
        <w:rPr>
          <w:b/>
          <w:i/>
          <w:sz w:val="24"/>
          <w:szCs w:val="24"/>
        </w:rPr>
        <w:t>Основные</w:t>
      </w:r>
      <w:r w:rsidRPr="00AC126E">
        <w:rPr>
          <w:b/>
          <w:i/>
          <w:spacing w:val="1"/>
          <w:sz w:val="24"/>
          <w:szCs w:val="24"/>
        </w:rPr>
        <w:t xml:space="preserve"> </w:t>
      </w:r>
      <w:r w:rsidRPr="00AC126E">
        <w:rPr>
          <w:b/>
          <w:i/>
          <w:sz w:val="24"/>
          <w:szCs w:val="24"/>
        </w:rPr>
        <w:t>участники</w:t>
      </w:r>
      <w:r w:rsidRPr="00AC126E">
        <w:rPr>
          <w:b/>
          <w:i/>
          <w:spacing w:val="1"/>
          <w:sz w:val="24"/>
          <w:szCs w:val="24"/>
        </w:rPr>
        <w:t xml:space="preserve"> </w:t>
      </w:r>
      <w:r w:rsidRPr="00AC126E">
        <w:rPr>
          <w:b/>
          <w:i/>
          <w:sz w:val="24"/>
          <w:szCs w:val="24"/>
        </w:rPr>
        <w:t>реализации</w:t>
      </w:r>
      <w:r w:rsidRPr="00AC126E">
        <w:rPr>
          <w:b/>
          <w:i/>
          <w:spacing w:val="1"/>
          <w:sz w:val="24"/>
          <w:szCs w:val="24"/>
        </w:rPr>
        <w:t xml:space="preserve"> </w:t>
      </w:r>
      <w:r w:rsidRPr="00AC126E">
        <w:rPr>
          <w:b/>
          <w:i/>
          <w:sz w:val="24"/>
          <w:szCs w:val="24"/>
        </w:rPr>
        <w:t>Программы:</w:t>
      </w:r>
      <w:r w:rsidRPr="00AC126E">
        <w:rPr>
          <w:b/>
          <w:i/>
          <w:spacing w:val="1"/>
          <w:sz w:val="24"/>
          <w:szCs w:val="24"/>
        </w:rPr>
        <w:t xml:space="preserve"> </w:t>
      </w:r>
      <w:r w:rsidRPr="00AC126E">
        <w:rPr>
          <w:sz w:val="24"/>
          <w:szCs w:val="24"/>
        </w:rPr>
        <w:t>педагоги,</w:t>
      </w:r>
      <w:r w:rsidRPr="00AC126E">
        <w:rPr>
          <w:spacing w:val="1"/>
          <w:sz w:val="24"/>
          <w:szCs w:val="24"/>
        </w:rPr>
        <w:t xml:space="preserve"> </w:t>
      </w:r>
      <w:r w:rsidRPr="00AC126E">
        <w:rPr>
          <w:sz w:val="24"/>
          <w:szCs w:val="24"/>
        </w:rPr>
        <w:t>обучающиеся,</w:t>
      </w:r>
      <w:r w:rsidRPr="00AC126E">
        <w:rPr>
          <w:spacing w:val="1"/>
          <w:sz w:val="24"/>
          <w:szCs w:val="24"/>
        </w:rPr>
        <w:t xml:space="preserve"> </w:t>
      </w:r>
      <w:r w:rsidRPr="00AC126E">
        <w:rPr>
          <w:sz w:val="24"/>
          <w:szCs w:val="24"/>
        </w:rPr>
        <w:t>родители</w:t>
      </w:r>
      <w:r w:rsidRPr="00AC126E">
        <w:rPr>
          <w:spacing w:val="1"/>
          <w:sz w:val="24"/>
          <w:szCs w:val="24"/>
        </w:rPr>
        <w:t xml:space="preserve"> </w:t>
      </w:r>
      <w:r w:rsidRPr="00AC126E">
        <w:rPr>
          <w:sz w:val="24"/>
          <w:szCs w:val="24"/>
        </w:rPr>
        <w:t>(законные</w:t>
      </w:r>
      <w:r w:rsidRPr="00AC126E">
        <w:rPr>
          <w:spacing w:val="-5"/>
          <w:sz w:val="24"/>
          <w:szCs w:val="24"/>
        </w:rPr>
        <w:t xml:space="preserve"> </w:t>
      </w:r>
      <w:r w:rsidRPr="00AC126E">
        <w:rPr>
          <w:sz w:val="24"/>
          <w:szCs w:val="24"/>
        </w:rPr>
        <w:t>представители).</w:t>
      </w:r>
    </w:p>
    <w:p w:rsidR="00B61FE6" w:rsidRPr="00AC126E" w:rsidRDefault="00B61FE6" w:rsidP="00250F09">
      <w:pPr>
        <w:pStyle w:val="a3"/>
        <w:ind w:left="0" w:right="522" w:firstLine="567"/>
        <w:rPr>
          <w:spacing w:val="1"/>
        </w:rPr>
      </w:pPr>
      <w:r w:rsidRPr="00AC126E">
        <w:rPr>
          <w:b/>
          <w:i/>
        </w:rPr>
        <w:t>Социальными</w:t>
      </w:r>
      <w:r w:rsidRPr="00AC126E">
        <w:rPr>
          <w:b/>
          <w:i/>
          <w:spacing w:val="1"/>
        </w:rPr>
        <w:t xml:space="preserve"> </w:t>
      </w:r>
      <w:r w:rsidRPr="00AC126E">
        <w:rPr>
          <w:b/>
          <w:i/>
        </w:rPr>
        <w:t>заказчиками</w:t>
      </w:r>
      <w:r w:rsidRPr="00AC126E">
        <w:rPr>
          <w:b/>
          <w:i/>
          <w:spacing w:val="1"/>
        </w:rPr>
        <w:t xml:space="preserve"> </w:t>
      </w:r>
      <w:r w:rsidRPr="00AC126E">
        <w:rPr>
          <w:b/>
          <w:i/>
        </w:rPr>
        <w:t>реализации</w:t>
      </w:r>
      <w:r w:rsidRPr="00AC126E">
        <w:rPr>
          <w:b/>
          <w:i/>
          <w:spacing w:val="1"/>
        </w:rPr>
        <w:t xml:space="preserve"> </w:t>
      </w:r>
      <w:r w:rsidRPr="00AC126E">
        <w:rPr>
          <w:b/>
          <w:i/>
        </w:rPr>
        <w:t>Программы</w:t>
      </w:r>
      <w:r w:rsidRPr="00AC126E">
        <w:rPr>
          <w:b/>
          <w:i/>
          <w:spacing w:val="1"/>
        </w:rPr>
        <w:t xml:space="preserve"> </w:t>
      </w:r>
      <w:r w:rsidRPr="00AC126E">
        <w:t>как</w:t>
      </w:r>
      <w:r w:rsidRPr="00AC126E">
        <w:rPr>
          <w:spacing w:val="1"/>
        </w:rPr>
        <w:t xml:space="preserve"> </w:t>
      </w:r>
      <w:r w:rsidRPr="00AC126E">
        <w:t>комплекса</w:t>
      </w:r>
      <w:r w:rsidRPr="00AC126E">
        <w:rPr>
          <w:spacing w:val="60"/>
        </w:rPr>
        <w:t xml:space="preserve"> </w:t>
      </w:r>
      <w:r w:rsidRPr="00AC126E">
        <w:t>образовательных</w:t>
      </w:r>
      <w:r w:rsidRPr="00AC126E">
        <w:rPr>
          <w:spacing w:val="1"/>
        </w:rPr>
        <w:t xml:space="preserve"> </w:t>
      </w:r>
      <w:r w:rsidRPr="00AC126E">
        <w:t>услуг выступают, в первую очередь, родители</w:t>
      </w:r>
      <w:r w:rsidRPr="00AC126E">
        <w:rPr>
          <w:spacing w:val="1"/>
        </w:rPr>
        <w:t xml:space="preserve"> </w:t>
      </w:r>
      <w:r w:rsidRPr="00AC126E">
        <w:t>(законные представители) обучающихся, как</w:t>
      </w:r>
      <w:r w:rsidRPr="00AC126E">
        <w:rPr>
          <w:spacing w:val="1"/>
        </w:rPr>
        <w:t xml:space="preserve"> </w:t>
      </w:r>
      <w:r w:rsidRPr="00AC126E">
        <w:t>гаранты реализации прав ребенка на уход, присмотр и оздоровление, воспитание и обучение.</w:t>
      </w:r>
      <w:r w:rsidRPr="00AC126E">
        <w:rPr>
          <w:spacing w:val="1"/>
        </w:rPr>
        <w:t xml:space="preserve"> </w:t>
      </w:r>
    </w:p>
    <w:p w:rsidR="00B61FE6" w:rsidRPr="00AC126E" w:rsidRDefault="00B61FE6" w:rsidP="00250F09">
      <w:pPr>
        <w:pStyle w:val="a3"/>
        <w:ind w:left="0" w:right="522" w:firstLine="567"/>
      </w:pPr>
      <w:r w:rsidRPr="00AC126E">
        <w:t>Особенности</w:t>
      </w:r>
      <w:r w:rsidRPr="00AC126E">
        <w:rPr>
          <w:spacing w:val="-11"/>
        </w:rPr>
        <w:t xml:space="preserve"> </w:t>
      </w:r>
      <w:r w:rsidRPr="00AC126E">
        <w:t>разработки</w:t>
      </w:r>
      <w:r w:rsidRPr="00AC126E">
        <w:rPr>
          <w:spacing w:val="1"/>
        </w:rPr>
        <w:t xml:space="preserve"> </w:t>
      </w:r>
      <w:r w:rsidRPr="00AC126E">
        <w:t>Программы:</w:t>
      </w:r>
    </w:p>
    <w:p w:rsidR="00B61FE6" w:rsidRPr="00AC126E" w:rsidRDefault="00B61FE6" w:rsidP="00250F09">
      <w:pPr>
        <w:pStyle w:val="a3"/>
        <w:numPr>
          <w:ilvl w:val="0"/>
          <w:numId w:val="9"/>
        </w:numPr>
        <w:tabs>
          <w:tab w:val="left" w:pos="993"/>
        </w:tabs>
        <w:ind w:left="0" w:firstLine="567"/>
        <w:jc w:val="left"/>
      </w:pPr>
      <w:r w:rsidRPr="00AC126E">
        <w:rPr>
          <w:spacing w:val="-1"/>
        </w:rPr>
        <w:t>условия,</w:t>
      </w:r>
      <w:r w:rsidRPr="00AC126E">
        <w:rPr>
          <w:spacing w:val="-6"/>
        </w:rPr>
        <w:t xml:space="preserve"> </w:t>
      </w:r>
      <w:r w:rsidRPr="00AC126E">
        <w:rPr>
          <w:spacing w:val="-1"/>
        </w:rPr>
        <w:t>созданные</w:t>
      </w:r>
      <w:r w:rsidRPr="00AC126E">
        <w:rPr>
          <w:spacing w:val="-14"/>
        </w:rPr>
        <w:t xml:space="preserve"> </w:t>
      </w:r>
      <w:r w:rsidRPr="00AC126E">
        <w:rPr>
          <w:spacing w:val="-1"/>
        </w:rPr>
        <w:t>в</w:t>
      </w:r>
      <w:r w:rsidRPr="00AC126E">
        <w:rPr>
          <w:spacing w:val="-7"/>
        </w:rPr>
        <w:t xml:space="preserve"> </w:t>
      </w:r>
      <w:r w:rsidRPr="00AC126E">
        <w:rPr>
          <w:spacing w:val="-1"/>
        </w:rPr>
        <w:t>ДОО</w:t>
      </w:r>
      <w:r w:rsidRPr="00AC126E">
        <w:rPr>
          <w:spacing w:val="-5"/>
        </w:rPr>
        <w:t xml:space="preserve"> </w:t>
      </w:r>
      <w:r w:rsidRPr="00AC126E">
        <w:rPr>
          <w:spacing w:val="-1"/>
        </w:rPr>
        <w:t>для</w:t>
      </w:r>
      <w:r w:rsidRPr="00AC126E">
        <w:rPr>
          <w:spacing w:val="-13"/>
        </w:rPr>
        <w:t xml:space="preserve"> </w:t>
      </w:r>
      <w:r w:rsidRPr="00AC126E">
        <w:rPr>
          <w:spacing w:val="-1"/>
        </w:rPr>
        <w:t>реализации</w:t>
      </w:r>
      <w:r w:rsidRPr="00AC126E">
        <w:rPr>
          <w:spacing w:val="-12"/>
        </w:rPr>
        <w:t xml:space="preserve"> </w:t>
      </w:r>
      <w:r w:rsidRPr="00AC126E">
        <w:rPr>
          <w:spacing w:val="-1"/>
        </w:rPr>
        <w:t>целей</w:t>
      </w:r>
      <w:r w:rsidRPr="00AC126E">
        <w:rPr>
          <w:spacing w:val="-7"/>
        </w:rPr>
        <w:t xml:space="preserve"> </w:t>
      </w:r>
      <w:r w:rsidRPr="00AC126E">
        <w:rPr>
          <w:spacing w:val="-1"/>
        </w:rPr>
        <w:t>и</w:t>
      </w:r>
      <w:r w:rsidRPr="00AC126E">
        <w:rPr>
          <w:spacing w:val="-13"/>
        </w:rPr>
        <w:t xml:space="preserve"> </w:t>
      </w:r>
      <w:r w:rsidRPr="00AC126E">
        <w:rPr>
          <w:spacing w:val="-1"/>
        </w:rPr>
        <w:t>задач</w:t>
      </w:r>
      <w:r w:rsidRPr="00AC126E">
        <w:rPr>
          <w:spacing w:val="-9"/>
        </w:rPr>
        <w:t xml:space="preserve"> </w:t>
      </w:r>
      <w:r w:rsidRPr="00AC126E">
        <w:rPr>
          <w:spacing w:val="-1"/>
        </w:rPr>
        <w:t>Программы;</w:t>
      </w:r>
    </w:p>
    <w:p w:rsidR="00B61FE6" w:rsidRPr="00AC126E" w:rsidRDefault="00B61FE6" w:rsidP="00250F09">
      <w:pPr>
        <w:pStyle w:val="a6"/>
        <w:numPr>
          <w:ilvl w:val="0"/>
          <w:numId w:val="9"/>
        </w:numPr>
        <w:tabs>
          <w:tab w:val="left" w:pos="634"/>
          <w:tab w:val="left" w:pos="993"/>
        </w:tabs>
        <w:ind w:left="0" w:firstLine="567"/>
        <w:rPr>
          <w:sz w:val="24"/>
          <w:szCs w:val="24"/>
        </w:rPr>
      </w:pPr>
      <w:r w:rsidRPr="00AC126E">
        <w:rPr>
          <w:spacing w:val="-1"/>
          <w:sz w:val="24"/>
          <w:szCs w:val="24"/>
        </w:rPr>
        <w:t>социальный</w:t>
      </w:r>
      <w:r w:rsidRPr="00AC126E">
        <w:rPr>
          <w:spacing w:val="-14"/>
          <w:sz w:val="24"/>
          <w:szCs w:val="24"/>
        </w:rPr>
        <w:t xml:space="preserve"> </w:t>
      </w:r>
      <w:r w:rsidRPr="00AC126E">
        <w:rPr>
          <w:spacing w:val="-1"/>
          <w:sz w:val="24"/>
          <w:szCs w:val="24"/>
        </w:rPr>
        <w:t>заказ</w:t>
      </w:r>
      <w:r w:rsidRPr="00AC126E">
        <w:rPr>
          <w:spacing w:val="-9"/>
          <w:sz w:val="24"/>
          <w:szCs w:val="24"/>
        </w:rPr>
        <w:t xml:space="preserve"> </w:t>
      </w:r>
      <w:r w:rsidRPr="00AC126E">
        <w:rPr>
          <w:sz w:val="24"/>
          <w:szCs w:val="24"/>
        </w:rPr>
        <w:t>родителей</w:t>
      </w:r>
      <w:r w:rsidRPr="00AC126E">
        <w:rPr>
          <w:spacing w:val="-13"/>
          <w:sz w:val="24"/>
          <w:szCs w:val="24"/>
        </w:rPr>
        <w:t xml:space="preserve"> </w:t>
      </w:r>
      <w:r w:rsidRPr="00AC126E">
        <w:rPr>
          <w:sz w:val="24"/>
          <w:szCs w:val="24"/>
        </w:rPr>
        <w:t>(законных</w:t>
      </w:r>
      <w:r w:rsidRPr="00AC126E">
        <w:rPr>
          <w:spacing w:val="-10"/>
          <w:sz w:val="24"/>
          <w:szCs w:val="24"/>
        </w:rPr>
        <w:t xml:space="preserve"> </w:t>
      </w:r>
      <w:r w:rsidRPr="00AC126E">
        <w:rPr>
          <w:sz w:val="24"/>
          <w:szCs w:val="24"/>
        </w:rPr>
        <w:t>представителей);</w:t>
      </w:r>
    </w:p>
    <w:p w:rsidR="00B61FE6" w:rsidRPr="00AC126E" w:rsidRDefault="00B61FE6" w:rsidP="00250F09">
      <w:pPr>
        <w:pStyle w:val="a6"/>
        <w:numPr>
          <w:ilvl w:val="0"/>
          <w:numId w:val="9"/>
        </w:numPr>
        <w:tabs>
          <w:tab w:val="left" w:pos="634"/>
          <w:tab w:val="left" w:pos="993"/>
        </w:tabs>
        <w:ind w:left="0" w:firstLine="567"/>
        <w:rPr>
          <w:sz w:val="24"/>
          <w:szCs w:val="24"/>
        </w:rPr>
      </w:pPr>
      <w:r w:rsidRPr="00AC126E">
        <w:rPr>
          <w:sz w:val="24"/>
          <w:szCs w:val="24"/>
        </w:rPr>
        <w:t>детский</w:t>
      </w:r>
      <w:r w:rsidRPr="00AC126E">
        <w:rPr>
          <w:spacing w:val="-10"/>
          <w:sz w:val="24"/>
          <w:szCs w:val="24"/>
        </w:rPr>
        <w:t xml:space="preserve"> </w:t>
      </w:r>
      <w:r w:rsidRPr="00AC126E">
        <w:rPr>
          <w:sz w:val="24"/>
          <w:szCs w:val="24"/>
        </w:rPr>
        <w:t>контингент;</w:t>
      </w:r>
    </w:p>
    <w:p w:rsidR="00B61FE6" w:rsidRPr="00AC126E" w:rsidRDefault="00B61FE6" w:rsidP="00250F09">
      <w:pPr>
        <w:pStyle w:val="a6"/>
        <w:numPr>
          <w:ilvl w:val="0"/>
          <w:numId w:val="9"/>
        </w:numPr>
        <w:tabs>
          <w:tab w:val="left" w:pos="634"/>
          <w:tab w:val="left" w:pos="993"/>
        </w:tabs>
        <w:ind w:left="0" w:firstLine="567"/>
        <w:rPr>
          <w:sz w:val="24"/>
          <w:szCs w:val="24"/>
        </w:rPr>
      </w:pPr>
      <w:r w:rsidRPr="00AC126E">
        <w:rPr>
          <w:sz w:val="24"/>
          <w:szCs w:val="24"/>
        </w:rPr>
        <w:t>кадровый</w:t>
      </w:r>
      <w:r w:rsidRPr="00AC126E">
        <w:rPr>
          <w:spacing w:val="-12"/>
          <w:sz w:val="24"/>
          <w:szCs w:val="24"/>
        </w:rPr>
        <w:t xml:space="preserve"> </w:t>
      </w:r>
      <w:r w:rsidRPr="00AC126E">
        <w:rPr>
          <w:sz w:val="24"/>
          <w:szCs w:val="24"/>
        </w:rPr>
        <w:t>состав</w:t>
      </w:r>
      <w:r w:rsidRPr="00AC126E">
        <w:rPr>
          <w:spacing w:val="-11"/>
          <w:sz w:val="24"/>
          <w:szCs w:val="24"/>
        </w:rPr>
        <w:t xml:space="preserve"> </w:t>
      </w:r>
      <w:r w:rsidRPr="00AC126E">
        <w:rPr>
          <w:sz w:val="24"/>
          <w:szCs w:val="24"/>
        </w:rPr>
        <w:t>педагогических</w:t>
      </w:r>
      <w:r w:rsidRPr="00AC126E">
        <w:rPr>
          <w:spacing w:val="-13"/>
          <w:sz w:val="24"/>
          <w:szCs w:val="24"/>
        </w:rPr>
        <w:t xml:space="preserve"> </w:t>
      </w:r>
      <w:r w:rsidRPr="00AC126E">
        <w:rPr>
          <w:sz w:val="24"/>
          <w:szCs w:val="24"/>
        </w:rPr>
        <w:t>работников;</w:t>
      </w:r>
    </w:p>
    <w:p w:rsidR="00B61FE6" w:rsidRPr="00AC126E" w:rsidRDefault="00B61FE6" w:rsidP="00250F09">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AC126E">
        <w:rPr>
          <w:sz w:val="24"/>
          <w:szCs w:val="24"/>
        </w:rPr>
        <w:t>культурно-образовательные особенности МДОУ ДС Дельфиненок р.п. Средняя Ахтуба;</w:t>
      </w:r>
    </w:p>
    <w:p w:rsidR="00B61FE6" w:rsidRPr="00AC126E" w:rsidRDefault="00B61FE6" w:rsidP="00250F09">
      <w:pPr>
        <w:pStyle w:val="a6"/>
        <w:numPr>
          <w:ilvl w:val="0"/>
          <w:numId w:val="9"/>
        </w:numPr>
        <w:tabs>
          <w:tab w:val="left" w:pos="639"/>
          <w:tab w:val="left" w:pos="993"/>
          <w:tab w:val="left" w:pos="3888"/>
          <w:tab w:val="left" w:pos="5548"/>
          <w:tab w:val="left" w:pos="6086"/>
          <w:tab w:val="left" w:pos="7709"/>
          <w:tab w:val="left" w:pos="9590"/>
        </w:tabs>
        <w:ind w:left="0" w:right="534" w:firstLine="567"/>
        <w:rPr>
          <w:sz w:val="24"/>
          <w:szCs w:val="24"/>
        </w:rPr>
      </w:pPr>
      <w:r w:rsidRPr="00AC126E">
        <w:rPr>
          <w:spacing w:val="-57"/>
          <w:sz w:val="24"/>
          <w:szCs w:val="24"/>
        </w:rPr>
        <w:t xml:space="preserve"> </w:t>
      </w:r>
      <w:r w:rsidRPr="00AC126E">
        <w:rPr>
          <w:sz w:val="24"/>
          <w:szCs w:val="24"/>
        </w:rPr>
        <w:t>климатические особенности;</w:t>
      </w:r>
    </w:p>
    <w:p w:rsidR="00B61FE6" w:rsidRPr="00AC126E" w:rsidRDefault="00B61FE6" w:rsidP="00250F09">
      <w:pPr>
        <w:pStyle w:val="a6"/>
        <w:numPr>
          <w:ilvl w:val="0"/>
          <w:numId w:val="9"/>
        </w:numPr>
        <w:tabs>
          <w:tab w:val="left" w:pos="639"/>
          <w:tab w:val="left" w:pos="993"/>
        </w:tabs>
        <w:ind w:left="0" w:firstLine="567"/>
        <w:rPr>
          <w:sz w:val="24"/>
          <w:szCs w:val="24"/>
        </w:rPr>
      </w:pPr>
      <w:r w:rsidRPr="00AC126E">
        <w:rPr>
          <w:sz w:val="24"/>
          <w:szCs w:val="24"/>
        </w:rPr>
        <w:t>взаимодействие</w:t>
      </w:r>
      <w:r w:rsidRPr="00AC126E">
        <w:rPr>
          <w:spacing w:val="-14"/>
          <w:sz w:val="24"/>
          <w:szCs w:val="24"/>
        </w:rPr>
        <w:t xml:space="preserve"> </w:t>
      </w:r>
      <w:r w:rsidRPr="00AC126E">
        <w:rPr>
          <w:sz w:val="24"/>
          <w:szCs w:val="24"/>
        </w:rPr>
        <w:t>с</w:t>
      </w:r>
      <w:r w:rsidRPr="00AC126E">
        <w:rPr>
          <w:spacing w:val="-10"/>
          <w:sz w:val="24"/>
          <w:szCs w:val="24"/>
        </w:rPr>
        <w:t xml:space="preserve"> </w:t>
      </w:r>
      <w:r w:rsidRPr="00AC126E">
        <w:rPr>
          <w:sz w:val="24"/>
          <w:szCs w:val="24"/>
        </w:rPr>
        <w:t>социумом</w:t>
      </w:r>
    </w:p>
    <w:p w:rsidR="00B61FE6" w:rsidRPr="00AC126E" w:rsidRDefault="00B61FE6" w:rsidP="00250F09">
      <w:pPr>
        <w:pStyle w:val="a6"/>
        <w:tabs>
          <w:tab w:val="left" w:pos="639"/>
          <w:tab w:val="left" w:pos="993"/>
        </w:tabs>
        <w:ind w:left="567" w:firstLine="0"/>
        <w:rPr>
          <w:sz w:val="24"/>
          <w:szCs w:val="24"/>
        </w:rPr>
      </w:pPr>
    </w:p>
    <w:p w:rsidR="001E0483" w:rsidRPr="00AC126E" w:rsidRDefault="001E0483" w:rsidP="00250F09">
      <w:pPr>
        <w:pStyle w:val="1"/>
        <w:numPr>
          <w:ilvl w:val="1"/>
          <w:numId w:val="10"/>
        </w:numPr>
      </w:pPr>
      <w:r w:rsidRPr="00AC126E">
        <w:t>Характеристики</w:t>
      </w:r>
      <w:r w:rsidRPr="00AC126E">
        <w:rPr>
          <w:spacing w:val="-2"/>
        </w:rPr>
        <w:t xml:space="preserve"> </w:t>
      </w:r>
      <w:r w:rsidRPr="00AC126E">
        <w:t>особенностей</w:t>
      </w:r>
      <w:r w:rsidRPr="00AC126E">
        <w:rPr>
          <w:spacing w:val="-1"/>
        </w:rPr>
        <w:t xml:space="preserve"> </w:t>
      </w:r>
      <w:r w:rsidRPr="00AC126E">
        <w:t>развития</w:t>
      </w:r>
      <w:r w:rsidRPr="00AC126E">
        <w:rPr>
          <w:spacing w:val="-2"/>
        </w:rPr>
        <w:t xml:space="preserve"> </w:t>
      </w:r>
      <w:r w:rsidRPr="00AC126E">
        <w:t>детей</w:t>
      </w:r>
      <w:r w:rsidRPr="00AC126E">
        <w:rPr>
          <w:spacing w:val="-1"/>
        </w:rPr>
        <w:t xml:space="preserve"> </w:t>
      </w:r>
      <w:r w:rsidRPr="00AC126E">
        <w:t>дошкольного возраста (4-5 лет)</w:t>
      </w:r>
    </w:p>
    <w:p w:rsidR="00B61FE6" w:rsidRPr="00AC126E" w:rsidRDefault="00B61FE6" w:rsidP="00250F09">
      <w:pPr>
        <w:pStyle w:val="a6"/>
        <w:tabs>
          <w:tab w:val="left" w:pos="639"/>
          <w:tab w:val="left" w:pos="993"/>
        </w:tabs>
        <w:ind w:left="567" w:firstLine="0"/>
        <w:rPr>
          <w:sz w:val="24"/>
          <w:szCs w:val="24"/>
        </w:rPr>
      </w:pPr>
    </w:p>
    <w:p w:rsidR="001E0483" w:rsidRPr="00AC126E" w:rsidRDefault="001E0483" w:rsidP="00250F09">
      <w:pPr>
        <w:pStyle w:val="2"/>
        <w:ind w:left="0" w:firstLine="709"/>
      </w:pPr>
      <w:proofErr w:type="spellStart"/>
      <w:r w:rsidRPr="00AC126E">
        <w:t>Росто</w:t>
      </w:r>
      <w:proofErr w:type="spellEnd"/>
      <w:r w:rsidRPr="00AC126E">
        <w:t>-весовые</w:t>
      </w:r>
      <w:r w:rsidRPr="00AC126E">
        <w:rPr>
          <w:spacing w:val="-3"/>
        </w:rPr>
        <w:t xml:space="preserve"> </w:t>
      </w:r>
      <w:r w:rsidRPr="00AC126E">
        <w:t>характеристики</w:t>
      </w:r>
    </w:p>
    <w:p w:rsidR="001E0483" w:rsidRPr="00AC126E" w:rsidRDefault="001E0483" w:rsidP="00250F09">
      <w:pPr>
        <w:pStyle w:val="a3"/>
        <w:ind w:left="0" w:firstLine="709"/>
      </w:pPr>
      <w:r w:rsidRPr="00AC126E">
        <w:t>Средний вес девочек изменяется от 16 кг в четыре года до 18,4 кг в пять лет, у мальчиков –</w:t>
      </w:r>
      <w:r w:rsidRPr="00AC126E">
        <w:rPr>
          <w:spacing w:val="1"/>
        </w:rPr>
        <w:t xml:space="preserve"> </w:t>
      </w:r>
      <w:r w:rsidRPr="00AC126E">
        <w:t>от 17 кг в четыре года до 19,7 кг в пять лет. Средняя длина тела у девочек изменяется от 100 см в</w:t>
      </w:r>
      <w:r w:rsidRPr="00AC126E">
        <w:rPr>
          <w:spacing w:val="1"/>
        </w:rPr>
        <w:t xml:space="preserve"> </w:t>
      </w:r>
      <w:r w:rsidRPr="00AC126E">
        <w:t>четыре</w:t>
      </w:r>
      <w:r w:rsidRPr="00AC126E">
        <w:rPr>
          <w:spacing w:val="-2"/>
        </w:rPr>
        <w:t xml:space="preserve"> </w:t>
      </w:r>
      <w:r w:rsidRPr="00AC126E">
        <w:t>года</w:t>
      </w:r>
      <w:r w:rsidRPr="00AC126E">
        <w:rPr>
          <w:spacing w:val="-1"/>
        </w:rPr>
        <w:t xml:space="preserve"> </w:t>
      </w:r>
      <w:r w:rsidRPr="00AC126E">
        <w:t>до 109</w:t>
      </w:r>
      <w:r w:rsidRPr="00AC126E">
        <w:rPr>
          <w:spacing w:val="1"/>
        </w:rPr>
        <w:t xml:space="preserve"> </w:t>
      </w:r>
      <w:r w:rsidRPr="00AC126E">
        <w:t>см</w:t>
      </w:r>
      <w:r w:rsidRPr="00AC126E">
        <w:rPr>
          <w:spacing w:val="-1"/>
        </w:rPr>
        <w:t xml:space="preserve"> </w:t>
      </w:r>
      <w:r w:rsidRPr="00AC126E">
        <w:t>в</w:t>
      </w:r>
      <w:r w:rsidRPr="00AC126E">
        <w:rPr>
          <w:spacing w:val="1"/>
        </w:rPr>
        <w:t xml:space="preserve"> </w:t>
      </w:r>
      <w:r w:rsidRPr="00AC126E">
        <w:t>пять</w:t>
      </w:r>
      <w:r w:rsidRPr="00AC126E">
        <w:rPr>
          <w:spacing w:val="1"/>
        </w:rPr>
        <w:t xml:space="preserve"> </w:t>
      </w:r>
      <w:r w:rsidRPr="00AC126E">
        <w:t>лет,</w:t>
      </w:r>
      <w:r w:rsidRPr="00AC126E">
        <w:rPr>
          <w:spacing w:val="2"/>
        </w:rPr>
        <w:t xml:space="preserve"> </w:t>
      </w:r>
      <w:r w:rsidRPr="00AC126E">
        <w:t>у</w:t>
      </w:r>
      <w:r w:rsidRPr="00AC126E">
        <w:rPr>
          <w:spacing w:val="-8"/>
        </w:rPr>
        <w:t xml:space="preserve"> </w:t>
      </w:r>
      <w:r w:rsidRPr="00AC126E">
        <w:t>мальчиков</w:t>
      </w:r>
      <w:r w:rsidRPr="00AC126E">
        <w:rPr>
          <w:spacing w:val="-1"/>
        </w:rPr>
        <w:t xml:space="preserve"> </w:t>
      </w:r>
      <w:r w:rsidRPr="00AC126E">
        <w:t>– от</w:t>
      </w:r>
      <w:r w:rsidRPr="00AC126E">
        <w:rPr>
          <w:spacing w:val="1"/>
        </w:rPr>
        <w:t xml:space="preserve"> </w:t>
      </w:r>
      <w:r w:rsidRPr="00AC126E">
        <w:t>102 см</w:t>
      </w:r>
      <w:r w:rsidRPr="00AC126E">
        <w:rPr>
          <w:spacing w:val="-2"/>
        </w:rPr>
        <w:t xml:space="preserve"> </w:t>
      </w:r>
      <w:r w:rsidRPr="00AC126E">
        <w:t>в</w:t>
      </w:r>
      <w:r w:rsidRPr="00AC126E">
        <w:rPr>
          <w:spacing w:val="-1"/>
        </w:rPr>
        <w:t xml:space="preserve"> </w:t>
      </w:r>
      <w:r w:rsidRPr="00AC126E">
        <w:t>четыре</w:t>
      </w:r>
      <w:r w:rsidRPr="00AC126E">
        <w:rPr>
          <w:spacing w:val="-1"/>
        </w:rPr>
        <w:t xml:space="preserve"> </w:t>
      </w:r>
      <w:r w:rsidRPr="00AC126E">
        <w:t>года</w:t>
      </w:r>
      <w:r w:rsidRPr="00AC126E">
        <w:rPr>
          <w:spacing w:val="-2"/>
        </w:rPr>
        <w:t xml:space="preserve"> </w:t>
      </w:r>
      <w:r w:rsidRPr="00AC126E">
        <w:t>до</w:t>
      </w:r>
      <w:r w:rsidRPr="00AC126E">
        <w:rPr>
          <w:spacing w:val="1"/>
        </w:rPr>
        <w:t xml:space="preserve"> </w:t>
      </w:r>
      <w:r w:rsidRPr="00AC126E">
        <w:t>110 см</w:t>
      </w:r>
      <w:r w:rsidRPr="00AC126E">
        <w:rPr>
          <w:spacing w:val="-2"/>
        </w:rPr>
        <w:t xml:space="preserve"> </w:t>
      </w:r>
      <w:r w:rsidRPr="00AC126E">
        <w:t>в</w:t>
      </w:r>
      <w:r w:rsidRPr="00AC126E">
        <w:rPr>
          <w:spacing w:val="-1"/>
        </w:rPr>
        <w:t xml:space="preserve"> </w:t>
      </w:r>
      <w:r w:rsidRPr="00AC126E">
        <w:t>пять</w:t>
      </w:r>
      <w:r w:rsidRPr="00AC126E">
        <w:rPr>
          <w:spacing w:val="1"/>
        </w:rPr>
        <w:t xml:space="preserve"> </w:t>
      </w:r>
      <w:r w:rsidRPr="00AC126E">
        <w:t>лет.</w:t>
      </w:r>
    </w:p>
    <w:p w:rsidR="001E0483" w:rsidRPr="00AC126E" w:rsidRDefault="001E0483" w:rsidP="00250F09">
      <w:pPr>
        <w:pStyle w:val="2"/>
        <w:ind w:left="0" w:firstLine="709"/>
      </w:pPr>
      <w:r w:rsidRPr="00AC126E">
        <w:t>Функциональное</w:t>
      </w:r>
      <w:r w:rsidRPr="00AC126E">
        <w:rPr>
          <w:spacing w:val="-4"/>
        </w:rPr>
        <w:t xml:space="preserve"> </w:t>
      </w:r>
      <w:r w:rsidRPr="00AC126E">
        <w:t>созревание</w:t>
      </w:r>
    </w:p>
    <w:p w:rsidR="001E0483" w:rsidRPr="00AC126E" w:rsidRDefault="001E0483" w:rsidP="00250F09">
      <w:pPr>
        <w:pStyle w:val="a3"/>
        <w:ind w:left="0" w:firstLine="709"/>
      </w:pPr>
      <w:r w:rsidRPr="00AC126E">
        <w:t>Данный</w:t>
      </w:r>
      <w:r w:rsidRPr="00AC126E">
        <w:rPr>
          <w:spacing w:val="1"/>
        </w:rPr>
        <w:t xml:space="preserve"> </w:t>
      </w:r>
      <w:r w:rsidRPr="00AC126E">
        <w:t>возраст</w:t>
      </w:r>
      <w:r w:rsidRPr="00AC126E">
        <w:rPr>
          <w:spacing w:val="1"/>
        </w:rPr>
        <w:t xml:space="preserve"> </w:t>
      </w:r>
      <w:r w:rsidRPr="00AC126E">
        <w:t>характеризуется</w:t>
      </w:r>
      <w:r w:rsidRPr="00AC126E">
        <w:rPr>
          <w:spacing w:val="1"/>
        </w:rPr>
        <w:t xml:space="preserve"> </w:t>
      </w:r>
      <w:r w:rsidRPr="00AC126E">
        <w:t>интенсивным</w:t>
      </w:r>
      <w:r w:rsidRPr="00AC126E">
        <w:rPr>
          <w:spacing w:val="1"/>
        </w:rPr>
        <w:t xml:space="preserve"> </w:t>
      </w:r>
      <w:r w:rsidRPr="00AC126E">
        <w:t>созреванием</w:t>
      </w:r>
      <w:r w:rsidRPr="00AC126E">
        <w:rPr>
          <w:spacing w:val="1"/>
        </w:rPr>
        <w:t xml:space="preserve"> </w:t>
      </w:r>
      <w:r w:rsidRPr="00AC126E">
        <w:t>нейронного</w:t>
      </w:r>
      <w:r w:rsidRPr="00AC126E">
        <w:rPr>
          <w:spacing w:val="1"/>
        </w:rPr>
        <w:t xml:space="preserve"> </w:t>
      </w:r>
      <w:r w:rsidRPr="00AC126E">
        <w:t>аппарата</w:t>
      </w:r>
      <w:r w:rsidRPr="00AC126E">
        <w:rPr>
          <w:spacing w:val="-57"/>
        </w:rPr>
        <w:t xml:space="preserve"> </w:t>
      </w:r>
      <w:r w:rsidRPr="00AC126E">
        <w:t>ассоциативной</w:t>
      </w:r>
      <w:r w:rsidRPr="00AC126E">
        <w:rPr>
          <w:spacing w:val="1"/>
        </w:rPr>
        <w:t xml:space="preserve"> </w:t>
      </w:r>
      <w:r w:rsidRPr="00AC126E">
        <w:t>коры</w:t>
      </w:r>
      <w:r w:rsidRPr="00AC126E">
        <w:rPr>
          <w:spacing w:val="1"/>
        </w:rPr>
        <w:t xml:space="preserve"> </w:t>
      </w:r>
      <w:r w:rsidRPr="00AC126E">
        <w:t>больших</w:t>
      </w:r>
      <w:r w:rsidRPr="00AC126E">
        <w:rPr>
          <w:spacing w:val="1"/>
        </w:rPr>
        <w:t xml:space="preserve"> </w:t>
      </w:r>
      <w:r w:rsidRPr="00AC126E">
        <w:t>полушарий.</w:t>
      </w:r>
      <w:r w:rsidRPr="00AC126E">
        <w:rPr>
          <w:spacing w:val="1"/>
        </w:rPr>
        <w:t xml:space="preserve"> </w:t>
      </w:r>
      <w:r w:rsidRPr="00AC126E">
        <w:t>Возрастание</w:t>
      </w:r>
      <w:r w:rsidRPr="00AC126E">
        <w:rPr>
          <w:spacing w:val="1"/>
        </w:rPr>
        <w:t xml:space="preserve"> </w:t>
      </w:r>
      <w:r w:rsidRPr="00AC126E">
        <w:t>специализации</w:t>
      </w:r>
      <w:r w:rsidRPr="00AC126E">
        <w:rPr>
          <w:spacing w:val="1"/>
        </w:rPr>
        <w:t xml:space="preserve"> </w:t>
      </w:r>
      <w:r w:rsidRPr="00AC126E">
        <w:t>корковых</w:t>
      </w:r>
      <w:r w:rsidRPr="00AC126E">
        <w:rPr>
          <w:spacing w:val="1"/>
        </w:rPr>
        <w:t xml:space="preserve"> </w:t>
      </w:r>
      <w:r w:rsidRPr="00AC126E">
        <w:t>зон</w:t>
      </w:r>
      <w:r w:rsidRPr="00AC126E">
        <w:rPr>
          <w:spacing w:val="1"/>
        </w:rPr>
        <w:t xml:space="preserve"> </w:t>
      </w:r>
      <w:r w:rsidRPr="00AC126E">
        <w:t>и</w:t>
      </w:r>
      <w:r w:rsidRPr="00AC126E">
        <w:rPr>
          <w:spacing w:val="1"/>
        </w:rPr>
        <w:t xml:space="preserve"> </w:t>
      </w:r>
      <w:r w:rsidRPr="00AC126E">
        <w:t>межполушарных связей. Правое</w:t>
      </w:r>
      <w:r w:rsidRPr="00AC126E">
        <w:rPr>
          <w:spacing w:val="-2"/>
        </w:rPr>
        <w:t xml:space="preserve"> </w:t>
      </w:r>
      <w:r w:rsidRPr="00AC126E">
        <w:t>полушарие</w:t>
      </w:r>
      <w:r w:rsidRPr="00AC126E">
        <w:rPr>
          <w:spacing w:val="-2"/>
        </w:rPr>
        <w:t xml:space="preserve"> </w:t>
      </w:r>
      <w:r w:rsidRPr="00AC126E">
        <w:t>является ведущим.</w:t>
      </w:r>
    </w:p>
    <w:p w:rsidR="001E0483" w:rsidRPr="00AC126E" w:rsidRDefault="001E0483" w:rsidP="00250F09">
      <w:pPr>
        <w:pStyle w:val="a3"/>
        <w:ind w:left="0" w:firstLine="709"/>
      </w:pPr>
      <w:r w:rsidRPr="00AC126E">
        <w:t>Продолжается</w:t>
      </w:r>
      <w:r w:rsidRPr="00AC126E">
        <w:rPr>
          <w:spacing w:val="1"/>
        </w:rPr>
        <w:t xml:space="preserve"> </w:t>
      </w:r>
      <w:r w:rsidRPr="00AC126E">
        <w:t>развитие</w:t>
      </w:r>
      <w:r w:rsidRPr="00AC126E">
        <w:rPr>
          <w:spacing w:val="1"/>
        </w:rPr>
        <w:t xml:space="preserve"> </w:t>
      </w:r>
      <w:r w:rsidRPr="00AC126E">
        <w:t>скелета,</w:t>
      </w:r>
      <w:r w:rsidRPr="00AC126E">
        <w:rPr>
          <w:spacing w:val="1"/>
        </w:rPr>
        <w:t xml:space="preserve"> </w:t>
      </w:r>
      <w:r w:rsidRPr="00AC126E">
        <w:t>мышц,</w:t>
      </w:r>
      <w:r w:rsidRPr="00AC126E">
        <w:rPr>
          <w:spacing w:val="1"/>
        </w:rPr>
        <w:t xml:space="preserve"> </w:t>
      </w:r>
      <w:r w:rsidRPr="00AC126E">
        <w:t>изменяются</w:t>
      </w:r>
      <w:r w:rsidRPr="00AC126E">
        <w:rPr>
          <w:spacing w:val="1"/>
        </w:rPr>
        <w:t xml:space="preserve"> </w:t>
      </w:r>
      <w:r w:rsidRPr="00AC126E">
        <w:t>пропорции</w:t>
      </w:r>
      <w:r w:rsidRPr="00AC126E">
        <w:rPr>
          <w:spacing w:val="1"/>
        </w:rPr>
        <w:t xml:space="preserve"> </w:t>
      </w:r>
      <w:r w:rsidRPr="00AC126E">
        <w:t>тела.</w:t>
      </w:r>
      <w:r w:rsidRPr="00AC126E">
        <w:rPr>
          <w:spacing w:val="1"/>
        </w:rPr>
        <w:t xml:space="preserve"> </w:t>
      </w:r>
      <w:r w:rsidRPr="00AC126E">
        <w:t>Слабо,</w:t>
      </w:r>
      <w:r w:rsidRPr="00AC126E">
        <w:rPr>
          <w:spacing w:val="61"/>
        </w:rPr>
        <w:t xml:space="preserve"> </w:t>
      </w:r>
      <w:r w:rsidRPr="00AC126E">
        <w:t>но</w:t>
      </w:r>
      <w:r w:rsidRPr="00AC126E">
        <w:rPr>
          <w:spacing w:val="1"/>
        </w:rPr>
        <w:t xml:space="preserve"> </w:t>
      </w:r>
      <w:r w:rsidRPr="00AC126E">
        <w:t>проявляются</w:t>
      </w:r>
      <w:r w:rsidRPr="00AC126E">
        <w:rPr>
          <w:spacing w:val="-1"/>
        </w:rPr>
        <w:t xml:space="preserve"> </w:t>
      </w:r>
      <w:r w:rsidRPr="00AC126E">
        <w:t>различия</w:t>
      </w:r>
      <w:r w:rsidRPr="00AC126E">
        <w:rPr>
          <w:spacing w:val="-3"/>
        </w:rPr>
        <w:t xml:space="preserve"> </w:t>
      </w:r>
      <w:r w:rsidRPr="00AC126E">
        <w:t>в</w:t>
      </w:r>
      <w:r w:rsidRPr="00AC126E">
        <w:rPr>
          <w:spacing w:val="-1"/>
        </w:rPr>
        <w:t xml:space="preserve"> </w:t>
      </w:r>
      <w:r w:rsidRPr="00AC126E">
        <w:t>строении тела</w:t>
      </w:r>
      <w:r w:rsidRPr="00AC126E">
        <w:rPr>
          <w:spacing w:val="-1"/>
        </w:rPr>
        <w:t xml:space="preserve"> </w:t>
      </w:r>
      <w:r w:rsidRPr="00AC126E">
        <w:t>мальчиков и девочек.</w:t>
      </w:r>
    </w:p>
    <w:p w:rsidR="001E0483" w:rsidRPr="00AC126E" w:rsidRDefault="001E0483" w:rsidP="00250F09">
      <w:pPr>
        <w:pStyle w:val="a3"/>
        <w:ind w:left="0" w:firstLine="709"/>
      </w:pPr>
      <w:r w:rsidRPr="00AC126E">
        <w:rPr>
          <w:b/>
          <w:i/>
        </w:rPr>
        <w:t>Психические</w:t>
      </w:r>
      <w:r w:rsidRPr="00AC126E">
        <w:rPr>
          <w:b/>
          <w:i/>
          <w:spacing w:val="1"/>
        </w:rPr>
        <w:t xml:space="preserve"> </w:t>
      </w:r>
      <w:r w:rsidRPr="00AC126E">
        <w:rPr>
          <w:b/>
          <w:i/>
        </w:rPr>
        <w:t>функции.</w:t>
      </w:r>
      <w:r w:rsidRPr="00AC126E">
        <w:rPr>
          <w:b/>
          <w:i/>
          <w:spacing w:val="1"/>
        </w:rPr>
        <w:t xml:space="preserve"> </w:t>
      </w:r>
      <w:r w:rsidRPr="00AC126E">
        <w:t>Ведущим</w:t>
      </w:r>
      <w:r w:rsidRPr="00AC126E">
        <w:rPr>
          <w:spacing w:val="1"/>
        </w:rPr>
        <w:t xml:space="preserve"> </w:t>
      </w:r>
      <w:r w:rsidRPr="00AC126E">
        <w:t>психическим</w:t>
      </w:r>
      <w:r w:rsidRPr="00AC126E">
        <w:rPr>
          <w:spacing w:val="1"/>
        </w:rPr>
        <w:t xml:space="preserve"> </w:t>
      </w:r>
      <w:r w:rsidRPr="00AC126E">
        <w:t>процессом</w:t>
      </w:r>
      <w:r w:rsidRPr="00AC126E">
        <w:rPr>
          <w:spacing w:val="1"/>
        </w:rPr>
        <w:t xml:space="preserve"> </w:t>
      </w:r>
      <w:r w:rsidRPr="00AC126E">
        <w:t>в</w:t>
      </w:r>
      <w:r w:rsidRPr="00AC126E">
        <w:rPr>
          <w:spacing w:val="1"/>
        </w:rPr>
        <w:t xml:space="preserve"> </w:t>
      </w:r>
      <w:r w:rsidRPr="00AC126E">
        <w:t>данном</w:t>
      </w:r>
      <w:r w:rsidRPr="00AC126E">
        <w:rPr>
          <w:spacing w:val="1"/>
        </w:rPr>
        <w:t xml:space="preserve"> </w:t>
      </w:r>
      <w:r w:rsidRPr="00AC126E">
        <w:t>возрасте</w:t>
      </w:r>
      <w:r w:rsidRPr="00AC126E">
        <w:rPr>
          <w:spacing w:val="1"/>
        </w:rPr>
        <w:t xml:space="preserve"> </w:t>
      </w:r>
      <w:r w:rsidRPr="00AC126E">
        <w:t>является</w:t>
      </w:r>
      <w:r w:rsidRPr="00AC126E">
        <w:rPr>
          <w:spacing w:val="1"/>
        </w:rPr>
        <w:t xml:space="preserve"> </w:t>
      </w:r>
      <w:r w:rsidRPr="00AC126E">
        <w:t>память.</w:t>
      </w:r>
      <w:r w:rsidRPr="00AC126E">
        <w:rPr>
          <w:spacing w:val="1"/>
        </w:rPr>
        <w:t xml:space="preserve"> </w:t>
      </w:r>
      <w:r w:rsidRPr="00AC126E">
        <w:t>В</w:t>
      </w:r>
      <w:r w:rsidRPr="00AC126E">
        <w:rPr>
          <w:spacing w:val="1"/>
        </w:rPr>
        <w:t xml:space="preserve"> </w:t>
      </w:r>
      <w:r w:rsidRPr="00AC126E">
        <w:t>четыре-пять</w:t>
      </w:r>
      <w:r w:rsidRPr="00AC126E">
        <w:rPr>
          <w:spacing w:val="1"/>
        </w:rPr>
        <w:t xml:space="preserve"> </w:t>
      </w:r>
      <w:r w:rsidRPr="00AC126E">
        <w:t>лет</w:t>
      </w:r>
      <w:r w:rsidRPr="00AC126E">
        <w:rPr>
          <w:spacing w:val="1"/>
        </w:rPr>
        <w:t xml:space="preserve"> </w:t>
      </w:r>
      <w:r w:rsidRPr="00AC126E">
        <w:t>интенсивно</w:t>
      </w:r>
      <w:r w:rsidRPr="00AC126E">
        <w:rPr>
          <w:spacing w:val="1"/>
        </w:rPr>
        <w:t xml:space="preserve"> </w:t>
      </w:r>
      <w:r w:rsidRPr="00AC126E">
        <w:t>формируется</w:t>
      </w:r>
      <w:r w:rsidRPr="00AC126E">
        <w:rPr>
          <w:spacing w:val="1"/>
        </w:rPr>
        <w:t xml:space="preserve"> </w:t>
      </w:r>
      <w:r w:rsidRPr="00AC126E">
        <w:t>произвольная</w:t>
      </w:r>
      <w:r w:rsidRPr="00AC126E">
        <w:rPr>
          <w:spacing w:val="1"/>
        </w:rPr>
        <w:t xml:space="preserve"> </w:t>
      </w:r>
      <w:r w:rsidRPr="00AC126E">
        <w:t>память,</w:t>
      </w:r>
      <w:r w:rsidRPr="00AC126E">
        <w:rPr>
          <w:spacing w:val="1"/>
        </w:rPr>
        <w:t xml:space="preserve"> </w:t>
      </w:r>
      <w:r w:rsidRPr="00AC126E">
        <w:t>но</w:t>
      </w:r>
      <w:r w:rsidRPr="00AC126E">
        <w:rPr>
          <w:spacing w:val="1"/>
        </w:rPr>
        <w:t xml:space="preserve"> </w:t>
      </w:r>
      <w:r w:rsidRPr="00AC126E">
        <w:t>эффективность</w:t>
      </w:r>
      <w:r w:rsidRPr="00AC126E">
        <w:rPr>
          <w:spacing w:val="1"/>
        </w:rPr>
        <w:t xml:space="preserve"> </w:t>
      </w:r>
      <w:r w:rsidRPr="00AC126E">
        <w:t>непроизвольного</w:t>
      </w:r>
      <w:r w:rsidRPr="00AC126E">
        <w:rPr>
          <w:spacing w:val="1"/>
        </w:rPr>
        <w:t xml:space="preserve"> </w:t>
      </w:r>
      <w:r w:rsidRPr="00AC126E">
        <w:t>запоминания</w:t>
      </w:r>
      <w:r w:rsidRPr="00AC126E">
        <w:rPr>
          <w:spacing w:val="1"/>
        </w:rPr>
        <w:t xml:space="preserve"> </w:t>
      </w:r>
      <w:r w:rsidRPr="00AC126E">
        <w:t>выше,</w:t>
      </w:r>
      <w:r w:rsidRPr="00AC126E">
        <w:rPr>
          <w:spacing w:val="1"/>
        </w:rPr>
        <w:t xml:space="preserve"> </w:t>
      </w:r>
      <w:r w:rsidRPr="00AC126E">
        <w:t>чем</w:t>
      </w:r>
      <w:r w:rsidRPr="00AC126E">
        <w:rPr>
          <w:spacing w:val="1"/>
        </w:rPr>
        <w:t xml:space="preserve"> </w:t>
      </w:r>
      <w:r w:rsidRPr="00AC126E">
        <w:t>произвольного.</w:t>
      </w:r>
      <w:r w:rsidRPr="00AC126E">
        <w:rPr>
          <w:spacing w:val="1"/>
        </w:rPr>
        <w:t xml:space="preserve"> </w:t>
      </w:r>
      <w:r w:rsidRPr="00AC126E">
        <w:t>Начинает</w:t>
      </w:r>
      <w:r w:rsidRPr="00AC126E">
        <w:rPr>
          <w:spacing w:val="1"/>
        </w:rPr>
        <w:t xml:space="preserve"> </w:t>
      </w:r>
      <w:r w:rsidRPr="00AC126E">
        <w:t>формироваться</w:t>
      </w:r>
      <w:r w:rsidRPr="00AC126E">
        <w:rPr>
          <w:spacing w:val="1"/>
        </w:rPr>
        <w:t xml:space="preserve"> </w:t>
      </w:r>
      <w:r w:rsidRPr="00AC126E">
        <w:t xml:space="preserve">опосредованная память, но непосредственное запоминание преобладает. </w:t>
      </w:r>
      <w:r w:rsidRPr="00AC126E">
        <w:lastRenderedPageBreak/>
        <w:t>Возрастает объем памяти,</w:t>
      </w:r>
      <w:r w:rsidRPr="00AC126E">
        <w:rPr>
          <w:spacing w:val="-57"/>
        </w:rPr>
        <w:t xml:space="preserve"> </w:t>
      </w:r>
      <w:r w:rsidRPr="00AC126E">
        <w:t>дети запоминают до 7-8</w:t>
      </w:r>
      <w:r w:rsidRPr="00AC126E">
        <w:rPr>
          <w:spacing w:val="-3"/>
        </w:rPr>
        <w:t xml:space="preserve"> </w:t>
      </w:r>
      <w:r w:rsidRPr="00AC126E">
        <w:t>названий</w:t>
      </w:r>
      <w:r w:rsidRPr="00AC126E">
        <w:rPr>
          <w:spacing w:val="-2"/>
        </w:rPr>
        <w:t xml:space="preserve"> </w:t>
      </w:r>
      <w:r w:rsidRPr="00AC126E">
        <w:t>предметов.</w:t>
      </w:r>
    </w:p>
    <w:p w:rsidR="001E0483" w:rsidRPr="00AC126E" w:rsidRDefault="001E0483" w:rsidP="00250F09">
      <w:pPr>
        <w:pStyle w:val="a3"/>
        <w:ind w:left="0" w:firstLine="709"/>
      </w:pPr>
      <w:r w:rsidRPr="00AC126E">
        <w:t>К концу пятого года жизни восприятие становится более развитым. Интеллектуализация</w:t>
      </w:r>
      <w:r w:rsidRPr="00AC126E">
        <w:rPr>
          <w:spacing w:val="1"/>
        </w:rPr>
        <w:t xml:space="preserve"> </w:t>
      </w:r>
      <w:r w:rsidRPr="00AC126E">
        <w:t>процессов</w:t>
      </w:r>
      <w:r w:rsidRPr="00AC126E">
        <w:rPr>
          <w:spacing w:val="1"/>
        </w:rPr>
        <w:t xml:space="preserve"> </w:t>
      </w:r>
      <w:r w:rsidRPr="00AC126E">
        <w:t>восприятия</w:t>
      </w:r>
      <w:r w:rsidRPr="00AC126E">
        <w:rPr>
          <w:spacing w:val="1"/>
        </w:rPr>
        <w:t xml:space="preserve"> </w:t>
      </w:r>
      <w:r w:rsidRPr="00AC126E">
        <w:t>–</w:t>
      </w:r>
      <w:r w:rsidRPr="00AC126E">
        <w:rPr>
          <w:spacing w:val="1"/>
        </w:rPr>
        <w:t xml:space="preserve"> </w:t>
      </w:r>
      <w:r w:rsidRPr="00AC126E">
        <w:t>разложение</w:t>
      </w:r>
      <w:r w:rsidRPr="00AC126E">
        <w:rPr>
          <w:spacing w:val="1"/>
        </w:rPr>
        <w:t xml:space="preserve"> </w:t>
      </w:r>
      <w:r w:rsidRPr="00AC126E">
        <w:t>предметов</w:t>
      </w:r>
      <w:r w:rsidRPr="00AC126E">
        <w:rPr>
          <w:spacing w:val="1"/>
        </w:rPr>
        <w:t xml:space="preserve"> </w:t>
      </w:r>
      <w:r w:rsidRPr="00AC126E">
        <w:t>и</w:t>
      </w:r>
      <w:r w:rsidRPr="00AC126E">
        <w:rPr>
          <w:spacing w:val="1"/>
        </w:rPr>
        <w:t xml:space="preserve"> </w:t>
      </w:r>
      <w:r w:rsidRPr="00AC126E">
        <w:t>образов</w:t>
      </w:r>
      <w:r w:rsidRPr="00AC126E">
        <w:rPr>
          <w:spacing w:val="1"/>
        </w:rPr>
        <w:t xml:space="preserve"> </w:t>
      </w:r>
      <w:r w:rsidRPr="00AC126E">
        <w:t>на</w:t>
      </w:r>
      <w:r w:rsidRPr="00AC126E">
        <w:rPr>
          <w:spacing w:val="1"/>
        </w:rPr>
        <w:t xml:space="preserve"> </w:t>
      </w:r>
      <w:r w:rsidRPr="00AC126E">
        <w:t>сенсорные</w:t>
      </w:r>
      <w:r w:rsidRPr="00AC126E">
        <w:rPr>
          <w:spacing w:val="1"/>
        </w:rPr>
        <w:t xml:space="preserve"> </w:t>
      </w:r>
      <w:r w:rsidRPr="00AC126E">
        <w:t>эталоны.</w:t>
      </w:r>
      <w:r w:rsidRPr="00AC126E">
        <w:rPr>
          <w:spacing w:val="1"/>
        </w:rPr>
        <w:t xml:space="preserve"> </w:t>
      </w:r>
      <w:r w:rsidRPr="00AC126E">
        <w:t>Восприятие</w:t>
      </w:r>
      <w:r w:rsidRPr="00AC126E">
        <w:rPr>
          <w:spacing w:val="-57"/>
        </w:rPr>
        <w:t xml:space="preserve"> </w:t>
      </w:r>
      <w:r w:rsidRPr="00AC126E">
        <w:t>опосредуется</w:t>
      </w:r>
      <w:r w:rsidRPr="00AC126E">
        <w:rPr>
          <w:spacing w:val="1"/>
        </w:rPr>
        <w:t xml:space="preserve"> </w:t>
      </w:r>
      <w:r w:rsidRPr="00AC126E">
        <w:t>системой</w:t>
      </w:r>
      <w:r w:rsidRPr="00AC126E">
        <w:rPr>
          <w:spacing w:val="1"/>
        </w:rPr>
        <w:t xml:space="preserve"> </w:t>
      </w:r>
      <w:r w:rsidRPr="00AC126E">
        <w:t>сенсорных</w:t>
      </w:r>
      <w:r w:rsidRPr="00AC126E">
        <w:rPr>
          <w:spacing w:val="1"/>
        </w:rPr>
        <w:t xml:space="preserve"> </w:t>
      </w:r>
      <w:r w:rsidRPr="00AC126E">
        <w:t>эталонов</w:t>
      </w:r>
      <w:r w:rsidRPr="00AC126E">
        <w:rPr>
          <w:spacing w:val="1"/>
        </w:rPr>
        <w:t xml:space="preserve"> </w:t>
      </w:r>
      <w:r w:rsidRPr="00AC126E">
        <w:t>и</w:t>
      </w:r>
      <w:r w:rsidRPr="00AC126E">
        <w:rPr>
          <w:spacing w:val="1"/>
        </w:rPr>
        <w:t xml:space="preserve"> </w:t>
      </w:r>
      <w:r w:rsidRPr="00AC126E">
        <w:t>способами</w:t>
      </w:r>
      <w:r w:rsidRPr="00AC126E">
        <w:rPr>
          <w:spacing w:val="1"/>
        </w:rPr>
        <w:t xml:space="preserve"> </w:t>
      </w:r>
      <w:r w:rsidRPr="00AC126E">
        <w:t>обследования.</w:t>
      </w:r>
      <w:r w:rsidRPr="00AC126E">
        <w:rPr>
          <w:spacing w:val="1"/>
        </w:rPr>
        <w:t xml:space="preserve"> </w:t>
      </w:r>
      <w:r w:rsidRPr="00AC126E">
        <w:t>Наряду</w:t>
      </w:r>
      <w:r w:rsidRPr="00AC126E">
        <w:rPr>
          <w:spacing w:val="1"/>
        </w:rPr>
        <w:t xml:space="preserve"> </w:t>
      </w:r>
      <w:r w:rsidRPr="00AC126E">
        <w:t>с</w:t>
      </w:r>
      <w:r w:rsidRPr="00AC126E">
        <w:rPr>
          <w:spacing w:val="1"/>
        </w:rPr>
        <w:t xml:space="preserve"> </w:t>
      </w:r>
      <w:r w:rsidRPr="00AC126E">
        <w:t>действиями</w:t>
      </w:r>
      <w:r w:rsidRPr="00AC126E">
        <w:rPr>
          <w:spacing w:val="-57"/>
        </w:rPr>
        <w:t xml:space="preserve"> </w:t>
      </w:r>
      <w:r w:rsidRPr="00AC126E">
        <w:t>идентификации и приравнивания к образцу, интенсивно формируются перцептивные действия</w:t>
      </w:r>
      <w:r w:rsidRPr="00AC126E">
        <w:rPr>
          <w:spacing w:val="1"/>
        </w:rPr>
        <w:t xml:space="preserve"> </w:t>
      </w:r>
      <w:r w:rsidRPr="00AC126E">
        <w:t>наглядного моделирования (в основном, через продуктивные виды деятельности). Дети способны</w:t>
      </w:r>
      <w:r w:rsidRPr="00AC126E">
        <w:rPr>
          <w:spacing w:val="1"/>
        </w:rPr>
        <w:t xml:space="preserve"> </w:t>
      </w:r>
      <w:r w:rsidRPr="00AC126E">
        <w:t>упорядочить</w:t>
      </w:r>
      <w:r w:rsidRPr="00AC126E">
        <w:rPr>
          <w:spacing w:val="1"/>
        </w:rPr>
        <w:t xml:space="preserve"> </w:t>
      </w:r>
      <w:r w:rsidRPr="00AC126E">
        <w:t>группы</w:t>
      </w:r>
      <w:r w:rsidRPr="00AC126E">
        <w:rPr>
          <w:spacing w:val="1"/>
        </w:rPr>
        <w:t xml:space="preserve"> </w:t>
      </w:r>
      <w:r w:rsidRPr="00AC126E">
        <w:t>предметов</w:t>
      </w:r>
      <w:r w:rsidRPr="00AC126E">
        <w:rPr>
          <w:spacing w:val="1"/>
        </w:rPr>
        <w:t xml:space="preserve"> </w:t>
      </w:r>
      <w:r w:rsidRPr="00AC126E">
        <w:t>по</w:t>
      </w:r>
      <w:r w:rsidRPr="00AC126E">
        <w:rPr>
          <w:spacing w:val="1"/>
        </w:rPr>
        <w:t xml:space="preserve"> </w:t>
      </w:r>
      <w:r w:rsidRPr="00AC126E">
        <w:t>сенсорному</w:t>
      </w:r>
      <w:r w:rsidRPr="00AC126E">
        <w:rPr>
          <w:spacing w:val="1"/>
        </w:rPr>
        <w:t xml:space="preserve"> </w:t>
      </w:r>
      <w:r w:rsidRPr="00AC126E">
        <w:t>признаку</w:t>
      </w:r>
      <w:r w:rsidRPr="00AC126E">
        <w:rPr>
          <w:spacing w:val="1"/>
        </w:rPr>
        <w:t xml:space="preserve"> </w:t>
      </w:r>
      <w:r w:rsidRPr="00AC126E">
        <w:t>—</w:t>
      </w:r>
      <w:r w:rsidRPr="00AC126E">
        <w:rPr>
          <w:spacing w:val="1"/>
        </w:rPr>
        <w:t xml:space="preserve"> </w:t>
      </w:r>
      <w:r w:rsidRPr="00AC126E">
        <w:t>величине,</w:t>
      </w:r>
      <w:r w:rsidRPr="00AC126E">
        <w:rPr>
          <w:spacing w:val="1"/>
        </w:rPr>
        <w:t xml:space="preserve"> </w:t>
      </w:r>
      <w:r w:rsidRPr="00AC126E">
        <w:t>цвету;</w:t>
      </w:r>
      <w:r w:rsidRPr="00AC126E">
        <w:rPr>
          <w:spacing w:val="1"/>
        </w:rPr>
        <w:t xml:space="preserve"> </w:t>
      </w:r>
      <w:r w:rsidRPr="00AC126E">
        <w:t>выделить</w:t>
      </w:r>
      <w:r w:rsidRPr="00AC126E">
        <w:rPr>
          <w:spacing w:val="1"/>
        </w:rPr>
        <w:t xml:space="preserve"> </w:t>
      </w:r>
      <w:r w:rsidRPr="00AC126E">
        <w:t>такие</w:t>
      </w:r>
      <w:r w:rsidRPr="00AC126E">
        <w:rPr>
          <w:spacing w:val="1"/>
        </w:rPr>
        <w:t xml:space="preserve"> </w:t>
      </w:r>
      <w:r w:rsidRPr="00AC126E">
        <w:t>параметры, как высота, длина и ширина. Совершенствуется ориентация в пространстве. Основной</w:t>
      </w:r>
      <w:r w:rsidRPr="00AC126E">
        <w:rPr>
          <w:spacing w:val="1"/>
        </w:rPr>
        <w:t xml:space="preserve"> </w:t>
      </w:r>
      <w:r w:rsidRPr="00AC126E">
        <w:t>характеристикой мышления детей четырех-пяти лет является эгоцентризм. Наряду с интенсивным</w:t>
      </w:r>
      <w:r w:rsidRPr="00AC126E">
        <w:rPr>
          <w:spacing w:val="1"/>
        </w:rPr>
        <w:t xml:space="preserve"> </w:t>
      </w:r>
      <w:r w:rsidRPr="00AC126E">
        <w:t>развитием образного мышления и расширением кругозора, начинает формироваться наглядн</w:t>
      </w:r>
      <w:proofErr w:type="gramStart"/>
      <w:r w:rsidRPr="00AC126E">
        <w:t>о-</w:t>
      </w:r>
      <w:proofErr w:type="gramEnd"/>
      <w:r w:rsidRPr="00AC126E">
        <w:rPr>
          <w:spacing w:val="1"/>
        </w:rPr>
        <w:t xml:space="preserve"> </w:t>
      </w:r>
      <w:r w:rsidRPr="00AC126E">
        <w:t>схематическое</w:t>
      </w:r>
      <w:r w:rsidRPr="00AC126E">
        <w:rPr>
          <w:spacing w:val="1"/>
        </w:rPr>
        <w:t xml:space="preserve"> </w:t>
      </w:r>
      <w:r w:rsidRPr="00AC126E">
        <w:t>мышление.</w:t>
      </w:r>
      <w:r w:rsidRPr="00AC126E">
        <w:rPr>
          <w:spacing w:val="1"/>
        </w:rPr>
        <w:t xml:space="preserve"> </w:t>
      </w:r>
      <w:r w:rsidRPr="00AC126E">
        <w:t>Интенсивно</w:t>
      </w:r>
      <w:r w:rsidRPr="00AC126E">
        <w:rPr>
          <w:spacing w:val="1"/>
        </w:rPr>
        <w:t xml:space="preserve"> </w:t>
      </w:r>
      <w:r w:rsidRPr="00AC126E">
        <w:t>формируется</w:t>
      </w:r>
      <w:r w:rsidRPr="00AC126E">
        <w:rPr>
          <w:spacing w:val="1"/>
        </w:rPr>
        <w:t xml:space="preserve"> </w:t>
      </w:r>
      <w:r w:rsidRPr="00AC126E">
        <w:t>воображение.</w:t>
      </w:r>
      <w:r w:rsidRPr="00AC126E">
        <w:rPr>
          <w:spacing w:val="1"/>
        </w:rPr>
        <w:t xml:space="preserve"> </w:t>
      </w:r>
      <w:r w:rsidRPr="00AC126E">
        <w:t>Формируются</w:t>
      </w:r>
      <w:r w:rsidRPr="00AC126E">
        <w:rPr>
          <w:spacing w:val="1"/>
        </w:rPr>
        <w:t xml:space="preserve"> </w:t>
      </w:r>
      <w:r w:rsidRPr="00AC126E">
        <w:t>такие</w:t>
      </w:r>
      <w:r w:rsidRPr="00AC126E">
        <w:rPr>
          <w:spacing w:val="1"/>
        </w:rPr>
        <w:t xml:space="preserve"> </w:t>
      </w:r>
      <w:r w:rsidRPr="00AC126E">
        <w:t>его</w:t>
      </w:r>
      <w:r w:rsidRPr="00AC126E">
        <w:rPr>
          <w:spacing w:val="1"/>
        </w:rPr>
        <w:t xml:space="preserve"> </w:t>
      </w:r>
      <w:r w:rsidRPr="00AC126E">
        <w:t>особенности,</w:t>
      </w:r>
      <w:r w:rsidRPr="00AC126E">
        <w:rPr>
          <w:spacing w:val="1"/>
        </w:rPr>
        <w:t xml:space="preserve"> </w:t>
      </w:r>
      <w:r w:rsidRPr="00AC126E">
        <w:t>как</w:t>
      </w:r>
      <w:r w:rsidRPr="00AC126E">
        <w:rPr>
          <w:spacing w:val="1"/>
        </w:rPr>
        <w:t xml:space="preserve"> </w:t>
      </w:r>
      <w:r w:rsidRPr="00AC126E">
        <w:t>беглость,</w:t>
      </w:r>
      <w:r w:rsidRPr="00AC126E">
        <w:rPr>
          <w:spacing w:val="1"/>
        </w:rPr>
        <w:t xml:space="preserve"> </w:t>
      </w:r>
      <w:r w:rsidRPr="00AC126E">
        <w:t>гибкость.</w:t>
      </w:r>
      <w:r w:rsidRPr="00AC126E">
        <w:rPr>
          <w:spacing w:val="1"/>
        </w:rPr>
        <w:t xml:space="preserve"> </w:t>
      </w:r>
      <w:r w:rsidRPr="00AC126E">
        <w:t>С</w:t>
      </w:r>
      <w:r w:rsidRPr="00AC126E">
        <w:rPr>
          <w:spacing w:val="1"/>
        </w:rPr>
        <w:t xml:space="preserve"> </w:t>
      </w:r>
      <w:r w:rsidRPr="00AC126E">
        <w:t>четырех</w:t>
      </w:r>
      <w:r w:rsidRPr="00AC126E">
        <w:rPr>
          <w:spacing w:val="1"/>
        </w:rPr>
        <w:t xml:space="preserve"> </w:t>
      </w:r>
      <w:r w:rsidRPr="00AC126E">
        <w:t>лет</w:t>
      </w:r>
      <w:r w:rsidRPr="00AC126E">
        <w:rPr>
          <w:spacing w:val="1"/>
        </w:rPr>
        <w:t xml:space="preserve"> </w:t>
      </w:r>
      <w:r w:rsidRPr="00AC126E">
        <w:t>внимание</w:t>
      </w:r>
      <w:r w:rsidRPr="00AC126E">
        <w:rPr>
          <w:spacing w:val="1"/>
        </w:rPr>
        <w:t xml:space="preserve"> </w:t>
      </w:r>
      <w:r w:rsidRPr="00AC126E">
        <w:t>становится</w:t>
      </w:r>
      <w:r w:rsidRPr="00AC126E">
        <w:rPr>
          <w:spacing w:val="1"/>
        </w:rPr>
        <w:t xml:space="preserve"> </w:t>
      </w:r>
      <w:r w:rsidRPr="00AC126E">
        <w:t>произвольным,</w:t>
      </w:r>
      <w:r w:rsidRPr="00AC126E">
        <w:rPr>
          <w:spacing w:val="1"/>
        </w:rPr>
        <w:t xml:space="preserve"> </w:t>
      </w:r>
      <w:r w:rsidRPr="00AC126E">
        <w:t>увеличивается</w:t>
      </w:r>
      <w:r w:rsidRPr="00AC126E">
        <w:rPr>
          <w:spacing w:val="1"/>
        </w:rPr>
        <w:t xml:space="preserve"> </w:t>
      </w:r>
      <w:r w:rsidRPr="00AC126E">
        <w:t>устойчивость</w:t>
      </w:r>
      <w:r w:rsidRPr="00AC126E">
        <w:rPr>
          <w:spacing w:val="1"/>
        </w:rPr>
        <w:t xml:space="preserve"> </w:t>
      </w:r>
      <w:r w:rsidRPr="00AC126E">
        <w:t>произвольного</w:t>
      </w:r>
      <w:r w:rsidRPr="00AC126E">
        <w:rPr>
          <w:spacing w:val="1"/>
        </w:rPr>
        <w:t xml:space="preserve"> </w:t>
      </w:r>
      <w:r w:rsidRPr="00AC126E">
        <w:t>внимания.</w:t>
      </w:r>
      <w:r w:rsidRPr="00AC126E">
        <w:rPr>
          <w:spacing w:val="1"/>
        </w:rPr>
        <w:t xml:space="preserve"> </w:t>
      </w:r>
      <w:r w:rsidRPr="00AC126E">
        <w:t>На</w:t>
      </w:r>
      <w:r w:rsidRPr="00AC126E">
        <w:rPr>
          <w:spacing w:val="1"/>
        </w:rPr>
        <w:t xml:space="preserve"> </w:t>
      </w:r>
      <w:r w:rsidRPr="00AC126E">
        <w:t>пятом</w:t>
      </w:r>
      <w:r w:rsidRPr="00AC126E">
        <w:rPr>
          <w:spacing w:val="1"/>
        </w:rPr>
        <w:t xml:space="preserve"> </w:t>
      </w:r>
      <w:r w:rsidRPr="00AC126E">
        <w:t>году</w:t>
      </w:r>
      <w:r w:rsidRPr="00AC126E">
        <w:rPr>
          <w:spacing w:val="1"/>
        </w:rPr>
        <w:t xml:space="preserve"> </w:t>
      </w:r>
      <w:r w:rsidRPr="00AC126E">
        <w:t>жизни</w:t>
      </w:r>
      <w:r w:rsidRPr="00AC126E">
        <w:rPr>
          <w:spacing w:val="1"/>
        </w:rPr>
        <w:t xml:space="preserve"> </w:t>
      </w:r>
      <w:r w:rsidRPr="00AC126E">
        <w:t>улучшается</w:t>
      </w:r>
      <w:r w:rsidRPr="00AC126E">
        <w:rPr>
          <w:spacing w:val="1"/>
        </w:rPr>
        <w:t xml:space="preserve"> </w:t>
      </w:r>
      <w:r w:rsidRPr="00AC126E">
        <w:t>произношение</w:t>
      </w:r>
      <w:r w:rsidRPr="00AC126E">
        <w:rPr>
          <w:spacing w:val="1"/>
        </w:rPr>
        <w:t xml:space="preserve"> </w:t>
      </w:r>
      <w:r w:rsidRPr="00AC126E">
        <w:t>звуков</w:t>
      </w:r>
      <w:r w:rsidRPr="00AC126E">
        <w:rPr>
          <w:spacing w:val="1"/>
        </w:rPr>
        <w:t xml:space="preserve"> </w:t>
      </w:r>
      <w:r w:rsidRPr="00AC126E">
        <w:t>и</w:t>
      </w:r>
      <w:r w:rsidRPr="00AC126E">
        <w:rPr>
          <w:spacing w:val="1"/>
        </w:rPr>
        <w:t xml:space="preserve"> </w:t>
      </w:r>
      <w:r w:rsidRPr="00AC126E">
        <w:t>дикция,</w:t>
      </w:r>
      <w:r w:rsidRPr="00AC126E">
        <w:rPr>
          <w:spacing w:val="1"/>
        </w:rPr>
        <w:t xml:space="preserve"> </w:t>
      </w:r>
      <w:r w:rsidRPr="00AC126E">
        <w:t>расширяется</w:t>
      </w:r>
      <w:r w:rsidRPr="00AC126E">
        <w:rPr>
          <w:spacing w:val="1"/>
        </w:rPr>
        <w:t xml:space="preserve"> </w:t>
      </w:r>
      <w:r w:rsidRPr="00AC126E">
        <w:t>словарь,</w:t>
      </w:r>
      <w:r w:rsidRPr="00AC126E">
        <w:rPr>
          <w:spacing w:val="1"/>
        </w:rPr>
        <w:t xml:space="preserve"> </w:t>
      </w:r>
      <w:r w:rsidRPr="00AC126E">
        <w:t>связная</w:t>
      </w:r>
      <w:r w:rsidRPr="00AC126E">
        <w:rPr>
          <w:spacing w:val="1"/>
        </w:rPr>
        <w:t xml:space="preserve"> </w:t>
      </w:r>
      <w:r w:rsidRPr="00AC126E">
        <w:t>и</w:t>
      </w:r>
      <w:r w:rsidRPr="00AC126E">
        <w:rPr>
          <w:spacing w:val="1"/>
        </w:rPr>
        <w:t xml:space="preserve"> </w:t>
      </w:r>
      <w:r w:rsidRPr="00AC126E">
        <w:t>диалогическая</w:t>
      </w:r>
      <w:r w:rsidRPr="00AC126E">
        <w:rPr>
          <w:spacing w:val="1"/>
        </w:rPr>
        <w:t xml:space="preserve"> </w:t>
      </w:r>
      <w:r w:rsidRPr="00AC126E">
        <w:t>речь.</w:t>
      </w:r>
      <w:r w:rsidRPr="00AC126E">
        <w:rPr>
          <w:spacing w:val="1"/>
        </w:rPr>
        <w:t xml:space="preserve"> </w:t>
      </w:r>
      <w:r w:rsidRPr="00AC126E">
        <w:t>Речь</w:t>
      </w:r>
      <w:r w:rsidRPr="00AC126E">
        <w:rPr>
          <w:spacing w:val="1"/>
        </w:rPr>
        <w:t xml:space="preserve"> </w:t>
      </w:r>
      <w:r w:rsidRPr="00AC126E">
        <w:t>становится предметом активности детей. Для детей данного возраста характерно словотворчество.</w:t>
      </w:r>
      <w:r w:rsidRPr="00AC126E">
        <w:rPr>
          <w:spacing w:val="1"/>
        </w:rPr>
        <w:t xml:space="preserve"> </w:t>
      </w:r>
      <w:r w:rsidRPr="00AC126E">
        <w:t>Интерес</w:t>
      </w:r>
      <w:r w:rsidRPr="00AC126E">
        <w:rPr>
          <w:spacing w:val="1"/>
        </w:rPr>
        <w:t xml:space="preserve"> </w:t>
      </w:r>
      <w:r w:rsidRPr="00AC126E">
        <w:t>вызывают</w:t>
      </w:r>
      <w:r w:rsidRPr="00AC126E">
        <w:rPr>
          <w:spacing w:val="1"/>
        </w:rPr>
        <w:t xml:space="preserve"> </w:t>
      </w:r>
      <w:r w:rsidRPr="00AC126E">
        <w:t>ритмическая</w:t>
      </w:r>
      <w:r w:rsidRPr="00AC126E">
        <w:rPr>
          <w:spacing w:val="1"/>
        </w:rPr>
        <w:t xml:space="preserve"> </w:t>
      </w:r>
      <w:r w:rsidRPr="00AC126E">
        <w:t>структура</w:t>
      </w:r>
      <w:r w:rsidRPr="00AC126E">
        <w:rPr>
          <w:spacing w:val="1"/>
        </w:rPr>
        <w:t xml:space="preserve"> </w:t>
      </w:r>
      <w:r w:rsidRPr="00AC126E">
        <w:t>речи,</w:t>
      </w:r>
      <w:r w:rsidRPr="00AC126E">
        <w:rPr>
          <w:spacing w:val="1"/>
        </w:rPr>
        <w:t xml:space="preserve"> </w:t>
      </w:r>
      <w:r w:rsidRPr="00AC126E">
        <w:t>рифмы.</w:t>
      </w:r>
      <w:r w:rsidRPr="00AC126E">
        <w:rPr>
          <w:spacing w:val="1"/>
        </w:rPr>
        <w:t xml:space="preserve"> </w:t>
      </w:r>
      <w:r w:rsidRPr="00AC126E">
        <w:t>Развивается</w:t>
      </w:r>
      <w:r w:rsidRPr="00AC126E">
        <w:rPr>
          <w:spacing w:val="1"/>
        </w:rPr>
        <w:t xml:space="preserve"> </w:t>
      </w:r>
      <w:r w:rsidRPr="00AC126E">
        <w:t>грамматическая</w:t>
      </w:r>
      <w:r w:rsidRPr="00AC126E">
        <w:rPr>
          <w:spacing w:val="60"/>
        </w:rPr>
        <w:t xml:space="preserve"> </w:t>
      </w:r>
      <w:r w:rsidRPr="00AC126E">
        <w:t>сторона</w:t>
      </w:r>
      <w:r w:rsidRPr="00AC126E">
        <w:rPr>
          <w:spacing w:val="1"/>
        </w:rPr>
        <w:t xml:space="preserve"> </w:t>
      </w:r>
      <w:r w:rsidRPr="00AC126E">
        <w:t>речи.</w:t>
      </w:r>
      <w:r w:rsidRPr="00AC126E">
        <w:rPr>
          <w:spacing w:val="1"/>
        </w:rPr>
        <w:t xml:space="preserve"> </w:t>
      </w:r>
      <w:r w:rsidRPr="00AC126E">
        <w:t>В</w:t>
      </w:r>
      <w:r w:rsidRPr="00AC126E">
        <w:rPr>
          <w:spacing w:val="1"/>
        </w:rPr>
        <w:t xml:space="preserve"> </w:t>
      </w:r>
      <w:r w:rsidRPr="00AC126E">
        <w:t>период</w:t>
      </w:r>
      <w:r w:rsidRPr="00AC126E">
        <w:rPr>
          <w:spacing w:val="1"/>
        </w:rPr>
        <w:t xml:space="preserve"> </w:t>
      </w:r>
      <w:r w:rsidRPr="00AC126E">
        <w:t>четырех-пяти</w:t>
      </w:r>
      <w:r w:rsidRPr="00AC126E">
        <w:rPr>
          <w:spacing w:val="1"/>
        </w:rPr>
        <w:t xml:space="preserve"> </w:t>
      </w:r>
      <w:r w:rsidRPr="00AC126E">
        <w:t>лет</w:t>
      </w:r>
      <w:r w:rsidRPr="00AC126E">
        <w:rPr>
          <w:spacing w:val="1"/>
        </w:rPr>
        <w:t xml:space="preserve"> </w:t>
      </w:r>
      <w:r w:rsidRPr="00AC126E">
        <w:t>формируются</w:t>
      </w:r>
      <w:r w:rsidRPr="00AC126E">
        <w:rPr>
          <w:spacing w:val="1"/>
        </w:rPr>
        <w:t xml:space="preserve"> </w:t>
      </w:r>
      <w:r w:rsidRPr="00AC126E">
        <w:t>основы</w:t>
      </w:r>
      <w:r w:rsidRPr="00AC126E">
        <w:rPr>
          <w:spacing w:val="1"/>
        </w:rPr>
        <w:t xml:space="preserve"> </w:t>
      </w:r>
      <w:r w:rsidRPr="00AC126E">
        <w:t>познавательной</w:t>
      </w:r>
      <w:r w:rsidRPr="00AC126E">
        <w:rPr>
          <w:spacing w:val="1"/>
        </w:rPr>
        <w:t xml:space="preserve"> </w:t>
      </w:r>
      <w:r w:rsidRPr="00AC126E">
        <w:t>активности</w:t>
      </w:r>
      <w:r w:rsidRPr="00AC126E">
        <w:rPr>
          <w:spacing w:val="1"/>
        </w:rPr>
        <w:t xml:space="preserve"> </w:t>
      </w:r>
      <w:r w:rsidRPr="00AC126E">
        <w:t>и</w:t>
      </w:r>
      <w:r w:rsidRPr="00AC126E">
        <w:rPr>
          <w:spacing w:val="1"/>
        </w:rPr>
        <w:t xml:space="preserve"> </w:t>
      </w:r>
      <w:r w:rsidRPr="00AC126E">
        <w:t>любознательности.</w:t>
      </w:r>
    </w:p>
    <w:p w:rsidR="001E0483" w:rsidRPr="00AC126E" w:rsidRDefault="001E0483" w:rsidP="00250F09">
      <w:pPr>
        <w:pStyle w:val="a3"/>
        <w:ind w:left="0" w:firstLine="709"/>
      </w:pPr>
      <w:r w:rsidRPr="00AC126E">
        <w:rPr>
          <w:b/>
          <w:i/>
        </w:rPr>
        <w:t>Детские виды деятельности</w:t>
      </w:r>
      <w:r w:rsidRPr="00AC126E">
        <w:rPr>
          <w:b/>
        </w:rPr>
        <w:t xml:space="preserve">. </w:t>
      </w:r>
      <w:r w:rsidRPr="00AC126E">
        <w:t>На пятом году жизни ребенок осваивает сложную систему</w:t>
      </w:r>
      <w:r w:rsidRPr="00AC126E">
        <w:rPr>
          <w:spacing w:val="1"/>
        </w:rPr>
        <w:t xml:space="preserve"> </w:t>
      </w:r>
      <w:r w:rsidRPr="00AC126E">
        <w:t>норм</w:t>
      </w:r>
      <w:r w:rsidRPr="00AC126E">
        <w:rPr>
          <w:spacing w:val="1"/>
        </w:rPr>
        <w:t xml:space="preserve"> </w:t>
      </w:r>
      <w:r w:rsidRPr="00AC126E">
        <w:t>и</w:t>
      </w:r>
      <w:r w:rsidRPr="00AC126E">
        <w:rPr>
          <w:spacing w:val="1"/>
        </w:rPr>
        <w:t xml:space="preserve"> </w:t>
      </w:r>
      <w:r w:rsidRPr="00AC126E">
        <w:t>правил,</w:t>
      </w:r>
      <w:r w:rsidRPr="00AC126E">
        <w:rPr>
          <w:spacing w:val="1"/>
        </w:rPr>
        <w:t xml:space="preserve"> </w:t>
      </w:r>
      <w:r w:rsidRPr="00AC126E">
        <w:t>принятых</w:t>
      </w:r>
      <w:r w:rsidRPr="00AC126E">
        <w:rPr>
          <w:spacing w:val="1"/>
        </w:rPr>
        <w:t xml:space="preserve"> </w:t>
      </w:r>
      <w:r w:rsidRPr="00AC126E">
        <w:t>в</w:t>
      </w:r>
      <w:r w:rsidRPr="00AC126E">
        <w:rPr>
          <w:spacing w:val="1"/>
        </w:rPr>
        <w:t xml:space="preserve"> </w:t>
      </w:r>
      <w:r w:rsidRPr="00AC126E">
        <w:t>социуме.</w:t>
      </w:r>
      <w:r w:rsidRPr="00AC126E">
        <w:rPr>
          <w:spacing w:val="1"/>
        </w:rPr>
        <w:t xml:space="preserve"> </w:t>
      </w:r>
      <w:r w:rsidRPr="00AC126E">
        <w:t>Формируется</w:t>
      </w:r>
      <w:r w:rsidRPr="00AC126E">
        <w:rPr>
          <w:spacing w:val="1"/>
        </w:rPr>
        <w:t xml:space="preserve"> </w:t>
      </w:r>
      <w:r w:rsidRPr="00AC126E">
        <w:t>развернутая</w:t>
      </w:r>
      <w:r w:rsidRPr="00AC126E">
        <w:rPr>
          <w:spacing w:val="1"/>
        </w:rPr>
        <w:t xml:space="preserve"> </w:t>
      </w:r>
      <w:r w:rsidRPr="00AC126E">
        <w:t>сюжетно-ролевая</w:t>
      </w:r>
      <w:r w:rsidRPr="00AC126E">
        <w:rPr>
          <w:spacing w:val="1"/>
        </w:rPr>
        <w:t xml:space="preserve"> </w:t>
      </w:r>
      <w:r w:rsidRPr="00AC126E">
        <w:t>игра,</w:t>
      </w:r>
      <w:r w:rsidRPr="00AC126E">
        <w:rPr>
          <w:spacing w:val="1"/>
        </w:rPr>
        <w:t xml:space="preserve"> </w:t>
      </w:r>
      <w:r w:rsidRPr="00AC126E">
        <w:t>где</w:t>
      </w:r>
      <w:r w:rsidRPr="00AC126E">
        <w:rPr>
          <w:spacing w:val="1"/>
        </w:rPr>
        <w:t xml:space="preserve"> </w:t>
      </w:r>
      <w:r w:rsidRPr="00AC126E">
        <w:t>центральным содержанием выступает моделирование системы человеческих отношений в ходе</w:t>
      </w:r>
      <w:r w:rsidRPr="00AC126E">
        <w:rPr>
          <w:spacing w:val="1"/>
        </w:rPr>
        <w:t xml:space="preserve"> </w:t>
      </w:r>
      <w:r w:rsidRPr="00AC126E">
        <w:t>выполнения</w:t>
      </w:r>
      <w:r w:rsidRPr="00AC126E">
        <w:rPr>
          <w:spacing w:val="1"/>
        </w:rPr>
        <w:t xml:space="preserve"> </w:t>
      </w:r>
      <w:r w:rsidRPr="00AC126E">
        <w:t>игровой</w:t>
      </w:r>
      <w:r w:rsidRPr="00AC126E">
        <w:rPr>
          <w:spacing w:val="1"/>
        </w:rPr>
        <w:t xml:space="preserve"> </w:t>
      </w:r>
      <w:r w:rsidRPr="00AC126E">
        <w:t>роли.</w:t>
      </w:r>
      <w:r w:rsidRPr="00AC126E">
        <w:rPr>
          <w:spacing w:val="1"/>
        </w:rPr>
        <w:t xml:space="preserve"> </w:t>
      </w:r>
      <w:r w:rsidRPr="00AC126E">
        <w:t>В</w:t>
      </w:r>
      <w:r w:rsidRPr="00AC126E">
        <w:rPr>
          <w:spacing w:val="1"/>
        </w:rPr>
        <w:t xml:space="preserve"> </w:t>
      </w:r>
      <w:r w:rsidRPr="00AC126E">
        <w:t>данном</w:t>
      </w:r>
      <w:r w:rsidRPr="00AC126E">
        <w:rPr>
          <w:spacing w:val="1"/>
        </w:rPr>
        <w:t xml:space="preserve"> </w:t>
      </w:r>
      <w:r w:rsidRPr="00AC126E">
        <w:t>возрасте</w:t>
      </w:r>
      <w:r w:rsidRPr="00AC126E">
        <w:rPr>
          <w:spacing w:val="1"/>
        </w:rPr>
        <w:t xml:space="preserve"> </w:t>
      </w:r>
      <w:r w:rsidRPr="00AC126E">
        <w:t>в</w:t>
      </w:r>
      <w:r w:rsidRPr="00AC126E">
        <w:rPr>
          <w:spacing w:val="1"/>
        </w:rPr>
        <w:t xml:space="preserve"> </w:t>
      </w:r>
      <w:r w:rsidRPr="00AC126E">
        <w:t>игре</w:t>
      </w:r>
      <w:r w:rsidRPr="00AC126E">
        <w:rPr>
          <w:spacing w:val="1"/>
        </w:rPr>
        <w:t xml:space="preserve"> </w:t>
      </w:r>
      <w:r w:rsidRPr="00AC126E">
        <w:t>дети</w:t>
      </w:r>
      <w:r w:rsidRPr="00AC126E">
        <w:rPr>
          <w:spacing w:val="1"/>
        </w:rPr>
        <w:t xml:space="preserve"> </w:t>
      </w:r>
      <w:r w:rsidRPr="00AC126E">
        <w:t>различают</w:t>
      </w:r>
      <w:r w:rsidRPr="00AC126E">
        <w:rPr>
          <w:spacing w:val="1"/>
        </w:rPr>
        <w:t xml:space="preserve"> </w:t>
      </w:r>
      <w:r w:rsidRPr="00AC126E">
        <w:t>игровые</w:t>
      </w:r>
      <w:r w:rsidRPr="00AC126E">
        <w:rPr>
          <w:spacing w:val="1"/>
        </w:rPr>
        <w:t xml:space="preserve"> </w:t>
      </w:r>
      <w:r w:rsidRPr="00AC126E">
        <w:t>и</w:t>
      </w:r>
      <w:r w:rsidRPr="00AC126E">
        <w:rPr>
          <w:spacing w:val="1"/>
        </w:rPr>
        <w:t xml:space="preserve"> </w:t>
      </w:r>
      <w:r w:rsidRPr="00AC126E">
        <w:t>реальные</w:t>
      </w:r>
      <w:r w:rsidRPr="00AC126E">
        <w:rPr>
          <w:spacing w:val="1"/>
        </w:rPr>
        <w:t xml:space="preserve"> </w:t>
      </w:r>
      <w:r w:rsidRPr="00AC126E">
        <w:t>отношения, характерна ролевая речь. Конфликты чаще возникают в ходе распределения ролей,</w:t>
      </w:r>
      <w:r w:rsidRPr="00AC126E">
        <w:rPr>
          <w:spacing w:val="1"/>
        </w:rPr>
        <w:t xml:space="preserve"> </w:t>
      </w:r>
      <w:r w:rsidRPr="00AC126E">
        <w:t>роли</w:t>
      </w:r>
      <w:r w:rsidRPr="00AC126E">
        <w:rPr>
          <w:spacing w:val="11"/>
        </w:rPr>
        <w:t xml:space="preserve"> </w:t>
      </w:r>
      <w:r w:rsidRPr="00AC126E">
        <w:t>могут</w:t>
      </w:r>
      <w:r w:rsidRPr="00AC126E">
        <w:rPr>
          <w:spacing w:val="11"/>
        </w:rPr>
        <w:t xml:space="preserve"> </w:t>
      </w:r>
      <w:r w:rsidRPr="00AC126E">
        <w:t>меняться</w:t>
      </w:r>
      <w:r w:rsidRPr="00AC126E">
        <w:rPr>
          <w:spacing w:val="10"/>
        </w:rPr>
        <w:t xml:space="preserve"> </w:t>
      </w:r>
      <w:r w:rsidRPr="00AC126E">
        <w:t>в</w:t>
      </w:r>
      <w:r w:rsidRPr="00AC126E">
        <w:rPr>
          <w:spacing w:val="10"/>
        </w:rPr>
        <w:t xml:space="preserve"> </w:t>
      </w:r>
      <w:r w:rsidRPr="00AC126E">
        <w:t>ходе</w:t>
      </w:r>
      <w:r w:rsidRPr="00AC126E">
        <w:rPr>
          <w:spacing w:val="7"/>
        </w:rPr>
        <w:t xml:space="preserve"> </w:t>
      </w:r>
      <w:r w:rsidRPr="00AC126E">
        <w:t>игры.</w:t>
      </w:r>
      <w:r w:rsidRPr="00AC126E">
        <w:rPr>
          <w:spacing w:val="10"/>
        </w:rPr>
        <w:t xml:space="preserve"> </w:t>
      </w:r>
      <w:r w:rsidRPr="00AC126E">
        <w:t>Игра</w:t>
      </w:r>
      <w:r w:rsidRPr="00AC126E">
        <w:rPr>
          <w:spacing w:val="9"/>
        </w:rPr>
        <w:t xml:space="preserve"> </w:t>
      </w:r>
      <w:r w:rsidRPr="00AC126E">
        <w:t>носит</w:t>
      </w:r>
      <w:r w:rsidRPr="00AC126E">
        <w:rPr>
          <w:spacing w:val="11"/>
        </w:rPr>
        <w:t xml:space="preserve"> </w:t>
      </w:r>
      <w:r w:rsidRPr="00AC126E">
        <w:t>процессуальный,</w:t>
      </w:r>
      <w:r w:rsidRPr="00AC126E">
        <w:rPr>
          <w:spacing w:val="8"/>
        </w:rPr>
        <w:t xml:space="preserve"> </w:t>
      </w:r>
      <w:r w:rsidRPr="00AC126E">
        <w:t>творческий</w:t>
      </w:r>
      <w:r w:rsidRPr="00AC126E">
        <w:rPr>
          <w:spacing w:val="9"/>
        </w:rPr>
        <w:t xml:space="preserve"> </w:t>
      </w:r>
      <w:r w:rsidRPr="00AC126E">
        <w:t>характер.</w:t>
      </w:r>
      <w:r w:rsidRPr="00AC126E">
        <w:rPr>
          <w:spacing w:val="8"/>
        </w:rPr>
        <w:t xml:space="preserve"> </w:t>
      </w:r>
      <w:r w:rsidRPr="00AC126E">
        <w:t>Детям доступны игры с правилами, дидактические игры.</w:t>
      </w:r>
      <w:r w:rsidRPr="00AC126E">
        <w:rPr>
          <w:spacing w:val="1"/>
        </w:rPr>
        <w:t xml:space="preserve"> </w:t>
      </w:r>
      <w:r w:rsidRPr="00AC126E">
        <w:t>Развивается изобразительная деятельность.</w:t>
      </w:r>
      <w:r w:rsidRPr="00AC126E">
        <w:rPr>
          <w:spacing w:val="1"/>
        </w:rPr>
        <w:t xml:space="preserve"> </w:t>
      </w:r>
      <w:r w:rsidRPr="00AC126E">
        <w:t>Совершенствуется</w:t>
      </w:r>
      <w:r w:rsidRPr="00AC126E">
        <w:rPr>
          <w:spacing w:val="1"/>
        </w:rPr>
        <w:t xml:space="preserve"> </w:t>
      </w:r>
      <w:r w:rsidRPr="00AC126E">
        <w:t>техническая</w:t>
      </w:r>
      <w:r w:rsidRPr="00AC126E">
        <w:rPr>
          <w:spacing w:val="1"/>
        </w:rPr>
        <w:t xml:space="preserve"> </w:t>
      </w:r>
      <w:r w:rsidRPr="00AC126E">
        <w:t>сторона</w:t>
      </w:r>
      <w:r w:rsidRPr="00AC126E">
        <w:rPr>
          <w:spacing w:val="1"/>
        </w:rPr>
        <w:t xml:space="preserve"> </w:t>
      </w:r>
      <w:r w:rsidRPr="00AC126E">
        <w:t>изобразительной</w:t>
      </w:r>
      <w:r w:rsidRPr="00AC126E">
        <w:rPr>
          <w:spacing w:val="1"/>
        </w:rPr>
        <w:t xml:space="preserve"> </w:t>
      </w:r>
      <w:r w:rsidRPr="00AC126E">
        <w:t>деятельности,</w:t>
      </w:r>
      <w:r w:rsidRPr="00AC126E">
        <w:rPr>
          <w:spacing w:val="1"/>
        </w:rPr>
        <w:t xml:space="preserve"> </w:t>
      </w:r>
      <w:r w:rsidRPr="00AC126E">
        <w:t>замысел</w:t>
      </w:r>
      <w:r w:rsidRPr="00AC126E">
        <w:rPr>
          <w:spacing w:val="1"/>
        </w:rPr>
        <w:t xml:space="preserve"> </w:t>
      </w:r>
      <w:r w:rsidRPr="00AC126E">
        <w:t>смещается</w:t>
      </w:r>
      <w:r w:rsidRPr="00AC126E">
        <w:rPr>
          <w:spacing w:val="60"/>
        </w:rPr>
        <w:t xml:space="preserve"> </w:t>
      </w:r>
      <w:r w:rsidRPr="00AC126E">
        <w:t>с</w:t>
      </w:r>
      <w:r w:rsidRPr="00AC126E">
        <w:rPr>
          <w:spacing w:val="1"/>
        </w:rPr>
        <w:t xml:space="preserve"> </w:t>
      </w:r>
      <w:r w:rsidRPr="00AC126E">
        <w:t>конца на начало рисования. Дети</w:t>
      </w:r>
      <w:r w:rsidRPr="00AC126E">
        <w:rPr>
          <w:spacing w:val="1"/>
        </w:rPr>
        <w:t xml:space="preserve"> </w:t>
      </w:r>
      <w:r w:rsidRPr="00AC126E">
        <w:t>могут</w:t>
      </w:r>
      <w:r w:rsidRPr="00AC126E">
        <w:rPr>
          <w:spacing w:val="1"/>
        </w:rPr>
        <w:t xml:space="preserve"> </w:t>
      </w:r>
      <w:r w:rsidRPr="00AC126E">
        <w:t>рисовать</w:t>
      </w:r>
      <w:r w:rsidRPr="00AC126E">
        <w:rPr>
          <w:spacing w:val="1"/>
        </w:rPr>
        <w:t xml:space="preserve"> </w:t>
      </w:r>
      <w:r w:rsidRPr="00AC126E">
        <w:t>основные геометрические фигуры, вырезать</w:t>
      </w:r>
      <w:r w:rsidRPr="00AC126E">
        <w:rPr>
          <w:spacing w:val="1"/>
        </w:rPr>
        <w:t xml:space="preserve"> </w:t>
      </w:r>
      <w:r w:rsidRPr="00AC126E">
        <w:t>ножницами,</w:t>
      </w:r>
      <w:r w:rsidRPr="00AC126E">
        <w:rPr>
          <w:spacing w:val="-1"/>
        </w:rPr>
        <w:t xml:space="preserve"> </w:t>
      </w:r>
      <w:r w:rsidRPr="00AC126E">
        <w:t>наклеивать</w:t>
      </w:r>
      <w:r w:rsidRPr="00AC126E">
        <w:rPr>
          <w:spacing w:val="-1"/>
        </w:rPr>
        <w:t xml:space="preserve"> </w:t>
      </w:r>
      <w:r w:rsidRPr="00AC126E">
        <w:t>изображения</w:t>
      </w:r>
      <w:r w:rsidRPr="00AC126E">
        <w:rPr>
          <w:spacing w:val="-3"/>
        </w:rPr>
        <w:t xml:space="preserve"> </w:t>
      </w:r>
      <w:r w:rsidRPr="00AC126E">
        <w:t>на</w:t>
      </w:r>
      <w:r w:rsidRPr="00AC126E">
        <w:rPr>
          <w:spacing w:val="-1"/>
        </w:rPr>
        <w:t xml:space="preserve"> </w:t>
      </w:r>
      <w:r w:rsidRPr="00AC126E">
        <w:t>бумагу</w:t>
      </w:r>
      <w:r w:rsidRPr="00AC126E">
        <w:rPr>
          <w:spacing w:val="-3"/>
        </w:rPr>
        <w:t xml:space="preserve"> </w:t>
      </w:r>
      <w:r w:rsidRPr="00AC126E">
        <w:t>и</w:t>
      </w:r>
      <w:r w:rsidRPr="00AC126E">
        <w:rPr>
          <w:spacing w:val="-1"/>
        </w:rPr>
        <w:t xml:space="preserve"> </w:t>
      </w:r>
      <w:r w:rsidRPr="00AC126E">
        <w:t>т. д.</w:t>
      </w:r>
    </w:p>
    <w:p w:rsidR="001E0483" w:rsidRPr="00AC126E" w:rsidRDefault="001E0483" w:rsidP="00250F09">
      <w:pPr>
        <w:pStyle w:val="a3"/>
        <w:ind w:left="0" w:firstLine="709"/>
      </w:pPr>
      <w:r w:rsidRPr="00AC126E">
        <w:t>Усложняется</w:t>
      </w:r>
      <w:r w:rsidRPr="00AC126E">
        <w:rPr>
          <w:spacing w:val="1"/>
        </w:rPr>
        <w:t xml:space="preserve"> </w:t>
      </w:r>
      <w:r w:rsidRPr="00AC126E">
        <w:t>конструирование.</w:t>
      </w:r>
      <w:r w:rsidRPr="00AC126E">
        <w:rPr>
          <w:spacing w:val="1"/>
        </w:rPr>
        <w:t xml:space="preserve"> </w:t>
      </w:r>
      <w:r w:rsidRPr="00AC126E">
        <w:t>Формируются</w:t>
      </w:r>
      <w:r w:rsidRPr="00AC126E">
        <w:rPr>
          <w:spacing w:val="1"/>
        </w:rPr>
        <w:t xml:space="preserve"> </w:t>
      </w:r>
      <w:r w:rsidRPr="00AC126E">
        <w:t>навыки</w:t>
      </w:r>
      <w:r w:rsidRPr="00AC126E">
        <w:rPr>
          <w:spacing w:val="1"/>
        </w:rPr>
        <w:t xml:space="preserve"> </w:t>
      </w:r>
      <w:r w:rsidRPr="00AC126E">
        <w:t>конструирования</w:t>
      </w:r>
      <w:r w:rsidRPr="00AC126E">
        <w:rPr>
          <w:spacing w:val="1"/>
        </w:rPr>
        <w:t xml:space="preserve"> </w:t>
      </w:r>
      <w:r w:rsidRPr="00AC126E">
        <w:t>по</w:t>
      </w:r>
      <w:r w:rsidRPr="00AC126E">
        <w:rPr>
          <w:spacing w:val="1"/>
        </w:rPr>
        <w:t xml:space="preserve"> </w:t>
      </w:r>
      <w:r w:rsidRPr="00AC126E">
        <w:t>образцу,</w:t>
      </w:r>
      <w:r w:rsidRPr="00AC126E">
        <w:rPr>
          <w:spacing w:val="1"/>
        </w:rPr>
        <w:t xml:space="preserve"> </w:t>
      </w:r>
      <w:r w:rsidRPr="00AC126E">
        <w:t>доступно</w:t>
      </w:r>
      <w:r w:rsidRPr="00AC126E">
        <w:rPr>
          <w:spacing w:val="1"/>
        </w:rPr>
        <w:t xml:space="preserve"> </w:t>
      </w:r>
      <w:r w:rsidRPr="00AC126E">
        <w:t>конструирование</w:t>
      </w:r>
      <w:r w:rsidRPr="00AC126E">
        <w:rPr>
          <w:spacing w:val="1"/>
        </w:rPr>
        <w:t xml:space="preserve"> </w:t>
      </w:r>
      <w:r w:rsidRPr="00AC126E">
        <w:t>по</w:t>
      </w:r>
      <w:r w:rsidRPr="00AC126E">
        <w:rPr>
          <w:spacing w:val="1"/>
        </w:rPr>
        <w:t xml:space="preserve"> </w:t>
      </w:r>
      <w:r w:rsidRPr="00AC126E">
        <w:t>схеме,</w:t>
      </w:r>
      <w:r w:rsidRPr="00AC126E">
        <w:rPr>
          <w:spacing w:val="1"/>
        </w:rPr>
        <w:t xml:space="preserve"> </w:t>
      </w:r>
      <w:r w:rsidRPr="00AC126E">
        <w:t>по</w:t>
      </w:r>
      <w:r w:rsidRPr="00AC126E">
        <w:rPr>
          <w:spacing w:val="1"/>
        </w:rPr>
        <w:t xml:space="preserve"> </w:t>
      </w:r>
      <w:r w:rsidRPr="00AC126E">
        <w:t>условию</w:t>
      </w:r>
      <w:r w:rsidRPr="00AC126E">
        <w:rPr>
          <w:spacing w:val="1"/>
        </w:rPr>
        <w:t xml:space="preserve"> </w:t>
      </w:r>
      <w:r w:rsidRPr="00AC126E">
        <w:t>и</w:t>
      </w:r>
      <w:r w:rsidRPr="00AC126E">
        <w:rPr>
          <w:spacing w:val="1"/>
        </w:rPr>
        <w:t xml:space="preserve"> </w:t>
      </w:r>
      <w:r w:rsidRPr="00AC126E">
        <w:t>по</w:t>
      </w:r>
      <w:r w:rsidRPr="00AC126E">
        <w:rPr>
          <w:spacing w:val="1"/>
        </w:rPr>
        <w:t xml:space="preserve"> </w:t>
      </w:r>
      <w:r w:rsidRPr="00AC126E">
        <w:t>замыслу,</w:t>
      </w:r>
      <w:r w:rsidRPr="00AC126E">
        <w:rPr>
          <w:spacing w:val="1"/>
        </w:rPr>
        <w:t xml:space="preserve"> </w:t>
      </w:r>
      <w:r w:rsidRPr="00AC126E">
        <w:t>а</w:t>
      </w:r>
      <w:r w:rsidRPr="00AC126E">
        <w:rPr>
          <w:spacing w:val="1"/>
        </w:rPr>
        <w:t xml:space="preserve"> </w:t>
      </w:r>
      <w:r w:rsidRPr="00AC126E">
        <w:t>также</w:t>
      </w:r>
      <w:r w:rsidRPr="00AC126E">
        <w:rPr>
          <w:spacing w:val="1"/>
        </w:rPr>
        <w:t xml:space="preserve"> </w:t>
      </w:r>
      <w:r w:rsidRPr="00AC126E">
        <w:t>планирование</w:t>
      </w:r>
      <w:r w:rsidRPr="00AC126E">
        <w:rPr>
          <w:spacing w:val="-57"/>
        </w:rPr>
        <w:t xml:space="preserve"> </w:t>
      </w:r>
      <w:r w:rsidRPr="00AC126E">
        <w:t>последовательности действий.</w:t>
      </w:r>
    </w:p>
    <w:p w:rsidR="001E0483" w:rsidRPr="00AC126E" w:rsidRDefault="001E0483" w:rsidP="00250F09">
      <w:pPr>
        <w:pStyle w:val="a3"/>
        <w:ind w:left="0" w:firstLine="709"/>
      </w:pPr>
      <w:r w:rsidRPr="00AC126E">
        <w:t>Продуктивные</w:t>
      </w:r>
      <w:r w:rsidRPr="00AC126E">
        <w:rPr>
          <w:spacing w:val="-6"/>
        </w:rPr>
        <w:t xml:space="preserve"> </w:t>
      </w:r>
      <w:r w:rsidRPr="00AC126E">
        <w:t>виды</w:t>
      </w:r>
      <w:r w:rsidRPr="00AC126E">
        <w:rPr>
          <w:spacing w:val="-3"/>
        </w:rPr>
        <w:t xml:space="preserve"> </w:t>
      </w:r>
      <w:r w:rsidRPr="00AC126E">
        <w:t>деятельности</w:t>
      </w:r>
      <w:r w:rsidRPr="00AC126E">
        <w:rPr>
          <w:spacing w:val="-2"/>
        </w:rPr>
        <w:t xml:space="preserve"> </w:t>
      </w:r>
      <w:r w:rsidRPr="00AC126E">
        <w:t>способствуют</w:t>
      </w:r>
      <w:r w:rsidRPr="00AC126E">
        <w:rPr>
          <w:spacing w:val="-3"/>
        </w:rPr>
        <w:t xml:space="preserve"> </w:t>
      </w:r>
      <w:r w:rsidRPr="00AC126E">
        <w:t>развитию</w:t>
      </w:r>
      <w:r w:rsidRPr="00AC126E">
        <w:rPr>
          <w:spacing w:val="-4"/>
        </w:rPr>
        <w:t xml:space="preserve"> </w:t>
      </w:r>
      <w:r w:rsidRPr="00AC126E">
        <w:t>мелкой</w:t>
      </w:r>
      <w:r w:rsidRPr="00AC126E">
        <w:rPr>
          <w:spacing w:val="-3"/>
        </w:rPr>
        <w:t xml:space="preserve"> </w:t>
      </w:r>
      <w:r w:rsidRPr="00AC126E">
        <w:t>моторики</w:t>
      </w:r>
      <w:r w:rsidRPr="00AC126E">
        <w:rPr>
          <w:spacing w:val="-3"/>
        </w:rPr>
        <w:t xml:space="preserve"> </w:t>
      </w:r>
      <w:r w:rsidRPr="00AC126E">
        <w:t>рук.</w:t>
      </w:r>
    </w:p>
    <w:p w:rsidR="001E0483" w:rsidRPr="00AC126E" w:rsidRDefault="001E0483" w:rsidP="00250F09">
      <w:pPr>
        <w:pStyle w:val="a3"/>
        <w:ind w:left="0" w:firstLine="709"/>
      </w:pPr>
      <w:r w:rsidRPr="00AC126E">
        <w:rPr>
          <w:b/>
          <w:i/>
        </w:rPr>
        <w:t>Коммуникация</w:t>
      </w:r>
      <w:r w:rsidRPr="00AC126E">
        <w:rPr>
          <w:b/>
          <w:i/>
          <w:spacing w:val="1"/>
        </w:rPr>
        <w:t xml:space="preserve"> </w:t>
      </w:r>
      <w:r w:rsidRPr="00AC126E">
        <w:rPr>
          <w:b/>
          <w:i/>
        </w:rPr>
        <w:t>и</w:t>
      </w:r>
      <w:r w:rsidRPr="00AC126E">
        <w:rPr>
          <w:b/>
          <w:i/>
          <w:spacing w:val="1"/>
        </w:rPr>
        <w:t xml:space="preserve"> </w:t>
      </w:r>
      <w:r w:rsidRPr="00AC126E">
        <w:rPr>
          <w:b/>
          <w:i/>
        </w:rPr>
        <w:t>социализация</w:t>
      </w:r>
      <w:r w:rsidRPr="00AC126E">
        <w:rPr>
          <w:b/>
        </w:rPr>
        <w:t>.</w:t>
      </w:r>
      <w:r w:rsidRPr="00AC126E">
        <w:rPr>
          <w:b/>
          <w:spacing w:val="1"/>
        </w:rPr>
        <w:t xml:space="preserve"> </w:t>
      </w:r>
      <w:r w:rsidRPr="00AC126E">
        <w:t>В</w:t>
      </w:r>
      <w:r w:rsidRPr="00AC126E">
        <w:rPr>
          <w:spacing w:val="1"/>
        </w:rPr>
        <w:t xml:space="preserve"> </w:t>
      </w:r>
      <w:r w:rsidRPr="00AC126E">
        <w:t>общении</w:t>
      </w:r>
      <w:r w:rsidRPr="00AC126E">
        <w:rPr>
          <w:spacing w:val="1"/>
        </w:rPr>
        <w:t xml:space="preserve"> </w:t>
      </w:r>
      <w:proofErr w:type="gramStart"/>
      <w:r w:rsidRPr="00AC126E">
        <w:t>со</w:t>
      </w:r>
      <w:proofErr w:type="gramEnd"/>
      <w:r w:rsidRPr="00AC126E">
        <w:rPr>
          <w:spacing w:val="1"/>
        </w:rPr>
        <w:t xml:space="preserve"> </w:t>
      </w:r>
      <w:r w:rsidRPr="00AC126E">
        <w:t>взрослыми</w:t>
      </w:r>
      <w:r w:rsidRPr="00AC126E">
        <w:rPr>
          <w:spacing w:val="1"/>
        </w:rPr>
        <w:t xml:space="preserve"> </w:t>
      </w:r>
      <w:r w:rsidRPr="00AC126E">
        <w:t>интенсивно</w:t>
      </w:r>
      <w:r w:rsidRPr="00AC126E">
        <w:rPr>
          <w:spacing w:val="1"/>
        </w:rPr>
        <w:t xml:space="preserve"> </w:t>
      </w:r>
      <w:r w:rsidRPr="00AC126E">
        <w:t>формируются</w:t>
      </w:r>
      <w:r w:rsidRPr="00AC126E">
        <w:rPr>
          <w:spacing w:val="1"/>
        </w:rPr>
        <w:t xml:space="preserve"> </w:t>
      </w:r>
      <w:proofErr w:type="spellStart"/>
      <w:r w:rsidRPr="00AC126E">
        <w:t>внеситуативные</w:t>
      </w:r>
      <w:proofErr w:type="spellEnd"/>
      <w:r w:rsidRPr="00AC126E">
        <w:t xml:space="preserve"> формы общения, в частности – </w:t>
      </w:r>
      <w:proofErr w:type="spellStart"/>
      <w:r w:rsidRPr="00AC126E">
        <w:t>внеситуативно</w:t>
      </w:r>
      <w:proofErr w:type="spellEnd"/>
      <w:r w:rsidRPr="00AC126E">
        <w:t>-познавательная форма общения,</w:t>
      </w:r>
      <w:r w:rsidRPr="00AC126E">
        <w:rPr>
          <w:spacing w:val="1"/>
        </w:rPr>
        <w:t xml:space="preserve"> </w:t>
      </w:r>
      <w:r w:rsidRPr="00AC126E">
        <w:t>возраст «почемучек» приходится именно на четыре-пять лет. У детей формируется потребность в</w:t>
      </w:r>
      <w:r w:rsidRPr="00AC126E">
        <w:rPr>
          <w:spacing w:val="1"/>
        </w:rPr>
        <w:t xml:space="preserve"> </w:t>
      </w:r>
      <w:r w:rsidRPr="00AC126E">
        <w:t>уважении</w:t>
      </w:r>
      <w:r w:rsidRPr="00AC126E">
        <w:rPr>
          <w:spacing w:val="1"/>
        </w:rPr>
        <w:t xml:space="preserve"> </w:t>
      </w:r>
      <w:r w:rsidRPr="00AC126E">
        <w:t>со</w:t>
      </w:r>
      <w:r w:rsidRPr="00AC126E">
        <w:rPr>
          <w:spacing w:val="1"/>
        </w:rPr>
        <w:t xml:space="preserve"> </w:t>
      </w:r>
      <w:r w:rsidRPr="00AC126E">
        <w:t>стороны</w:t>
      </w:r>
      <w:r w:rsidRPr="00AC126E">
        <w:rPr>
          <w:spacing w:val="1"/>
        </w:rPr>
        <w:t xml:space="preserve"> </w:t>
      </w:r>
      <w:r w:rsidRPr="00AC126E">
        <w:t>взрослого,</w:t>
      </w:r>
      <w:r w:rsidRPr="00AC126E">
        <w:rPr>
          <w:spacing w:val="1"/>
        </w:rPr>
        <w:t xml:space="preserve"> </w:t>
      </w:r>
      <w:r w:rsidRPr="00AC126E">
        <w:t>для</w:t>
      </w:r>
      <w:r w:rsidRPr="00AC126E">
        <w:rPr>
          <w:spacing w:val="1"/>
        </w:rPr>
        <w:t xml:space="preserve"> </w:t>
      </w:r>
      <w:r w:rsidRPr="00AC126E">
        <w:t>них</w:t>
      </w:r>
      <w:r w:rsidRPr="00AC126E">
        <w:rPr>
          <w:spacing w:val="1"/>
        </w:rPr>
        <w:t xml:space="preserve"> </w:t>
      </w:r>
      <w:r w:rsidRPr="00AC126E">
        <w:t>оказывается</w:t>
      </w:r>
      <w:r w:rsidRPr="00AC126E">
        <w:rPr>
          <w:spacing w:val="1"/>
        </w:rPr>
        <w:t xml:space="preserve"> </w:t>
      </w:r>
      <w:r w:rsidRPr="00AC126E">
        <w:t>чрезвычайно</w:t>
      </w:r>
      <w:r w:rsidRPr="00AC126E">
        <w:rPr>
          <w:spacing w:val="1"/>
        </w:rPr>
        <w:t xml:space="preserve"> </w:t>
      </w:r>
      <w:r w:rsidRPr="00AC126E">
        <w:t>важной</w:t>
      </w:r>
      <w:r w:rsidRPr="00AC126E">
        <w:rPr>
          <w:spacing w:val="1"/>
        </w:rPr>
        <w:t xml:space="preserve"> </w:t>
      </w:r>
      <w:r w:rsidRPr="00AC126E">
        <w:t>его</w:t>
      </w:r>
      <w:r w:rsidRPr="00AC126E">
        <w:rPr>
          <w:spacing w:val="1"/>
        </w:rPr>
        <w:t xml:space="preserve"> </w:t>
      </w:r>
      <w:r w:rsidRPr="00AC126E">
        <w:t>похвала.</w:t>
      </w:r>
      <w:r w:rsidRPr="00AC126E">
        <w:rPr>
          <w:spacing w:val="1"/>
        </w:rPr>
        <w:t xml:space="preserve"> </w:t>
      </w:r>
      <w:r w:rsidRPr="00AC126E">
        <w:t>Это</w:t>
      </w:r>
      <w:r w:rsidRPr="00AC126E">
        <w:rPr>
          <w:spacing w:val="1"/>
        </w:rPr>
        <w:t xml:space="preserve"> </w:t>
      </w:r>
      <w:r w:rsidRPr="00AC126E">
        <w:t>приводит к их повышенной обидчивости на замечания. Повышенная обидчивость представляет</w:t>
      </w:r>
      <w:r w:rsidRPr="00AC126E">
        <w:rPr>
          <w:spacing w:val="1"/>
        </w:rPr>
        <w:t xml:space="preserve"> </w:t>
      </w:r>
      <w:r w:rsidRPr="00AC126E">
        <w:t>собой</w:t>
      </w:r>
      <w:r w:rsidRPr="00AC126E">
        <w:rPr>
          <w:spacing w:val="1"/>
        </w:rPr>
        <w:t xml:space="preserve"> </w:t>
      </w:r>
      <w:r w:rsidRPr="00AC126E">
        <w:t>возрастной</w:t>
      </w:r>
      <w:r w:rsidRPr="00AC126E">
        <w:rPr>
          <w:spacing w:val="1"/>
        </w:rPr>
        <w:t xml:space="preserve"> </w:t>
      </w:r>
      <w:r w:rsidRPr="00AC126E">
        <w:t>феномен.</w:t>
      </w:r>
      <w:r w:rsidRPr="00AC126E">
        <w:rPr>
          <w:spacing w:val="1"/>
        </w:rPr>
        <w:t xml:space="preserve"> </w:t>
      </w:r>
      <w:r w:rsidRPr="00AC126E">
        <w:t>Со</w:t>
      </w:r>
      <w:r w:rsidRPr="00AC126E">
        <w:rPr>
          <w:spacing w:val="1"/>
        </w:rPr>
        <w:t xml:space="preserve"> </w:t>
      </w:r>
      <w:r w:rsidRPr="00AC126E">
        <w:t>сверстниками</w:t>
      </w:r>
      <w:r w:rsidRPr="00AC126E">
        <w:rPr>
          <w:spacing w:val="1"/>
        </w:rPr>
        <w:t xml:space="preserve"> </w:t>
      </w:r>
      <w:r w:rsidRPr="00AC126E">
        <w:t>продолжает</w:t>
      </w:r>
      <w:r w:rsidRPr="00AC126E">
        <w:rPr>
          <w:spacing w:val="1"/>
        </w:rPr>
        <w:t xml:space="preserve"> </w:t>
      </w:r>
      <w:r w:rsidRPr="00AC126E">
        <w:t>формироваться</w:t>
      </w:r>
      <w:r w:rsidRPr="00AC126E">
        <w:rPr>
          <w:spacing w:val="1"/>
        </w:rPr>
        <w:t xml:space="preserve"> </w:t>
      </w:r>
      <w:r w:rsidRPr="00AC126E">
        <w:t>ситуативно-деловая</w:t>
      </w:r>
      <w:r w:rsidRPr="00AC126E">
        <w:rPr>
          <w:spacing w:val="1"/>
        </w:rPr>
        <w:t xml:space="preserve"> </w:t>
      </w:r>
      <w:r w:rsidRPr="00AC126E">
        <w:t>форма общения, что определяется развитием развернутой сюжетно-ролевой игры и совместными</w:t>
      </w:r>
      <w:r w:rsidRPr="00AC126E">
        <w:rPr>
          <w:spacing w:val="1"/>
        </w:rPr>
        <w:t xml:space="preserve"> </w:t>
      </w:r>
      <w:r w:rsidRPr="00AC126E">
        <w:t>видами деятельности со сверстниками.</w:t>
      </w:r>
      <w:r w:rsidRPr="00AC126E">
        <w:rPr>
          <w:spacing w:val="1"/>
        </w:rPr>
        <w:t xml:space="preserve"> </w:t>
      </w:r>
      <w:r w:rsidRPr="00AC126E">
        <w:t>При этом</w:t>
      </w:r>
      <w:proofErr w:type="gramStart"/>
      <w:r w:rsidRPr="00AC126E">
        <w:t>,</w:t>
      </w:r>
      <w:proofErr w:type="gramEnd"/>
      <w:r w:rsidRPr="00AC126E">
        <w:t xml:space="preserve"> характер межличностных отношений отличает</w:t>
      </w:r>
      <w:r w:rsidRPr="00AC126E">
        <w:rPr>
          <w:spacing w:val="1"/>
        </w:rPr>
        <w:t xml:space="preserve"> </w:t>
      </w:r>
      <w:r w:rsidRPr="00AC126E">
        <w:t>ярко выраженный интерес по отношению к сверстнику, высокую значимость сверстника, ребенок</w:t>
      </w:r>
      <w:r w:rsidRPr="00AC126E">
        <w:rPr>
          <w:spacing w:val="1"/>
        </w:rPr>
        <w:t xml:space="preserve"> </w:t>
      </w:r>
      <w:r w:rsidRPr="00AC126E">
        <w:t>болезненно</w:t>
      </w:r>
      <w:r w:rsidRPr="00AC126E">
        <w:rPr>
          <w:spacing w:val="1"/>
        </w:rPr>
        <w:t xml:space="preserve"> </w:t>
      </w:r>
      <w:r w:rsidRPr="00AC126E">
        <w:t>реагирует</w:t>
      </w:r>
      <w:r w:rsidRPr="00AC126E">
        <w:rPr>
          <w:spacing w:val="1"/>
        </w:rPr>
        <w:t xml:space="preserve"> </w:t>
      </w:r>
      <w:r w:rsidRPr="00AC126E">
        <w:t>на</w:t>
      </w:r>
      <w:r w:rsidRPr="00AC126E">
        <w:rPr>
          <w:spacing w:val="1"/>
        </w:rPr>
        <w:t xml:space="preserve"> </w:t>
      </w:r>
      <w:r w:rsidRPr="00AC126E">
        <w:t>похвалу</w:t>
      </w:r>
      <w:r w:rsidRPr="00AC126E">
        <w:rPr>
          <w:spacing w:val="1"/>
        </w:rPr>
        <w:t xml:space="preserve"> </w:t>
      </w:r>
      <w:r w:rsidRPr="00AC126E">
        <w:t>другого</w:t>
      </w:r>
      <w:r w:rsidRPr="00AC126E">
        <w:rPr>
          <w:spacing w:val="1"/>
        </w:rPr>
        <w:t xml:space="preserve"> </w:t>
      </w:r>
      <w:r w:rsidRPr="00AC126E">
        <w:t>ребенка</w:t>
      </w:r>
      <w:r w:rsidRPr="00AC126E">
        <w:rPr>
          <w:spacing w:val="1"/>
        </w:rPr>
        <w:t xml:space="preserve"> </w:t>
      </w:r>
      <w:r w:rsidRPr="00AC126E">
        <w:t>со</w:t>
      </w:r>
      <w:r w:rsidRPr="00AC126E">
        <w:rPr>
          <w:spacing w:val="1"/>
        </w:rPr>
        <w:t xml:space="preserve"> </w:t>
      </w:r>
      <w:r w:rsidRPr="00AC126E">
        <w:t>стороны</w:t>
      </w:r>
      <w:r w:rsidRPr="00AC126E">
        <w:rPr>
          <w:spacing w:val="1"/>
        </w:rPr>
        <w:t xml:space="preserve"> </w:t>
      </w:r>
      <w:r w:rsidRPr="00AC126E">
        <w:t>взрослых,</w:t>
      </w:r>
      <w:r w:rsidRPr="00AC126E">
        <w:rPr>
          <w:spacing w:val="1"/>
        </w:rPr>
        <w:t xml:space="preserve"> </w:t>
      </w:r>
      <w:r w:rsidRPr="00AC126E">
        <w:t>конфликтность</w:t>
      </w:r>
      <w:r w:rsidRPr="00AC126E">
        <w:rPr>
          <w:spacing w:val="1"/>
        </w:rPr>
        <w:t xml:space="preserve"> </w:t>
      </w:r>
      <w:r w:rsidRPr="00AC126E">
        <w:t>со</w:t>
      </w:r>
      <w:r w:rsidRPr="00AC126E">
        <w:rPr>
          <w:spacing w:val="1"/>
        </w:rPr>
        <w:t xml:space="preserve"> </w:t>
      </w:r>
      <w:r w:rsidRPr="00AC126E">
        <w:t>сверстниками</w:t>
      </w:r>
      <w:r w:rsidRPr="00AC126E">
        <w:rPr>
          <w:spacing w:val="1"/>
        </w:rPr>
        <w:t xml:space="preserve"> </w:t>
      </w:r>
      <w:r w:rsidRPr="00AC126E">
        <w:t>также</w:t>
      </w:r>
      <w:r w:rsidRPr="00AC126E">
        <w:rPr>
          <w:spacing w:val="1"/>
        </w:rPr>
        <w:t xml:space="preserve"> </w:t>
      </w:r>
      <w:r w:rsidRPr="00AC126E">
        <w:t>характерна</w:t>
      </w:r>
      <w:r w:rsidRPr="00AC126E">
        <w:rPr>
          <w:spacing w:val="1"/>
        </w:rPr>
        <w:t xml:space="preserve"> </w:t>
      </w:r>
      <w:r w:rsidRPr="00AC126E">
        <w:t>для</w:t>
      </w:r>
      <w:r w:rsidRPr="00AC126E">
        <w:rPr>
          <w:spacing w:val="1"/>
        </w:rPr>
        <w:t xml:space="preserve"> </w:t>
      </w:r>
      <w:r w:rsidRPr="00AC126E">
        <w:t>данного</w:t>
      </w:r>
      <w:r w:rsidRPr="00AC126E">
        <w:rPr>
          <w:spacing w:val="1"/>
        </w:rPr>
        <w:t xml:space="preserve"> </w:t>
      </w:r>
      <w:r w:rsidRPr="00AC126E">
        <w:t>возраста.</w:t>
      </w:r>
      <w:r w:rsidRPr="00AC126E">
        <w:rPr>
          <w:spacing w:val="1"/>
        </w:rPr>
        <w:t xml:space="preserve"> </w:t>
      </w:r>
      <w:r w:rsidRPr="00AC126E">
        <w:t>В</w:t>
      </w:r>
      <w:r w:rsidRPr="00AC126E">
        <w:rPr>
          <w:spacing w:val="1"/>
        </w:rPr>
        <w:t xml:space="preserve"> </w:t>
      </w:r>
      <w:r w:rsidRPr="00AC126E">
        <w:t>группе</w:t>
      </w:r>
      <w:r w:rsidRPr="00AC126E">
        <w:rPr>
          <w:spacing w:val="1"/>
        </w:rPr>
        <w:t xml:space="preserve"> </w:t>
      </w:r>
      <w:r w:rsidRPr="00AC126E">
        <w:t>формируется</w:t>
      </w:r>
      <w:r w:rsidRPr="00AC126E">
        <w:rPr>
          <w:spacing w:val="60"/>
        </w:rPr>
        <w:t xml:space="preserve"> </w:t>
      </w:r>
      <w:r w:rsidRPr="00AC126E">
        <w:t>стабильная</w:t>
      </w:r>
      <w:r w:rsidRPr="00AC126E">
        <w:rPr>
          <w:spacing w:val="1"/>
        </w:rPr>
        <w:t xml:space="preserve"> </w:t>
      </w:r>
      <w:r w:rsidRPr="00AC126E">
        <w:t>структура</w:t>
      </w:r>
      <w:r w:rsidRPr="00AC126E">
        <w:rPr>
          <w:spacing w:val="1"/>
        </w:rPr>
        <w:t xml:space="preserve"> </w:t>
      </w:r>
      <w:r w:rsidRPr="00AC126E">
        <w:t>взаимоотношений</w:t>
      </w:r>
      <w:r w:rsidRPr="00AC126E">
        <w:rPr>
          <w:spacing w:val="1"/>
        </w:rPr>
        <w:t xml:space="preserve"> </w:t>
      </w:r>
      <w:r w:rsidRPr="00AC126E">
        <w:t>между</w:t>
      </w:r>
      <w:r w:rsidRPr="00AC126E">
        <w:rPr>
          <w:spacing w:val="1"/>
        </w:rPr>
        <w:t xml:space="preserve"> </w:t>
      </w:r>
      <w:r w:rsidRPr="00AC126E">
        <w:t>детьми,</w:t>
      </w:r>
      <w:r w:rsidRPr="00AC126E">
        <w:rPr>
          <w:spacing w:val="1"/>
        </w:rPr>
        <w:t xml:space="preserve"> </w:t>
      </w:r>
      <w:r w:rsidRPr="00AC126E">
        <w:t>определяющая</w:t>
      </w:r>
      <w:r w:rsidRPr="00AC126E">
        <w:rPr>
          <w:spacing w:val="1"/>
        </w:rPr>
        <w:t xml:space="preserve"> </w:t>
      </w:r>
      <w:r w:rsidRPr="00AC126E">
        <w:t>социометрический</w:t>
      </w:r>
      <w:r w:rsidRPr="00AC126E">
        <w:rPr>
          <w:spacing w:val="1"/>
        </w:rPr>
        <w:t xml:space="preserve"> </w:t>
      </w:r>
      <w:r w:rsidRPr="00AC126E">
        <w:t>статус</w:t>
      </w:r>
      <w:r w:rsidRPr="00AC126E">
        <w:rPr>
          <w:spacing w:val="1"/>
        </w:rPr>
        <w:t xml:space="preserve"> </w:t>
      </w:r>
      <w:r w:rsidRPr="00AC126E">
        <w:t>каждого</w:t>
      </w:r>
      <w:r w:rsidRPr="00AC126E">
        <w:rPr>
          <w:spacing w:val="1"/>
        </w:rPr>
        <w:t xml:space="preserve"> </w:t>
      </w:r>
      <w:r w:rsidRPr="00AC126E">
        <w:t>ребенка.</w:t>
      </w:r>
    </w:p>
    <w:p w:rsidR="001E0483" w:rsidRPr="00AC126E" w:rsidRDefault="001E0483" w:rsidP="00250F09">
      <w:pPr>
        <w:pStyle w:val="a3"/>
        <w:ind w:left="0" w:firstLine="709"/>
      </w:pPr>
      <w:proofErr w:type="spellStart"/>
      <w:r w:rsidRPr="00AC126E">
        <w:rPr>
          <w:b/>
          <w:i/>
        </w:rPr>
        <w:t>Саморегуляция</w:t>
      </w:r>
      <w:proofErr w:type="spellEnd"/>
      <w:r w:rsidRPr="00AC126E">
        <w:rPr>
          <w:b/>
          <w:i/>
        </w:rPr>
        <w:t>.</w:t>
      </w:r>
      <w:r w:rsidRPr="00AC126E">
        <w:rPr>
          <w:b/>
          <w:i/>
          <w:spacing w:val="1"/>
        </w:rPr>
        <w:t xml:space="preserve"> </w:t>
      </w:r>
      <w:r w:rsidRPr="00AC126E">
        <w:t>В</w:t>
      </w:r>
      <w:r w:rsidRPr="00AC126E">
        <w:rPr>
          <w:spacing w:val="1"/>
        </w:rPr>
        <w:t xml:space="preserve"> </w:t>
      </w:r>
      <w:r w:rsidRPr="00AC126E">
        <w:t>период</w:t>
      </w:r>
      <w:r w:rsidRPr="00AC126E">
        <w:rPr>
          <w:spacing w:val="1"/>
        </w:rPr>
        <w:t xml:space="preserve"> </w:t>
      </w:r>
      <w:r w:rsidRPr="00AC126E">
        <w:t>от</w:t>
      </w:r>
      <w:r w:rsidRPr="00AC126E">
        <w:rPr>
          <w:spacing w:val="1"/>
        </w:rPr>
        <w:t xml:space="preserve"> </w:t>
      </w:r>
      <w:r w:rsidRPr="00AC126E">
        <w:t>четырех</w:t>
      </w:r>
      <w:r w:rsidRPr="00AC126E">
        <w:rPr>
          <w:spacing w:val="1"/>
        </w:rPr>
        <w:t xml:space="preserve"> </w:t>
      </w:r>
      <w:r w:rsidRPr="00AC126E">
        <w:t>до</w:t>
      </w:r>
      <w:r w:rsidRPr="00AC126E">
        <w:rPr>
          <w:spacing w:val="1"/>
        </w:rPr>
        <w:t xml:space="preserve"> </w:t>
      </w:r>
      <w:r w:rsidRPr="00AC126E">
        <w:t>пяти</w:t>
      </w:r>
      <w:r w:rsidRPr="00AC126E">
        <w:rPr>
          <w:spacing w:val="1"/>
        </w:rPr>
        <w:t xml:space="preserve"> </w:t>
      </w:r>
      <w:r w:rsidRPr="00AC126E">
        <w:t>лет</w:t>
      </w:r>
      <w:r w:rsidRPr="00AC126E">
        <w:rPr>
          <w:spacing w:val="1"/>
        </w:rPr>
        <w:t xml:space="preserve"> </w:t>
      </w:r>
      <w:r w:rsidRPr="00AC126E">
        <w:t>существенно</w:t>
      </w:r>
      <w:r w:rsidRPr="00AC126E">
        <w:rPr>
          <w:spacing w:val="1"/>
        </w:rPr>
        <w:t xml:space="preserve"> </w:t>
      </w:r>
      <w:r w:rsidRPr="00AC126E">
        <w:t>возрастает</w:t>
      </w:r>
      <w:r w:rsidRPr="00AC126E">
        <w:rPr>
          <w:spacing w:val="1"/>
        </w:rPr>
        <w:t xml:space="preserve"> </w:t>
      </w:r>
      <w:r w:rsidRPr="00AC126E">
        <w:t>роль</w:t>
      </w:r>
      <w:r w:rsidRPr="00AC126E">
        <w:rPr>
          <w:spacing w:val="1"/>
        </w:rPr>
        <w:t xml:space="preserve"> </w:t>
      </w:r>
      <w:r w:rsidRPr="00AC126E">
        <w:t>регулятивных</w:t>
      </w:r>
      <w:r w:rsidRPr="00AC126E">
        <w:rPr>
          <w:spacing w:val="1"/>
        </w:rPr>
        <w:t xml:space="preserve"> </w:t>
      </w:r>
      <w:r w:rsidRPr="00AC126E">
        <w:t>механизмов</w:t>
      </w:r>
      <w:r w:rsidRPr="00AC126E">
        <w:rPr>
          <w:spacing w:val="1"/>
        </w:rPr>
        <w:t xml:space="preserve"> </w:t>
      </w:r>
      <w:r w:rsidRPr="00AC126E">
        <w:t>поведения.</w:t>
      </w:r>
      <w:r w:rsidRPr="00AC126E">
        <w:rPr>
          <w:spacing w:val="1"/>
        </w:rPr>
        <w:t xml:space="preserve"> </w:t>
      </w:r>
      <w:r w:rsidRPr="00AC126E">
        <w:t>Потребность</w:t>
      </w:r>
      <w:r w:rsidRPr="00AC126E">
        <w:rPr>
          <w:spacing w:val="1"/>
        </w:rPr>
        <w:t xml:space="preserve"> </w:t>
      </w:r>
      <w:r w:rsidRPr="00AC126E">
        <w:t>в</w:t>
      </w:r>
      <w:r w:rsidRPr="00AC126E">
        <w:rPr>
          <w:spacing w:val="1"/>
        </w:rPr>
        <w:t xml:space="preserve"> </w:t>
      </w:r>
      <w:r w:rsidRPr="00AC126E">
        <w:t>самовыражении</w:t>
      </w:r>
      <w:r w:rsidRPr="00AC126E">
        <w:rPr>
          <w:spacing w:val="1"/>
        </w:rPr>
        <w:t xml:space="preserve"> </w:t>
      </w:r>
      <w:r w:rsidRPr="00AC126E">
        <w:t>(стремление</w:t>
      </w:r>
      <w:r w:rsidRPr="00AC126E">
        <w:rPr>
          <w:spacing w:val="1"/>
        </w:rPr>
        <w:t xml:space="preserve"> </w:t>
      </w:r>
      <w:r w:rsidRPr="00AC126E">
        <w:t>быть</w:t>
      </w:r>
      <w:r w:rsidRPr="00AC126E">
        <w:rPr>
          <w:spacing w:val="1"/>
        </w:rPr>
        <w:t xml:space="preserve"> </w:t>
      </w:r>
      <w:r w:rsidRPr="00AC126E">
        <w:t>компетентным в доступных</w:t>
      </w:r>
      <w:r w:rsidRPr="00AC126E">
        <w:rPr>
          <w:spacing w:val="1"/>
        </w:rPr>
        <w:t xml:space="preserve"> </w:t>
      </w:r>
      <w:r w:rsidRPr="00AC126E">
        <w:t>видах</w:t>
      </w:r>
      <w:r w:rsidRPr="00AC126E">
        <w:rPr>
          <w:spacing w:val="1"/>
        </w:rPr>
        <w:t xml:space="preserve"> </w:t>
      </w:r>
      <w:r w:rsidRPr="00AC126E">
        <w:t>деятельности) определяет развитие произвольности. В игре</w:t>
      </w:r>
      <w:r w:rsidRPr="00AC126E">
        <w:rPr>
          <w:spacing w:val="1"/>
        </w:rPr>
        <w:t xml:space="preserve"> </w:t>
      </w:r>
      <w:r w:rsidRPr="00AC126E">
        <w:t xml:space="preserve">ребенок может управлять собственным поведением, опираясь на систему правил, </w:t>
      </w:r>
      <w:r w:rsidRPr="00AC126E">
        <w:lastRenderedPageBreak/>
        <w:t>заложенных в</w:t>
      </w:r>
      <w:r w:rsidRPr="00AC126E">
        <w:rPr>
          <w:spacing w:val="1"/>
        </w:rPr>
        <w:t xml:space="preserve"> </w:t>
      </w:r>
      <w:r w:rsidRPr="00AC126E">
        <w:t>данной</w:t>
      </w:r>
      <w:r w:rsidRPr="00AC126E">
        <w:rPr>
          <w:spacing w:val="1"/>
        </w:rPr>
        <w:t xml:space="preserve"> </w:t>
      </w:r>
      <w:r w:rsidRPr="00AC126E">
        <w:t>роли.</w:t>
      </w:r>
      <w:r w:rsidRPr="00AC126E">
        <w:rPr>
          <w:spacing w:val="1"/>
        </w:rPr>
        <w:t xml:space="preserve"> </w:t>
      </w:r>
      <w:r w:rsidRPr="00AC126E">
        <w:t>Ребенку</w:t>
      </w:r>
      <w:r w:rsidRPr="00AC126E">
        <w:rPr>
          <w:spacing w:val="1"/>
        </w:rPr>
        <w:t xml:space="preserve"> </w:t>
      </w:r>
      <w:r w:rsidRPr="00AC126E">
        <w:t>доступно</w:t>
      </w:r>
      <w:r w:rsidRPr="00AC126E">
        <w:rPr>
          <w:spacing w:val="1"/>
        </w:rPr>
        <w:t xml:space="preserve"> </w:t>
      </w:r>
      <w:r w:rsidRPr="00AC126E">
        <w:t>осознание</w:t>
      </w:r>
      <w:r w:rsidRPr="00AC126E">
        <w:rPr>
          <w:spacing w:val="1"/>
        </w:rPr>
        <w:t xml:space="preserve"> </w:t>
      </w:r>
      <w:r w:rsidRPr="00AC126E">
        <w:t>основных</w:t>
      </w:r>
      <w:r w:rsidRPr="00AC126E">
        <w:rPr>
          <w:spacing w:val="1"/>
        </w:rPr>
        <w:t xml:space="preserve"> </w:t>
      </w:r>
      <w:r w:rsidRPr="00AC126E">
        <w:t>правил</w:t>
      </w:r>
      <w:r w:rsidRPr="00AC126E">
        <w:rPr>
          <w:spacing w:val="1"/>
        </w:rPr>
        <w:t xml:space="preserve"> </w:t>
      </w:r>
      <w:r w:rsidRPr="00AC126E">
        <w:t>поведения</w:t>
      </w:r>
      <w:r w:rsidRPr="00AC126E">
        <w:rPr>
          <w:spacing w:val="1"/>
        </w:rPr>
        <w:t xml:space="preserve"> </w:t>
      </w:r>
      <w:r w:rsidRPr="00AC126E">
        <w:t>в</w:t>
      </w:r>
      <w:r w:rsidRPr="00AC126E">
        <w:rPr>
          <w:spacing w:val="1"/>
        </w:rPr>
        <w:t xml:space="preserve"> </w:t>
      </w:r>
      <w:r w:rsidRPr="00AC126E">
        <w:t>ходе</w:t>
      </w:r>
      <w:r w:rsidRPr="00AC126E">
        <w:rPr>
          <w:spacing w:val="1"/>
        </w:rPr>
        <w:t xml:space="preserve"> </w:t>
      </w:r>
      <w:r w:rsidRPr="00AC126E">
        <w:t>общения</w:t>
      </w:r>
      <w:r w:rsidRPr="00AC126E">
        <w:rPr>
          <w:spacing w:val="1"/>
        </w:rPr>
        <w:t xml:space="preserve"> </w:t>
      </w:r>
      <w:r w:rsidRPr="00AC126E">
        <w:t>и</w:t>
      </w:r>
      <w:r w:rsidRPr="00AC126E">
        <w:rPr>
          <w:spacing w:val="1"/>
        </w:rPr>
        <w:t xml:space="preserve"> </w:t>
      </w:r>
      <w:r w:rsidRPr="00AC126E">
        <w:t>поведения</w:t>
      </w:r>
      <w:r w:rsidRPr="00AC126E">
        <w:rPr>
          <w:spacing w:val="1"/>
        </w:rPr>
        <w:t xml:space="preserve"> </w:t>
      </w:r>
      <w:r w:rsidRPr="00AC126E">
        <w:t>в</w:t>
      </w:r>
      <w:r w:rsidRPr="00AC126E">
        <w:rPr>
          <w:spacing w:val="1"/>
        </w:rPr>
        <w:t xml:space="preserve"> </w:t>
      </w:r>
      <w:r w:rsidRPr="00AC126E">
        <w:t>социуме.</w:t>
      </w:r>
      <w:r w:rsidRPr="00AC126E">
        <w:rPr>
          <w:spacing w:val="1"/>
        </w:rPr>
        <w:t xml:space="preserve"> </w:t>
      </w:r>
      <w:r w:rsidRPr="00AC126E">
        <w:t>Речь</w:t>
      </w:r>
      <w:r w:rsidRPr="00AC126E">
        <w:rPr>
          <w:spacing w:val="1"/>
        </w:rPr>
        <w:t xml:space="preserve"> </w:t>
      </w:r>
      <w:r w:rsidRPr="00AC126E">
        <w:t>начинает</w:t>
      </w:r>
      <w:r w:rsidRPr="00AC126E">
        <w:rPr>
          <w:spacing w:val="1"/>
        </w:rPr>
        <w:t xml:space="preserve"> </w:t>
      </w:r>
      <w:proofErr w:type="gramStart"/>
      <w:r w:rsidRPr="00AC126E">
        <w:t>выполнять</w:t>
      </w:r>
      <w:r w:rsidRPr="00AC126E">
        <w:rPr>
          <w:spacing w:val="1"/>
        </w:rPr>
        <w:t xml:space="preserve"> </w:t>
      </w:r>
      <w:r w:rsidRPr="00AC126E">
        <w:t>роль</w:t>
      </w:r>
      <w:proofErr w:type="gramEnd"/>
      <w:r w:rsidRPr="00AC126E">
        <w:rPr>
          <w:spacing w:val="1"/>
        </w:rPr>
        <w:t xml:space="preserve"> </w:t>
      </w:r>
      <w:r w:rsidRPr="00AC126E">
        <w:t>планирования</w:t>
      </w:r>
      <w:r w:rsidRPr="00AC126E">
        <w:rPr>
          <w:spacing w:val="1"/>
        </w:rPr>
        <w:t xml:space="preserve"> </w:t>
      </w:r>
      <w:r w:rsidRPr="00AC126E">
        <w:t>и</w:t>
      </w:r>
      <w:r w:rsidRPr="00AC126E">
        <w:rPr>
          <w:spacing w:val="1"/>
        </w:rPr>
        <w:t xml:space="preserve"> </w:t>
      </w:r>
      <w:r w:rsidRPr="00AC126E">
        <w:t>регуляции</w:t>
      </w:r>
      <w:r w:rsidRPr="00AC126E">
        <w:rPr>
          <w:spacing w:val="1"/>
        </w:rPr>
        <w:t xml:space="preserve"> </w:t>
      </w:r>
      <w:r w:rsidRPr="00AC126E">
        <w:t>поведения.</w:t>
      </w:r>
      <w:r w:rsidRPr="00AC126E">
        <w:rPr>
          <w:spacing w:val="1"/>
        </w:rPr>
        <w:t xml:space="preserve"> </w:t>
      </w:r>
      <w:r w:rsidRPr="00AC126E">
        <w:t>Интенсивно</w:t>
      </w:r>
      <w:r w:rsidRPr="00AC126E">
        <w:rPr>
          <w:spacing w:val="1"/>
        </w:rPr>
        <w:t xml:space="preserve"> </w:t>
      </w:r>
      <w:r w:rsidRPr="00AC126E">
        <w:t>формируются</w:t>
      </w:r>
      <w:r w:rsidRPr="00AC126E">
        <w:rPr>
          <w:spacing w:val="1"/>
        </w:rPr>
        <w:t xml:space="preserve"> </w:t>
      </w:r>
      <w:r w:rsidRPr="00AC126E">
        <w:t>социальные</w:t>
      </w:r>
      <w:r w:rsidRPr="00AC126E">
        <w:rPr>
          <w:spacing w:val="1"/>
        </w:rPr>
        <w:t xml:space="preserve"> </w:t>
      </w:r>
      <w:r w:rsidRPr="00AC126E">
        <w:t>эмоции</w:t>
      </w:r>
      <w:r w:rsidRPr="00AC126E">
        <w:rPr>
          <w:spacing w:val="1"/>
        </w:rPr>
        <w:t xml:space="preserve"> </w:t>
      </w:r>
      <w:r w:rsidRPr="00AC126E">
        <w:t>(чувство</w:t>
      </w:r>
      <w:r w:rsidRPr="00AC126E">
        <w:rPr>
          <w:spacing w:val="1"/>
        </w:rPr>
        <w:t xml:space="preserve"> </w:t>
      </w:r>
      <w:r w:rsidRPr="00AC126E">
        <w:t>стыда,</w:t>
      </w:r>
      <w:r w:rsidRPr="00AC126E">
        <w:rPr>
          <w:spacing w:val="1"/>
        </w:rPr>
        <w:t xml:space="preserve"> </w:t>
      </w:r>
      <w:r w:rsidRPr="00AC126E">
        <w:t>смущение,</w:t>
      </w:r>
      <w:r w:rsidRPr="00AC126E">
        <w:rPr>
          <w:spacing w:val="1"/>
        </w:rPr>
        <w:t xml:space="preserve"> </w:t>
      </w:r>
      <w:r w:rsidRPr="00AC126E">
        <w:t>гордость,</w:t>
      </w:r>
      <w:r w:rsidRPr="00AC126E">
        <w:rPr>
          <w:spacing w:val="1"/>
        </w:rPr>
        <w:t xml:space="preserve"> </w:t>
      </w:r>
      <w:r w:rsidRPr="00AC126E">
        <w:t>зависть,</w:t>
      </w:r>
      <w:r w:rsidRPr="00AC126E">
        <w:rPr>
          <w:spacing w:val="1"/>
        </w:rPr>
        <w:t xml:space="preserve"> </w:t>
      </w:r>
      <w:r w:rsidRPr="00AC126E">
        <w:t>переживание успеха-неуспеха</w:t>
      </w:r>
      <w:r w:rsidRPr="00AC126E">
        <w:rPr>
          <w:spacing w:val="-1"/>
        </w:rPr>
        <w:t xml:space="preserve"> </w:t>
      </w:r>
      <w:r w:rsidRPr="00AC126E">
        <w:t>и др.).</w:t>
      </w:r>
    </w:p>
    <w:p w:rsidR="001E0483" w:rsidRPr="00AC126E" w:rsidRDefault="001E0483" w:rsidP="00250F09">
      <w:pPr>
        <w:pStyle w:val="a3"/>
        <w:ind w:left="0" w:firstLine="709"/>
      </w:pPr>
      <w:r w:rsidRPr="00AC126E">
        <w:rPr>
          <w:b/>
          <w:i/>
        </w:rPr>
        <w:t xml:space="preserve">Личность и самооценка. </w:t>
      </w:r>
      <w:r w:rsidRPr="00AC126E">
        <w:t>У ребенка интенсивно формируется периферия самосознания,</w:t>
      </w:r>
      <w:r w:rsidRPr="00AC126E">
        <w:rPr>
          <w:spacing w:val="1"/>
        </w:rPr>
        <w:t xml:space="preserve"> </w:t>
      </w:r>
      <w:r w:rsidRPr="00AC126E">
        <w:t>продолжает формироваться дифференцированная самооценка. Оценка взрослого, оценка взрослым</w:t>
      </w:r>
      <w:r w:rsidRPr="00AC126E">
        <w:rPr>
          <w:spacing w:val="-57"/>
        </w:rPr>
        <w:t xml:space="preserve"> </w:t>
      </w:r>
      <w:r w:rsidRPr="00AC126E">
        <w:t>других детей, а также механизм сравнения своих результатов деятельности с результатами других</w:t>
      </w:r>
      <w:r w:rsidRPr="00AC126E">
        <w:rPr>
          <w:spacing w:val="1"/>
        </w:rPr>
        <w:t xml:space="preserve"> </w:t>
      </w:r>
      <w:r w:rsidRPr="00AC126E">
        <w:t>детей</w:t>
      </w:r>
      <w:r w:rsidRPr="00AC126E">
        <w:rPr>
          <w:spacing w:val="1"/>
        </w:rPr>
        <w:t xml:space="preserve"> </w:t>
      </w:r>
      <w:r w:rsidRPr="00AC126E">
        <w:t>оказывают</w:t>
      </w:r>
      <w:r w:rsidRPr="00AC126E">
        <w:rPr>
          <w:spacing w:val="1"/>
        </w:rPr>
        <w:t xml:space="preserve"> </w:t>
      </w:r>
      <w:r w:rsidRPr="00AC126E">
        <w:t>существенное</w:t>
      </w:r>
      <w:r w:rsidRPr="00AC126E">
        <w:rPr>
          <w:spacing w:val="1"/>
        </w:rPr>
        <w:t xml:space="preserve"> </w:t>
      </w:r>
      <w:r w:rsidRPr="00AC126E">
        <w:t>влияние</w:t>
      </w:r>
      <w:r w:rsidRPr="00AC126E">
        <w:rPr>
          <w:spacing w:val="1"/>
        </w:rPr>
        <w:t xml:space="preserve"> </w:t>
      </w:r>
      <w:r w:rsidRPr="00AC126E">
        <w:t>на</w:t>
      </w:r>
      <w:r w:rsidRPr="00AC126E">
        <w:rPr>
          <w:spacing w:val="1"/>
        </w:rPr>
        <w:t xml:space="preserve"> </w:t>
      </w:r>
      <w:r w:rsidRPr="00AC126E">
        <w:t>характер</w:t>
      </w:r>
      <w:r w:rsidRPr="00AC126E">
        <w:rPr>
          <w:spacing w:val="1"/>
        </w:rPr>
        <w:t xml:space="preserve"> </w:t>
      </w:r>
      <w:r w:rsidRPr="00AC126E">
        <w:t>самооценки</w:t>
      </w:r>
      <w:r w:rsidRPr="00AC126E">
        <w:rPr>
          <w:spacing w:val="1"/>
        </w:rPr>
        <w:t xml:space="preserve"> </w:t>
      </w:r>
      <w:r w:rsidRPr="00AC126E">
        <w:t>и</w:t>
      </w:r>
      <w:r w:rsidRPr="00AC126E">
        <w:rPr>
          <w:spacing w:val="1"/>
        </w:rPr>
        <w:t xml:space="preserve"> </w:t>
      </w:r>
      <w:r w:rsidRPr="00AC126E">
        <w:t>самосознания.</w:t>
      </w:r>
      <w:r w:rsidRPr="00AC126E">
        <w:rPr>
          <w:spacing w:val="1"/>
        </w:rPr>
        <w:t xml:space="preserve"> </w:t>
      </w:r>
      <w:r w:rsidRPr="00AC126E">
        <w:t>Появляется</w:t>
      </w:r>
      <w:r w:rsidRPr="00AC126E">
        <w:rPr>
          <w:spacing w:val="1"/>
        </w:rPr>
        <w:t xml:space="preserve"> </w:t>
      </w:r>
      <w:r w:rsidRPr="00AC126E">
        <w:t>краткосрочная</w:t>
      </w:r>
      <w:r w:rsidRPr="00AC126E">
        <w:rPr>
          <w:spacing w:val="-1"/>
        </w:rPr>
        <w:t xml:space="preserve"> </w:t>
      </w:r>
      <w:r w:rsidRPr="00AC126E">
        <w:t>временная перспектива</w:t>
      </w:r>
      <w:r w:rsidRPr="00AC126E">
        <w:rPr>
          <w:spacing w:val="-3"/>
        </w:rPr>
        <w:t xml:space="preserve"> </w:t>
      </w:r>
      <w:r w:rsidRPr="00AC126E">
        <w:t xml:space="preserve">(вчера-сегодня-завтра, </w:t>
      </w:r>
      <w:proofErr w:type="gramStart"/>
      <w:r w:rsidRPr="00AC126E">
        <w:t>было-будет</w:t>
      </w:r>
      <w:proofErr w:type="gramEnd"/>
      <w:r w:rsidRPr="00AC126E">
        <w:t>).</w:t>
      </w:r>
    </w:p>
    <w:p w:rsidR="003A13AD" w:rsidRPr="00AC126E" w:rsidRDefault="003A13AD" w:rsidP="00250F09">
      <w:pPr>
        <w:pStyle w:val="a3"/>
        <w:ind w:left="0" w:firstLine="0"/>
        <w:jc w:val="left"/>
      </w:pPr>
    </w:p>
    <w:p w:rsidR="003A13AD" w:rsidRPr="00AC126E" w:rsidRDefault="003A13AD" w:rsidP="00250F09">
      <w:pPr>
        <w:pStyle w:val="1"/>
        <w:numPr>
          <w:ilvl w:val="1"/>
          <w:numId w:val="10"/>
        </w:numPr>
        <w:tabs>
          <w:tab w:val="left" w:pos="633"/>
        </w:tabs>
      </w:pPr>
      <w:r w:rsidRPr="00AC126E">
        <w:t xml:space="preserve"> Планируемые</w:t>
      </w:r>
      <w:r w:rsidRPr="00AC126E">
        <w:rPr>
          <w:spacing w:val="-6"/>
        </w:rPr>
        <w:t xml:space="preserve"> </w:t>
      </w:r>
      <w:r w:rsidRPr="00AC126E">
        <w:t>результаты</w:t>
      </w:r>
      <w:r w:rsidRPr="00AC126E">
        <w:rPr>
          <w:spacing w:val="-3"/>
        </w:rPr>
        <w:t xml:space="preserve"> </w:t>
      </w:r>
      <w:r w:rsidRPr="00AC126E">
        <w:t>реализации и освоения</w:t>
      </w:r>
      <w:r w:rsidRPr="00AC126E">
        <w:rPr>
          <w:spacing w:val="-2"/>
        </w:rPr>
        <w:t xml:space="preserve"> </w:t>
      </w:r>
      <w:r w:rsidRPr="00AC126E">
        <w:t>Программы</w:t>
      </w:r>
    </w:p>
    <w:p w:rsidR="003A13AD" w:rsidRPr="00AC126E" w:rsidRDefault="003A13AD" w:rsidP="00250F09">
      <w:pPr>
        <w:pStyle w:val="a3"/>
        <w:ind w:left="0" w:firstLine="709"/>
        <w:rPr>
          <w:i/>
        </w:rPr>
      </w:pPr>
      <w:r w:rsidRPr="00AC126E">
        <w:t xml:space="preserve">В соответствии с ФГОС </w:t>
      </w:r>
      <w:proofErr w:type="gramStart"/>
      <w:r w:rsidRPr="00AC126E">
        <w:t>ДО</w:t>
      </w:r>
      <w:proofErr w:type="gramEnd"/>
      <w:r w:rsidRPr="00AC126E">
        <w:t xml:space="preserve"> </w:t>
      </w:r>
      <w:proofErr w:type="gramStart"/>
      <w:r w:rsidRPr="00AC126E">
        <w:t>специфика</w:t>
      </w:r>
      <w:proofErr w:type="gramEnd"/>
      <w:r w:rsidRPr="00AC126E">
        <w:t xml:space="preserve"> дошкольного детства и системные особенности ДО</w:t>
      </w:r>
      <w:r w:rsidRPr="00AC126E">
        <w:rPr>
          <w:spacing w:val="1"/>
        </w:rPr>
        <w:t xml:space="preserve"> </w:t>
      </w:r>
      <w:r w:rsidRPr="00AC126E">
        <w:t>делают</w:t>
      </w:r>
      <w:r w:rsidRPr="00AC126E">
        <w:rPr>
          <w:spacing w:val="1"/>
        </w:rPr>
        <w:t xml:space="preserve"> </w:t>
      </w:r>
      <w:r w:rsidRPr="00AC126E">
        <w:t>неправомерными</w:t>
      </w:r>
      <w:r w:rsidRPr="00AC126E">
        <w:rPr>
          <w:spacing w:val="1"/>
        </w:rPr>
        <w:t xml:space="preserve"> </w:t>
      </w:r>
      <w:r w:rsidRPr="00AC126E">
        <w:t>требования</w:t>
      </w:r>
      <w:r w:rsidRPr="00AC126E">
        <w:rPr>
          <w:spacing w:val="1"/>
        </w:rPr>
        <w:t xml:space="preserve"> </w:t>
      </w:r>
      <w:r w:rsidRPr="00AC126E">
        <w:t>от</w:t>
      </w:r>
      <w:r w:rsidRPr="00AC126E">
        <w:rPr>
          <w:spacing w:val="1"/>
        </w:rPr>
        <w:t xml:space="preserve"> </w:t>
      </w:r>
      <w:r w:rsidRPr="00AC126E">
        <w:t>ребенка</w:t>
      </w:r>
      <w:r w:rsidRPr="00AC126E">
        <w:rPr>
          <w:spacing w:val="1"/>
        </w:rPr>
        <w:t xml:space="preserve"> </w:t>
      </w:r>
      <w:r w:rsidRPr="00AC126E">
        <w:t>дошкольного</w:t>
      </w:r>
      <w:r w:rsidRPr="00AC126E">
        <w:rPr>
          <w:spacing w:val="1"/>
        </w:rPr>
        <w:t xml:space="preserve"> </w:t>
      </w:r>
      <w:r w:rsidRPr="00AC126E">
        <w:t>возраста</w:t>
      </w:r>
      <w:r w:rsidRPr="00AC126E">
        <w:rPr>
          <w:spacing w:val="1"/>
        </w:rPr>
        <w:t xml:space="preserve"> </w:t>
      </w:r>
      <w:r w:rsidRPr="00AC126E">
        <w:t>конкретных</w:t>
      </w:r>
      <w:r w:rsidRPr="00AC126E">
        <w:rPr>
          <w:spacing w:val="1"/>
        </w:rPr>
        <w:t xml:space="preserve"> </w:t>
      </w:r>
      <w:r w:rsidRPr="00AC126E">
        <w:t>образовательных</w:t>
      </w:r>
      <w:r w:rsidRPr="00AC126E">
        <w:rPr>
          <w:spacing w:val="1"/>
        </w:rPr>
        <w:t xml:space="preserve"> </w:t>
      </w:r>
      <w:r w:rsidRPr="00AC126E">
        <w:t>достижений.</w:t>
      </w:r>
      <w:r w:rsidRPr="00AC126E">
        <w:rPr>
          <w:spacing w:val="1"/>
        </w:rPr>
        <w:t xml:space="preserve"> </w:t>
      </w:r>
      <w:r w:rsidRPr="00AC126E">
        <w:t>Поэтому</w:t>
      </w:r>
      <w:r w:rsidRPr="00AC126E">
        <w:rPr>
          <w:spacing w:val="1"/>
        </w:rPr>
        <w:t xml:space="preserve"> </w:t>
      </w:r>
      <w:r w:rsidRPr="00AC126E">
        <w:t>результаты</w:t>
      </w:r>
      <w:r w:rsidRPr="00AC126E">
        <w:rPr>
          <w:spacing w:val="1"/>
        </w:rPr>
        <w:t xml:space="preserve"> </w:t>
      </w:r>
      <w:r w:rsidRPr="00AC126E">
        <w:t>освоения</w:t>
      </w:r>
      <w:r w:rsidRPr="00AC126E">
        <w:rPr>
          <w:spacing w:val="1"/>
        </w:rPr>
        <w:t xml:space="preserve"> </w:t>
      </w:r>
      <w:r w:rsidRPr="00AC126E">
        <w:t>Программы</w:t>
      </w:r>
      <w:r w:rsidRPr="00AC126E">
        <w:rPr>
          <w:spacing w:val="1"/>
        </w:rPr>
        <w:t xml:space="preserve"> </w:t>
      </w:r>
      <w:r w:rsidRPr="00AC126E">
        <w:t xml:space="preserve">представлены в виде целевых ориентиров ДО и представляют собой </w:t>
      </w:r>
      <w:r w:rsidRPr="00AC126E">
        <w:rPr>
          <w:i/>
        </w:rPr>
        <w:t>возрастные характеристики</w:t>
      </w:r>
      <w:r w:rsidRPr="00AC126E">
        <w:rPr>
          <w:i/>
          <w:spacing w:val="1"/>
        </w:rPr>
        <w:t xml:space="preserve"> </w:t>
      </w:r>
      <w:r w:rsidRPr="00AC126E">
        <w:rPr>
          <w:i/>
        </w:rPr>
        <w:t>возможных</w:t>
      </w:r>
      <w:r w:rsidRPr="00AC126E">
        <w:rPr>
          <w:i/>
          <w:spacing w:val="-2"/>
        </w:rPr>
        <w:t xml:space="preserve"> </w:t>
      </w:r>
      <w:r w:rsidRPr="00AC126E">
        <w:rPr>
          <w:i/>
        </w:rPr>
        <w:t>достижений ребенка к завершению</w:t>
      </w:r>
      <w:r w:rsidRPr="00AC126E">
        <w:rPr>
          <w:i/>
          <w:spacing w:val="4"/>
        </w:rPr>
        <w:t xml:space="preserve"> </w:t>
      </w:r>
      <w:proofErr w:type="gramStart"/>
      <w:r w:rsidRPr="00AC126E">
        <w:rPr>
          <w:i/>
        </w:rPr>
        <w:t>ДО</w:t>
      </w:r>
      <w:proofErr w:type="gramEnd"/>
      <w:r w:rsidRPr="00AC126E">
        <w:rPr>
          <w:i/>
        </w:rPr>
        <w:t>.</w:t>
      </w:r>
    </w:p>
    <w:p w:rsidR="003A13AD" w:rsidRPr="00AC126E" w:rsidRDefault="003A13AD" w:rsidP="00250F09">
      <w:pPr>
        <w:pStyle w:val="a3"/>
        <w:ind w:left="0" w:firstLine="709"/>
      </w:pPr>
      <w:r w:rsidRPr="00AC126E">
        <w:t>Реализация</w:t>
      </w:r>
      <w:r w:rsidRPr="00AC126E">
        <w:rPr>
          <w:spacing w:val="1"/>
        </w:rPr>
        <w:t xml:space="preserve"> </w:t>
      </w:r>
      <w:r w:rsidRPr="00AC126E">
        <w:t>образовательных</w:t>
      </w:r>
      <w:r w:rsidRPr="00AC126E">
        <w:rPr>
          <w:spacing w:val="1"/>
        </w:rPr>
        <w:t xml:space="preserve"> </w:t>
      </w:r>
      <w:r w:rsidRPr="00AC126E">
        <w:t>целей</w:t>
      </w:r>
      <w:r w:rsidRPr="00AC126E">
        <w:rPr>
          <w:spacing w:val="1"/>
        </w:rPr>
        <w:t xml:space="preserve"> </w:t>
      </w:r>
      <w:r w:rsidRPr="00AC126E">
        <w:t>и</w:t>
      </w:r>
      <w:r w:rsidRPr="00AC126E">
        <w:rPr>
          <w:spacing w:val="1"/>
        </w:rPr>
        <w:t xml:space="preserve"> </w:t>
      </w:r>
      <w:r w:rsidRPr="00AC126E">
        <w:t>задач</w:t>
      </w:r>
      <w:r w:rsidRPr="00AC126E">
        <w:rPr>
          <w:spacing w:val="1"/>
        </w:rPr>
        <w:t xml:space="preserve"> </w:t>
      </w:r>
      <w:r w:rsidRPr="00AC126E">
        <w:t>Программы</w:t>
      </w:r>
      <w:r w:rsidRPr="00AC126E">
        <w:rPr>
          <w:spacing w:val="1"/>
        </w:rPr>
        <w:t xml:space="preserve"> </w:t>
      </w:r>
      <w:r w:rsidRPr="00AC126E">
        <w:t>направлена</w:t>
      </w:r>
      <w:r w:rsidRPr="00AC126E">
        <w:rPr>
          <w:spacing w:val="1"/>
        </w:rPr>
        <w:t xml:space="preserve"> </w:t>
      </w:r>
      <w:r w:rsidRPr="00AC126E">
        <w:t>на</w:t>
      </w:r>
      <w:r w:rsidRPr="00AC126E">
        <w:rPr>
          <w:spacing w:val="1"/>
        </w:rPr>
        <w:t xml:space="preserve"> </w:t>
      </w:r>
      <w:r w:rsidRPr="00AC126E">
        <w:t xml:space="preserve">достижение целевых </w:t>
      </w:r>
      <w:proofErr w:type="gramStart"/>
      <w:r w:rsidRPr="00AC126E">
        <w:t>ориентиров</w:t>
      </w:r>
      <w:proofErr w:type="gramEnd"/>
      <w:r w:rsidRPr="00AC126E">
        <w:t xml:space="preserve"> ДО, которые описаны как основные характеристики развития</w:t>
      </w:r>
      <w:r w:rsidRPr="00AC126E">
        <w:rPr>
          <w:spacing w:val="1"/>
        </w:rPr>
        <w:t xml:space="preserve"> </w:t>
      </w:r>
      <w:r w:rsidRPr="00AC126E">
        <w:t>ребенка.</w:t>
      </w:r>
    </w:p>
    <w:p w:rsidR="003A13AD" w:rsidRPr="00AC126E" w:rsidRDefault="003A13AD" w:rsidP="00250F09">
      <w:pPr>
        <w:pStyle w:val="a3"/>
        <w:ind w:left="0" w:firstLine="709"/>
      </w:pPr>
      <w:r w:rsidRPr="00AC126E">
        <w:t>Основные характеристики развития ребенка представлены в виде перечисления возможных</w:t>
      </w:r>
      <w:r w:rsidRPr="00AC126E">
        <w:rPr>
          <w:spacing w:val="1"/>
        </w:rPr>
        <w:t xml:space="preserve"> </w:t>
      </w:r>
      <w:r w:rsidRPr="00AC126E">
        <w:t>достижений</w:t>
      </w:r>
      <w:r w:rsidRPr="00AC126E">
        <w:rPr>
          <w:spacing w:val="-1"/>
        </w:rPr>
        <w:t xml:space="preserve"> </w:t>
      </w:r>
      <w:r w:rsidRPr="00AC126E">
        <w:t>воспитанников</w:t>
      </w:r>
      <w:r w:rsidRPr="00AC126E">
        <w:rPr>
          <w:spacing w:val="-1"/>
        </w:rPr>
        <w:t xml:space="preserve"> </w:t>
      </w:r>
      <w:r w:rsidRPr="00AC126E">
        <w:t>на</w:t>
      </w:r>
      <w:r w:rsidRPr="00AC126E">
        <w:rPr>
          <w:spacing w:val="-2"/>
        </w:rPr>
        <w:t xml:space="preserve"> </w:t>
      </w:r>
      <w:r w:rsidRPr="00AC126E">
        <w:t>разных</w:t>
      </w:r>
      <w:r w:rsidRPr="00AC126E">
        <w:rPr>
          <w:spacing w:val="1"/>
        </w:rPr>
        <w:t xml:space="preserve"> </w:t>
      </w:r>
      <w:r w:rsidRPr="00AC126E">
        <w:t>возрастных этапах</w:t>
      </w:r>
      <w:r w:rsidRPr="00AC126E">
        <w:rPr>
          <w:spacing w:val="1"/>
        </w:rPr>
        <w:t xml:space="preserve"> </w:t>
      </w:r>
      <w:r w:rsidRPr="00AC126E">
        <w:t>дошкольного</w:t>
      </w:r>
      <w:r w:rsidRPr="00AC126E">
        <w:rPr>
          <w:spacing w:val="-1"/>
        </w:rPr>
        <w:t xml:space="preserve"> </w:t>
      </w:r>
      <w:r w:rsidRPr="00AC126E">
        <w:t>детства.</w:t>
      </w:r>
    </w:p>
    <w:p w:rsidR="003A13AD" w:rsidRPr="00AC126E" w:rsidRDefault="003A13AD" w:rsidP="00250F09">
      <w:pPr>
        <w:pStyle w:val="a3"/>
        <w:ind w:left="0" w:firstLine="709"/>
      </w:pPr>
      <w:r w:rsidRPr="00AC126E">
        <w:t>Степень</w:t>
      </w:r>
      <w:r w:rsidRPr="00AC126E">
        <w:rPr>
          <w:spacing w:val="1"/>
        </w:rPr>
        <w:t xml:space="preserve"> </w:t>
      </w:r>
      <w:r w:rsidRPr="00AC126E">
        <w:t>выраженности</w:t>
      </w:r>
      <w:r w:rsidRPr="00AC126E">
        <w:rPr>
          <w:spacing w:val="1"/>
        </w:rPr>
        <w:t xml:space="preserve"> </w:t>
      </w:r>
      <w:r w:rsidRPr="00AC126E">
        <w:t>возрастных</w:t>
      </w:r>
      <w:r w:rsidRPr="00AC126E">
        <w:rPr>
          <w:spacing w:val="1"/>
        </w:rPr>
        <w:t xml:space="preserve"> </w:t>
      </w:r>
      <w:r w:rsidRPr="00AC126E">
        <w:t>характеристик</w:t>
      </w:r>
      <w:r w:rsidRPr="00AC126E">
        <w:rPr>
          <w:spacing w:val="1"/>
        </w:rPr>
        <w:t xml:space="preserve"> </w:t>
      </w:r>
      <w:r w:rsidRPr="00AC126E">
        <w:t>возможных</w:t>
      </w:r>
      <w:r w:rsidRPr="00AC126E">
        <w:rPr>
          <w:spacing w:val="1"/>
        </w:rPr>
        <w:t xml:space="preserve"> </w:t>
      </w:r>
      <w:r w:rsidRPr="00AC126E">
        <w:t>достижений</w:t>
      </w:r>
      <w:r w:rsidRPr="00AC126E">
        <w:rPr>
          <w:spacing w:val="1"/>
        </w:rPr>
        <w:t xml:space="preserve"> </w:t>
      </w:r>
      <w:r w:rsidRPr="00AC126E">
        <w:t>может</w:t>
      </w:r>
      <w:r w:rsidRPr="00AC126E">
        <w:rPr>
          <w:spacing w:val="1"/>
        </w:rPr>
        <w:t xml:space="preserve"> </w:t>
      </w:r>
      <w:r w:rsidRPr="00AC126E">
        <w:t>различаться у детей одного возраста по причине высокой индивидуализации их психического</w:t>
      </w:r>
      <w:r w:rsidRPr="00AC126E">
        <w:rPr>
          <w:spacing w:val="1"/>
        </w:rPr>
        <w:t xml:space="preserve"> </w:t>
      </w:r>
      <w:r w:rsidRPr="00AC126E">
        <w:t>развития</w:t>
      </w:r>
      <w:r w:rsidRPr="00AC126E">
        <w:rPr>
          <w:spacing w:val="1"/>
        </w:rPr>
        <w:t xml:space="preserve"> </w:t>
      </w:r>
      <w:r w:rsidRPr="00AC126E">
        <w:t>и</w:t>
      </w:r>
      <w:r w:rsidRPr="00AC126E">
        <w:rPr>
          <w:spacing w:val="1"/>
        </w:rPr>
        <w:t xml:space="preserve"> </w:t>
      </w:r>
      <w:r w:rsidRPr="00AC126E">
        <w:t>разных</w:t>
      </w:r>
      <w:r w:rsidRPr="00AC126E">
        <w:rPr>
          <w:spacing w:val="1"/>
        </w:rPr>
        <w:t xml:space="preserve"> </w:t>
      </w:r>
      <w:r w:rsidRPr="00AC126E">
        <w:t>стартовых</w:t>
      </w:r>
      <w:r w:rsidRPr="00AC126E">
        <w:rPr>
          <w:spacing w:val="1"/>
        </w:rPr>
        <w:t xml:space="preserve"> </w:t>
      </w:r>
      <w:r w:rsidRPr="00AC126E">
        <w:t>условий</w:t>
      </w:r>
      <w:r w:rsidRPr="00AC126E">
        <w:rPr>
          <w:spacing w:val="1"/>
        </w:rPr>
        <w:t xml:space="preserve"> </w:t>
      </w:r>
      <w:r w:rsidRPr="00AC126E">
        <w:t>освоения</w:t>
      </w:r>
      <w:r w:rsidRPr="00AC126E">
        <w:rPr>
          <w:spacing w:val="1"/>
        </w:rPr>
        <w:t xml:space="preserve"> </w:t>
      </w:r>
      <w:r w:rsidRPr="00AC126E">
        <w:t>образовательной</w:t>
      </w:r>
      <w:r w:rsidRPr="00AC126E">
        <w:rPr>
          <w:spacing w:val="1"/>
        </w:rPr>
        <w:t xml:space="preserve"> </w:t>
      </w:r>
      <w:r w:rsidRPr="00AC126E">
        <w:t>программы.</w:t>
      </w:r>
      <w:r w:rsidRPr="00AC126E">
        <w:rPr>
          <w:spacing w:val="1"/>
        </w:rPr>
        <w:t xml:space="preserve"> </w:t>
      </w:r>
      <w:r w:rsidRPr="00AC126E">
        <w:t>Обозначенные</w:t>
      </w:r>
      <w:r w:rsidRPr="00AC126E">
        <w:rPr>
          <w:spacing w:val="1"/>
        </w:rPr>
        <w:t xml:space="preserve"> </w:t>
      </w:r>
      <w:r w:rsidRPr="00AC126E">
        <w:t>различия</w:t>
      </w:r>
      <w:r w:rsidRPr="00AC126E">
        <w:rPr>
          <w:spacing w:val="1"/>
        </w:rPr>
        <w:t xml:space="preserve"> </w:t>
      </w:r>
      <w:r w:rsidRPr="00AC126E">
        <w:t>не</w:t>
      </w:r>
      <w:r w:rsidRPr="00AC126E">
        <w:rPr>
          <w:spacing w:val="1"/>
        </w:rPr>
        <w:t xml:space="preserve"> </w:t>
      </w:r>
      <w:r w:rsidRPr="00AC126E">
        <w:t>должны</w:t>
      </w:r>
      <w:r w:rsidRPr="00AC126E">
        <w:rPr>
          <w:spacing w:val="1"/>
        </w:rPr>
        <w:t xml:space="preserve"> </w:t>
      </w:r>
      <w:r w:rsidRPr="00AC126E">
        <w:t>быть</w:t>
      </w:r>
      <w:r w:rsidRPr="00AC126E">
        <w:rPr>
          <w:spacing w:val="1"/>
        </w:rPr>
        <w:t xml:space="preserve"> </w:t>
      </w:r>
      <w:r w:rsidRPr="00AC126E">
        <w:t>констатированы</w:t>
      </w:r>
      <w:r w:rsidRPr="00AC126E">
        <w:rPr>
          <w:spacing w:val="1"/>
        </w:rPr>
        <w:t xml:space="preserve"> </w:t>
      </w:r>
      <w:r w:rsidRPr="00AC126E">
        <w:t>как</w:t>
      </w:r>
      <w:r w:rsidRPr="00AC126E">
        <w:rPr>
          <w:spacing w:val="1"/>
        </w:rPr>
        <w:t xml:space="preserve"> </w:t>
      </w:r>
      <w:r w:rsidRPr="00AC126E">
        <w:t>трудности</w:t>
      </w:r>
      <w:r w:rsidRPr="00AC126E">
        <w:rPr>
          <w:spacing w:val="1"/>
        </w:rPr>
        <w:t xml:space="preserve"> </w:t>
      </w:r>
      <w:r w:rsidRPr="00AC126E">
        <w:t>ребенка</w:t>
      </w:r>
      <w:r w:rsidRPr="00AC126E">
        <w:rPr>
          <w:spacing w:val="1"/>
        </w:rPr>
        <w:t xml:space="preserve"> </w:t>
      </w:r>
      <w:r w:rsidRPr="00AC126E">
        <w:t>в</w:t>
      </w:r>
      <w:r w:rsidRPr="00AC126E">
        <w:rPr>
          <w:spacing w:val="1"/>
        </w:rPr>
        <w:t xml:space="preserve"> </w:t>
      </w:r>
      <w:r w:rsidRPr="00AC126E">
        <w:t>освоении</w:t>
      </w:r>
      <w:r w:rsidRPr="00AC126E">
        <w:rPr>
          <w:spacing w:val="1"/>
        </w:rPr>
        <w:t xml:space="preserve"> </w:t>
      </w:r>
      <w:r w:rsidRPr="00AC126E">
        <w:t>основной</w:t>
      </w:r>
      <w:r w:rsidRPr="00AC126E">
        <w:rPr>
          <w:spacing w:val="-57"/>
        </w:rPr>
        <w:t xml:space="preserve"> </w:t>
      </w:r>
      <w:r w:rsidRPr="00AC126E">
        <w:t>образовательной программы Организации и не подразумевают его включения в соответствующую</w:t>
      </w:r>
      <w:r w:rsidRPr="00AC126E">
        <w:rPr>
          <w:spacing w:val="1"/>
        </w:rPr>
        <w:t xml:space="preserve"> </w:t>
      </w:r>
      <w:r w:rsidRPr="00AC126E">
        <w:t>целевую</w:t>
      </w:r>
      <w:r w:rsidRPr="00AC126E">
        <w:rPr>
          <w:spacing w:val="-1"/>
        </w:rPr>
        <w:t xml:space="preserve"> </w:t>
      </w:r>
      <w:r w:rsidRPr="00AC126E">
        <w:t>группу.</w:t>
      </w:r>
    </w:p>
    <w:p w:rsidR="003A13AD" w:rsidRPr="00AC126E" w:rsidRDefault="003A13AD" w:rsidP="00250F09">
      <w:pPr>
        <w:pStyle w:val="2"/>
        <w:ind w:left="0"/>
        <w:rPr>
          <w:i w:val="0"/>
        </w:rPr>
      </w:pPr>
    </w:p>
    <w:tbl>
      <w:tblPr>
        <w:tblStyle w:val="a5"/>
        <w:tblW w:w="0" w:type="auto"/>
        <w:tblLook w:val="04A0" w:firstRow="1" w:lastRow="0" w:firstColumn="1" w:lastColumn="0" w:noHBand="0" w:noVBand="1"/>
      </w:tblPr>
      <w:tblGrid>
        <w:gridCol w:w="1506"/>
        <w:gridCol w:w="6399"/>
        <w:gridCol w:w="1440"/>
      </w:tblGrid>
      <w:tr w:rsidR="002A4692" w:rsidRPr="00AC126E" w:rsidTr="002A4692">
        <w:tc>
          <w:tcPr>
            <w:tcW w:w="1506" w:type="dxa"/>
            <w:tcBorders>
              <w:top w:val="single" w:sz="4" w:space="0" w:color="auto"/>
              <w:left w:val="single" w:sz="4" w:space="0" w:color="auto"/>
              <w:bottom w:val="single" w:sz="4" w:space="0" w:color="auto"/>
              <w:right w:val="single" w:sz="4" w:space="0" w:color="auto"/>
            </w:tcBorders>
            <w:hideMark/>
          </w:tcPr>
          <w:p w:rsidR="002A4692" w:rsidRPr="00AC126E" w:rsidRDefault="00A35A7D" w:rsidP="00250F09">
            <w:pPr>
              <w:jc w:val="center"/>
              <w:rPr>
                <w:sz w:val="24"/>
                <w:szCs w:val="24"/>
              </w:rPr>
            </w:pPr>
            <w:hyperlink r:id="rId10" w:history="1">
              <w:r w:rsidR="00587602" w:rsidRPr="00AC126E">
                <w:rPr>
                  <w:rStyle w:val="a8"/>
                  <w:sz w:val="24"/>
                  <w:szCs w:val="24"/>
                </w:rPr>
                <w:t>1.6.</w:t>
              </w:r>
            </w:hyperlink>
          </w:p>
        </w:tc>
        <w:tc>
          <w:tcPr>
            <w:tcW w:w="6399" w:type="dxa"/>
            <w:tcBorders>
              <w:top w:val="single" w:sz="4" w:space="0" w:color="auto"/>
              <w:left w:val="single" w:sz="4" w:space="0" w:color="auto"/>
              <w:bottom w:val="single" w:sz="4" w:space="0" w:color="auto"/>
              <w:right w:val="single" w:sz="4" w:space="0" w:color="auto"/>
            </w:tcBorders>
            <w:hideMark/>
          </w:tcPr>
          <w:p w:rsidR="002A4692" w:rsidRPr="00AC126E" w:rsidRDefault="002A4692" w:rsidP="00250F09">
            <w:pPr>
              <w:rPr>
                <w:sz w:val="24"/>
                <w:szCs w:val="24"/>
              </w:rPr>
            </w:pPr>
            <w:r w:rsidRPr="00AC126E">
              <w:rPr>
                <w:sz w:val="24"/>
                <w:szCs w:val="24"/>
              </w:rPr>
              <w:t xml:space="preserve">к </w:t>
            </w:r>
            <w:proofErr w:type="spellStart"/>
            <w:r w:rsidRPr="00AC126E">
              <w:rPr>
                <w:sz w:val="24"/>
                <w:szCs w:val="24"/>
              </w:rPr>
              <w:t>пяти</w:t>
            </w:r>
            <w:proofErr w:type="spellEnd"/>
            <w:r w:rsidRPr="00AC126E">
              <w:rPr>
                <w:sz w:val="24"/>
                <w:szCs w:val="24"/>
              </w:rPr>
              <w:t xml:space="preserve"> </w:t>
            </w:r>
            <w:proofErr w:type="spellStart"/>
            <w:r w:rsidRPr="00AC126E">
              <w:rPr>
                <w:sz w:val="24"/>
                <w:szCs w:val="24"/>
              </w:rPr>
              <w:t>годам</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2A4692" w:rsidRPr="00AC126E" w:rsidRDefault="002A4692" w:rsidP="00250F09">
            <w:pPr>
              <w:jc w:val="center"/>
              <w:rPr>
                <w:sz w:val="28"/>
                <w:szCs w:val="28"/>
              </w:rPr>
            </w:pPr>
            <w:r w:rsidRPr="00AC126E">
              <w:rPr>
                <w:noProof/>
                <w:sz w:val="28"/>
                <w:szCs w:val="28"/>
                <w:lang w:eastAsia="ru-RU"/>
              </w:rPr>
              <w:drawing>
                <wp:inline distT="0" distB="0" distL="0" distR="0" wp14:anchorId="566E8E4C" wp14:editId="6A55CEE0">
                  <wp:extent cx="762000" cy="7620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bl>
    <w:p w:rsidR="003A13AD" w:rsidRPr="00AC126E" w:rsidRDefault="003A13AD" w:rsidP="00250F09">
      <w:pPr>
        <w:pStyle w:val="a3"/>
        <w:ind w:left="0" w:right="252" w:firstLine="0"/>
      </w:pPr>
    </w:p>
    <w:p w:rsidR="003A13AD" w:rsidRPr="00AC126E" w:rsidRDefault="003A13AD" w:rsidP="00250F09">
      <w:pPr>
        <w:pStyle w:val="1"/>
        <w:numPr>
          <w:ilvl w:val="1"/>
          <w:numId w:val="14"/>
        </w:numPr>
        <w:tabs>
          <w:tab w:val="left" w:pos="633"/>
        </w:tabs>
      </w:pPr>
      <w:r w:rsidRPr="00AC126E">
        <w:t xml:space="preserve">  Педагогическая</w:t>
      </w:r>
      <w:r w:rsidRPr="00AC126E">
        <w:rPr>
          <w:spacing w:val="-3"/>
        </w:rPr>
        <w:t xml:space="preserve"> </w:t>
      </w:r>
      <w:r w:rsidRPr="00AC126E">
        <w:t>диагностика</w:t>
      </w:r>
      <w:r w:rsidRPr="00AC126E">
        <w:rPr>
          <w:spacing w:val="-3"/>
        </w:rPr>
        <w:t xml:space="preserve"> </w:t>
      </w:r>
      <w:r w:rsidRPr="00AC126E">
        <w:t>достижения</w:t>
      </w:r>
      <w:r w:rsidRPr="00AC126E">
        <w:rPr>
          <w:spacing w:val="-2"/>
        </w:rPr>
        <w:t xml:space="preserve"> </w:t>
      </w:r>
      <w:r w:rsidRPr="00AC126E">
        <w:t>планируемых</w:t>
      </w:r>
      <w:r w:rsidRPr="00AC126E">
        <w:rPr>
          <w:spacing w:val="-4"/>
        </w:rPr>
        <w:t xml:space="preserve"> </w:t>
      </w:r>
      <w:r w:rsidRPr="00AC126E">
        <w:t>результатов</w:t>
      </w:r>
    </w:p>
    <w:p w:rsidR="003A13AD" w:rsidRPr="00AC126E" w:rsidRDefault="003A13AD" w:rsidP="00250F09">
      <w:pPr>
        <w:pStyle w:val="21"/>
        <w:shd w:val="clear" w:color="auto" w:fill="auto"/>
        <w:tabs>
          <w:tab w:val="left" w:pos="1354"/>
        </w:tabs>
        <w:spacing w:before="0" w:after="0" w:line="240" w:lineRule="auto"/>
        <w:ind w:firstLine="709"/>
        <w:jc w:val="both"/>
        <w:rPr>
          <w:sz w:val="24"/>
          <w:szCs w:val="24"/>
        </w:rPr>
      </w:pPr>
      <w:r w:rsidRPr="00AC126E">
        <w:rPr>
          <w:sz w:val="24"/>
          <w:szCs w:val="24"/>
        </w:rPr>
        <w:t xml:space="preserve">Педагогическая диагностика достижений планируемых результатов направлена на изучение </w:t>
      </w:r>
      <w:proofErr w:type="spellStart"/>
      <w:r w:rsidRPr="00AC126E">
        <w:rPr>
          <w:sz w:val="24"/>
          <w:szCs w:val="24"/>
        </w:rPr>
        <w:t>деятельностных</w:t>
      </w:r>
      <w:proofErr w:type="spellEnd"/>
      <w:r w:rsidRPr="00AC126E">
        <w:rPr>
          <w:sz w:val="24"/>
          <w:szCs w:val="24"/>
        </w:rPr>
        <w:t xml:space="preserve"> умений ребёнка, его интересов, предпочтений, склонностей, личностных особенностей, способов взаимодействия </w:t>
      </w:r>
      <w:proofErr w:type="gramStart"/>
      <w:r w:rsidRPr="00AC126E">
        <w:rPr>
          <w:sz w:val="24"/>
          <w:szCs w:val="24"/>
        </w:rPr>
        <w:t>со</w:t>
      </w:r>
      <w:proofErr w:type="gramEnd"/>
      <w:r w:rsidRPr="00AC126E">
        <w:rPr>
          <w:sz w:val="24"/>
          <w:szCs w:val="24"/>
        </w:rPr>
        <w:t xml:space="preserve"> взрослыми и сверстниками. Она позволяет выявлять особенности и динамику развития ребёнка, составлять на основе полученных данных индивидуальные образовательные маршруты освоения образовательной программы, своевременно вносить изменения в планирование, содержание и организацию образовательной деятельности.</w:t>
      </w:r>
    </w:p>
    <w:p w:rsidR="003A13AD" w:rsidRPr="00AC126E" w:rsidRDefault="003A13AD" w:rsidP="00250F09">
      <w:pPr>
        <w:pStyle w:val="a3"/>
        <w:ind w:left="0" w:firstLine="709"/>
      </w:pPr>
      <w:r w:rsidRPr="00AC126E">
        <w:t>Педагогическая</w:t>
      </w:r>
      <w:r w:rsidRPr="00AC126E">
        <w:rPr>
          <w:spacing w:val="1"/>
        </w:rPr>
        <w:t xml:space="preserve"> </w:t>
      </w:r>
      <w:r w:rsidRPr="00AC126E">
        <w:t>диагностика</w:t>
      </w:r>
      <w:r w:rsidRPr="00AC126E">
        <w:rPr>
          <w:spacing w:val="1"/>
        </w:rPr>
        <w:t xml:space="preserve"> </w:t>
      </w:r>
      <w:r w:rsidRPr="00AC126E">
        <w:t>является</w:t>
      </w:r>
      <w:r w:rsidRPr="00AC126E">
        <w:rPr>
          <w:spacing w:val="1"/>
        </w:rPr>
        <w:t xml:space="preserve"> </w:t>
      </w:r>
      <w:r w:rsidRPr="00AC126E">
        <w:t>основой</w:t>
      </w:r>
      <w:r w:rsidRPr="00AC126E">
        <w:rPr>
          <w:spacing w:val="1"/>
        </w:rPr>
        <w:t xml:space="preserve"> </w:t>
      </w:r>
      <w:r w:rsidRPr="00AC126E">
        <w:t>для</w:t>
      </w:r>
      <w:r w:rsidRPr="00AC126E">
        <w:rPr>
          <w:spacing w:val="1"/>
        </w:rPr>
        <w:t xml:space="preserve"> </w:t>
      </w:r>
      <w:r w:rsidRPr="00AC126E">
        <w:t>целенаправленной</w:t>
      </w:r>
      <w:r w:rsidRPr="00AC126E">
        <w:rPr>
          <w:spacing w:val="1"/>
        </w:rPr>
        <w:t xml:space="preserve"> </w:t>
      </w:r>
      <w:r w:rsidRPr="00AC126E">
        <w:t>деятельности</w:t>
      </w:r>
      <w:r w:rsidRPr="00AC126E">
        <w:rPr>
          <w:spacing w:val="1"/>
        </w:rPr>
        <w:t xml:space="preserve"> </w:t>
      </w:r>
      <w:r w:rsidRPr="00AC126E">
        <w:t>педагога,</w:t>
      </w:r>
      <w:r w:rsidRPr="00AC126E">
        <w:rPr>
          <w:spacing w:val="1"/>
        </w:rPr>
        <w:t xml:space="preserve"> </w:t>
      </w:r>
      <w:r w:rsidRPr="00AC126E">
        <w:t>начальным</w:t>
      </w:r>
      <w:r w:rsidRPr="00AC126E">
        <w:rPr>
          <w:spacing w:val="1"/>
        </w:rPr>
        <w:t xml:space="preserve"> </w:t>
      </w:r>
      <w:r w:rsidRPr="00AC126E">
        <w:t>и</w:t>
      </w:r>
      <w:r w:rsidRPr="00AC126E">
        <w:rPr>
          <w:spacing w:val="1"/>
        </w:rPr>
        <w:t xml:space="preserve"> </w:t>
      </w:r>
      <w:r w:rsidRPr="00AC126E">
        <w:t>завершающим</w:t>
      </w:r>
      <w:r w:rsidRPr="00AC126E">
        <w:rPr>
          <w:spacing w:val="1"/>
        </w:rPr>
        <w:t xml:space="preserve"> </w:t>
      </w:r>
      <w:r w:rsidRPr="00AC126E">
        <w:t>этапом</w:t>
      </w:r>
      <w:r w:rsidRPr="00AC126E">
        <w:rPr>
          <w:spacing w:val="1"/>
        </w:rPr>
        <w:t xml:space="preserve"> </w:t>
      </w:r>
      <w:r w:rsidRPr="00AC126E">
        <w:t>проектирования</w:t>
      </w:r>
      <w:r w:rsidRPr="00AC126E">
        <w:rPr>
          <w:spacing w:val="1"/>
        </w:rPr>
        <w:t xml:space="preserve"> </w:t>
      </w:r>
      <w:r w:rsidRPr="00AC126E">
        <w:t>образовательного</w:t>
      </w:r>
      <w:r w:rsidRPr="00AC126E">
        <w:rPr>
          <w:spacing w:val="1"/>
        </w:rPr>
        <w:t xml:space="preserve"> </w:t>
      </w:r>
      <w:r w:rsidRPr="00AC126E">
        <w:t>процесса в дошкольной группе. Ее функция заключается в обеспечении эффективной обратной</w:t>
      </w:r>
      <w:r w:rsidRPr="00AC126E">
        <w:rPr>
          <w:spacing w:val="1"/>
        </w:rPr>
        <w:t xml:space="preserve"> </w:t>
      </w:r>
      <w:r w:rsidRPr="00AC126E">
        <w:t>связи,</w:t>
      </w:r>
      <w:r w:rsidRPr="00AC126E">
        <w:rPr>
          <w:spacing w:val="-1"/>
        </w:rPr>
        <w:t xml:space="preserve"> </w:t>
      </w:r>
      <w:r w:rsidRPr="00AC126E">
        <w:t>позволяющей</w:t>
      </w:r>
      <w:r w:rsidRPr="00AC126E">
        <w:rPr>
          <w:spacing w:val="-1"/>
        </w:rPr>
        <w:t xml:space="preserve"> </w:t>
      </w:r>
      <w:r w:rsidRPr="00AC126E">
        <w:t>осуществлять</w:t>
      </w:r>
      <w:r w:rsidRPr="00AC126E">
        <w:rPr>
          <w:spacing w:val="4"/>
        </w:rPr>
        <w:t xml:space="preserve"> </w:t>
      </w:r>
      <w:r w:rsidRPr="00AC126E">
        <w:t>управление образовательным</w:t>
      </w:r>
      <w:r w:rsidRPr="00AC126E">
        <w:rPr>
          <w:spacing w:val="-2"/>
        </w:rPr>
        <w:t xml:space="preserve"> </w:t>
      </w:r>
      <w:r w:rsidRPr="00AC126E">
        <w:t>процессом.</w:t>
      </w:r>
    </w:p>
    <w:p w:rsidR="003A13AD" w:rsidRPr="00AC126E" w:rsidRDefault="003A13AD" w:rsidP="00250F09">
      <w:pPr>
        <w:pStyle w:val="21"/>
        <w:shd w:val="clear" w:color="auto" w:fill="auto"/>
        <w:tabs>
          <w:tab w:val="left" w:pos="1350"/>
        </w:tabs>
        <w:spacing w:before="0" w:after="0" w:line="240" w:lineRule="auto"/>
        <w:ind w:firstLine="709"/>
        <w:jc w:val="both"/>
        <w:rPr>
          <w:sz w:val="24"/>
          <w:szCs w:val="24"/>
        </w:rPr>
      </w:pPr>
      <w:r w:rsidRPr="00AC126E">
        <w:rPr>
          <w:sz w:val="24"/>
          <w:szCs w:val="24"/>
        </w:rPr>
        <w:t xml:space="preserve">Цели педагогической диагностики, а также особенности её проведения определяются требованиями ФГОС </w:t>
      </w:r>
      <w:proofErr w:type="gramStart"/>
      <w:r w:rsidRPr="00AC126E">
        <w:rPr>
          <w:sz w:val="24"/>
          <w:szCs w:val="24"/>
        </w:rPr>
        <w:t>ДО</w:t>
      </w:r>
      <w:proofErr w:type="gramEnd"/>
      <w:r w:rsidRPr="00AC126E">
        <w:rPr>
          <w:sz w:val="24"/>
          <w:szCs w:val="24"/>
        </w:rPr>
        <w:t xml:space="preserve">. При реализации Программы может проводиться оценка индивидуального развития детей, которая осуществляется педагогом в рамках педагогической диагностики. Вопрос о её проведении для получения информации о динамике возрастного развития ребёнка и успешности освоения им Программы, формах </w:t>
      </w:r>
      <w:r w:rsidRPr="00AC126E">
        <w:rPr>
          <w:sz w:val="24"/>
          <w:szCs w:val="24"/>
        </w:rPr>
        <w:lastRenderedPageBreak/>
        <w:t>организации и методах</w:t>
      </w:r>
      <w:r w:rsidRPr="00AC126E">
        <w:rPr>
          <w:color w:val="00B050"/>
          <w:sz w:val="24"/>
          <w:szCs w:val="24"/>
        </w:rPr>
        <w:t xml:space="preserve"> </w:t>
      </w:r>
      <w:r w:rsidRPr="00AC126E">
        <w:rPr>
          <w:sz w:val="24"/>
          <w:szCs w:val="24"/>
        </w:rPr>
        <w:t>решается непосредственно ДОО.</w:t>
      </w:r>
    </w:p>
    <w:p w:rsidR="003A13AD" w:rsidRPr="00AC126E" w:rsidRDefault="003A13AD" w:rsidP="00250F09">
      <w:pPr>
        <w:pStyle w:val="a3"/>
        <w:ind w:left="0" w:firstLine="709"/>
      </w:pPr>
      <w:r w:rsidRPr="00AC126E">
        <w:t>Специфика</w:t>
      </w:r>
      <w:r w:rsidRPr="00AC126E">
        <w:rPr>
          <w:spacing w:val="1"/>
        </w:rPr>
        <w:t xml:space="preserve"> </w:t>
      </w:r>
      <w:r w:rsidRPr="00AC126E">
        <w:t>педагогической</w:t>
      </w:r>
      <w:r w:rsidRPr="00AC126E">
        <w:rPr>
          <w:spacing w:val="1"/>
        </w:rPr>
        <w:t xml:space="preserve"> </w:t>
      </w:r>
      <w:r w:rsidRPr="00AC126E">
        <w:t>диагностики</w:t>
      </w:r>
      <w:r w:rsidRPr="00AC126E">
        <w:rPr>
          <w:spacing w:val="1"/>
        </w:rPr>
        <w:t xml:space="preserve"> </w:t>
      </w:r>
      <w:r w:rsidRPr="00AC126E">
        <w:t>достижения</w:t>
      </w:r>
      <w:r w:rsidRPr="00AC126E">
        <w:rPr>
          <w:spacing w:val="1"/>
        </w:rPr>
        <w:t xml:space="preserve"> </w:t>
      </w:r>
      <w:r w:rsidRPr="00AC126E">
        <w:t>планируемых</w:t>
      </w:r>
      <w:r w:rsidRPr="00AC126E">
        <w:rPr>
          <w:spacing w:val="1"/>
        </w:rPr>
        <w:t xml:space="preserve"> </w:t>
      </w:r>
      <w:r w:rsidRPr="00AC126E">
        <w:t>образовательных</w:t>
      </w:r>
      <w:r w:rsidRPr="00AC126E">
        <w:rPr>
          <w:spacing w:val="1"/>
        </w:rPr>
        <w:t xml:space="preserve"> </w:t>
      </w:r>
      <w:r w:rsidRPr="00AC126E">
        <w:t>результатов</w:t>
      </w:r>
      <w:r w:rsidRPr="00AC126E">
        <w:rPr>
          <w:spacing w:val="-1"/>
        </w:rPr>
        <w:t xml:space="preserve"> </w:t>
      </w:r>
      <w:r w:rsidRPr="00AC126E">
        <w:t>обусловлена</w:t>
      </w:r>
      <w:r w:rsidRPr="00AC126E">
        <w:rPr>
          <w:spacing w:val="-1"/>
        </w:rPr>
        <w:t xml:space="preserve"> </w:t>
      </w:r>
      <w:r w:rsidRPr="00AC126E">
        <w:t>следующими требованиями</w:t>
      </w:r>
      <w:r w:rsidRPr="00AC126E">
        <w:rPr>
          <w:spacing w:val="-1"/>
        </w:rPr>
        <w:t xml:space="preserve"> </w:t>
      </w:r>
      <w:r w:rsidRPr="00AC126E">
        <w:t>ФГОС</w:t>
      </w:r>
      <w:r w:rsidRPr="00AC126E">
        <w:rPr>
          <w:spacing w:val="-1"/>
        </w:rPr>
        <w:t xml:space="preserve"> </w:t>
      </w:r>
      <w:proofErr w:type="gramStart"/>
      <w:r w:rsidRPr="00AC126E">
        <w:t>ДО</w:t>
      </w:r>
      <w:proofErr w:type="gramEnd"/>
      <w:r w:rsidRPr="00AC126E">
        <w:t>:</w:t>
      </w:r>
    </w:p>
    <w:p w:rsidR="003A13AD" w:rsidRPr="00AC126E" w:rsidRDefault="003A13AD" w:rsidP="00250F09">
      <w:pPr>
        <w:pStyle w:val="a3"/>
        <w:ind w:left="0" w:firstLine="709"/>
      </w:pPr>
      <w:r w:rsidRPr="00AC126E">
        <w:t>планируемые</w:t>
      </w:r>
      <w:r w:rsidRPr="00AC126E">
        <w:rPr>
          <w:spacing w:val="1"/>
        </w:rPr>
        <w:t xml:space="preserve"> </w:t>
      </w:r>
      <w:r w:rsidRPr="00AC126E">
        <w:t>результаты</w:t>
      </w:r>
      <w:r w:rsidRPr="00AC126E">
        <w:rPr>
          <w:spacing w:val="1"/>
        </w:rPr>
        <w:t xml:space="preserve"> </w:t>
      </w:r>
      <w:r w:rsidRPr="00AC126E">
        <w:t>освоения</w:t>
      </w:r>
      <w:r w:rsidRPr="00AC126E">
        <w:rPr>
          <w:spacing w:val="1"/>
        </w:rPr>
        <w:t xml:space="preserve"> </w:t>
      </w:r>
      <w:r w:rsidRPr="00AC126E">
        <w:t>Программы</w:t>
      </w:r>
      <w:r w:rsidRPr="00AC126E">
        <w:rPr>
          <w:spacing w:val="1"/>
        </w:rPr>
        <w:t xml:space="preserve"> </w:t>
      </w:r>
      <w:r w:rsidRPr="00AC126E">
        <w:t>заданы</w:t>
      </w:r>
      <w:r w:rsidRPr="00AC126E">
        <w:rPr>
          <w:spacing w:val="1"/>
        </w:rPr>
        <w:t xml:space="preserve"> </w:t>
      </w:r>
      <w:r w:rsidRPr="00AC126E">
        <w:t>как</w:t>
      </w:r>
      <w:r w:rsidRPr="00AC126E">
        <w:rPr>
          <w:spacing w:val="1"/>
        </w:rPr>
        <w:t xml:space="preserve"> </w:t>
      </w:r>
      <w:r w:rsidRPr="00AC126E">
        <w:t>целевые</w:t>
      </w:r>
      <w:r w:rsidRPr="00AC126E">
        <w:rPr>
          <w:spacing w:val="1"/>
        </w:rPr>
        <w:t xml:space="preserve"> </w:t>
      </w:r>
      <w:r w:rsidRPr="00AC126E">
        <w:t>ориентиры</w:t>
      </w:r>
      <w:r w:rsidRPr="00AC126E">
        <w:rPr>
          <w:spacing w:val="1"/>
        </w:rPr>
        <w:t xml:space="preserve"> </w:t>
      </w:r>
      <w:r w:rsidRPr="00AC126E">
        <w:t>дошкольного</w:t>
      </w:r>
      <w:r w:rsidRPr="00AC126E">
        <w:rPr>
          <w:spacing w:val="1"/>
        </w:rPr>
        <w:t xml:space="preserve"> </w:t>
      </w:r>
      <w:r w:rsidRPr="00AC126E">
        <w:t>образования</w:t>
      </w:r>
      <w:r w:rsidRPr="00AC126E">
        <w:rPr>
          <w:spacing w:val="1"/>
        </w:rPr>
        <w:t xml:space="preserve"> </w:t>
      </w:r>
      <w:r w:rsidRPr="00AC126E">
        <w:t>и</w:t>
      </w:r>
      <w:r w:rsidRPr="00AC126E">
        <w:rPr>
          <w:spacing w:val="1"/>
        </w:rPr>
        <w:t xml:space="preserve"> </w:t>
      </w:r>
      <w:r w:rsidRPr="00AC126E">
        <w:t>представляют</w:t>
      </w:r>
      <w:r w:rsidRPr="00AC126E">
        <w:rPr>
          <w:spacing w:val="1"/>
        </w:rPr>
        <w:t xml:space="preserve"> </w:t>
      </w:r>
      <w:r w:rsidRPr="00AC126E">
        <w:t>собой</w:t>
      </w:r>
      <w:r w:rsidRPr="00AC126E">
        <w:rPr>
          <w:spacing w:val="1"/>
        </w:rPr>
        <w:t xml:space="preserve"> </w:t>
      </w:r>
      <w:r w:rsidRPr="00AC126E">
        <w:t>социально-нормативные возрастные характеристики возможных достижений ребенка на разных</w:t>
      </w:r>
      <w:r w:rsidRPr="00AC126E">
        <w:rPr>
          <w:spacing w:val="1"/>
        </w:rPr>
        <w:t xml:space="preserve"> </w:t>
      </w:r>
      <w:r w:rsidRPr="00AC126E">
        <w:t>этапах</w:t>
      </w:r>
      <w:r w:rsidRPr="00AC126E">
        <w:rPr>
          <w:spacing w:val="1"/>
        </w:rPr>
        <w:t xml:space="preserve"> </w:t>
      </w:r>
      <w:r w:rsidRPr="00AC126E">
        <w:t>дошкольного детства;</w:t>
      </w:r>
    </w:p>
    <w:p w:rsidR="003A13AD" w:rsidRPr="00AC126E" w:rsidRDefault="003A13AD" w:rsidP="00250F09">
      <w:pPr>
        <w:pStyle w:val="21"/>
        <w:shd w:val="clear" w:color="auto" w:fill="auto"/>
        <w:spacing w:before="0" w:after="0" w:line="240" w:lineRule="auto"/>
        <w:ind w:firstLine="709"/>
        <w:jc w:val="both"/>
        <w:rPr>
          <w:sz w:val="24"/>
          <w:szCs w:val="24"/>
        </w:rPr>
      </w:pPr>
      <w:r w:rsidRPr="00AC126E">
        <w:rPr>
          <w:sz w:val="24"/>
          <w:szCs w:val="24"/>
        </w:rPr>
        <w:t xml:space="preserve">целевые ориентиры не подлежат непосредственной оценке, в том числе и в виде педагогической диагностики (мониторинга), и не являются основанием для их формального сравнения с реальными достижениями детей и основой объективной оценки </w:t>
      </w:r>
      <w:proofErr w:type="gramStart"/>
      <w:r w:rsidRPr="00AC126E">
        <w:rPr>
          <w:sz w:val="24"/>
          <w:szCs w:val="24"/>
        </w:rPr>
        <w:t>соответствия</w:t>
      </w:r>
      <w:proofErr w:type="gramEnd"/>
      <w:r w:rsidRPr="00AC126E">
        <w:rPr>
          <w:sz w:val="24"/>
          <w:szCs w:val="24"/>
        </w:rPr>
        <w:t xml:space="preserve"> установленным требованиям образовательной деятельности и подготовки детей;</w:t>
      </w:r>
    </w:p>
    <w:p w:rsidR="003A13AD" w:rsidRPr="00AC126E" w:rsidRDefault="003A13AD" w:rsidP="00250F09">
      <w:pPr>
        <w:pStyle w:val="21"/>
        <w:shd w:val="clear" w:color="auto" w:fill="auto"/>
        <w:spacing w:before="0" w:after="0" w:line="240" w:lineRule="auto"/>
        <w:ind w:firstLine="709"/>
        <w:jc w:val="both"/>
        <w:rPr>
          <w:sz w:val="24"/>
          <w:szCs w:val="24"/>
        </w:rPr>
      </w:pPr>
      <w:r w:rsidRPr="00AC126E">
        <w:rPr>
          <w:sz w:val="24"/>
          <w:szCs w:val="24"/>
        </w:rPr>
        <w:t>освоение Программы не сопровождается проведением промежуточных аттестаций и итоговой аттестации обучающихся.</w:t>
      </w:r>
    </w:p>
    <w:p w:rsidR="003A13AD" w:rsidRPr="00AC126E" w:rsidRDefault="003A13AD" w:rsidP="00250F09">
      <w:pPr>
        <w:pStyle w:val="a3"/>
        <w:ind w:left="0" w:firstLine="709"/>
      </w:pPr>
      <w:r w:rsidRPr="00AC126E">
        <w:t>Педагогическая диагностика направлена на оценку</w:t>
      </w:r>
      <w:r w:rsidRPr="00AC126E">
        <w:rPr>
          <w:spacing w:val="1"/>
        </w:rPr>
        <w:t xml:space="preserve"> </w:t>
      </w:r>
      <w:r w:rsidRPr="00AC126E">
        <w:t>индивидуального</w:t>
      </w:r>
      <w:r w:rsidRPr="00AC126E">
        <w:rPr>
          <w:spacing w:val="1"/>
        </w:rPr>
        <w:t xml:space="preserve"> </w:t>
      </w:r>
      <w:r w:rsidRPr="00AC126E">
        <w:t>развития</w:t>
      </w:r>
      <w:r w:rsidRPr="00AC126E">
        <w:rPr>
          <w:spacing w:val="1"/>
        </w:rPr>
        <w:t xml:space="preserve"> </w:t>
      </w:r>
      <w:r w:rsidRPr="00AC126E">
        <w:t>детей</w:t>
      </w:r>
      <w:r w:rsidRPr="00AC126E">
        <w:rPr>
          <w:spacing w:val="1"/>
        </w:rPr>
        <w:t xml:space="preserve"> </w:t>
      </w:r>
      <w:r w:rsidRPr="00AC126E">
        <w:t>дошкольного</w:t>
      </w:r>
      <w:r w:rsidRPr="00AC126E">
        <w:rPr>
          <w:spacing w:val="1"/>
        </w:rPr>
        <w:t xml:space="preserve"> </w:t>
      </w:r>
      <w:r w:rsidRPr="00AC126E">
        <w:t>возраста,</w:t>
      </w:r>
      <w:r w:rsidRPr="00AC126E">
        <w:rPr>
          <w:spacing w:val="1"/>
        </w:rPr>
        <w:t xml:space="preserve"> </w:t>
      </w:r>
      <w:r w:rsidRPr="00AC126E">
        <w:t>на</w:t>
      </w:r>
      <w:r w:rsidRPr="00AC126E">
        <w:rPr>
          <w:spacing w:val="1"/>
        </w:rPr>
        <w:t xml:space="preserve"> </w:t>
      </w:r>
      <w:proofErr w:type="gramStart"/>
      <w:r w:rsidRPr="00AC126E">
        <w:t>основе</w:t>
      </w:r>
      <w:proofErr w:type="gramEnd"/>
      <w:r w:rsidRPr="00AC126E">
        <w:rPr>
          <w:spacing w:val="1"/>
        </w:rPr>
        <w:t xml:space="preserve"> </w:t>
      </w:r>
      <w:r w:rsidRPr="00AC126E">
        <w:t>которой</w:t>
      </w:r>
      <w:r w:rsidRPr="00AC126E">
        <w:rPr>
          <w:spacing w:val="1"/>
        </w:rPr>
        <w:t xml:space="preserve"> </w:t>
      </w:r>
      <w:r w:rsidRPr="00AC126E">
        <w:t>определяется</w:t>
      </w:r>
      <w:r w:rsidRPr="00AC126E">
        <w:rPr>
          <w:spacing w:val="1"/>
        </w:rPr>
        <w:t xml:space="preserve"> </w:t>
      </w:r>
      <w:r w:rsidRPr="00AC126E">
        <w:t>эффективность</w:t>
      </w:r>
      <w:r w:rsidRPr="00AC126E">
        <w:rPr>
          <w:spacing w:val="1"/>
        </w:rPr>
        <w:t xml:space="preserve"> </w:t>
      </w:r>
      <w:r w:rsidRPr="00AC126E">
        <w:t>педагогических</w:t>
      </w:r>
      <w:r w:rsidRPr="00AC126E">
        <w:rPr>
          <w:spacing w:val="1"/>
        </w:rPr>
        <w:t xml:space="preserve"> </w:t>
      </w:r>
      <w:r w:rsidRPr="00AC126E">
        <w:t>действий</w:t>
      </w:r>
      <w:r w:rsidRPr="00AC126E">
        <w:rPr>
          <w:spacing w:val="1"/>
        </w:rPr>
        <w:t xml:space="preserve"> </w:t>
      </w:r>
      <w:r w:rsidRPr="00AC126E">
        <w:t>и</w:t>
      </w:r>
      <w:r w:rsidRPr="00AC126E">
        <w:rPr>
          <w:spacing w:val="1"/>
        </w:rPr>
        <w:t xml:space="preserve"> </w:t>
      </w:r>
      <w:r w:rsidRPr="00AC126E">
        <w:t>осуществляется</w:t>
      </w:r>
      <w:r w:rsidRPr="00AC126E">
        <w:rPr>
          <w:spacing w:val="1"/>
        </w:rPr>
        <w:t xml:space="preserve"> </w:t>
      </w:r>
      <w:r w:rsidRPr="00AC126E">
        <w:t>их</w:t>
      </w:r>
      <w:r w:rsidRPr="00AC126E">
        <w:rPr>
          <w:spacing w:val="1"/>
        </w:rPr>
        <w:t xml:space="preserve"> </w:t>
      </w:r>
      <w:r w:rsidRPr="00AC126E">
        <w:t>дальнейшее</w:t>
      </w:r>
      <w:r w:rsidRPr="00AC126E">
        <w:rPr>
          <w:spacing w:val="1"/>
        </w:rPr>
        <w:t xml:space="preserve"> </w:t>
      </w:r>
      <w:r w:rsidRPr="00AC126E">
        <w:t>планирование.</w:t>
      </w:r>
      <w:r w:rsidRPr="00AC126E">
        <w:rPr>
          <w:spacing w:val="1"/>
        </w:rPr>
        <w:t xml:space="preserve"> </w:t>
      </w:r>
      <w:r w:rsidRPr="00AC126E">
        <w:t>Результаты педагогической диагностики (мониторинга) используются исключительно для</w:t>
      </w:r>
      <w:r w:rsidRPr="00AC126E">
        <w:rPr>
          <w:spacing w:val="1"/>
        </w:rPr>
        <w:t xml:space="preserve"> </w:t>
      </w:r>
      <w:r w:rsidRPr="00AC126E">
        <w:t>решения</w:t>
      </w:r>
      <w:r w:rsidRPr="00AC126E">
        <w:rPr>
          <w:spacing w:val="-1"/>
        </w:rPr>
        <w:t xml:space="preserve"> </w:t>
      </w:r>
      <w:r w:rsidRPr="00AC126E">
        <w:t>следующих</w:t>
      </w:r>
      <w:r w:rsidRPr="00AC126E">
        <w:rPr>
          <w:spacing w:val="2"/>
        </w:rPr>
        <w:t xml:space="preserve"> </w:t>
      </w:r>
      <w:r w:rsidRPr="00AC126E">
        <w:t>образовательных</w:t>
      </w:r>
      <w:r w:rsidRPr="00AC126E">
        <w:rPr>
          <w:spacing w:val="-1"/>
        </w:rPr>
        <w:t xml:space="preserve"> </w:t>
      </w:r>
      <w:r w:rsidRPr="00AC126E">
        <w:t>задач:</w:t>
      </w:r>
    </w:p>
    <w:p w:rsidR="003A13AD" w:rsidRPr="00AC126E" w:rsidRDefault="003A13AD" w:rsidP="00250F09">
      <w:pPr>
        <w:tabs>
          <w:tab w:val="left" w:pos="1282"/>
        </w:tabs>
        <w:jc w:val="both"/>
        <w:rPr>
          <w:sz w:val="24"/>
          <w:szCs w:val="24"/>
        </w:rPr>
      </w:pPr>
      <w:r w:rsidRPr="00AC126E">
        <w:rPr>
          <w:sz w:val="24"/>
          <w:szCs w:val="24"/>
        </w:rPr>
        <w:t>- индивидуализации</w:t>
      </w:r>
      <w:r w:rsidRPr="00AC126E">
        <w:rPr>
          <w:spacing w:val="1"/>
          <w:sz w:val="24"/>
          <w:szCs w:val="24"/>
        </w:rPr>
        <w:t xml:space="preserve"> </w:t>
      </w:r>
      <w:r w:rsidRPr="00AC126E">
        <w:rPr>
          <w:sz w:val="24"/>
          <w:szCs w:val="24"/>
        </w:rPr>
        <w:t>образования</w:t>
      </w:r>
      <w:r w:rsidRPr="00AC126E">
        <w:rPr>
          <w:spacing w:val="1"/>
          <w:sz w:val="24"/>
          <w:szCs w:val="24"/>
        </w:rPr>
        <w:t xml:space="preserve"> </w:t>
      </w:r>
      <w:r w:rsidRPr="00AC126E">
        <w:rPr>
          <w:sz w:val="24"/>
          <w:szCs w:val="24"/>
        </w:rPr>
        <w:t>(в</w:t>
      </w:r>
      <w:r w:rsidRPr="00AC126E">
        <w:rPr>
          <w:spacing w:val="1"/>
          <w:sz w:val="24"/>
          <w:szCs w:val="24"/>
        </w:rPr>
        <w:t xml:space="preserve"> </w:t>
      </w:r>
      <w:r w:rsidRPr="00AC126E">
        <w:rPr>
          <w:sz w:val="24"/>
          <w:szCs w:val="24"/>
        </w:rPr>
        <w:t>том</w:t>
      </w:r>
      <w:r w:rsidRPr="00AC126E">
        <w:rPr>
          <w:spacing w:val="1"/>
          <w:sz w:val="24"/>
          <w:szCs w:val="24"/>
        </w:rPr>
        <w:t xml:space="preserve"> </w:t>
      </w:r>
      <w:r w:rsidRPr="00AC126E">
        <w:rPr>
          <w:sz w:val="24"/>
          <w:szCs w:val="24"/>
        </w:rPr>
        <w:t>числе</w:t>
      </w:r>
      <w:r w:rsidRPr="00AC126E">
        <w:rPr>
          <w:spacing w:val="1"/>
          <w:sz w:val="24"/>
          <w:szCs w:val="24"/>
        </w:rPr>
        <w:t xml:space="preserve"> </w:t>
      </w:r>
      <w:r w:rsidRPr="00AC126E">
        <w:rPr>
          <w:sz w:val="24"/>
          <w:szCs w:val="24"/>
        </w:rPr>
        <w:t>поддержки</w:t>
      </w:r>
      <w:r w:rsidRPr="00AC126E">
        <w:rPr>
          <w:spacing w:val="1"/>
          <w:sz w:val="24"/>
          <w:szCs w:val="24"/>
        </w:rPr>
        <w:t xml:space="preserve"> </w:t>
      </w:r>
      <w:r w:rsidRPr="00AC126E">
        <w:rPr>
          <w:sz w:val="24"/>
          <w:szCs w:val="24"/>
        </w:rPr>
        <w:t>ребенка,</w:t>
      </w:r>
      <w:r w:rsidRPr="00AC126E">
        <w:rPr>
          <w:spacing w:val="1"/>
          <w:sz w:val="24"/>
          <w:szCs w:val="24"/>
        </w:rPr>
        <w:t xml:space="preserve"> </w:t>
      </w:r>
      <w:r w:rsidRPr="00AC126E">
        <w:rPr>
          <w:sz w:val="24"/>
          <w:szCs w:val="24"/>
        </w:rPr>
        <w:t>построения</w:t>
      </w:r>
      <w:r w:rsidRPr="00AC126E">
        <w:rPr>
          <w:spacing w:val="1"/>
          <w:sz w:val="24"/>
          <w:szCs w:val="24"/>
        </w:rPr>
        <w:t xml:space="preserve"> </w:t>
      </w:r>
      <w:r w:rsidRPr="00AC126E">
        <w:rPr>
          <w:sz w:val="24"/>
          <w:szCs w:val="24"/>
        </w:rPr>
        <w:t>его</w:t>
      </w:r>
      <w:r w:rsidRPr="00AC126E">
        <w:rPr>
          <w:spacing w:val="1"/>
          <w:sz w:val="24"/>
          <w:szCs w:val="24"/>
        </w:rPr>
        <w:t xml:space="preserve"> </w:t>
      </w:r>
      <w:r w:rsidRPr="00AC126E">
        <w:rPr>
          <w:sz w:val="24"/>
          <w:szCs w:val="24"/>
        </w:rPr>
        <w:t>образовательной</w:t>
      </w:r>
      <w:r w:rsidRPr="00AC126E">
        <w:rPr>
          <w:spacing w:val="-2"/>
          <w:sz w:val="24"/>
          <w:szCs w:val="24"/>
        </w:rPr>
        <w:t xml:space="preserve"> </w:t>
      </w:r>
      <w:r w:rsidRPr="00AC126E">
        <w:rPr>
          <w:sz w:val="24"/>
          <w:szCs w:val="24"/>
        </w:rPr>
        <w:t>траектории</w:t>
      </w:r>
      <w:r w:rsidRPr="00AC126E">
        <w:rPr>
          <w:spacing w:val="-1"/>
          <w:sz w:val="24"/>
          <w:szCs w:val="24"/>
        </w:rPr>
        <w:t xml:space="preserve"> </w:t>
      </w:r>
      <w:r w:rsidRPr="00AC126E">
        <w:rPr>
          <w:sz w:val="24"/>
          <w:szCs w:val="24"/>
        </w:rPr>
        <w:t>или</w:t>
      </w:r>
      <w:r w:rsidRPr="00AC126E">
        <w:rPr>
          <w:spacing w:val="-1"/>
          <w:sz w:val="24"/>
          <w:szCs w:val="24"/>
        </w:rPr>
        <w:t xml:space="preserve"> </w:t>
      </w:r>
      <w:r w:rsidRPr="00AC126E">
        <w:rPr>
          <w:sz w:val="24"/>
          <w:szCs w:val="24"/>
        </w:rPr>
        <w:t>профессиональной</w:t>
      </w:r>
      <w:r w:rsidRPr="00AC126E">
        <w:rPr>
          <w:spacing w:val="-3"/>
          <w:sz w:val="24"/>
          <w:szCs w:val="24"/>
        </w:rPr>
        <w:t xml:space="preserve"> </w:t>
      </w:r>
      <w:r w:rsidRPr="00AC126E">
        <w:rPr>
          <w:sz w:val="24"/>
          <w:szCs w:val="24"/>
        </w:rPr>
        <w:t>коррекции</w:t>
      </w:r>
      <w:r w:rsidRPr="00AC126E">
        <w:rPr>
          <w:spacing w:val="-1"/>
          <w:sz w:val="24"/>
          <w:szCs w:val="24"/>
        </w:rPr>
        <w:t xml:space="preserve"> </w:t>
      </w:r>
      <w:r w:rsidRPr="00AC126E">
        <w:rPr>
          <w:sz w:val="24"/>
          <w:szCs w:val="24"/>
        </w:rPr>
        <w:t>особенностей</w:t>
      </w:r>
      <w:r w:rsidRPr="00AC126E">
        <w:rPr>
          <w:spacing w:val="-2"/>
          <w:sz w:val="24"/>
          <w:szCs w:val="24"/>
        </w:rPr>
        <w:t xml:space="preserve"> </w:t>
      </w:r>
      <w:r w:rsidRPr="00AC126E">
        <w:rPr>
          <w:sz w:val="24"/>
          <w:szCs w:val="24"/>
        </w:rPr>
        <w:t>его</w:t>
      </w:r>
      <w:r w:rsidRPr="00AC126E">
        <w:rPr>
          <w:spacing w:val="-2"/>
          <w:sz w:val="24"/>
          <w:szCs w:val="24"/>
        </w:rPr>
        <w:t xml:space="preserve"> </w:t>
      </w:r>
      <w:r w:rsidRPr="00AC126E">
        <w:rPr>
          <w:sz w:val="24"/>
          <w:szCs w:val="24"/>
        </w:rPr>
        <w:t>развития);</w:t>
      </w:r>
    </w:p>
    <w:p w:rsidR="003A13AD" w:rsidRPr="00AC126E" w:rsidRDefault="003A13AD" w:rsidP="00250F09">
      <w:pPr>
        <w:tabs>
          <w:tab w:val="left" w:pos="1182"/>
        </w:tabs>
        <w:jc w:val="both"/>
        <w:rPr>
          <w:sz w:val="24"/>
          <w:szCs w:val="24"/>
        </w:rPr>
      </w:pPr>
      <w:r w:rsidRPr="00AC126E">
        <w:rPr>
          <w:sz w:val="24"/>
          <w:szCs w:val="24"/>
        </w:rPr>
        <w:t>- оптимизации</w:t>
      </w:r>
      <w:r w:rsidRPr="00AC126E">
        <w:rPr>
          <w:spacing w:val="-2"/>
          <w:sz w:val="24"/>
          <w:szCs w:val="24"/>
        </w:rPr>
        <w:t xml:space="preserve"> </w:t>
      </w:r>
      <w:r w:rsidRPr="00AC126E">
        <w:rPr>
          <w:sz w:val="24"/>
          <w:szCs w:val="24"/>
        </w:rPr>
        <w:t>работы</w:t>
      </w:r>
      <w:r w:rsidRPr="00AC126E">
        <w:rPr>
          <w:spacing w:val="-5"/>
          <w:sz w:val="24"/>
          <w:szCs w:val="24"/>
        </w:rPr>
        <w:t xml:space="preserve"> </w:t>
      </w:r>
      <w:r w:rsidRPr="00AC126E">
        <w:rPr>
          <w:sz w:val="24"/>
          <w:szCs w:val="24"/>
        </w:rPr>
        <w:t>с</w:t>
      </w:r>
      <w:r w:rsidRPr="00AC126E">
        <w:rPr>
          <w:spacing w:val="-3"/>
          <w:sz w:val="24"/>
          <w:szCs w:val="24"/>
        </w:rPr>
        <w:t xml:space="preserve"> </w:t>
      </w:r>
      <w:r w:rsidRPr="00AC126E">
        <w:rPr>
          <w:sz w:val="24"/>
          <w:szCs w:val="24"/>
        </w:rPr>
        <w:t>группой</w:t>
      </w:r>
      <w:r w:rsidRPr="00AC126E">
        <w:rPr>
          <w:spacing w:val="-1"/>
          <w:sz w:val="24"/>
          <w:szCs w:val="24"/>
        </w:rPr>
        <w:t xml:space="preserve"> </w:t>
      </w:r>
      <w:r w:rsidRPr="00AC126E">
        <w:rPr>
          <w:sz w:val="24"/>
          <w:szCs w:val="24"/>
        </w:rPr>
        <w:t>детей.</w:t>
      </w:r>
    </w:p>
    <w:p w:rsidR="003A13AD" w:rsidRPr="00AC126E" w:rsidRDefault="003A13AD" w:rsidP="00250F09">
      <w:pPr>
        <w:pStyle w:val="a3"/>
        <w:ind w:left="0" w:firstLine="709"/>
      </w:pPr>
      <w:r w:rsidRPr="00AC126E">
        <w:t>Основная задача диагностики – получение информации об индивидуальных особенностях</w:t>
      </w:r>
      <w:r w:rsidRPr="00AC126E">
        <w:rPr>
          <w:spacing w:val="1"/>
        </w:rPr>
        <w:t xml:space="preserve"> </w:t>
      </w:r>
      <w:r w:rsidRPr="00AC126E">
        <w:t>развития</w:t>
      </w:r>
      <w:r w:rsidRPr="00AC126E">
        <w:rPr>
          <w:spacing w:val="1"/>
        </w:rPr>
        <w:t xml:space="preserve"> </w:t>
      </w:r>
      <w:r w:rsidRPr="00AC126E">
        <w:t>ребенка.</w:t>
      </w:r>
      <w:r w:rsidRPr="00AC126E">
        <w:rPr>
          <w:spacing w:val="1"/>
        </w:rPr>
        <w:t xml:space="preserve"> </w:t>
      </w:r>
      <w:r w:rsidRPr="00AC126E">
        <w:t>На</w:t>
      </w:r>
      <w:r w:rsidRPr="00AC126E">
        <w:rPr>
          <w:spacing w:val="1"/>
        </w:rPr>
        <w:t xml:space="preserve"> </w:t>
      </w:r>
      <w:r w:rsidRPr="00AC126E">
        <w:t>основании</w:t>
      </w:r>
      <w:r w:rsidRPr="00AC126E">
        <w:rPr>
          <w:spacing w:val="1"/>
        </w:rPr>
        <w:t xml:space="preserve"> </w:t>
      </w:r>
      <w:r w:rsidRPr="00AC126E">
        <w:t>этой</w:t>
      </w:r>
      <w:r w:rsidRPr="00AC126E">
        <w:rPr>
          <w:spacing w:val="1"/>
        </w:rPr>
        <w:t xml:space="preserve"> </w:t>
      </w:r>
      <w:r w:rsidRPr="00AC126E">
        <w:t>информации</w:t>
      </w:r>
      <w:r w:rsidRPr="00AC126E">
        <w:rPr>
          <w:spacing w:val="1"/>
        </w:rPr>
        <w:t xml:space="preserve"> </w:t>
      </w:r>
      <w:r w:rsidRPr="00AC126E">
        <w:t>разрабатываются</w:t>
      </w:r>
      <w:r w:rsidRPr="00AC126E">
        <w:rPr>
          <w:spacing w:val="1"/>
        </w:rPr>
        <w:t xml:space="preserve"> </w:t>
      </w:r>
      <w:r w:rsidRPr="00AC126E">
        <w:t>рекомендации</w:t>
      </w:r>
      <w:r w:rsidRPr="00AC126E">
        <w:rPr>
          <w:spacing w:val="1"/>
        </w:rPr>
        <w:t xml:space="preserve"> </w:t>
      </w:r>
      <w:r w:rsidRPr="00AC126E">
        <w:t>для</w:t>
      </w:r>
      <w:r w:rsidRPr="00AC126E">
        <w:rPr>
          <w:spacing w:val="1"/>
        </w:rPr>
        <w:t xml:space="preserve"> </w:t>
      </w:r>
      <w:r w:rsidRPr="00AC126E">
        <w:t>воспитателей</w:t>
      </w:r>
      <w:r w:rsidRPr="00AC126E">
        <w:rPr>
          <w:spacing w:val="1"/>
        </w:rPr>
        <w:t xml:space="preserve"> </w:t>
      </w:r>
      <w:r w:rsidRPr="00AC126E">
        <w:t>и</w:t>
      </w:r>
      <w:r w:rsidRPr="00AC126E">
        <w:rPr>
          <w:spacing w:val="1"/>
        </w:rPr>
        <w:t xml:space="preserve"> </w:t>
      </w:r>
      <w:r w:rsidRPr="00AC126E">
        <w:t>родителей</w:t>
      </w:r>
      <w:r w:rsidRPr="00AC126E">
        <w:rPr>
          <w:spacing w:val="1"/>
        </w:rPr>
        <w:t xml:space="preserve"> </w:t>
      </w:r>
      <w:r w:rsidRPr="00AC126E">
        <w:t>(законных</w:t>
      </w:r>
      <w:r w:rsidRPr="00AC126E">
        <w:rPr>
          <w:spacing w:val="1"/>
        </w:rPr>
        <w:t xml:space="preserve"> </w:t>
      </w:r>
      <w:r w:rsidRPr="00AC126E">
        <w:t>представителей)</w:t>
      </w:r>
      <w:r w:rsidRPr="00AC126E">
        <w:rPr>
          <w:spacing w:val="1"/>
        </w:rPr>
        <w:t xml:space="preserve"> </w:t>
      </w:r>
      <w:r w:rsidRPr="00AC126E">
        <w:t>по</w:t>
      </w:r>
      <w:r w:rsidRPr="00AC126E">
        <w:rPr>
          <w:spacing w:val="1"/>
        </w:rPr>
        <w:t xml:space="preserve"> </w:t>
      </w:r>
      <w:r w:rsidRPr="00AC126E">
        <w:t>организации</w:t>
      </w:r>
      <w:r w:rsidRPr="00AC126E">
        <w:rPr>
          <w:spacing w:val="1"/>
        </w:rPr>
        <w:t xml:space="preserve"> </w:t>
      </w:r>
      <w:r w:rsidRPr="00AC126E">
        <w:t>образовательной</w:t>
      </w:r>
      <w:r w:rsidRPr="00AC126E">
        <w:rPr>
          <w:spacing w:val="-57"/>
        </w:rPr>
        <w:t xml:space="preserve"> </w:t>
      </w:r>
      <w:r w:rsidRPr="00AC126E">
        <w:t>деятельности,</w:t>
      </w:r>
      <w:r w:rsidRPr="00AC126E">
        <w:rPr>
          <w:spacing w:val="1"/>
        </w:rPr>
        <w:t xml:space="preserve"> </w:t>
      </w:r>
      <w:r w:rsidRPr="00AC126E">
        <w:t>планированию</w:t>
      </w:r>
      <w:r w:rsidRPr="00AC126E">
        <w:rPr>
          <w:spacing w:val="1"/>
        </w:rPr>
        <w:t xml:space="preserve"> </w:t>
      </w:r>
      <w:r w:rsidRPr="00AC126E">
        <w:t>индивидуальной</w:t>
      </w:r>
      <w:r w:rsidRPr="00AC126E">
        <w:rPr>
          <w:spacing w:val="1"/>
        </w:rPr>
        <w:t xml:space="preserve"> </w:t>
      </w:r>
      <w:r w:rsidRPr="00AC126E">
        <w:t>образовательной</w:t>
      </w:r>
      <w:r w:rsidRPr="00AC126E">
        <w:rPr>
          <w:spacing w:val="1"/>
        </w:rPr>
        <w:t xml:space="preserve"> </w:t>
      </w:r>
      <w:r w:rsidRPr="00AC126E">
        <w:t>деятельности.</w:t>
      </w:r>
      <w:r w:rsidRPr="00AC126E">
        <w:rPr>
          <w:spacing w:val="1"/>
        </w:rPr>
        <w:t xml:space="preserve"> </w:t>
      </w:r>
      <w:r w:rsidRPr="00AC126E">
        <w:t>Педагогическая</w:t>
      </w:r>
      <w:r w:rsidRPr="00AC126E">
        <w:rPr>
          <w:spacing w:val="1"/>
        </w:rPr>
        <w:t xml:space="preserve"> </w:t>
      </w:r>
      <w:r w:rsidRPr="00AC126E">
        <w:t>диагностика</w:t>
      </w:r>
      <w:r w:rsidRPr="00AC126E">
        <w:rPr>
          <w:spacing w:val="-5"/>
        </w:rPr>
        <w:t xml:space="preserve"> </w:t>
      </w:r>
      <w:r w:rsidRPr="00AC126E">
        <w:t>проводится в</w:t>
      </w:r>
      <w:r w:rsidRPr="00AC126E">
        <w:rPr>
          <w:spacing w:val="-1"/>
        </w:rPr>
        <w:t xml:space="preserve"> </w:t>
      </w:r>
      <w:r w:rsidRPr="00AC126E">
        <w:t>начале</w:t>
      </w:r>
      <w:r w:rsidRPr="00AC126E">
        <w:rPr>
          <w:spacing w:val="-1"/>
        </w:rPr>
        <w:t xml:space="preserve"> </w:t>
      </w:r>
      <w:r w:rsidRPr="00AC126E">
        <w:t>и</w:t>
      </w:r>
      <w:r w:rsidRPr="00AC126E">
        <w:rPr>
          <w:spacing w:val="1"/>
        </w:rPr>
        <w:t xml:space="preserve"> </w:t>
      </w:r>
      <w:r w:rsidRPr="00AC126E">
        <w:t>в</w:t>
      </w:r>
      <w:r w:rsidRPr="00AC126E">
        <w:rPr>
          <w:spacing w:val="-1"/>
        </w:rPr>
        <w:t xml:space="preserve"> </w:t>
      </w:r>
      <w:r w:rsidRPr="00AC126E">
        <w:t>конце</w:t>
      </w:r>
      <w:r w:rsidRPr="00AC126E">
        <w:rPr>
          <w:spacing w:val="1"/>
        </w:rPr>
        <w:t xml:space="preserve"> </w:t>
      </w:r>
      <w:r w:rsidRPr="00AC126E">
        <w:t>учебного года. Сравнение</w:t>
      </w:r>
      <w:r w:rsidRPr="00AC126E">
        <w:rPr>
          <w:spacing w:val="1"/>
        </w:rPr>
        <w:t xml:space="preserve"> </w:t>
      </w:r>
      <w:r w:rsidRPr="00AC126E">
        <w:t>результатов</w:t>
      </w:r>
      <w:r w:rsidRPr="00AC126E">
        <w:rPr>
          <w:spacing w:val="1"/>
        </w:rPr>
        <w:t xml:space="preserve"> </w:t>
      </w:r>
      <w:r w:rsidRPr="00AC126E">
        <w:t>стартовой</w:t>
      </w:r>
      <w:r w:rsidRPr="00AC126E">
        <w:rPr>
          <w:spacing w:val="1"/>
        </w:rPr>
        <w:t xml:space="preserve"> </w:t>
      </w:r>
      <w:r w:rsidRPr="00AC126E">
        <w:t>и</w:t>
      </w:r>
      <w:r w:rsidRPr="00AC126E">
        <w:rPr>
          <w:spacing w:val="1"/>
        </w:rPr>
        <w:t xml:space="preserve"> </w:t>
      </w:r>
      <w:r w:rsidRPr="00AC126E">
        <w:t>финальной</w:t>
      </w:r>
      <w:r w:rsidRPr="00AC126E">
        <w:rPr>
          <w:spacing w:val="1"/>
        </w:rPr>
        <w:t xml:space="preserve"> </w:t>
      </w:r>
      <w:r w:rsidRPr="00AC126E">
        <w:t>диагностики</w:t>
      </w:r>
      <w:r w:rsidRPr="00AC126E">
        <w:rPr>
          <w:spacing w:val="1"/>
        </w:rPr>
        <w:t xml:space="preserve"> </w:t>
      </w:r>
      <w:r w:rsidRPr="00AC126E">
        <w:t>позволяет</w:t>
      </w:r>
      <w:r w:rsidRPr="00AC126E">
        <w:rPr>
          <w:spacing w:val="1"/>
        </w:rPr>
        <w:t xml:space="preserve"> </w:t>
      </w:r>
      <w:r w:rsidRPr="00AC126E">
        <w:t>выявить</w:t>
      </w:r>
      <w:r w:rsidRPr="00AC126E">
        <w:rPr>
          <w:spacing w:val="1"/>
        </w:rPr>
        <w:t xml:space="preserve"> </w:t>
      </w:r>
      <w:r w:rsidRPr="00AC126E">
        <w:t>индивидуальную</w:t>
      </w:r>
      <w:r w:rsidRPr="00AC126E">
        <w:rPr>
          <w:spacing w:val="1"/>
        </w:rPr>
        <w:t xml:space="preserve"> </w:t>
      </w:r>
      <w:r w:rsidRPr="00AC126E">
        <w:t>динамику</w:t>
      </w:r>
      <w:r w:rsidRPr="00AC126E">
        <w:rPr>
          <w:spacing w:val="1"/>
        </w:rPr>
        <w:t xml:space="preserve"> </w:t>
      </w:r>
      <w:r w:rsidRPr="00AC126E">
        <w:t>развития</w:t>
      </w:r>
      <w:r w:rsidRPr="00AC126E">
        <w:rPr>
          <w:spacing w:val="1"/>
        </w:rPr>
        <w:t xml:space="preserve"> </w:t>
      </w:r>
      <w:r w:rsidRPr="00AC126E">
        <w:t>ребенка.</w:t>
      </w:r>
    </w:p>
    <w:p w:rsidR="003A13AD" w:rsidRPr="00AC126E" w:rsidRDefault="003A13AD" w:rsidP="00250F09">
      <w:pPr>
        <w:pStyle w:val="a3"/>
        <w:ind w:left="0" w:firstLine="709"/>
      </w:pPr>
      <w:r w:rsidRPr="00AC126E">
        <w:t>Педагогическая</w:t>
      </w:r>
      <w:r w:rsidRPr="00AC126E">
        <w:rPr>
          <w:spacing w:val="1"/>
        </w:rPr>
        <w:t xml:space="preserve"> </w:t>
      </w:r>
      <w:r w:rsidRPr="00AC126E">
        <w:t>диагностика</w:t>
      </w:r>
      <w:r w:rsidRPr="00AC126E">
        <w:rPr>
          <w:spacing w:val="1"/>
        </w:rPr>
        <w:t xml:space="preserve"> </w:t>
      </w:r>
      <w:r w:rsidRPr="00AC126E">
        <w:t>индивидуального</w:t>
      </w:r>
      <w:r w:rsidRPr="00AC126E">
        <w:rPr>
          <w:spacing w:val="1"/>
        </w:rPr>
        <w:t xml:space="preserve"> </w:t>
      </w:r>
      <w:r w:rsidRPr="00AC126E">
        <w:t>развития</w:t>
      </w:r>
      <w:r w:rsidRPr="00AC126E">
        <w:rPr>
          <w:spacing w:val="1"/>
        </w:rPr>
        <w:t xml:space="preserve"> </w:t>
      </w:r>
      <w:r w:rsidRPr="00AC126E">
        <w:t>детей</w:t>
      </w:r>
      <w:r w:rsidRPr="00AC126E">
        <w:rPr>
          <w:spacing w:val="1"/>
        </w:rPr>
        <w:t xml:space="preserve"> </w:t>
      </w:r>
      <w:r w:rsidRPr="00AC126E">
        <w:t>проводится</w:t>
      </w:r>
      <w:r w:rsidRPr="00AC126E">
        <w:rPr>
          <w:spacing w:val="1"/>
        </w:rPr>
        <w:t xml:space="preserve"> </w:t>
      </w:r>
      <w:r w:rsidRPr="00AC126E">
        <w:t>в</w:t>
      </w:r>
      <w:r w:rsidRPr="00AC126E">
        <w:rPr>
          <w:spacing w:val="1"/>
        </w:rPr>
        <w:t xml:space="preserve"> </w:t>
      </w:r>
      <w:r w:rsidRPr="00AC126E">
        <w:t>произвольной</w:t>
      </w:r>
      <w:r w:rsidRPr="00AC126E">
        <w:rPr>
          <w:spacing w:val="1"/>
        </w:rPr>
        <w:t xml:space="preserve"> </w:t>
      </w:r>
      <w:r w:rsidRPr="00AC126E">
        <w:t>форме на</w:t>
      </w:r>
      <w:r w:rsidRPr="00AC126E">
        <w:rPr>
          <w:spacing w:val="1"/>
        </w:rPr>
        <w:t xml:space="preserve"> </w:t>
      </w:r>
      <w:r w:rsidRPr="00AC126E">
        <w:t>основе</w:t>
      </w:r>
      <w:r w:rsidRPr="00AC126E">
        <w:rPr>
          <w:spacing w:val="1"/>
        </w:rPr>
        <w:t xml:space="preserve"> </w:t>
      </w:r>
      <w:proofErr w:type="spellStart"/>
      <w:r w:rsidRPr="00AC126E">
        <w:t>малоформализованных</w:t>
      </w:r>
      <w:proofErr w:type="spellEnd"/>
      <w:r w:rsidRPr="00AC126E">
        <w:rPr>
          <w:spacing w:val="1"/>
        </w:rPr>
        <w:t xml:space="preserve"> </w:t>
      </w:r>
      <w:r w:rsidRPr="00AC126E">
        <w:t>диагностических</w:t>
      </w:r>
      <w:r w:rsidRPr="00AC126E">
        <w:rPr>
          <w:spacing w:val="1"/>
        </w:rPr>
        <w:t xml:space="preserve"> </w:t>
      </w:r>
      <w:r w:rsidRPr="00AC126E">
        <w:t>методов:</w:t>
      </w:r>
      <w:r w:rsidRPr="00AC126E">
        <w:rPr>
          <w:spacing w:val="1"/>
        </w:rPr>
        <w:t xml:space="preserve"> </w:t>
      </w:r>
      <w:r w:rsidRPr="00AC126E">
        <w:t>наблюдения,</w:t>
      </w:r>
      <w:r w:rsidRPr="00AC126E">
        <w:rPr>
          <w:spacing w:val="1"/>
        </w:rPr>
        <w:t xml:space="preserve"> </w:t>
      </w:r>
      <w:r w:rsidRPr="00AC126E">
        <w:t>свободных бесед с детьми, анализа продуктов детской деятельности (рисунков, работ по лепке,</w:t>
      </w:r>
      <w:r w:rsidRPr="00AC126E">
        <w:rPr>
          <w:spacing w:val="1"/>
        </w:rPr>
        <w:t xml:space="preserve"> </w:t>
      </w:r>
      <w:r w:rsidRPr="00AC126E">
        <w:t>аппликации,</w:t>
      </w:r>
      <w:r w:rsidRPr="00AC126E">
        <w:rPr>
          <w:spacing w:val="1"/>
        </w:rPr>
        <w:t xml:space="preserve"> </w:t>
      </w:r>
      <w:r w:rsidRPr="00AC126E">
        <w:t>построек,</w:t>
      </w:r>
      <w:r w:rsidRPr="00AC126E">
        <w:rPr>
          <w:spacing w:val="1"/>
        </w:rPr>
        <w:t xml:space="preserve"> </w:t>
      </w:r>
      <w:r w:rsidRPr="00AC126E">
        <w:t>поделок</w:t>
      </w:r>
      <w:r w:rsidRPr="00AC126E">
        <w:rPr>
          <w:spacing w:val="1"/>
        </w:rPr>
        <w:t xml:space="preserve"> </w:t>
      </w:r>
      <w:r w:rsidRPr="00AC126E">
        <w:t>и</w:t>
      </w:r>
      <w:r w:rsidRPr="00AC126E">
        <w:rPr>
          <w:spacing w:val="1"/>
        </w:rPr>
        <w:t xml:space="preserve"> </w:t>
      </w:r>
      <w:r w:rsidRPr="00AC126E">
        <w:t>др.),</w:t>
      </w:r>
      <w:r w:rsidRPr="00AC126E">
        <w:rPr>
          <w:spacing w:val="1"/>
        </w:rPr>
        <w:t xml:space="preserve"> </w:t>
      </w:r>
      <w:r w:rsidRPr="00AC126E">
        <w:t>специальных</w:t>
      </w:r>
      <w:r w:rsidRPr="00AC126E">
        <w:rPr>
          <w:spacing w:val="1"/>
        </w:rPr>
        <w:t xml:space="preserve"> </w:t>
      </w:r>
      <w:r w:rsidRPr="00AC126E">
        <w:t>диагностических</w:t>
      </w:r>
      <w:r w:rsidRPr="00AC126E">
        <w:rPr>
          <w:spacing w:val="1"/>
        </w:rPr>
        <w:t xml:space="preserve"> </w:t>
      </w:r>
      <w:r w:rsidRPr="00AC126E">
        <w:t>ситуаций.</w:t>
      </w:r>
      <w:r w:rsidRPr="00AC126E">
        <w:rPr>
          <w:spacing w:val="1"/>
        </w:rPr>
        <w:t xml:space="preserve"> </w:t>
      </w:r>
      <w:r w:rsidRPr="00AC126E">
        <w:t>При</w:t>
      </w:r>
      <w:r w:rsidRPr="00AC126E">
        <w:rPr>
          <w:spacing w:val="1"/>
        </w:rPr>
        <w:t xml:space="preserve"> </w:t>
      </w:r>
      <w:r w:rsidRPr="00AC126E">
        <w:t>необходимости</w:t>
      </w:r>
      <w:r w:rsidRPr="00AC126E">
        <w:rPr>
          <w:spacing w:val="1"/>
        </w:rPr>
        <w:t xml:space="preserve"> </w:t>
      </w:r>
      <w:r w:rsidRPr="00AC126E">
        <w:t>используются</w:t>
      </w:r>
      <w:r w:rsidRPr="00AC126E">
        <w:rPr>
          <w:spacing w:val="1"/>
        </w:rPr>
        <w:t xml:space="preserve"> </w:t>
      </w:r>
      <w:r w:rsidRPr="00AC126E">
        <w:t>специальные</w:t>
      </w:r>
      <w:r w:rsidRPr="00AC126E">
        <w:rPr>
          <w:spacing w:val="1"/>
        </w:rPr>
        <w:t xml:space="preserve"> </w:t>
      </w:r>
      <w:r w:rsidRPr="00AC126E">
        <w:t>методики</w:t>
      </w:r>
      <w:r w:rsidRPr="00AC126E">
        <w:rPr>
          <w:spacing w:val="1"/>
        </w:rPr>
        <w:t xml:space="preserve"> </w:t>
      </w:r>
      <w:r w:rsidRPr="00AC126E">
        <w:t>диагностики</w:t>
      </w:r>
      <w:r w:rsidRPr="00AC126E">
        <w:rPr>
          <w:spacing w:val="1"/>
        </w:rPr>
        <w:t xml:space="preserve"> </w:t>
      </w:r>
      <w:r w:rsidRPr="00AC126E">
        <w:t>физического,</w:t>
      </w:r>
      <w:r w:rsidRPr="00AC126E">
        <w:rPr>
          <w:spacing w:val="-57"/>
        </w:rPr>
        <w:t xml:space="preserve"> </w:t>
      </w:r>
      <w:r w:rsidRPr="00AC126E">
        <w:t>коммуникативного,</w:t>
      </w:r>
      <w:r w:rsidRPr="00AC126E">
        <w:rPr>
          <w:spacing w:val="-2"/>
        </w:rPr>
        <w:t xml:space="preserve"> </w:t>
      </w:r>
      <w:r w:rsidRPr="00AC126E">
        <w:t>познавательного,</w:t>
      </w:r>
      <w:r w:rsidRPr="00AC126E">
        <w:rPr>
          <w:spacing w:val="-1"/>
        </w:rPr>
        <w:t xml:space="preserve"> </w:t>
      </w:r>
      <w:r w:rsidRPr="00AC126E">
        <w:t>речевого, художественно-эстетического</w:t>
      </w:r>
      <w:r w:rsidRPr="00AC126E">
        <w:rPr>
          <w:spacing w:val="-1"/>
        </w:rPr>
        <w:t xml:space="preserve"> </w:t>
      </w:r>
      <w:r w:rsidRPr="00AC126E">
        <w:t>развития.</w:t>
      </w:r>
    </w:p>
    <w:p w:rsidR="003A13AD" w:rsidRPr="00AC126E" w:rsidRDefault="003A13AD" w:rsidP="00250F09">
      <w:pPr>
        <w:pStyle w:val="a3"/>
        <w:ind w:left="0" w:firstLine="709"/>
      </w:pPr>
      <w:r w:rsidRPr="00AC126E">
        <w:t>Ведущим</w:t>
      </w:r>
      <w:r w:rsidRPr="00AC126E">
        <w:rPr>
          <w:spacing w:val="1"/>
        </w:rPr>
        <w:t xml:space="preserve"> </w:t>
      </w:r>
      <w:r w:rsidRPr="00AC126E">
        <w:t>методом</w:t>
      </w:r>
      <w:r w:rsidRPr="00AC126E">
        <w:rPr>
          <w:spacing w:val="1"/>
        </w:rPr>
        <w:t xml:space="preserve"> </w:t>
      </w:r>
      <w:r w:rsidRPr="00AC126E">
        <w:t>педагогической</w:t>
      </w:r>
      <w:r w:rsidRPr="00AC126E">
        <w:rPr>
          <w:spacing w:val="1"/>
        </w:rPr>
        <w:t xml:space="preserve"> </w:t>
      </w:r>
      <w:r w:rsidRPr="00AC126E">
        <w:t>диагностики</w:t>
      </w:r>
      <w:r w:rsidRPr="00AC126E">
        <w:rPr>
          <w:spacing w:val="1"/>
        </w:rPr>
        <w:t xml:space="preserve"> </w:t>
      </w:r>
      <w:r w:rsidRPr="00AC126E">
        <w:t>является</w:t>
      </w:r>
      <w:r w:rsidRPr="00AC126E">
        <w:rPr>
          <w:spacing w:val="1"/>
        </w:rPr>
        <w:t xml:space="preserve"> </w:t>
      </w:r>
      <w:r w:rsidRPr="00AC126E">
        <w:t>наблюдение.</w:t>
      </w:r>
      <w:r w:rsidRPr="00AC126E">
        <w:rPr>
          <w:spacing w:val="1"/>
        </w:rPr>
        <w:t xml:space="preserve"> </w:t>
      </w:r>
      <w:r w:rsidRPr="00AC126E">
        <w:t>Осуществляя</w:t>
      </w:r>
      <w:r w:rsidRPr="00AC126E">
        <w:rPr>
          <w:spacing w:val="1"/>
        </w:rPr>
        <w:t xml:space="preserve"> </w:t>
      </w:r>
      <w:r w:rsidRPr="00AC126E">
        <w:t>педагогическую диагностику, педагог наблюдает за поведением ребенка в естественных условиях,</w:t>
      </w:r>
      <w:r w:rsidRPr="00AC126E">
        <w:rPr>
          <w:spacing w:val="1"/>
        </w:rPr>
        <w:t xml:space="preserve"> </w:t>
      </w:r>
      <w:r w:rsidRPr="00AC126E">
        <w:t>в</w:t>
      </w:r>
      <w:r w:rsidRPr="00AC126E">
        <w:rPr>
          <w:spacing w:val="1"/>
        </w:rPr>
        <w:t xml:space="preserve"> </w:t>
      </w:r>
      <w:r w:rsidRPr="00AC126E">
        <w:t>разных</w:t>
      </w:r>
      <w:r w:rsidRPr="00AC126E">
        <w:rPr>
          <w:spacing w:val="1"/>
        </w:rPr>
        <w:t xml:space="preserve"> </w:t>
      </w:r>
      <w:r w:rsidRPr="00AC126E">
        <w:t>видах</w:t>
      </w:r>
      <w:r w:rsidRPr="00AC126E">
        <w:rPr>
          <w:spacing w:val="1"/>
        </w:rPr>
        <w:t xml:space="preserve"> </w:t>
      </w:r>
      <w:r w:rsidRPr="00AC126E">
        <w:t>деятельности,</w:t>
      </w:r>
      <w:r w:rsidRPr="00AC126E">
        <w:rPr>
          <w:spacing w:val="1"/>
        </w:rPr>
        <w:t xml:space="preserve"> </w:t>
      </w:r>
      <w:r w:rsidRPr="00AC126E">
        <w:t>специфичных</w:t>
      </w:r>
      <w:r w:rsidRPr="00AC126E">
        <w:rPr>
          <w:spacing w:val="1"/>
        </w:rPr>
        <w:t xml:space="preserve"> </w:t>
      </w:r>
      <w:r w:rsidRPr="00AC126E">
        <w:t>для</w:t>
      </w:r>
      <w:r w:rsidRPr="00AC126E">
        <w:rPr>
          <w:spacing w:val="1"/>
        </w:rPr>
        <w:t xml:space="preserve"> </w:t>
      </w:r>
      <w:r w:rsidRPr="00AC126E">
        <w:t>детей</w:t>
      </w:r>
      <w:r w:rsidRPr="00AC126E">
        <w:rPr>
          <w:spacing w:val="1"/>
        </w:rPr>
        <w:t xml:space="preserve"> </w:t>
      </w:r>
      <w:r w:rsidRPr="00AC126E">
        <w:t>раннего</w:t>
      </w:r>
      <w:r w:rsidRPr="00AC126E">
        <w:rPr>
          <w:spacing w:val="1"/>
        </w:rPr>
        <w:t xml:space="preserve"> </w:t>
      </w:r>
      <w:r w:rsidRPr="00AC126E">
        <w:t>и</w:t>
      </w:r>
      <w:r w:rsidRPr="00AC126E">
        <w:rPr>
          <w:spacing w:val="1"/>
        </w:rPr>
        <w:t xml:space="preserve"> </w:t>
      </w:r>
      <w:r w:rsidRPr="00AC126E">
        <w:t>дошкольного</w:t>
      </w:r>
      <w:r w:rsidRPr="00AC126E">
        <w:rPr>
          <w:spacing w:val="1"/>
        </w:rPr>
        <w:t xml:space="preserve"> </w:t>
      </w:r>
      <w:r w:rsidRPr="00AC126E">
        <w:t>возраста.</w:t>
      </w:r>
      <w:r w:rsidRPr="00AC126E">
        <w:rPr>
          <w:spacing w:val="1"/>
        </w:rPr>
        <w:t xml:space="preserve"> </w:t>
      </w:r>
      <w:r w:rsidRPr="00AC126E">
        <w:t>Ориентирами</w:t>
      </w:r>
      <w:r w:rsidRPr="00AC126E">
        <w:rPr>
          <w:spacing w:val="1"/>
        </w:rPr>
        <w:t xml:space="preserve"> </w:t>
      </w:r>
      <w:r w:rsidRPr="00AC126E">
        <w:t>для</w:t>
      </w:r>
      <w:r w:rsidRPr="00AC126E">
        <w:rPr>
          <w:spacing w:val="1"/>
        </w:rPr>
        <w:t xml:space="preserve"> </w:t>
      </w:r>
      <w:r w:rsidRPr="00AC126E">
        <w:t>наблюдения</w:t>
      </w:r>
      <w:r w:rsidRPr="00AC126E">
        <w:rPr>
          <w:spacing w:val="1"/>
        </w:rPr>
        <w:t xml:space="preserve"> </w:t>
      </w:r>
      <w:r w:rsidRPr="00AC126E">
        <w:t>являются</w:t>
      </w:r>
      <w:r w:rsidRPr="00AC126E">
        <w:rPr>
          <w:spacing w:val="1"/>
        </w:rPr>
        <w:t xml:space="preserve"> </w:t>
      </w:r>
      <w:r w:rsidRPr="00AC126E">
        <w:t>возрастные</w:t>
      </w:r>
      <w:r w:rsidRPr="00AC126E">
        <w:rPr>
          <w:spacing w:val="1"/>
        </w:rPr>
        <w:t xml:space="preserve"> </w:t>
      </w:r>
      <w:r w:rsidRPr="00AC126E">
        <w:t>характеристики</w:t>
      </w:r>
      <w:r w:rsidRPr="00AC126E">
        <w:rPr>
          <w:spacing w:val="1"/>
        </w:rPr>
        <w:t xml:space="preserve"> </w:t>
      </w:r>
      <w:r w:rsidRPr="00AC126E">
        <w:t>развития</w:t>
      </w:r>
      <w:r w:rsidRPr="00AC126E">
        <w:rPr>
          <w:spacing w:val="1"/>
        </w:rPr>
        <w:t xml:space="preserve"> </w:t>
      </w:r>
      <w:r w:rsidRPr="00AC126E">
        <w:t>ребенка.</w:t>
      </w:r>
      <w:r w:rsidRPr="00AC126E">
        <w:rPr>
          <w:spacing w:val="1"/>
        </w:rPr>
        <w:t xml:space="preserve"> </w:t>
      </w:r>
      <w:r w:rsidRPr="00AC126E">
        <w:t>Они</w:t>
      </w:r>
      <w:r w:rsidRPr="00AC126E">
        <w:rPr>
          <w:spacing w:val="1"/>
        </w:rPr>
        <w:t xml:space="preserve"> </w:t>
      </w:r>
      <w:r w:rsidRPr="00AC126E">
        <w:t>выступают</w:t>
      </w:r>
      <w:r w:rsidRPr="00AC126E">
        <w:rPr>
          <w:spacing w:val="1"/>
        </w:rPr>
        <w:t xml:space="preserve"> </w:t>
      </w:r>
      <w:r w:rsidRPr="00AC126E">
        <w:t>как</w:t>
      </w:r>
      <w:r w:rsidRPr="00AC126E">
        <w:rPr>
          <w:spacing w:val="1"/>
        </w:rPr>
        <w:t xml:space="preserve"> </w:t>
      </w:r>
      <w:r w:rsidRPr="00AC126E">
        <w:t>обобщенные</w:t>
      </w:r>
      <w:r w:rsidRPr="00AC126E">
        <w:rPr>
          <w:spacing w:val="1"/>
        </w:rPr>
        <w:t xml:space="preserve"> </w:t>
      </w:r>
      <w:r w:rsidRPr="00AC126E">
        <w:t>показатели</w:t>
      </w:r>
      <w:r w:rsidRPr="00AC126E">
        <w:rPr>
          <w:spacing w:val="1"/>
        </w:rPr>
        <w:t xml:space="preserve"> </w:t>
      </w:r>
      <w:r w:rsidRPr="00AC126E">
        <w:t>возможных</w:t>
      </w:r>
      <w:r w:rsidRPr="00AC126E">
        <w:rPr>
          <w:spacing w:val="1"/>
        </w:rPr>
        <w:t xml:space="preserve"> </w:t>
      </w:r>
      <w:r w:rsidRPr="00AC126E">
        <w:t>достижений</w:t>
      </w:r>
      <w:r w:rsidRPr="00AC126E">
        <w:rPr>
          <w:spacing w:val="1"/>
        </w:rPr>
        <w:t xml:space="preserve"> </w:t>
      </w:r>
      <w:r w:rsidRPr="00AC126E">
        <w:t>детей</w:t>
      </w:r>
      <w:r w:rsidRPr="00AC126E">
        <w:rPr>
          <w:spacing w:val="1"/>
        </w:rPr>
        <w:t xml:space="preserve"> </w:t>
      </w:r>
      <w:r w:rsidRPr="00AC126E">
        <w:t>на</w:t>
      </w:r>
      <w:r w:rsidRPr="00AC126E">
        <w:rPr>
          <w:spacing w:val="1"/>
        </w:rPr>
        <w:t xml:space="preserve"> </w:t>
      </w:r>
      <w:r w:rsidRPr="00AC126E">
        <w:t>разных</w:t>
      </w:r>
      <w:r w:rsidRPr="00AC126E">
        <w:rPr>
          <w:spacing w:val="1"/>
        </w:rPr>
        <w:t xml:space="preserve"> </w:t>
      </w:r>
      <w:r w:rsidRPr="00AC126E">
        <w:t>этапах</w:t>
      </w:r>
      <w:r w:rsidRPr="00AC126E">
        <w:rPr>
          <w:spacing w:val="1"/>
        </w:rPr>
        <w:t xml:space="preserve"> </w:t>
      </w:r>
      <w:r w:rsidRPr="00AC126E">
        <w:t>дошкольного детства в соответствующих образовательных областях. Педагог может установить</w:t>
      </w:r>
      <w:r w:rsidRPr="00AC126E">
        <w:rPr>
          <w:spacing w:val="1"/>
        </w:rPr>
        <w:t xml:space="preserve"> </w:t>
      </w:r>
      <w:r w:rsidRPr="00AC126E">
        <w:t>соответствие</w:t>
      </w:r>
      <w:r w:rsidRPr="00AC126E">
        <w:rPr>
          <w:spacing w:val="1"/>
        </w:rPr>
        <w:t xml:space="preserve"> </w:t>
      </w:r>
      <w:r w:rsidRPr="00AC126E">
        <w:t>общих</w:t>
      </w:r>
      <w:r w:rsidRPr="00AC126E">
        <w:rPr>
          <w:spacing w:val="1"/>
        </w:rPr>
        <w:t xml:space="preserve"> </w:t>
      </w:r>
      <w:r w:rsidRPr="00AC126E">
        <w:t>планируемых</w:t>
      </w:r>
      <w:r w:rsidRPr="00AC126E">
        <w:rPr>
          <w:spacing w:val="1"/>
        </w:rPr>
        <w:t xml:space="preserve"> </w:t>
      </w:r>
      <w:r w:rsidRPr="00AC126E">
        <w:t>результатов</w:t>
      </w:r>
      <w:r w:rsidRPr="00AC126E">
        <w:rPr>
          <w:spacing w:val="1"/>
        </w:rPr>
        <w:t xml:space="preserve"> </w:t>
      </w:r>
      <w:r w:rsidRPr="00AC126E">
        <w:t>с</w:t>
      </w:r>
      <w:r w:rsidRPr="00AC126E">
        <w:rPr>
          <w:spacing w:val="1"/>
        </w:rPr>
        <w:t xml:space="preserve"> </w:t>
      </w:r>
      <w:r w:rsidRPr="00AC126E">
        <w:t>результатами</w:t>
      </w:r>
      <w:r w:rsidRPr="00AC126E">
        <w:rPr>
          <w:spacing w:val="1"/>
        </w:rPr>
        <w:t xml:space="preserve"> </w:t>
      </w:r>
      <w:r w:rsidRPr="00AC126E">
        <w:t>достижений</w:t>
      </w:r>
      <w:r w:rsidRPr="00AC126E">
        <w:rPr>
          <w:spacing w:val="1"/>
        </w:rPr>
        <w:t xml:space="preserve"> </w:t>
      </w:r>
      <w:r w:rsidRPr="00AC126E">
        <w:t>ребенка</w:t>
      </w:r>
      <w:r w:rsidRPr="00AC126E">
        <w:rPr>
          <w:spacing w:val="1"/>
        </w:rPr>
        <w:t xml:space="preserve"> </w:t>
      </w:r>
      <w:r w:rsidRPr="00AC126E">
        <w:t>в</w:t>
      </w:r>
      <w:r w:rsidRPr="00AC126E">
        <w:rPr>
          <w:spacing w:val="1"/>
        </w:rPr>
        <w:t xml:space="preserve"> </w:t>
      </w:r>
      <w:r w:rsidRPr="00AC126E">
        <w:t>каждой</w:t>
      </w:r>
      <w:r w:rsidRPr="00AC126E">
        <w:rPr>
          <w:spacing w:val="1"/>
        </w:rPr>
        <w:t xml:space="preserve"> </w:t>
      </w:r>
      <w:r w:rsidRPr="00AC126E">
        <w:t>образовательной</w:t>
      </w:r>
      <w:r w:rsidRPr="00AC126E">
        <w:rPr>
          <w:spacing w:val="-1"/>
        </w:rPr>
        <w:t xml:space="preserve"> </w:t>
      </w:r>
      <w:r w:rsidRPr="00AC126E">
        <w:t>области.</w:t>
      </w:r>
    </w:p>
    <w:p w:rsidR="003A13AD" w:rsidRPr="00AC126E" w:rsidRDefault="003A13AD" w:rsidP="00250F09">
      <w:pPr>
        <w:pStyle w:val="a3"/>
        <w:ind w:left="0" w:firstLine="709"/>
      </w:pPr>
      <w:r w:rsidRPr="00AC126E">
        <w:t>В</w:t>
      </w:r>
      <w:r w:rsidRPr="00AC126E">
        <w:rPr>
          <w:spacing w:val="1"/>
        </w:rPr>
        <w:t xml:space="preserve"> </w:t>
      </w:r>
      <w:r w:rsidRPr="00AC126E">
        <w:t>процессе</w:t>
      </w:r>
      <w:r w:rsidRPr="00AC126E">
        <w:rPr>
          <w:spacing w:val="1"/>
        </w:rPr>
        <w:t xml:space="preserve"> </w:t>
      </w:r>
      <w:r w:rsidRPr="00AC126E">
        <w:t>наблюдения</w:t>
      </w:r>
      <w:r w:rsidRPr="00AC126E">
        <w:rPr>
          <w:spacing w:val="1"/>
        </w:rPr>
        <w:t xml:space="preserve"> </w:t>
      </w:r>
      <w:r w:rsidRPr="00AC126E">
        <w:t>педагог</w:t>
      </w:r>
      <w:r w:rsidRPr="00AC126E">
        <w:rPr>
          <w:spacing w:val="1"/>
        </w:rPr>
        <w:t xml:space="preserve"> </w:t>
      </w:r>
      <w:r w:rsidRPr="00AC126E">
        <w:t>обращает</w:t>
      </w:r>
      <w:r w:rsidRPr="00AC126E">
        <w:rPr>
          <w:spacing w:val="1"/>
        </w:rPr>
        <w:t xml:space="preserve"> </w:t>
      </w:r>
      <w:r w:rsidRPr="00AC126E">
        <w:t>внимание</w:t>
      </w:r>
      <w:r w:rsidRPr="00AC126E">
        <w:rPr>
          <w:spacing w:val="1"/>
        </w:rPr>
        <w:t xml:space="preserve"> </w:t>
      </w:r>
      <w:r w:rsidRPr="00AC126E">
        <w:t>на</w:t>
      </w:r>
      <w:r w:rsidRPr="00AC126E">
        <w:rPr>
          <w:spacing w:val="1"/>
        </w:rPr>
        <w:t xml:space="preserve"> </w:t>
      </w:r>
      <w:r w:rsidRPr="00AC126E">
        <w:t>частоту</w:t>
      </w:r>
      <w:r w:rsidRPr="00AC126E">
        <w:rPr>
          <w:spacing w:val="1"/>
        </w:rPr>
        <w:t xml:space="preserve"> </w:t>
      </w:r>
      <w:r w:rsidRPr="00AC126E">
        <w:t>проявления</w:t>
      </w:r>
      <w:r w:rsidRPr="00AC126E">
        <w:rPr>
          <w:spacing w:val="1"/>
        </w:rPr>
        <w:t xml:space="preserve"> </w:t>
      </w:r>
      <w:r w:rsidRPr="00AC126E">
        <w:t>каждого</w:t>
      </w:r>
      <w:r w:rsidRPr="00AC126E">
        <w:rPr>
          <w:spacing w:val="1"/>
        </w:rPr>
        <w:t xml:space="preserve"> </w:t>
      </w:r>
      <w:r w:rsidRPr="00AC126E">
        <w:t>показателя,</w:t>
      </w:r>
      <w:r w:rsidRPr="00AC126E">
        <w:rPr>
          <w:spacing w:val="1"/>
        </w:rPr>
        <w:t xml:space="preserve"> </w:t>
      </w:r>
      <w:r w:rsidRPr="00AC126E">
        <w:t>самостоятельность</w:t>
      </w:r>
      <w:r w:rsidRPr="00AC126E">
        <w:rPr>
          <w:spacing w:val="1"/>
        </w:rPr>
        <w:t xml:space="preserve"> </w:t>
      </w:r>
      <w:r w:rsidRPr="00AC126E">
        <w:t>и</w:t>
      </w:r>
      <w:r w:rsidRPr="00AC126E">
        <w:rPr>
          <w:spacing w:val="1"/>
        </w:rPr>
        <w:t xml:space="preserve"> </w:t>
      </w:r>
      <w:r w:rsidRPr="00AC126E">
        <w:t>инициативность</w:t>
      </w:r>
      <w:r w:rsidRPr="00AC126E">
        <w:rPr>
          <w:spacing w:val="1"/>
        </w:rPr>
        <w:t xml:space="preserve"> </w:t>
      </w:r>
      <w:r w:rsidRPr="00AC126E">
        <w:t>ребенка</w:t>
      </w:r>
      <w:r w:rsidRPr="00AC126E">
        <w:rPr>
          <w:spacing w:val="1"/>
        </w:rPr>
        <w:t xml:space="preserve"> </w:t>
      </w:r>
      <w:r w:rsidRPr="00AC126E">
        <w:t>в</w:t>
      </w:r>
      <w:r w:rsidRPr="00AC126E">
        <w:rPr>
          <w:spacing w:val="1"/>
        </w:rPr>
        <w:t xml:space="preserve"> </w:t>
      </w:r>
      <w:r w:rsidRPr="00AC126E">
        <w:t>деятельности.</w:t>
      </w:r>
      <w:r w:rsidRPr="00AC126E">
        <w:rPr>
          <w:spacing w:val="1"/>
        </w:rPr>
        <w:t xml:space="preserve"> </w:t>
      </w:r>
      <w:r w:rsidRPr="00AC126E">
        <w:t>Частота</w:t>
      </w:r>
      <w:r w:rsidRPr="00AC126E">
        <w:rPr>
          <w:spacing w:val="1"/>
        </w:rPr>
        <w:t xml:space="preserve"> </w:t>
      </w:r>
      <w:r w:rsidRPr="00AC126E">
        <w:t>проявления</w:t>
      </w:r>
      <w:r w:rsidRPr="00AC126E">
        <w:rPr>
          <w:spacing w:val="-57"/>
        </w:rPr>
        <w:t xml:space="preserve"> </w:t>
      </w:r>
      <w:r w:rsidRPr="00AC126E">
        <w:t>указывает на периодичность и степень устойчивости показателя. Самостоятельность выполнения</w:t>
      </w:r>
      <w:r w:rsidRPr="00AC126E">
        <w:rPr>
          <w:spacing w:val="1"/>
        </w:rPr>
        <w:t xml:space="preserve"> </w:t>
      </w:r>
      <w:r w:rsidRPr="00AC126E">
        <w:t>действия</w:t>
      </w:r>
      <w:r w:rsidRPr="00AC126E">
        <w:rPr>
          <w:spacing w:val="1"/>
        </w:rPr>
        <w:t xml:space="preserve"> </w:t>
      </w:r>
      <w:r w:rsidRPr="00AC126E">
        <w:t>позволяет</w:t>
      </w:r>
      <w:r w:rsidRPr="00AC126E">
        <w:rPr>
          <w:spacing w:val="1"/>
        </w:rPr>
        <w:t xml:space="preserve"> </w:t>
      </w:r>
      <w:r w:rsidRPr="00AC126E">
        <w:t>определить</w:t>
      </w:r>
      <w:r w:rsidRPr="00AC126E">
        <w:rPr>
          <w:spacing w:val="1"/>
        </w:rPr>
        <w:t xml:space="preserve"> </w:t>
      </w:r>
      <w:r w:rsidRPr="00AC126E">
        <w:t>зону</w:t>
      </w:r>
      <w:r w:rsidRPr="00AC126E">
        <w:rPr>
          <w:spacing w:val="1"/>
        </w:rPr>
        <w:t xml:space="preserve"> </w:t>
      </w:r>
      <w:r w:rsidRPr="00AC126E">
        <w:t>актуального</w:t>
      </w:r>
      <w:r w:rsidRPr="00AC126E">
        <w:rPr>
          <w:spacing w:val="1"/>
        </w:rPr>
        <w:t xml:space="preserve"> </w:t>
      </w:r>
      <w:r w:rsidRPr="00AC126E">
        <w:t>и</w:t>
      </w:r>
      <w:r w:rsidRPr="00AC126E">
        <w:rPr>
          <w:spacing w:val="1"/>
        </w:rPr>
        <w:t xml:space="preserve"> </w:t>
      </w:r>
      <w:r w:rsidRPr="00AC126E">
        <w:t>ближайшего</w:t>
      </w:r>
      <w:r w:rsidRPr="00AC126E">
        <w:rPr>
          <w:spacing w:val="1"/>
        </w:rPr>
        <w:t xml:space="preserve"> </w:t>
      </w:r>
      <w:r w:rsidRPr="00AC126E">
        <w:t>развития</w:t>
      </w:r>
      <w:r w:rsidRPr="00AC126E">
        <w:rPr>
          <w:spacing w:val="61"/>
        </w:rPr>
        <w:t xml:space="preserve"> </w:t>
      </w:r>
      <w:r w:rsidRPr="00AC126E">
        <w:t>ребенка.</w:t>
      </w:r>
      <w:r w:rsidRPr="00AC126E">
        <w:rPr>
          <w:spacing w:val="1"/>
        </w:rPr>
        <w:t xml:space="preserve"> </w:t>
      </w:r>
      <w:r w:rsidRPr="00AC126E">
        <w:t>Инициативность</w:t>
      </w:r>
      <w:r w:rsidRPr="00AC126E">
        <w:rPr>
          <w:spacing w:val="1"/>
        </w:rPr>
        <w:t xml:space="preserve"> </w:t>
      </w:r>
      <w:r w:rsidRPr="00AC126E">
        <w:t>свидетельствует</w:t>
      </w:r>
      <w:r w:rsidRPr="00AC126E">
        <w:rPr>
          <w:spacing w:val="1"/>
        </w:rPr>
        <w:t xml:space="preserve"> </w:t>
      </w:r>
      <w:r w:rsidRPr="00AC126E">
        <w:t>о</w:t>
      </w:r>
      <w:r w:rsidRPr="00AC126E">
        <w:rPr>
          <w:spacing w:val="1"/>
        </w:rPr>
        <w:t xml:space="preserve"> </w:t>
      </w:r>
      <w:r w:rsidRPr="00AC126E">
        <w:t>проявлении</w:t>
      </w:r>
      <w:r w:rsidRPr="00AC126E">
        <w:rPr>
          <w:spacing w:val="1"/>
        </w:rPr>
        <w:t xml:space="preserve"> </w:t>
      </w:r>
      <w:proofErr w:type="spellStart"/>
      <w:r w:rsidRPr="00AC126E">
        <w:t>субъектности</w:t>
      </w:r>
      <w:proofErr w:type="spellEnd"/>
      <w:r w:rsidRPr="00AC126E">
        <w:rPr>
          <w:spacing w:val="1"/>
        </w:rPr>
        <w:t xml:space="preserve"> </w:t>
      </w:r>
      <w:r w:rsidRPr="00AC126E">
        <w:t>ребенка</w:t>
      </w:r>
      <w:r w:rsidRPr="00AC126E">
        <w:rPr>
          <w:spacing w:val="1"/>
        </w:rPr>
        <w:t xml:space="preserve"> </w:t>
      </w:r>
      <w:r w:rsidRPr="00AC126E">
        <w:t>в</w:t>
      </w:r>
      <w:r w:rsidRPr="00AC126E">
        <w:rPr>
          <w:spacing w:val="1"/>
        </w:rPr>
        <w:t xml:space="preserve"> </w:t>
      </w:r>
      <w:r w:rsidRPr="00AC126E">
        <w:t>деятельности</w:t>
      </w:r>
      <w:r w:rsidRPr="00AC126E">
        <w:rPr>
          <w:spacing w:val="1"/>
        </w:rPr>
        <w:t xml:space="preserve"> </w:t>
      </w:r>
      <w:r w:rsidRPr="00AC126E">
        <w:t>и</w:t>
      </w:r>
      <w:r w:rsidRPr="00AC126E">
        <w:rPr>
          <w:spacing w:val="1"/>
        </w:rPr>
        <w:t xml:space="preserve"> </w:t>
      </w:r>
      <w:r w:rsidRPr="00AC126E">
        <w:t>взаимодействии.</w:t>
      </w:r>
    </w:p>
    <w:p w:rsidR="003A13AD" w:rsidRPr="00AC126E" w:rsidRDefault="003A13AD" w:rsidP="00250F09">
      <w:pPr>
        <w:pStyle w:val="a3"/>
        <w:ind w:left="0" w:firstLine="709"/>
      </w:pPr>
      <w:r w:rsidRPr="00AC126E">
        <w:t>Результаты наблюдения фиксируются, способ и форму их регистрации педагог выбирает</w:t>
      </w:r>
      <w:r w:rsidRPr="00AC126E">
        <w:rPr>
          <w:spacing w:val="1"/>
        </w:rPr>
        <w:t xml:space="preserve"> </w:t>
      </w:r>
      <w:r w:rsidRPr="00AC126E">
        <w:t xml:space="preserve">самостоятельно. Оптимальной формой фиксации результатов наблюдения </w:t>
      </w:r>
      <w:r w:rsidRPr="00AC126E">
        <w:lastRenderedPageBreak/>
        <w:t>является карта развития</w:t>
      </w:r>
      <w:r w:rsidRPr="00AC126E">
        <w:rPr>
          <w:spacing w:val="-57"/>
        </w:rPr>
        <w:t xml:space="preserve"> </w:t>
      </w:r>
      <w:r w:rsidRPr="00AC126E">
        <w:t>ребенка. Педагог может составить ее самостоятельно, отразив показатели возрастного развития</w:t>
      </w:r>
      <w:r w:rsidRPr="00AC126E">
        <w:rPr>
          <w:spacing w:val="1"/>
        </w:rPr>
        <w:t xml:space="preserve"> </w:t>
      </w:r>
      <w:r w:rsidRPr="00AC126E">
        <w:t>ребенка,</w:t>
      </w:r>
      <w:r w:rsidRPr="00AC126E">
        <w:rPr>
          <w:spacing w:val="1"/>
        </w:rPr>
        <w:t xml:space="preserve"> </w:t>
      </w:r>
      <w:r w:rsidRPr="00AC126E">
        <w:t>критерии</w:t>
      </w:r>
      <w:r w:rsidRPr="00AC126E">
        <w:rPr>
          <w:spacing w:val="1"/>
        </w:rPr>
        <w:t xml:space="preserve"> </w:t>
      </w:r>
      <w:r w:rsidRPr="00AC126E">
        <w:t>их</w:t>
      </w:r>
      <w:r w:rsidRPr="00AC126E">
        <w:rPr>
          <w:spacing w:val="1"/>
        </w:rPr>
        <w:t xml:space="preserve"> </w:t>
      </w:r>
      <w:r w:rsidRPr="00AC126E">
        <w:t>оценки.</w:t>
      </w:r>
      <w:r w:rsidRPr="00AC126E">
        <w:rPr>
          <w:spacing w:val="1"/>
        </w:rPr>
        <w:t xml:space="preserve"> </w:t>
      </w:r>
      <w:r w:rsidRPr="00AC126E">
        <w:t>Фиксация</w:t>
      </w:r>
      <w:r w:rsidRPr="00AC126E">
        <w:rPr>
          <w:spacing w:val="1"/>
        </w:rPr>
        <w:t xml:space="preserve"> </w:t>
      </w:r>
      <w:r w:rsidRPr="00AC126E">
        <w:t>данных</w:t>
      </w:r>
      <w:r w:rsidRPr="00AC126E">
        <w:rPr>
          <w:spacing w:val="1"/>
        </w:rPr>
        <w:t xml:space="preserve"> </w:t>
      </w:r>
      <w:r w:rsidRPr="00AC126E">
        <w:t>наблюдения</w:t>
      </w:r>
      <w:r w:rsidRPr="00AC126E">
        <w:rPr>
          <w:spacing w:val="1"/>
        </w:rPr>
        <w:t xml:space="preserve"> </w:t>
      </w:r>
      <w:r w:rsidRPr="00AC126E">
        <w:t>позволят</w:t>
      </w:r>
      <w:r w:rsidRPr="00AC126E">
        <w:rPr>
          <w:spacing w:val="1"/>
        </w:rPr>
        <w:t xml:space="preserve"> </w:t>
      </w:r>
      <w:r w:rsidRPr="00AC126E">
        <w:t>педагогу</w:t>
      </w:r>
      <w:r w:rsidRPr="00AC126E">
        <w:rPr>
          <w:spacing w:val="60"/>
        </w:rPr>
        <w:t xml:space="preserve"> </w:t>
      </w:r>
      <w:r w:rsidRPr="00AC126E">
        <w:t>отследить,</w:t>
      </w:r>
      <w:r w:rsidRPr="00AC126E">
        <w:rPr>
          <w:spacing w:val="1"/>
        </w:rPr>
        <w:t xml:space="preserve"> </w:t>
      </w:r>
      <w:r w:rsidRPr="00AC126E">
        <w:t>выявить и проанализировать динамику в развитии ребенка на определенном возрастном этапе, а</w:t>
      </w:r>
      <w:r w:rsidRPr="00AC126E">
        <w:rPr>
          <w:spacing w:val="1"/>
        </w:rPr>
        <w:t xml:space="preserve"> </w:t>
      </w:r>
      <w:r w:rsidRPr="00AC126E">
        <w:t>также скорректировать образовательную деятельность с учетом индивидуальных особенностей</w:t>
      </w:r>
      <w:r w:rsidRPr="00AC126E">
        <w:rPr>
          <w:spacing w:val="1"/>
        </w:rPr>
        <w:t xml:space="preserve"> </w:t>
      </w:r>
      <w:r w:rsidRPr="00AC126E">
        <w:t>развития</w:t>
      </w:r>
      <w:r w:rsidRPr="00AC126E">
        <w:rPr>
          <w:spacing w:val="-1"/>
        </w:rPr>
        <w:t xml:space="preserve"> </w:t>
      </w:r>
      <w:r w:rsidRPr="00AC126E">
        <w:t>ребенка</w:t>
      </w:r>
      <w:r w:rsidRPr="00AC126E">
        <w:rPr>
          <w:spacing w:val="-1"/>
        </w:rPr>
        <w:t xml:space="preserve"> </w:t>
      </w:r>
      <w:r w:rsidRPr="00AC126E">
        <w:t>и его</w:t>
      </w:r>
      <w:r w:rsidRPr="00AC126E">
        <w:rPr>
          <w:spacing w:val="-3"/>
        </w:rPr>
        <w:t xml:space="preserve"> </w:t>
      </w:r>
      <w:r w:rsidRPr="00AC126E">
        <w:t>потребностей.</w:t>
      </w:r>
    </w:p>
    <w:p w:rsidR="003A13AD" w:rsidRPr="00AC126E" w:rsidRDefault="003A13AD" w:rsidP="00250F09">
      <w:pPr>
        <w:pStyle w:val="a3"/>
        <w:ind w:left="0" w:firstLine="709"/>
      </w:pPr>
      <w:r w:rsidRPr="00AC126E">
        <w:t>Результаты наблюдения могут быть дополнены беседами с детьми в свободной форме,</w:t>
      </w:r>
      <w:r w:rsidRPr="00AC126E">
        <w:rPr>
          <w:spacing w:val="1"/>
        </w:rPr>
        <w:t xml:space="preserve"> </w:t>
      </w:r>
      <w:r w:rsidRPr="00AC126E">
        <w:t>которые</w:t>
      </w:r>
      <w:r w:rsidRPr="00AC126E">
        <w:rPr>
          <w:spacing w:val="1"/>
        </w:rPr>
        <w:t xml:space="preserve"> </w:t>
      </w:r>
      <w:r w:rsidRPr="00AC126E">
        <w:t>позволяют</w:t>
      </w:r>
      <w:r w:rsidRPr="00AC126E">
        <w:rPr>
          <w:spacing w:val="1"/>
        </w:rPr>
        <w:t xml:space="preserve"> </w:t>
      </w:r>
      <w:r w:rsidRPr="00AC126E">
        <w:t>выявить</w:t>
      </w:r>
      <w:r w:rsidRPr="00AC126E">
        <w:rPr>
          <w:spacing w:val="1"/>
        </w:rPr>
        <w:t xml:space="preserve"> </w:t>
      </w:r>
      <w:r w:rsidRPr="00AC126E">
        <w:t>причины</w:t>
      </w:r>
      <w:r w:rsidRPr="00AC126E">
        <w:rPr>
          <w:spacing w:val="1"/>
        </w:rPr>
        <w:t xml:space="preserve"> </w:t>
      </w:r>
      <w:r w:rsidRPr="00AC126E">
        <w:t>поступков,</w:t>
      </w:r>
      <w:r w:rsidRPr="00AC126E">
        <w:rPr>
          <w:spacing w:val="1"/>
        </w:rPr>
        <w:t xml:space="preserve"> </w:t>
      </w:r>
      <w:r w:rsidRPr="00AC126E">
        <w:t>наличие</w:t>
      </w:r>
      <w:r w:rsidRPr="00AC126E">
        <w:rPr>
          <w:spacing w:val="1"/>
        </w:rPr>
        <w:t xml:space="preserve"> </w:t>
      </w:r>
      <w:r w:rsidRPr="00AC126E">
        <w:t>интереса</w:t>
      </w:r>
      <w:r w:rsidRPr="00AC126E">
        <w:rPr>
          <w:spacing w:val="1"/>
        </w:rPr>
        <w:t xml:space="preserve"> </w:t>
      </w:r>
      <w:r w:rsidRPr="00AC126E">
        <w:t>к</w:t>
      </w:r>
      <w:r w:rsidRPr="00AC126E">
        <w:rPr>
          <w:spacing w:val="1"/>
        </w:rPr>
        <w:t xml:space="preserve"> </w:t>
      </w:r>
      <w:r w:rsidRPr="00AC126E">
        <w:t>определенному</w:t>
      </w:r>
      <w:r w:rsidRPr="00AC126E">
        <w:rPr>
          <w:spacing w:val="1"/>
        </w:rPr>
        <w:t xml:space="preserve"> </w:t>
      </w:r>
      <w:r w:rsidRPr="00AC126E">
        <w:t>виду</w:t>
      </w:r>
      <w:r w:rsidRPr="00AC126E">
        <w:rPr>
          <w:spacing w:val="1"/>
        </w:rPr>
        <w:t xml:space="preserve"> </w:t>
      </w:r>
      <w:r w:rsidRPr="00AC126E">
        <w:t>деятельности, уточнить</w:t>
      </w:r>
      <w:r w:rsidRPr="00AC126E">
        <w:rPr>
          <w:spacing w:val="-3"/>
        </w:rPr>
        <w:t xml:space="preserve"> </w:t>
      </w:r>
      <w:r w:rsidRPr="00AC126E">
        <w:t>знания</w:t>
      </w:r>
      <w:r w:rsidRPr="00AC126E">
        <w:rPr>
          <w:spacing w:val="-1"/>
        </w:rPr>
        <w:t xml:space="preserve"> </w:t>
      </w:r>
      <w:r w:rsidRPr="00AC126E">
        <w:t>о</w:t>
      </w:r>
      <w:r w:rsidRPr="00AC126E">
        <w:rPr>
          <w:spacing w:val="-2"/>
        </w:rPr>
        <w:t xml:space="preserve"> </w:t>
      </w:r>
      <w:r w:rsidRPr="00AC126E">
        <w:t>предметах</w:t>
      </w:r>
      <w:r w:rsidRPr="00AC126E">
        <w:rPr>
          <w:spacing w:val="-1"/>
        </w:rPr>
        <w:t xml:space="preserve"> </w:t>
      </w:r>
      <w:r w:rsidRPr="00AC126E">
        <w:t>и</w:t>
      </w:r>
      <w:r w:rsidRPr="00AC126E">
        <w:rPr>
          <w:spacing w:val="-1"/>
        </w:rPr>
        <w:t xml:space="preserve"> </w:t>
      </w:r>
      <w:r w:rsidRPr="00AC126E">
        <w:t>явлениях окружающей</w:t>
      </w:r>
      <w:r w:rsidRPr="00AC126E">
        <w:rPr>
          <w:spacing w:val="-2"/>
        </w:rPr>
        <w:t xml:space="preserve"> </w:t>
      </w:r>
      <w:r w:rsidRPr="00AC126E">
        <w:t>действительности</w:t>
      </w:r>
      <w:r w:rsidRPr="00AC126E">
        <w:rPr>
          <w:spacing w:val="-1"/>
        </w:rPr>
        <w:t xml:space="preserve"> </w:t>
      </w:r>
      <w:r w:rsidRPr="00AC126E">
        <w:t>и</w:t>
      </w:r>
      <w:r w:rsidRPr="00AC126E">
        <w:rPr>
          <w:spacing w:val="-2"/>
        </w:rPr>
        <w:t xml:space="preserve"> </w:t>
      </w:r>
      <w:r w:rsidRPr="00AC126E">
        <w:t>др.</w:t>
      </w:r>
    </w:p>
    <w:p w:rsidR="003A13AD" w:rsidRPr="00AC126E" w:rsidRDefault="003A13AD" w:rsidP="00250F09">
      <w:pPr>
        <w:pStyle w:val="a3"/>
        <w:ind w:left="0" w:firstLine="709"/>
      </w:pPr>
      <w:r w:rsidRPr="00AC126E">
        <w:t>Анализ</w:t>
      </w:r>
      <w:r w:rsidRPr="00AC126E">
        <w:rPr>
          <w:spacing w:val="1"/>
        </w:rPr>
        <w:t xml:space="preserve"> </w:t>
      </w:r>
      <w:r w:rsidRPr="00AC126E">
        <w:t>продуктов</w:t>
      </w:r>
      <w:r w:rsidRPr="00AC126E">
        <w:rPr>
          <w:spacing w:val="1"/>
        </w:rPr>
        <w:t xml:space="preserve"> </w:t>
      </w:r>
      <w:r w:rsidRPr="00AC126E">
        <w:t>детской</w:t>
      </w:r>
      <w:r w:rsidRPr="00AC126E">
        <w:rPr>
          <w:spacing w:val="1"/>
        </w:rPr>
        <w:t xml:space="preserve"> </w:t>
      </w:r>
      <w:r w:rsidRPr="00AC126E">
        <w:t>деятельности</w:t>
      </w:r>
      <w:r w:rsidRPr="00AC126E">
        <w:rPr>
          <w:spacing w:val="1"/>
        </w:rPr>
        <w:t xml:space="preserve"> </w:t>
      </w:r>
      <w:r w:rsidRPr="00AC126E">
        <w:t>может</w:t>
      </w:r>
      <w:r w:rsidRPr="00AC126E">
        <w:rPr>
          <w:spacing w:val="1"/>
        </w:rPr>
        <w:t xml:space="preserve"> </w:t>
      </w:r>
      <w:r w:rsidRPr="00AC126E">
        <w:t>осуществляться</w:t>
      </w:r>
      <w:r w:rsidRPr="00AC126E">
        <w:rPr>
          <w:spacing w:val="1"/>
        </w:rPr>
        <w:t xml:space="preserve"> </w:t>
      </w:r>
      <w:r w:rsidRPr="00AC126E">
        <w:t>на</w:t>
      </w:r>
      <w:r w:rsidRPr="00AC126E">
        <w:rPr>
          <w:spacing w:val="1"/>
        </w:rPr>
        <w:t xml:space="preserve"> </w:t>
      </w:r>
      <w:r w:rsidRPr="00AC126E">
        <w:t>основе</w:t>
      </w:r>
      <w:r w:rsidRPr="00AC126E">
        <w:rPr>
          <w:spacing w:val="1"/>
        </w:rPr>
        <w:t xml:space="preserve"> </w:t>
      </w:r>
      <w:r w:rsidRPr="00AC126E">
        <w:t>изучения</w:t>
      </w:r>
      <w:r w:rsidRPr="00AC126E">
        <w:rPr>
          <w:spacing w:val="1"/>
        </w:rPr>
        <w:t xml:space="preserve"> </w:t>
      </w:r>
      <w:r w:rsidRPr="00AC126E">
        <w:t>материалов</w:t>
      </w:r>
      <w:r w:rsidRPr="00AC126E">
        <w:rPr>
          <w:spacing w:val="1"/>
        </w:rPr>
        <w:t xml:space="preserve"> </w:t>
      </w:r>
      <w:r w:rsidRPr="00AC126E">
        <w:t>портфолио</w:t>
      </w:r>
      <w:r w:rsidRPr="00AC126E">
        <w:rPr>
          <w:spacing w:val="1"/>
        </w:rPr>
        <w:t xml:space="preserve"> </w:t>
      </w:r>
      <w:r w:rsidRPr="00AC126E">
        <w:t>ребенка</w:t>
      </w:r>
      <w:r w:rsidRPr="00AC126E">
        <w:rPr>
          <w:spacing w:val="1"/>
        </w:rPr>
        <w:t xml:space="preserve"> </w:t>
      </w:r>
      <w:r w:rsidRPr="00AC126E">
        <w:t>(рисунков,</w:t>
      </w:r>
      <w:r w:rsidRPr="00AC126E">
        <w:rPr>
          <w:spacing w:val="1"/>
        </w:rPr>
        <w:t xml:space="preserve"> </w:t>
      </w:r>
      <w:r w:rsidRPr="00AC126E">
        <w:t>работ</w:t>
      </w:r>
      <w:r w:rsidRPr="00AC126E">
        <w:rPr>
          <w:spacing w:val="1"/>
        </w:rPr>
        <w:t xml:space="preserve"> </w:t>
      </w:r>
      <w:r w:rsidRPr="00AC126E">
        <w:t>по</w:t>
      </w:r>
      <w:r w:rsidRPr="00AC126E">
        <w:rPr>
          <w:spacing w:val="1"/>
        </w:rPr>
        <w:t xml:space="preserve"> </w:t>
      </w:r>
      <w:r w:rsidRPr="00AC126E">
        <w:t>аппликации,</w:t>
      </w:r>
      <w:r w:rsidRPr="00AC126E">
        <w:rPr>
          <w:spacing w:val="1"/>
        </w:rPr>
        <w:t xml:space="preserve"> </w:t>
      </w:r>
      <w:r w:rsidRPr="00AC126E">
        <w:t>фотографий</w:t>
      </w:r>
      <w:r w:rsidRPr="00AC126E">
        <w:rPr>
          <w:spacing w:val="1"/>
        </w:rPr>
        <w:t xml:space="preserve"> </w:t>
      </w:r>
      <w:r w:rsidRPr="00AC126E">
        <w:t>работ</w:t>
      </w:r>
      <w:r w:rsidRPr="00AC126E">
        <w:rPr>
          <w:spacing w:val="1"/>
        </w:rPr>
        <w:t xml:space="preserve"> </w:t>
      </w:r>
      <w:r w:rsidRPr="00AC126E">
        <w:t>по</w:t>
      </w:r>
      <w:r w:rsidRPr="00AC126E">
        <w:rPr>
          <w:spacing w:val="1"/>
        </w:rPr>
        <w:t xml:space="preserve"> </w:t>
      </w:r>
      <w:r w:rsidRPr="00AC126E">
        <w:t>лепке,</w:t>
      </w:r>
      <w:r w:rsidRPr="00AC126E">
        <w:rPr>
          <w:spacing w:val="-57"/>
        </w:rPr>
        <w:t xml:space="preserve"> </w:t>
      </w:r>
      <w:r w:rsidRPr="00AC126E">
        <w:t>построек,</w:t>
      </w:r>
      <w:r w:rsidRPr="00AC126E">
        <w:rPr>
          <w:spacing w:val="1"/>
        </w:rPr>
        <w:t xml:space="preserve"> </w:t>
      </w:r>
      <w:r w:rsidRPr="00AC126E">
        <w:t>поделок</w:t>
      </w:r>
      <w:r w:rsidRPr="00AC126E">
        <w:rPr>
          <w:spacing w:val="1"/>
        </w:rPr>
        <w:t xml:space="preserve"> </w:t>
      </w:r>
      <w:r w:rsidRPr="00AC126E">
        <w:t>и</w:t>
      </w:r>
      <w:r w:rsidRPr="00AC126E">
        <w:rPr>
          <w:spacing w:val="1"/>
        </w:rPr>
        <w:t xml:space="preserve"> </w:t>
      </w:r>
      <w:r w:rsidRPr="00AC126E">
        <w:t>др.).</w:t>
      </w:r>
      <w:r w:rsidRPr="00AC126E">
        <w:rPr>
          <w:spacing w:val="1"/>
        </w:rPr>
        <w:t xml:space="preserve"> </w:t>
      </w:r>
      <w:r w:rsidRPr="00AC126E">
        <w:t>Полученные</w:t>
      </w:r>
      <w:r w:rsidRPr="00AC126E">
        <w:rPr>
          <w:spacing w:val="1"/>
        </w:rPr>
        <w:t xml:space="preserve"> </w:t>
      </w:r>
      <w:r w:rsidRPr="00AC126E">
        <w:t>в</w:t>
      </w:r>
      <w:r w:rsidRPr="00AC126E">
        <w:rPr>
          <w:spacing w:val="1"/>
        </w:rPr>
        <w:t xml:space="preserve"> </w:t>
      </w:r>
      <w:r w:rsidRPr="00AC126E">
        <w:t>процессе</w:t>
      </w:r>
      <w:r w:rsidRPr="00AC126E">
        <w:rPr>
          <w:spacing w:val="1"/>
        </w:rPr>
        <w:t xml:space="preserve"> </w:t>
      </w:r>
      <w:r w:rsidRPr="00AC126E">
        <w:t>анализа</w:t>
      </w:r>
      <w:r w:rsidRPr="00AC126E">
        <w:rPr>
          <w:spacing w:val="1"/>
        </w:rPr>
        <w:t xml:space="preserve"> </w:t>
      </w:r>
      <w:r w:rsidRPr="00AC126E">
        <w:t>качественные</w:t>
      </w:r>
      <w:r w:rsidRPr="00AC126E">
        <w:rPr>
          <w:spacing w:val="1"/>
        </w:rPr>
        <w:t xml:space="preserve"> </w:t>
      </w:r>
      <w:r w:rsidRPr="00AC126E">
        <w:t>характеристики</w:t>
      </w:r>
      <w:r w:rsidRPr="00AC126E">
        <w:rPr>
          <w:spacing w:val="1"/>
        </w:rPr>
        <w:t xml:space="preserve"> </w:t>
      </w:r>
      <w:r w:rsidRPr="00AC126E">
        <w:t>существенно</w:t>
      </w:r>
      <w:r w:rsidRPr="00AC126E">
        <w:rPr>
          <w:spacing w:val="1"/>
        </w:rPr>
        <w:t xml:space="preserve"> </w:t>
      </w:r>
      <w:r w:rsidRPr="00AC126E">
        <w:t>дополнят</w:t>
      </w:r>
      <w:r w:rsidRPr="00AC126E">
        <w:rPr>
          <w:spacing w:val="1"/>
        </w:rPr>
        <w:t xml:space="preserve"> </w:t>
      </w:r>
      <w:r w:rsidRPr="00AC126E">
        <w:t>результаты</w:t>
      </w:r>
      <w:r w:rsidRPr="00AC126E">
        <w:rPr>
          <w:spacing w:val="1"/>
        </w:rPr>
        <w:t xml:space="preserve"> </w:t>
      </w:r>
      <w:r w:rsidRPr="00AC126E">
        <w:t>наблюдения</w:t>
      </w:r>
      <w:r w:rsidRPr="00AC126E">
        <w:rPr>
          <w:spacing w:val="1"/>
        </w:rPr>
        <w:t xml:space="preserve"> </w:t>
      </w:r>
      <w:r w:rsidRPr="00AC126E">
        <w:t>за</w:t>
      </w:r>
      <w:r w:rsidRPr="00AC126E">
        <w:rPr>
          <w:spacing w:val="1"/>
        </w:rPr>
        <w:t xml:space="preserve"> </w:t>
      </w:r>
      <w:r w:rsidRPr="00AC126E">
        <w:t>продуктивной</w:t>
      </w:r>
      <w:r w:rsidRPr="00AC126E">
        <w:rPr>
          <w:spacing w:val="1"/>
        </w:rPr>
        <w:t xml:space="preserve"> </w:t>
      </w:r>
      <w:r w:rsidRPr="00AC126E">
        <w:t>деятельностью</w:t>
      </w:r>
      <w:r w:rsidRPr="00AC126E">
        <w:rPr>
          <w:spacing w:val="1"/>
        </w:rPr>
        <w:t xml:space="preserve"> </w:t>
      </w:r>
      <w:r w:rsidRPr="00AC126E">
        <w:t>детей</w:t>
      </w:r>
      <w:r w:rsidRPr="00AC126E">
        <w:rPr>
          <w:spacing w:val="1"/>
        </w:rPr>
        <w:t xml:space="preserve"> </w:t>
      </w:r>
      <w:r w:rsidRPr="00AC126E">
        <w:t>(изобразительной,</w:t>
      </w:r>
      <w:r w:rsidRPr="00AC126E">
        <w:rPr>
          <w:spacing w:val="-1"/>
        </w:rPr>
        <w:t xml:space="preserve"> </w:t>
      </w:r>
      <w:r w:rsidRPr="00AC126E">
        <w:t>конструктивной, музыкальной и др.).</w:t>
      </w:r>
    </w:p>
    <w:p w:rsidR="003A13AD" w:rsidRPr="00AC126E" w:rsidRDefault="003A13AD" w:rsidP="00250F09">
      <w:pPr>
        <w:pStyle w:val="a3"/>
        <w:ind w:left="0" w:firstLine="709"/>
      </w:pPr>
      <w:r w:rsidRPr="00AC126E">
        <w:t>Педагогическая диагностика завершается анализом полученных данных, на основе которых</w:t>
      </w:r>
      <w:r w:rsidRPr="00AC126E">
        <w:rPr>
          <w:spacing w:val="-57"/>
        </w:rPr>
        <w:t xml:space="preserve"> </w:t>
      </w:r>
      <w:r w:rsidRPr="00AC126E">
        <w:t>педагог</w:t>
      </w:r>
      <w:r w:rsidRPr="00AC126E">
        <w:rPr>
          <w:spacing w:val="1"/>
        </w:rPr>
        <w:t xml:space="preserve"> </w:t>
      </w:r>
      <w:r w:rsidRPr="00AC126E">
        <w:t>выстраивает</w:t>
      </w:r>
      <w:r w:rsidRPr="00AC126E">
        <w:rPr>
          <w:spacing w:val="1"/>
        </w:rPr>
        <w:t xml:space="preserve"> </w:t>
      </w:r>
      <w:r w:rsidRPr="00AC126E">
        <w:t>взаимодействие</w:t>
      </w:r>
      <w:r w:rsidRPr="00AC126E">
        <w:rPr>
          <w:spacing w:val="1"/>
        </w:rPr>
        <w:t xml:space="preserve"> </w:t>
      </w:r>
      <w:r w:rsidRPr="00AC126E">
        <w:t>с</w:t>
      </w:r>
      <w:r w:rsidRPr="00AC126E">
        <w:rPr>
          <w:spacing w:val="1"/>
        </w:rPr>
        <w:t xml:space="preserve"> </w:t>
      </w:r>
      <w:r w:rsidRPr="00AC126E">
        <w:t>детьми,</w:t>
      </w:r>
      <w:r w:rsidRPr="00AC126E">
        <w:rPr>
          <w:spacing w:val="1"/>
        </w:rPr>
        <w:t xml:space="preserve"> </w:t>
      </w:r>
      <w:r w:rsidRPr="00AC126E">
        <w:t>организует</w:t>
      </w:r>
      <w:r w:rsidRPr="00AC126E">
        <w:rPr>
          <w:spacing w:val="1"/>
        </w:rPr>
        <w:t xml:space="preserve"> </w:t>
      </w:r>
      <w:r w:rsidRPr="00AC126E">
        <w:t>предметно-развивающую</w:t>
      </w:r>
      <w:r w:rsidRPr="00AC126E">
        <w:rPr>
          <w:spacing w:val="1"/>
        </w:rPr>
        <w:t xml:space="preserve"> </w:t>
      </w:r>
      <w:r w:rsidRPr="00AC126E">
        <w:t>среду,</w:t>
      </w:r>
      <w:r w:rsidRPr="00AC126E">
        <w:rPr>
          <w:spacing w:val="1"/>
        </w:rPr>
        <w:t xml:space="preserve"> </w:t>
      </w:r>
      <w:r w:rsidRPr="00AC126E">
        <w:t>мотивирующую активную творческую деятельность воспитанников, составляет индивидуальные</w:t>
      </w:r>
      <w:r w:rsidRPr="00AC126E">
        <w:rPr>
          <w:spacing w:val="1"/>
        </w:rPr>
        <w:t xml:space="preserve"> </w:t>
      </w:r>
      <w:r w:rsidRPr="00AC126E">
        <w:t>образовательные маршруты освоения образовательной Программы, осознанно и целенаправленно</w:t>
      </w:r>
      <w:r w:rsidRPr="00AC126E">
        <w:rPr>
          <w:spacing w:val="1"/>
        </w:rPr>
        <w:t xml:space="preserve"> </w:t>
      </w:r>
      <w:r w:rsidRPr="00AC126E">
        <w:t>проектирует</w:t>
      </w:r>
      <w:r w:rsidRPr="00AC126E">
        <w:rPr>
          <w:spacing w:val="-1"/>
        </w:rPr>
        <w:t xml:space="preserve"> </w:t>
      </w:r>
      <w:r w:rsidRPr="00AC126E">
        <w:t>образовательный</w:t>
      </w:r>
      <w:r w:rsidRPr="00AC126E">
        <w:rPr>
          <w:spacing w:val="-2"/>
        </w:rPr>
        <w:t xml:space="preserve"> </w:t>
      </w:r>
      <w:r w:rsidRPr="00AC126E">
        <w:t>процесс.</w:t>
      </w:r>
    </w:p>
    <w:p w:rsidR="003A13AD" w:rsidRPr="00AC126E" w:rsidRDefault="003A13AD" w:rsidP="00250F09">
      <w:pPr>
        <w:pStyle w:val="a3"/>
        <w:ind w:left="0" w:firstLine="709"/>
      </w:pPr>
      <w:r w:rsidRPr="00AC126E">
        <w:t>При необходимости используется психологическая диагностика развития детей (выявление</w:t>
      </w:r>
      <w:r w:rsidRPr="00AC126E">
        <w:rPr>
          <w:spacing w:val="1"/>
        </w:rPr>
        <w:t xml:space="preserve"> </w:t>
      </w:r>
      <w:r w:rsidRPr="00AC126E">
        <w:t>и</w:t>
      </w:r>
      <w:r w:rsidRPr="00AC126E">
        <w:rPr>
          <w:spacing w:val="1"/>
        </w:rPr>
        <w:t xml:space="preserve"> </w:t>
      </w:r>
      <w:r w:rsidRPr="00AC126E">
        <w:t>изучение</w:t>
      </w:r>
      <w:r w:rsidRPr="00AC126E">
        <w:rPr>
          <w:spacing w:val="1"/>
        </w:rPr>
        <w:t xml:space="preserve"> </w:t>
      </w:r>
      <w:r w:rsidRPr="00AC126E">
        <w:t>индивидуально-психологических</w:t>
      </w:r>
      <w:r w:rsidRPr="00AC126E">
        <w:rPr>
          <w:spacing w:val="1"/>
        </w:rPr>
        <w:t xml:space="preserve"> </w:t>
      </w:r>
      <w:r w:rsidRPr="00AC126E">
        <w:t>особенностей</w:t>
      </w:r>
      <w:r w:rsidRPr="00AC126E">
        <w:rPr>
          <w:spacing w:val="1"/>
        </w:rPr>
        <w:t xml:space="preserve"> </w:t>
      </w:r>
      <w:r w:rsidRPr="00AC126E">
        <w:t>детей,</w:t>
      </w:r>
      <w:r w:rsidRPr="00AC126E">
        <w:rPr>
          <w:spacing w:val="1"/>
        </w:rPr>
        <w:t xml:space="preserve"> </w:t>
      </w:r>
      <w:r w:rsidRPr="00AC126E">
        <w:t>причин</w:t>
      </w:r>
      <w:r w:rsidRPr="00AC126E">
        <w:rPr>
          <w:spacing w:val="1"/>
        </w:rPr>
        <w:t xml:space="preserve"> </w:t>
      </w:r>
      <w:r w:rsidRPr="00AC126E">
        <w:t>возникновения</w:t>
      </w:r>
      <w:r w:rsidRPr="00AC126E">
        <w:rPr>
          <w:spacing w:val="1"/>
        </w:rPr>
        <w:t xml:space="preserve"> </w:t>
      </w:r>
      <w:r w:rsidRPr="00AC126E">
        <w:t>трудностей</w:t>
      </w:r>
      <w:r w:rsidRPr="00AC126E">
        <w:rPr>
          <w:spacing w:val="1"/>
        </w:rPr>
        <w:t xml:space="preserve"> </w:t>
      </w:r>
      <w:r w:rsidRPr="00AC126E">
        <w:t>в</w:t>
      </w:r>
      <w:r w:rsidRPr="00AC126E">
        <w:rPr>
          <w:spacing w:val="1"/>
        </w:rPr>
        <w:t xml:space="preserve"> </w:t>
      </w:r>
      <w:r w:rsidRPr="00AC126E">
        <w:t>освоении</w:t>
      </w:r>
      <w:r w:rsidRPr="00AC126E">
        <w:rPr>
          <w:spacing w:val="1"/>
        </w:rPr>
        <w:t xml:space="preserve"> </w:t>
      </w:r>
      <w:r w:rsidRPr="00AC126E">
        <w:t>образовательной</w:t>
      </w:r>
      <w:r w:rsidRPr="00AC126E">
        <w:rPr>
          <w:spacing w:val="1"/>
        </w:rPr>
        <w:t xml:space="preserve"> </w:t>
      </w:r>
      <w:r w:rsidRPr="00AC126E">
        <w:t>программы),</w:t>
      </w:r>
      <w:r w:rsidRPr="00AC126E">
        <w:rPr>
          <w:spacing w:val="1"/>
        </w:rPr>
        <w:t xml:space="preserve"> </w:t>
      </w:r>
      <w:r w:rsidRPr="00AC126E">
        <w:t>которую</w:t>
      </w:r>
      <w:r w:rsidRPr="00AC126E">
        <w:rPr>
          <w:spacing w:val="1"/>
        </w:rPr>
        <w:t xml:space="preserve"> </w:t>
      </w:r>
      <w:r w:rsidRPr="00AC126E">
        <w:t>проводят</w:t>
      </w:r>
      <w:r w:rsidRPr="00AC126E">
        <w:rPr>
          <w:spacing w:val="1"/>
        </w:rPr>
        <w:t xml:space="preserve"> </w:t>
      </w:r>
      <w:r w:rsidRPr="00AC126E">
        <w:t>квалифицированные</w:t>
      </w:r>
      <w:r w:rsidRPr="00AC126E">
        <w:rPr>
          <w:spacing w:val="1"/>
        </w:rPr>
        <w:t xml:space="preserve"> </w:t>
      </w:r>
      <w:r w:rsidRPr="00AC126E">
        <w:t>специалисты (педагог-психолог). Участие ребенка в психологической диагностике</w:t>
      </w:r>
      <w:r w:rsidRPr="00AC126E">
        <w:rPr>
          <w:spacing w:val="1"/>
        </w:rPr>
        <w:t xml:space="preserve"> </w:t>
      </w:r>
      <w:r w:rsidRPr="00AC126E">
        <w:t>допускается</w:t>
      </w:r>
      <w:r w:rsidRPr="00AC126E">
        <w:rPr>
          <w:spacing w:val="57"/>
        </w:rPr>
        <w:t xml:space="preserve"> </w:t>
      </w:r>
      <w:r w:rsidRPr="00AC126E">
        <w:t>только</w:t>
      </w:r>
      <w:r w:rsidRPr="00AC126E">
        <w:rPr>
          <w:spacing w:val="57"/>
        </w:rPr>
        <w:t xml:space="preserve"> </w:t>
      </w:r>
      <w:r w:rsidRPr="00AC126E">
        <w:t>с</w:t>
      </w:r>
      <w:r w:rsidRPr="00AC126E">
        <w:rPr>
          <w:spacing w:val="56"/>
        </w:rPr>
        <w:t xml:space="preserve"> </w:t>
      </w:r>
      <w:r w:rsidRPr="00AC126E">
        <w:t>согласия</w:t>
      </w:r>
      <w:r w:rsidRPr="00AC126E">
        <w:rPr>
          <w:spacing w:val="57"/>
        </w:rPr>
        <w:t xml:space="preserve"> </w:t>
      </w:r>
      <w:r w:rsidRPr="00AC126E">
        <w:t>его</w:t>
      </w:r>
      <w:r w:rsidRPr="00AC126E">
        <w:rPr>
          <w:spacing w:val="57"/>
        </w:rPr>
        <w:t xml:space="preserve"> </w:t>
      </w:r>
      <w:r w:rsidRPr="00AC126E">
        <w:t>родителей</w:t>
      </w:r>
      <w:r w:rsidRPr="00AC126E">
        <w:rPr>
          <w:spacing w:val="3"/>
        </w:rPr>
        <w:t xml:space="preserve"> </w:t>
      </w:r>
      <w:r w:rsidRPr="00AC126E">
        <w:t>(законных</w:t>
      </w:r>
      <w:r w:rsidRPr="00AC126E">
        <w:rPr>
          <w:spacing w:val="59"/>
        </w:rPr>
        <w:t xml:space="preserve"> </w:t>
      </w:r>
      <w:r w:rsidRPr="00AC126E">
        <w:t>представителей).</w:t>
      </w:r>
      <w:r w:rsidRPr="00AC126E">
        <w:rPr>
          <w:spacing w:val="57"/>
        </w:rPr>
        <w:t xml:space="preserve"> </w:t>
      </w:r>
      <w:r w:rsidRPr="00AC126E">
        <w:t>Результаты психологической</w:t>
      </w:r>
      <w:r w:rsidRPr="00AC126E">
        <w:rPr>
          <w:spacing w:val="1"/>
        </w:rPr>
        <w:t xml:space="preserve"> </w:t>
      </w:r>
      <w:r w:rsidRPr="00AC126E">
        <w:t>диагностики</w:t>
      </w:r>
      <w:r w:rsidRPr="00AC126E">
        <w:rPr>
          <w:spacing w:val="1"/>
        </w:rPr>
        <w:t xml:space="preserve"> </w:t>
      </w:r>
      <w:r w:rsidRPr="00AC126E">
        <w:t>могут</w:t>
      </w:r>
      <w:r w:rsidRPr="00AC126E">
        <w:rPr>
          <w:spacing w:val="1"/>
        </w:rPr>
        <w:t xml:space="preserve"> </w:t>
      </w:r>
      <w:r w:rsidRPr="00AC126E">
        <w:t>использоваться</w:t>
      </w:r>
      <w:r w:rsidRPr="00AC126E">
        <w:rPr>
          <w:spacing w:val="1"/>
        </w:rPr>
        <w:t xml:space="preserve"> </w:t>
      </w:r>
      <w:r w:rsidRPr="00AC126E">
        <w:t>для</w:t>
      </w:r>
      <w:r w:rsidRPr="00AC126E">
        <w:rPr>
          <w:spacing w:val="1"/>
        </w:rPr>
        <w:t xml:space="preserve"> </w:t>
      </w:r>
      <w:r w:rsidRPr="00AC126E">
        <w:t>решения</w:t>
      </w:r>
      <w:r w:rsidRPr="00AC126E">
        <w:rPr>
          <w:spacing w:val="1"/>
        </w:rPr>
        <w:t xml:space="preserve"> </w:t>
      </w:r>
      <w:r w:rsidRPr="00AC126E">
        <w:t>задач</w:t>
      </w:r>
      <w:r w:rsidRPr="00AC126E">
        <w:rPr>
          <w:spacing w:val="1"/>
        </w:rPr>
        <w:t xml:space="preserve"> </w:t>
      </w:r>
      <w:r w:rsidRPr="00AC126E">
        <w:t>психологического</w:t>
      </w:r>
      <w:r w:rsidRPr="00AC126E">
        <w:rPr>
          <w:spacing w:val="1"/>
        </w:rPr>
        <w:t xml:space="preserve"> </w:t>
      </w:r>
      <w:r w:rsidRPr="00AC126E">
        <w:t>сопровождения</w:t>
      </w:r>
      <w:r w:rsidRPr="00AC126E">
        <w:rPr>
          <w:spacing w:val="-1"/>
        </w:rPr>
        <w:t xml:space="preserve"> </w:t>
      </w:r>
      <w:r w:rsidRPr="00AC126E">
        <w:t>и</w:t>
      </w:r>
      <w:r w:rsidRPr="00AC126E">
        <w:rPr>
          <w:spacing w:val="2"/>
        </w:rPr>
        <w:t xml:space="preserve"> </w:t>
      </w:r>
      <w:r w:rsidRPr="00AC126E">
        <w:t>оказания</w:t>
      </w:r>
      <w:r w:rsidRPr="00AC126E">
        <w:rPr>
          <w:spacing w:val="1"/>
        </w:rPr>
        <w:t xml:space="preserve"> </w:t>
      </w:r>
      <w:r w:rsidRPr="00AC126E">
        <w:t>адресной психологической</w:t>
      </w:r>
      <w:r w:rsidRPr="00AC126E">
        <w:rPr>
          <w:spacing w:val="2"/>
        </w:rPr>
        <w:t xml:space="preserve"> </w:t>
      </w:r>
      <w:r w:rsidRPr="00AC126E">
        <w:t>помощи.</w:t>
      </w:r>
    </w:p>
    <w:p w:rsidR="003A13AD" w:rsidRPr="00AC126E" w:rsidRDefault="003A13AD" w:rsidP="00250F09">
      <w:pPr>
        <w:pStyle w:val="a3"/>
        <w:ind w:left="0" w:firstLine="709"/>
      </w:pPr>
      <w:r w:rsidRPr="00AC126E">
        <w:rPr>
          <w:b/>
          <w:bCs/>
          <w:i/>
          <w:iCs/>
        </w:rPr>
        <w:tab/>
      </w:r>
      <w:r w:rsidRPr="00AC126E">
        <w:t xml:space="preserve">Педагогическая диагностика проводится  </w:t>
      </w:r>
      <w:proofErr w:type="gramStart"/>
      <w:r w:rsidRPr="00AC126E">
        <w:t>в</w:t>
      </w:r>
      <w:proofErr w:type="gramEnd"/>
      <w:r w:rsidRPr="00AC126E">
        <w:rPr>
          <w:spacing w:val="31"/>
        </w:rPr>
        <w:t xml:space="preserve"> </w:t>
      </w:r>
      <w:r w:rsidRPr="00AC126E">
        <w:t>периодичностью:</w:t>
      </w:r>
    </w:p>
    <w:p w:rsidR="003A13AD" w:rsidRPr="00AC126E" w:rsidRDefault="003A13AD" w:rsidP="00250F09">
      <w:pPr>
        <w:pStyle w:val="a3"/>
        <w:numPr>
          <w:ilvl w:val="0"/>
          <w:numId w:val="13"/>
        </w:numPr>
        <w:tabs>
          <w:tab w:val="left" w:pos="993"/>
        </w:tabs>
        <w:ind w:left="0" w:firstLine="709"/>
      </w:pPr>
      <w:r w:rsidRPr="00AC126E">
        <w:t>в</w:t>
      </w:r>
      <w:r w:rsidRPr="00AC126E">
        <w:rPr>
          <w:spacing w:val="31"/>
        </w:rPr>
        <w:t xml:space="preserve"> </w:t>
      </w:r>
      <w:r w:rsidRPr="00AC126E">
        <w:t>группах дошкольного</w:t>
      </w:r>
      <w:r w:rsidRPr="00AC126E">
        <w:rPr>
          <w:spacing w:val="-1"/>
        </w:rPr>
        <w:t xml:space="preserve"> </w:t>
      </w:r>
      <w:r w:rsidRPr="00AC126E">
        <w:t>возраста (два раз в год, сентябрь - май),</w:t>
      </w:r>
    </w:p>
    <w:p w:rsidR="003A13AD" w:rsidRPr="00AC126E" w:rsidRDefault="003A13AD" w:rsidP="00250F09">
      <w:pPr>
        <w:pStyle w:val="a3"/>
        <w:ind w:left="0" w:firstLine="0"/>
      </w:pPr>
      <w:r w:rsidRPr="00AC126E">
        <w:t>Для</w:t>
      </w:r>
      <w:r w:rsidRPr="00AC126E">
        <w:rPr>
          <w:spacing w:val="-3"/>
        </w:rPr>
        <w:t xml:space="preserve"> </w:t>
      </w:r>
      <w:r w:rsidRPr="00AC126E">
        <w:t>проведения</w:t>
      </w:r>
      <w:r w:rsidRPr="00AC126E">
        <w:rPr>
          <w:spacing w:val="-2"/>
        </w:rPr>
        <w:t xml:space="preserve"> </w:t>
      </w:r>
      <w:r w:rsidRPr="00AC126E">
        <w:t>индивидуальной</w:t>
      </w:r>
      <w:r w:rsidRPr="00AC126E">
        <w:rPr>
          <w:spacing w:val="-2"/>
        </w:rPr>
        <w:t xml:space="preserve"> </w:t>
      </w:r>
      <w:r w:rsidRPr="00AC126E">
        <w:t>педагогической</w:t>
      </w:r>
      <w:r w:rsidRPr="00AC126E">
        <w:rPr>
          <w:spacing w:val="-1"/>
        </w:rPr>
        <w:t xml:space="preserve"> </w:t>
      </w:r>
      <w:r w:rsidRPr="00AC126E">
        <w:t>диагностики на разных этапах освоения программы используются использовать следующие диагностические пособия:</w:t>
      </w:r>
    </w:p>
    <w:p w:rsidR="003A13AD" w:rsidRPr="00AC126E" w:rsidRDefault="003A13AD" w:rsidP="00250F09">
      <w:pPr>
        <w:pStyle w:val="Default"/>
        <w:jc w:val="both"/>
        <w:rPr>
          <w:color w:val="auto"/>
        </w:rPr>
      </w:pPr>
      <w:r w:rsidRPr="00AC126E">
        <w:rPr>
          <w:color w:val="auto"/>
        </w:rPr>
        <w:t xml:space="preserve"> -Н.В. Верещагина «Диагностика педагогического процесса в средней группе (с 4 до 5лет) дошкольной образовательной организации». Разработано в соответствии с ФГОС.</w:t>
      </w:r>
    </w:p>
    <w:p w:rsidR="003A13AD" w:rsidRPr="00AC126E" w:rsidRDefault="003A13AD" w:rsidP="00250F09">
      <w:pPr>
        <w:pStyle w:val="Default"/>
        <w:jc w:val="both"/>
        <w:rPr>
          <w:color w:val="auto"/>
        </w:rPr>
      </w:pPr>
      <w:r w:rsidRPr="00AC126E">
        <w:rPr>
          <w:color w:val="auto"/>
        </w:rPr>
        <w:t xml:space="preserve">Ссылка: </w:t>
      </w:r>
      <w:proofErr w:type="gramStart"/>
      <w:r w:rsidRPr="00AC126E">
        <w:rPr>
          <w:color w:val="auto"/>
        </w:rPr>
        <w:t>с</w:t>
      </w:r>
      <w:proofErr w:type="gramEnd"/>
      <w:r w:rsidRPr="00AC126E">
        <w:rPr>
          <w:color w:val="auto"/>
        </w:rPr>
        <w:t>http://publication.pravo.gov.ru/Document/View/0001202212280044?index=17</w:t>
      </w:r>
      <w:r w:rsidR="002A4692" w:rsidRPr="00AC126E">
        <w:rPr>
          <w:color w:val="auto"/>
        </w:rPr>
        <w:t xml:space="preserve">   </w:t>
      </w:r>
      <w:r w:rsidRPr="00AC126E">
        <w:rPr>
          <w:color w:val="auto"/>
        </w:rPr>
        <w:t xml:space="preserve"> (стр.17).</w:t>
      </w:r>
    </w:p>
    <w:p w:rsidR="003244DC" w:rsidRPr="00AC126E" w:rsidRDefault="003244DC" w:rsidP="00250F09">
      <w:pPr>
        <w:pStyle w:val="Default"/>
        <w:jc w:val="both"/>
        <w:rPr>
          <w:color w:val="auto"/>
        </w:rPr>
      </w:pPr>
    </w:p>
    <w:p w:rsidR="000D23C7" w:rsidRPr="00AC126E" w:rsidRDefault="003A13AD" w:rsidP="00250F09">
      <w:pPr>
        <w:pStyle w:val="Default"/>
        <w:numPr>
          <w:ilvl w:val="1"/>
          <w:numId w:val="14"/>
        </w:numPr>
        <w:jc w:val="both"/>
        <w:rPr>
          <w:b/>
          <w:color w:val="auto"/>
        </w:rPr>
      </w:pPr>
      <w:r w:rsidRPr="00AC126E">
        <w:rPr>
          <w:b/>
          <w:color w:val="auto"/>
        </w:rPr>
        <w:t>Ва</w:t>
      </w:r>
      <w:r w:rsidR="000D23C7" w:rsidRPr="00AC126E">
        <w:rPr>
          <w:b/>
          <w:color w:val="auto"/>
        </w:rPr>
        <w:t>риативная часть целевого раздел</w:t>
      </w:r>
      <w:r w:rsidR="00FA1638" w:rsidRPr="00AC126E">
        <w:rPr>
          <w:b/>
          <w:color w:val="auto"/>
        </w:rPr>
        <w:t>а</w:t>
      </w:r>
    </w:p>
    <w:p w:rsidR="003A13AD" w:rsidRPr="00AC126E" w:rsidRDefault="004C55F7" w:rsidP="00250F09">
      <w:pPr>
        <w:pStyle w:val="Default"/>
        <w:ind w:left="360"/>
        <w:jc w:val="both"/>
        <w:rPr>
          <w:b/>
          <w:color w:val="auto"/>
        </w:rPr>
      </w:pPr>
      <w:r w:rsidRPr="00AC126E">
        <w:t>Средняя группа комбинированной направленности №5 «Ромашка</w:t>
      </w:r>
      <w:r w:rsidR="000D23C7" w:rsidRPr="00AC126E">
        <w:t>» обеспечивает воспитание, обучение и развитие, а также присмотр, уход детей в возрасте от 4 до 5 лет.</w:t>
      </w:r>
    </w:p>
    <w:p w:rsidR="003D4924" w:rsidRPr="004C1DCA" w:rsidRDefault="003A13AD" w:rsidP="00250F09">
      <w:pPr>
        <w:tabs>
          <w:tab w:val="left" w:pos="5430"/>
        </w:tabs>
        <w:jc w:val="both"/>
        <w:rPr>
          <w:b/>
          <w:sz w:val="24"/>
          <w:szCs w:val="24"/>
        </w:rPr>
      </w:pPr>
      <w:r w:rsidRPr="00AC126E">
        <w:rPr>
          <w:b/>
          <w:sz w:val="24"/>
          <w:szCs w:val="24"/>
        </w:rPr>
        <w:t xml:space="preserve">Приложение №1 Списочный состав воспитанников средней группы </w:t>
      </w:r>
      <w:r w:rsidR="004C55F7" w:rsidRPr="00AC126E">
        <w:rPr>
          <w:b/>
          <w:sz w:val="24"/>
          <w:szCs w:val="24"/>
        </w:rPr>
        <w:t>комбинированной  направленности №5 «Ромашка</w:t>
      </w:r>
      <w:r w:rsidR="000D23C7" w:rsidRPr="00AC126E">
        <w:rPr>
          <w:b/>
          <w:sz w:val="24"/>
          <w:szCs w:val="24"/>
        </w:rPr>
        <w:t>. Характеристика групп здоровья.</w:t>
      </w:r>
    </w:p>
    <w:p w:rsidR="00736FDA" w:rsidRPr="004C1DCA" w:rsidRDefault="00736FDA" w:rsidP="00250F09">
      <w:pPr>
        <w:tabs>
          <w:tab w:val="left" w:pos="5430"/>
        </w:tabs>
        <w:jc w:val="both"/>
        <w:rPr>
          <w:b/>
          <w:sz w:val="24"/>
          <w:szCs w:val="24"/>
        </w:rPr>
      </w:pPr>
    </w:p>
    <w:p w:rsidR="000D23C7" w:rsidRPr="00AC126E" w:rsidRDefault="003D4924" w:rsidP="00250F09">
      <w:pPr>
        <w:tabs>
          <w:tab w:val="left" w:pos="5430"/>
        </w:tabs>
        <w:jc w:val="both"/>
        <w:rPr>
          <w:b/>
          <w:sz w:val="24"/>
          <w:szCs w:val="24"/>
        </w:rPr>
      </w:pPr>
      <w:r w:rsidRPr="00AC126E">
        <w:rPr>
          <w:b/>
          <w:sz w:val="24"/>
          <w:szCs w:val="24"/>
        </w:rPr>
        <w:t>Приложение №2</w:t>
      </w:r>
      <w:r w:rsidRPr="00AC126E">
        <w:rPr>
          <w:b/>
        </w:rPr>
        <w:t xml:space="preserve"> </w:t>
      </w:r>
      <w:r w:rsidRPr="00AC126E">
        <w:rPr>
          <w:b/>
          <w:sz w:val="24"/>
          <w:szCs w:val="24"/>
        </w:rPr>
        <w:t>Инструментарий мониторинга динамики развития по всем образовательным областям</w:t>
      </w:r>
      <w:r w:rsidR="00B94380" w:rsidRPr="00AC126E">
        <w:rPr>
          <w:b/>
          <w:sz w:val="24"/>
          <w:szCs w:val="24"/>
        </w:rPr>
        <w:t>.</w:t>
      </w:r>
    </w:p>
    <w:p w:rsidR="000D23C7" w:rsidRPr="00AC126E" w:rsidRDefault="000D23C7" w:rsidP="00250F09">
      <w:pPr>
        <w:pStyle w:val="1"/>
        <w:tabs>
          <w:tab w:val="left" w:pos="426"/>
        </w:tabs>
        <w:rPr>
          <w:b w:val="0"/>
        </w:rPr>
      </w:pPr>
    </w:p>
    <w:p w:rsidR="000D23C7" w:rsidRPr="00F772C6" w:rsidRDefault="000D23C7" w:rsidP="00250F09">
      <w:pPr>
        <w:pStyle w:val="1"/>
        <w:tabs>
          <w:tab w:val="left" w:pos="426"/>
        </w:tabs>
        <w:rPr>
          <w:sz w:val="26"/>
          <w:szCs w:val="26"/>
        </w:rPr>
      </w:pPr>
    </w:p>
    <w:p w:rsidR="00736FDA" w:rsidRPr="00F772C6" w:rsidRDefault="00736FDA" w:rsidP="00250F09">
      <w:pPr>
        <w:pStyle w:val="1"/>
        <w:tabs>
          <w:tab w:val="left" w:pos="426"/>
        </w:tabs>
        <w:rPr>
          <w:sz w:val="26"/>
          <w:szCs w:val="26"/>
        </w:rPr>
      </w:pPr>
    </w:p>
    <w:p w:rsidR="00736FDA" w:rsidRDefault="00736FDA" w:rsidP="00250F09">
      <w:pPr>
        <w:pStyle w:val="1"/>
        <w:tabs>
          <w:tab w:val="left" w:pos="426"/>
        </w:tabs>
        <w:rPr>
          <w:sz w:val="26"/>
          <w:szCs w:val="26"/>
        </w:rPr>
      </w:pPr>
    </w:p>
    <w:p w:rsidR="00250F09" w:rsidRPr="00F772C6" w:rsidRDefault="00250F09" w:rsidP="00250F09">
      <w:pPr>
        <w:pStyle w:val="1"/>
        <w:tabs>
          <w:tab w:val="left" w:pos="426"/>
        </w:tabs>
        <w:rPr>
          <w:sz w:val="26"/>
          <w:szCs w:val="26"/>
        </w:rPr>
      </w:pPr>
    </w:p>
    <w:p w:rsidR="000440F8" w:rsidRPr="00AC126E" w:rsidRDefault="000440F8" w:rsidP="00250F09">
      <w:pPr>
        <w:pStyle w:val="1"/>
        <w:tabs>
          <w:tab w:val="left" w:pos="426"/>
        </w:tabs>
        <w:ind w:left="0"/>
        <w:rPr>
          <w:sz w:val="26"/>
          <w:szCs w:val="26"/>
        </w:rPr>
      </w:pPr>
    </w:p>
    <w:p w:rsidR="000D23C7" w:rsidRPr="00AC126E" w:rsidRDefault="000D23C7" w:rsidP="00250F09">
      <w:pPr>
        <w:pStyle w:val="1"/>
        <w:tabs>
          <w:tab w:val="left" w:pos="426"/>
        </w:tabs>
        <w:rPr>
          <w:sz w:val="26"/>
          <w:szCs w:val="26"/>
        </w:rPr>
      </w:pPr>
    </w:p>
    <w:p w:rsidR="000D23C7" w:rsidRPr="00AC126E" w:rsidRDefault="00736FDA" w:rsidP="00250F09">
      <w:pPr>
        <w:pStyle w:val="1"/>
        <w:tabs>
          <w:tab w:val="left" w:pos="426"/>
        </w:tabs>
        <w:ind w:left="1713"/>
        <w:jc w:val="center"/>
        <w:rPr>
          <w:sz w:val="26"/>
          <w:szCs w:val="26"/>
        </w:rPr>
      </w:pPr>
      <w:r>
        <w:rPr>
          <w:sz w:val="26"/>
          <w:szCs w:val="26"/>
          <w:lang w:val="en-US"/>
        </w:rPr>
        <w:lastRenderedPageBreak/>
        <w:t>II</w:t>
      </w:r>
      <w:r w:rsidRPr="004C1DCA">
        <w:rPr>
          <w:sz w:val="26"/>
          <w:szCs w:val="26"/>
        </w:rPr>
        <w:t>.</w:t>
      </w:r>
      <w:r w:rsidR="000D23C7" w:rsidRPr="00AC126E">
        <w:rPr>
          <w:sz w:val="26"/>
          <w:szCs w:val="26"/>
        </w:rPr>
        <w:t>СОДЕРЖАТЕЛЬНЫЙ</w:t>
      </w:r>
      <w:r w:rsidR="000D23C7" w:rsidRPr="00AC126E">
        <w:rPr>
          <w:spacing w:val="-7"/>
          <w:sz w:val="26"/>
          <w:szCs w:val="26"/>
        </w:rPr>
        <w:t xml:space="preserve"> </w:t>
      </w:r>
      <w:r w:rsidR="000D23C7" w:rsidRPr="00AC126E">
        <w:rPr>
          <w:sz w:val="26"/>
          <w:szCs w:val="26"/>
        </w:rPr>
        <w:t>РАЗДЕЛ</w:t>
      </w:r>
    </w:p>
    <w:p w:rsidR="000D23C7" w:rsidRPr="00AC126E" w:rsidRDefault="000D23C7" w:rsidP="00250F09">
      <w:pPr>
        <w:pStyle w:val="a3"/>
        <w:spacing w:before="1"/>
        <w:ind w:left="0" w:firstLine="0"/>
        <w:rPr>
          <w:b/>
        </w:rPr>
      </w:pPr>
    </w:p>
    <w:p w:rsidR="000D23C7" w:rsidRPr="00AC126E" w:rsidRDefault="000D23C7" w:rsidP="00250F09">
      <w:pPr>
        <w:tabs>
          <w:tab w:val="left" w:pos="634"/>
        </w:tabs>
        <w:jc w:val="both"/>
        <w:rPr>
          <w:b/>
          <w:sz w:val="24"/>
        </w:rPr>
      </w:pPr>
      <w:r w:rsidRPr="00AC126E">
        <w:rPr>
          <w:b/>
          <w:sz w:val="24"/>
        </w:rPr>
        <w:t>2.1.Задачи и содержание образования (обучения и воспитания) по образовательным областям</w:t>
      </w:r>
    </w:p>
    <w:p w:rsidR="000D23C7" w:rsidRPr="00AC126E" w:rsidRDefault="000D23C7" w:rsidP="00250F09">
      <w:pPr>
        <w:pStyle w:val="a3"/>
        <w:ind w:left="0" w:firstLine="709"/>
      </w:pPr>
      <w:r w:rsidRPr="00AC126E">
        <w:t>В каждой образовательной области сформулированы задачи, содержание образовательной</w:t>
      </w:r>
      <w:r w:rsidRPr="00AC126E">
        <w:rPr>
          <w:spacing w:val="1"/>
        </w:rPr>
        <w:t xml:space="preserve"> </w:t>
      </w:r>
      <w:r w:rsidRPr="00AC126E">
        <w:t xml:space="preserve">деятельности, предусмотренное для освоения в каждой возрастной группе детей в возрасте от двух </w:t>
      </w:r>
      <w:r w:rsidRPr="00AC126E">
        <w:rPr>
          <w:spacing w:val="-57"/>
        </w:rPr>
        <w:t xml:space="preserve"> </w:t>
      </w:r>
      <w:r w:rsidRPr="00AC126E">
        <w:t>месяцев</w:t>
      </w:r>
      <w:r w:rsidRPr="00AC126E">
        <w:rPr>
          <w:spacing w:val="1"/>
        </w:rPr>
        <w:t xml:space="preserve"> </w:t>
      </w:r>
      <w:r w:rsidRPr="00AC126E">
        <w:t>до</w:t>
      </w:r>
      <w:r w:rsidRPr="00AC126E">
        <w:rPr>
          <w:spacing w:val="1"/>
        </w:rPr>
        <w:t xml:space="preserve"> </w:t>
      </w:r>
      <w:r w:rsidRPr="00AC126E">
        <w:t>восьми</w:t>
      </w:r>
      <w:r w:rsidRPr="00AC126E">
        <w:rPr>
          <w:spacing w:val="1"/>
        </w:rPr>
        <w:t xml:space="preserve"> </w:t>
      </w:r>
      <w:r w:rsidRPr="00AC126E">
        <w:t>лет,</w:t>
      </w:r>
      <w:r w:rsidRPr="00AC126E">
        <w:rPr>
          <w:spacing w:val="1"/>
        </w:rPr>
        <w:t xml:space="preserve"> </w:t>
      </w:r>
      <w:r w:rsidRPr="00AC126E">
        <w:t>а</w:t>
      </w:r>
      <w:r w:rsidRPr="00AC126E">
        <w:rPr>
          <w:spacing w:val="1"/>
        </w:rPr>
        <w:t xml:space="preserve"> </w:t>
      </w:r>
      <w:r w:rsidRPr="00AC126E">
        <w:t>также</w:t>
      </w:r>
      <w:r w:rsidRPr="00AC126E">
        <w:rPr>
          <w:spacing w:val="1"/>
        </w:rPr>
        <w:t xml:space="preserve"> </w:t>
      </w:r>
      <w:r w:rsidRPr="00AC126E">
        <w:t>результаты,</w:t>
      </w:r>
      <w:r w:rsidRPr="00AC126E">
        <w:rPr>
          <w:spacing w:val="1"/>
        </w:rPr>
        <w:t xml:space="preserve"> </w:t>
      </w:r>
      <w:r w:rsidRPr="00AC126E">
        <w:t>которые</w:t>
      </w:r>
      <w:r w:rsidRPr="00AC126E">
        <w:rPr>
          <w:spacing w:val="1"/>
        </w:rPr>
        <w:t xml:space="preserve"> </w:t>
      </w:r>
      <w:r w:rsidRPr="00AC126E">
        <w:t>могут</w:t>
      </w:r>
      <w:r w:rsidRPr="00AC126E">
        <w:rPr>
          <w:spacing w:val="1"/>
        </w:rPr>
        <w:t xml:space="preserve"> </w:t>
      </w:r>
      <w:r w:rsidRPr="00AC126E">
        <w:t>быть</w:t>
      </w:r>
      <w:r w:rsidRPr="00AC126E">
        <w:rPr>
          <w:spacing w:val="1"/>
        </w:rPr>
        <w:t xml:space="preserve"> </w:t>
      </w:r>
      <w:r w:rsidRPr="00AC126E">
        <w:t>достигнуты</w:t>
      </w:r>
      <w:r w:rsidRPr="00AC126E">
        <w:rPr>
          <w:spacing w:val="1"/>
        </w:rPr>
        <w:t xml:space="preserve"> </w:t>
      </w:r>
      <w:r w:rsidRPr="00AC126E">
        <w:t>детьми</w:t>
      </w:r>
      <w:r w:rsidRPr="00AC126E">
        <w:rPr>
          <w:spacing w:val="1"/>
        </w:rPr>
        <w:t xml:space="preserve"> </w:t>
      </w:r>
      <w:r w:rsidRPr="00AC126E">
        <w:t>при</w:t>
      </w:r>
      <w:r w:rsidRPr="00AC126E">
        <w:rPr>
          <w:spacing w:val="1"/>
        </w:rPr>
        <w:t xml:space="preserve"> </w:t>
      </w:r>
      <w:r w:rsidRPr="00AC126E">
        <w:t>целенаправленной</w:t>
      </w:r>
      <w:r w:rsidRPr="00AC126E">
        <w:rPr>
          <w:spacing w:val="-1"/>
        </w:rPr>
        <w:t xml:space="preserve"> </w:t>
      </w:r>
      <w:r w:rsidRPr="00AC126E">
        <w:t>систематической работе</w:t>
      </w:r>
      <w:r w:rsidRPr="00AC126E">
        <w:rPr>
          <w:spacing w:val="-1"/>
        </w:rPr>
        <w:t xml:space="preserve"> </w:t>
      </w:r>
      <w:r w:rsidRPr="00AC126E">
        <w:t>с</w:t>
      </w:r>
      <w:r w:rsidRPr="00AC126E">
        <w:rPr>
          <w:spacing w:val="-1"/>
        </w:rPr>
        <w:t xml:space="preserve"> </w:t>
      </w:r>
      <w:r w:rsidRPr="00AC126E">
        <w:t>ними.</w:t>
      </w:r>
    </w:p>
    <w:p w:rsidR="000D23C7" w:rsidRPr="00AC126E" w:rsidRDefault="000D23C7" w:rsidP="00250F09">
      <w:pPr>
        <w:pStyle w:val="a3"/>
        <w:ind w:left="0" w:firstLine="709"/>
      </w:pPr>
      <w:r w:rsidRPr="00AC126E">
        <w:t>Определение задач и содержания образования базируется на следующих принципах:</w:t>
      </w:r>
    </w:p>
    <w:p w:rsidR="000D23C7" w:rsidRPr="00AC126E" w:rsidRDefault="000D23C7" w:rsidP="00250F09">
      <w:pPr>
        <w:pStyle w:val="a3"/>
        <w:ind w:left="0" w:firstLine="709"/>
      </w:pPr>
      <w:r w:rsidRPr="00AC126E">
        <w:rPr>
          <w:i/>
        </w:rPr>
        <w:t>принцип учёта ведущей деятельности</w:t>
      </w:r>
      <w:r w:rsidRPr="00AC126E">
        <w:t>: Программа реализуется в контексте</w:t>
      </w:r>
      <w:r w:rsidRPr="00AC126E">
        <w:rPr>
          <w:spacing w:val="1"/>
        </w:rPr>
        <w:t xml:space="preserve"> </w:t>
      </w:r>
      <w:r w:rsidRPr="00AC126E">
        <w:t>всех</w:t>
      </w:r>
      <w:r w:rsidRPr="00AC126E">
        <w:rPr>
          <w:spacing w:val="1"/>
        </w:rPr>
        <w:t xml:space="preserve"> </w:t>
      </w:r>
      <w:r w:rsidRPr="00AC126E">
        <w:t>перечисленных</w:t>
      </w:r>
      <w:r w:rsidRPr="00AC126E">
        <w:rPr>
          <w:spacing w:val="1"/>
        </w:rPr>
        <w:t xml:space="preserve"> </w:t>
      </w:r>
      <w:r w:rsidRPr="00AC126E">
        <w:t>в</w:t>
      </w:r>
      <w:r w:rsidRPr="00AC126E">
        <w:rPr>
          <w:spacing w:val="1"/>
        </w:rPr>
        <w:t xml:space="preserve"> </w:t>
      </w:r>
      <w:r w:rsidRPr="00AC126E">
        <w:t>ФГОС</w:t>
      </w:r>
      <w:r w:rsidRPr="00AC126E">
        <w:rPr>
          <w:spacing w:val="1"/>
        </w:rPr>
        <w:t xml:space="preserve"> </w:t>
      </w:r>
      <w:r w:rsidRPr="00AC126E">
        <w:t>ДО</w:t>
      </w:r>
      <w:r w:rsidRPr="00AC126E">
        <w:rPr>
          <w:spacing w:val="1"/>
        </w:rPr>
        <w:t xml:space="preserve"> </w:t>
      </w:r>
      <w:r w:rsidRPr="00AC126E">
        <w:t>видов</w:t>
      </w:r>
      <w:r w:rsidRPr="00AC126E">
        <w:rPr>
          <w:spacing w:val="1"/>
        </w:rPr>
        <w:t xml:space="preserve"> </w:t>
      </w:r>
      <w:r w:rsidRPr="00AC126E">
        <w:t>детской</w:t>
      </w:r>
      <w:r w:rsidRPr="00AC126E">
        <w:rPr>
          <w:spacing w:val="1"/>
        </w:rPr>
        <w:t xml:space="preserve"> </w:t>
      </w:r>
      <w:r w:rsidRPr="00AC126E">
        <w:t>деятельности,</w:t>
      </w:r>
      <w:r w:rsidRPr="00AC126E">
        <w:rPr>
          <w:spacing w:val="1"/>
        </w:rPr>
        <w:t xml:space="preserve"> </w:t>
      </w:r>
      <w:r w:rsidRPr="00AC126E">
        <w:t>с</w:t>
      </w:r>
      <w:r w:rsidRPr="00AC126E">
        <w:rPr>
          <w:spacing w:val="1"/>
        </w:rPr>
        <w:t xml:space="preserve"> </w:t>
      </w:r>
      <w:r w:rsidRPr="00AC126E">
        <w:t>акцентом</w:t>
      </w:r>
      <w:r w:rsidRPr="00AC126E">
        <w:rPr>
          <w:spacing w:val="1"/>
        </w:rPr>
        <w:t xml:space="preserve"> </w:t>
      </w:r>
      <w:r w:rsidRPr="00AC126E">
        <w:t>на</w:t>
      </w:r>
      <w:r w:rsidRPr="00AC126E">
        <w:rPr>
          <w:spacing w:val="1"/>
        </w:rPr>
        <w:t xml:space="preserve"> </w:t>
      </w:r>
      <w:r w:rsidRPr="00AC126E">
        <w:t>ведущую</w:t>
      </w:r>
      <w:r w:rsidRPr="00AC126E">
        <w:rPr>
          <w:spacing w:val="1"/>
        </w:rPr>
        <w:t xml:space="preserve"> </w:t>
      </w:r>
      <w:r w:rsidRPr="00AC126E">
        <w:t>деятельность</w:t>
      </w:r>
      <w:r w:rsidRPr="00AC126E">
        <w:rPr>
          <w:spacing w:val="15"/>
        </w:rPr>
        <w:t xml:space="preserve"> </w:t>
      </w:r>
      <w:r w:rsidRPr="00AC126E">
        <w:t>для</w:t>
      </w:r>
      <w:r w:rsidRPr="00AC126E">
        <w:rPr>
          <w:spacing w:val="15"/>
        </w:rPr>
        <w:t xml:space="preserve"> </w:t>
      </w:r>
      <w:r w:rsidRPr="00AC126E">
        <w:t>каждого</w:t>
      </w:r>
      <w:r w:rsidRPr="00AC126E">
        <w:rPr>
          <w:spacing w:val="14"/>
        </w:rPr>
        <w:t xml:space="preserve"> </w:t>
      </w:r>
      <w:r w:rsidRPr="00AC126E">
        <w:t>возрастного</w:t>
      </w:r>
      <w:r w:rsidRPr="00AC126E">
        <w:rPr>
          <w:spacing w:val="13"/>
        </w:rPr>
        <w:t xml:space="preserve"> </w:t>
      </w:r>
      <w:r w:rsidRPr="00AC126E">
        <w:t>периода</w:t>
      </w:r>
      <w:r w:rsidRPr="00AC126E">
        <w:rPr>
          <w:spacing w:val="17"/>
        </w:rPr>
        <w:t xml:space="preserve"> </w:t>
      </w:r>
      <w:r w:rsidRPr="00AC126E">
        <w:t>–</w:t>
      </w:r>
      <w:r w:rsidRPr="00AC126E">
        <w:rPr>
          <w:spacing w:val="14"/>
        </w:rPr>
        <w:t xml:space="preserve"> </w:t>
      </w:r>
      <w:r w:rsidRPr="00AC126E">
        <w:t>от</w:t>
      </w:r>
      <w:r w:rsidRPr="00AC126E">
        <w:rPr>
          <w:spacing w:val="15"/>
        </w:rPr>
        <w:t xml:space="preserve"> </w:t>
      </w:r>
      <w:r w:rsidRPr="00AC126E">
        <w:t>непосредственного</w:t>
      </w:r>
      <w:r w:rsidRPr="00AC126E">
        <w:rPr>
          <w:spacing w:val="14"/>
        </w:rPr>
        <w:t xml:space="preserve"> </w:t>
      </w:r>
      <w:r w:rsidRPr="00AC126E">
        <w:t>эмоционального</w:t>
      </w:r>
      <w:r w:rsidRPr="00AC126E">
        <w:rPr>
          <w:spacing w:val="14"/>
        </w:rPr>
        <w:t xml:space="preserve"> </w:t>
      </w:r>
      <w:r w:rsidRPr="00AC126E">
        <w:t xml:space="preserve">общения </w:t>
      </w:r>
      <w:proofErr w:type="gramStart"/>
      <w:r w:rsidRPr="00AC126E">
        <w:t>со</w:t>
      </w:r>
      <w:proofErr w:type="gramEnd"/>
      <w:r w:rsidRPr="00AC126E">
        <w:rPr>
          <w:spacing w:val="-2"/>
        </w:rPr>
        <w:t xml:space="preserve"> </w:t>
      </w:r>
      <w:r w:rsidRPr="00AC126E">
        <w:t>взрослым</w:t>
      </w:r>
      <w:r w:rsidRPr="00AC126E">
        <w:rPr>
          <w:spacing w:val="-3"/>
        </w:rPr>
        <w:t xml:space="preserve"> </w:t>
      </w:r>
      <w:r w:rsidRPr="00AC126E">
        <w:t>до</w:t>
      </w:r>
      <w:r w:rsidRPr="00AC126E">
        <w:rPr>
          <w:spacing w:val="-2"/>
        </w:rPr>
        <w:t xml:space="preserve"> </w:t>
      </w:r>
      <w:r w:rsidRPr="00AC126E">
        <w:t>предметной</w:t>
      </w:r>
      <w:r w:rsidRPr="00AC126E">
        <w:rPr>
          <w:spacing w:val="-1"/>
        </w:rPr>
        <w:t xml:space="preserve"> </w:t>
      </w:r>
      <w:r w:rsidRPr="00AC126E">
        <w:t>(предметно -</w:t>
      </w:r>
      <w:r w:rsidRPr="00AC126E">
        <w:rPr>
          <w:spacing w:val="-3"/>
        </w:rPr>
        <w:t xml:space="preserve"> </w:t>
      </w:r>
      <w:proofErr w:type="spellStart"/>
      <w:r w:rsidRPr="00AC126E">
        <w:t>манипулятивной</w:t>
      </w:r>
      <w:proofErr w:type="spellEnd"/>
      <w:r w:rsidRPr="00AC126E">
        <w:t>)</w:t>
      </w:r>
      <w:r w:rsidRPr="00AC126E">
        <w:rPr>
          <w:spacing w:val="-2"/>
        </w:rPr>
        <w:t xml:space="preserve"> </w:t>
      </w:r>
      <w:r w:rsidRPr="00AC126E">
        <w:t>и</w:t>
      </w:r>
      <w:r w:rsidRPr="00AC126E">
        <w:rPr>
          <w:spacing w:val="-2"/>
        </w:rPr>
        <w:t xml:space="preserve"> </w:t>
      </w:r>
      <w:r w:rsidRPr="00AC126E">
        <w:t>игровой</w:t>
      </w:r>
      <w:r w:rsidRPr="00AC126E">
        <w:rPr>
          <w:spacing w:val="-4"/>
        </w:rPr>
        <w:t xml:space="preserve"> </w:t>
      </w:r>
      <w:r w:rsidRPr="00AC126E">
        <w:t>деятельности;</w:t>
      </w:r>
    </w:p>
    <w:p w:rsidR="000D23C7" w:rsidRPr="00AC126E" w:rsidRDefault="000D23C7" w:rsidP="00250F09">
      <w:pPr>
        <w:pStyle w:val="a3"/>
        <w:ind w:left="0" w:firstLine="709"/>
      </w:pPr>
      <w:r w:rsidRPr="00AC126E">
        <w:rPr>
          <w:i/>
        </w:rPr>
        <w:t>принцип</w:t>
      </w:r>
      <w:r w:rsidRPr="00AC126E">
        <w:rPr>
          <w:i/>
          <w:spacing w:val="1"/>
        </w:rPr>
        <w:t xml:space="preserve"> </w:t>
      </w:r>
      <w:r w:rsidRPr="00AC126E">
        <w:rPr>
          <w:i/>
        </w:rPr>
        <w:t>учета</w:t>
      </w:r>
      <w:r w:rsidRPr="00AC126E">
        <w:rPr>
          <w:i/>
          <w:spacing w:val="1"/>
        </w:rPr>
        <w:t xml:space="preserve"> </w:t>
      </w:r>
      <w:r w:rsidRPr="00AC126E">
        <w:rPr>
          <w:i/>
        </w:rPr>
        <w:t>возрастных</w:t>
      </w:r>
      <w:r w:rsidRPr="00AC126E">
        <w:rPr>
          <w:i/>
          <w:spacing w:val="1"/>
        </w:rPr>
        <w:t xml:space="preserve"> </w:t>
      </w:r>
      <w:r w:rsidRPr="00AC126E">
        <w:rPr>
          <w:i/>
        </w:rPr>
        <w:t>и</w:t>
      </w:r>
      <w:r w:rsidRPr="00AC126E">
        <w:rPr>
          <w:i/>
          <w:spacing w:val="1"/>
        </w:rPr>
        <w:t xml:space="preserve"> </w:t>
      </w:r>
      <w:r w:rsidRPr="00AC126E">
        <w:rPr>
          <w:i/>
        </w:rPr>
        <w:t>индивидуальных</w:t>
      </w:r>
      <w:r w:rsidRPr="00AC126E">
        <w:rPr>
          <w:i/>
          <w:spacing w:val="1"/>
        </w:rPr>
        <w:t xml:space="preserve"> </w:t>
      </w:r>
      <w:r w:rsidRPr="00AC126E">
        <w:rPr>
          <w:i/>
        </w:rPr>
        <w:t>особенностей</w:t>
      </w:r>
      <w:r w:rsidRPr="00AC126E">
        <w:rPr>
          <w:i/>
          <w:spacing w:val="1"/>
        </w:rPr>
        <w:t xml:space="preserve"> </w:t>
      </w:r>
      <w:r w:rsidRPr="00AC126E">
        <w:rPr>
          <w:i/>
        </w:rPr>
        <w:t>детей:</w:t>
      </w:r>
      <w:r w:rsidRPr="00AC126E">
        <w:rPr>
          <w:i/>
          <w:spacing w:val="61"/>
        </w:rPr>
        <w:t xml:space="preserve"> </w:t>
      </w:r>
      <w:proofErr w:type="gramStart"/>
      <w:r w:rsidRPr="00AC126E">
        <w:t>Программа учитывает возрастные характеристики развития ребенка на разных этапах дошкольного</w:t>
      </w:r>
      <w:r w:rsidRPr="00AC126E">
        <w:rPr>
          <w:spacing w:val="-57"/>
        </w:rPr>
        <w:t xml:space="preserve"> </w:t>
      </w:r>
      <w:r w:rsidRPr="00AC126E">
        <w:t>возраста,</w:t>
      </w:r>
      <w:r w:rsidRPr="00AC126E">
        <w:rPr>
          <w:spacing w:val="1"/>
        </w:rPr>
        <w:t xml:space="preserve"> </w:t>
      </w:r>
      <w:r w:rsidRPr="00AC126E">
        <w:t>предусматривает</w:t>
      </w:r>
      <w:r w:rsidRPr="00AC126E">
        <w:rPr>
          <w:spacing w:val="1"/>
        </w:rPr>
        <w:t xml:space="preserve"> </w:t>
      </w:r>
      <w:r w:rsidRPr="00AC126E">
        <w:t>возможность</w:t>
      </w:r>
      <w:r w:rsidRPr="00AC126E">
        <w:rPr>
          <w:spacing w:val="1"/>
        </w:rPr>
        <w:t xml:space="preserve"> </w:t>
      </w:r>
      <w:r w:rsidRPr="00AC126E">
        <w:t>и</w:t>
      </w:r>
      <w:r w:rsidRPr="00AC126E">
        <w:rPr>
          <w:spacing w:val="1"/>
        </w:rPr>
        <w:t xml:space="preserve"> </w:t>
      </w:r>
      <w:r w:rsidRPr="00AC126E">
        <w:t>механизмы</w:t>
      </w:r>
      <w:r w:rsidRPr="00AC126E">
        <w:rPr>
          <w:spacing w:val="1"/>
        </w:rPr>
        <w:t xml:space="preserve"> </w:t>
      </w:r>
      <w:r w:rsidRPr="00AC126E">
        <w:t>разработки</w:t>
      </w:r>
      <w:r w:rsidRPr="00AC126E">
        <w:rPr>
          <w:spacing w:val="1"/>
        </w:rPr>
        <w:t xml:space="preserve"> </w:t>
      </w:r>
      <w:r w:rsidRPr="00AC126E">
        <w:t>индивидуальных</w:t>
      </w:r>
      <w:r w:rsidRPr="00AC126E">
        <w:rPr>
          <w:spacing w:val="1"/>
        </w:rPr>
        <w:t xml:space="preserve"> </w:t>
      </w:r>
      <w:r w:rsidRPr="00AC126E">
        <w:t>траекторий</w:t>
      </w:r>
      <w:r w:rsidRPr="00AC126E">
        <w:rPr>
          <w:spacing w:val="-57"/>
        </w:rPr>
        <w:t xml:space="preserve"> </w:t>
      </w:r>
      <w:r w:rsidRPr="00AC126E">
        <w:t>развития</w:t>
      </w:r>
      <w:r w:rsidRPr="00AC126E">
        <w:rPr>
          <w:spacing w:val="1"/>
        </w:rPr>
        <w:t xml:space="preserve"> </w:t>
      </w:r>
      <w:r w:rsidRPr="00AC126E">
        <w:t>и</w:t>
      </w:r>
      <w:r w:rsidRPr="00AC126E">
        <w:rPr>
          <w:spacing w:val="1"/>
        </w:rPr>
        <w:t xml:space="preserve"> </w:t>
      </w:r>
      <w:r w:rsidRPr="00AC126E">
        <w:t>образования</w:t>
      </w:r>
      <w:r w:rsidRPr="00AC126E">
        <w:rPr>
          <w:spacing w:val="1"/>
        </w:rPr>
        <w:t xml:space="preserve"> </w:t>
      </w:r>
      <w:r w:rsidRPr="00AC126E">
        <w:t>детей</w:t>
      </w:r>
      <w:r w:rsidRPr="00AC126E">
        <w:rPr>
          <w:spacing w:val="1"/>
        </w:rPr>
        <w:t xml:space="preserve"> </w:t>
      </w:r>
      <w:r w:rsidRPr="00AC126E">
        <w:t>с</w:t>
      </w:r>
      <w:r w:rsidRPr="00AC126E">
        <w:rPr>
          <w:spacing w:val="1"/>
        </w:rPr>
        <w:t xml:space="preserve"> </w:t>
      </w:r>
      <w:r w:rsidRPr="00AC126E">
        <w:t>особыми</w:t>
      </w:r>
      <w:r w:rsidRPr="00AC126E">
        <w:rPr>
          <w:spacing w:val="1"/>
        </w:rPr>
        <w:t xml:space="preserve"> </w:t>
      </w:r>
      <w:r w:rsidRPr="00AC126E">
        <w:t>возможностями,</w:t>
      </w:r>
      <w:r w:rsidRPr="00AC126E">
        <w:rPr>
          <w:spacing w:val="1"/>
        </w:rPr>
        <w:t xml:space="preserve"> </w:t>
      </w:r>
      <w:r w:rsidRPr="00AC126E">
        <w:t>способностями,</w:t>
      </w:r>
      <w:r w:rsidRPr="00AC126E">
        <w:rPr>
          <w:spacing w:val="1"/>
        </w:rPr>
        <w:t xml:space="preserve"> </w:t>
      </w:r>
      <w:r w:rsidRPr="00AC126E">
        <w:t>потребностями</w:t>
      </w:r>
      <w:r w:rsidRPr="00AC126E">
        <w:rPr>
          <w:spacing w:val="1"/>
        </w:rPr>
        <w:t xml:space="preserve"> </w:t>
      </w:r>
      <w:r w:rsidRPr="00AC126E">
        <w:t>и</w:t>
      </w:r>
      <w:r w:rsidRPr="00AC126E">
        <w:rPr>
          <w:spacing w:val="1"/>
        </w:rPr>
        <w:t xml:space="preserve"> </w:t>
      </w:r>
      <w:r w:rsidRPr="00AC126E">
        <w:t>интересами;</w:t>
      </w:r>
      <w:proofErr w:type="gramEnd"/>
    </w:p>
    <w:p w:rsidR="000D23C7" w:rsidRPr="00AC126E" w:rsidRDefault="000D23C7" w:rsidP="00250F09">
      <w:pPr>
        <w:pStyle w:val="a3"/>
        <w:ind w:left="0" w:firstLine="709"/>
      </w:pPr>
      <w:r w:rsidRPr="00AC126E">
        <w:rPr>
          <w:i/>
        </w:rPr>
        <w:t>принцип</w:t>
      </w:r>
      <w:r w:rsidRPr="00AC126E">
        <w:rPr>
          <w:i/>
          <w:spacing w:val="1"/>
        </w:rPr>
        <w:t xml:space="preserve"> </w:t>
      </w:r>
      <w:r w:rsidRPr="00AC126E">
        <w:rPr>
          <w:i/>
        </w:rPr>
        <w:t>амплификации</w:t>
      </w:r>
      <w:r w:rsidRPr="00AC126E">
        <w:rPr>
          <w:i/>
          <w:spacing w:val="1"/>
        </w:rPr>
        <w:t xml:space="preserve"> </w:t>
      </w:r>
      <w:r w:rsidRPr="00AC126E">
        <w:rPr>
          <w:i/>
        </w:rPr>
        <w:t>детского</w:t>
      </w:r>
      <w:r w:rsidRPr="00AC126E">
        <w:rPr>
          <w:i/>
          <w:spacing w:val="1"/>
        </w:rPr>
        <w:t xml:space="preserve"> </w:t>
      </w:r>
      <w:r w:rsidRPr="00AC126E">
        <w:rPr>
          <w:i/>
        </w:rPr>
        <w:t>развития</w:t>
      </w:r>
      <w:r w:rsidRPr="00AC126E">
        <w:rPr>
          <w:i/>
          <w:spacing w:val="1"/>
        </w:rPr>
        <w:t xml:space="preserve"> </w:t>
      </w:r>
      <w:r w:rsidRPr="00AC126E">
        <w:t>как</w:t>
      </w:r>
      <w:r w:rsidRPr="00AC126E">
        <w:rPr>
          <w:spacing w:val="1"/>
        </w:rPr>
        <w:t xml:space="preserve"> </w:t>
      </w:r>
      <w:r w:rsidRPr="00AC126E">
        <w:t>направленного</w:t>
      </w:r>
      <w:r w:rsidRPr="00AC126E">
        <w:rPr>
          <w:spacing w:val="1"/>
        </w:rPr>
        <w:t xml:space="preserve"> </w:t>
      </w:r>
      <w:r w:rsidRPr="00AC126E">
        <w:t>процесса</w:t>
      </w:r>
      <w:r w:rsidRPr="00AC126E">
        <w:rPr>
          <w:spacing w:val="1"/>
        </w:rPr>
        <w:t xml:space="preserve"> </w:t>
      </w:r>
      <w:r w:rsidRPr="00AC126E">
        <w:t>обогащения</w:t>
      </w:r>
      <w:r w:rsidRPr="00AC126E">
        <w:rPr>
          <w:spacing w:val="1"/>
        </w:rPr>
        <w:t xml:space="preserve"> </w:t>
      </w:r>
      <w:r w:rsidRPr="00AC126E">
        <w:t>и</w:t>
      </w:r>
      <w:r w:rsidRPr="00AC126E">
        <w:rPr>
          <w:spacing w:val="1"/>
        </w:rPr>
        <w:t xml:space="preserve"> </w:t>
      </w:r>
      <w:r w:rsidRPr="00AC126E">
        <w:t>развертывания содержания видов детской деятельности, а также общения детей с взрослыми и</w:t>
      </w:r>
      <w:r w:rsidRPr="00AC126E">
        <w:rPr>
          <w:spacing w:val="1"/>
        </w:rPr>
        <w:t xml:space="preserve"> </w:t>
      </w:r>
      <w:r w:rsidRPr="00AC126E">
        <w:t>сверстниками,</w:t>
      </w:r>
      <w:r w:rsidRPr="00AC126E">
        <w:rPr>
          <w:spacing w:val="-1"/>
        </w:rPr>
        <w:t xml:space="preserve"> </w:t>
      </w:r>
      <w:r w:rsidRPr="00AC126E">
        <w:t>соответствующего</w:t>
      </w:r>
      <w:r w:rsidRPr="00AC126E">
        <w:rPr>
          <w:spacing w:val="-1"/>
        </w:rPr>
        <w:t xml:space="preserve"> </w:t>
      </w:r>
      <w:r w:rsidRPr="00AC126E">
        <w:t>возрастным</w:t>
      </w:r>
      <w:r w:rsidRPr="00AC126E">
        <w:rPr>
          <w:spacing w:val="-3"/>
        </w:rPr>
        <w:t xml:space="preserve"> </w:t>
      </w:r>
      <w:r w:rsidRPr="00AC126E">
        <w:t>задачам</w:t>
      </w:r>
      <w:r w:rsidRPr="00AC126E">
        <w:rPr>
          <w:spacing w:val="-1"/>
        </w:rPr>
        <w:t xml:space="preserve"> </w:t>
      </w:r>
      <w:r w:rsidRPr="00AC126E">
        <w:t>дошкольного возраста;</w:t>
      </w:r>
    </w:p>
    <w:p w:rsidR="000D23C7" w:rsidRPr="00AC126E" w:rsidRDefault="000D23C7" w:rsidP="00250F09">
      <w:pPr>
        <w:pStyle w:val="a3"/>
        <w:ind w:left="0" w:firstLine="709"/>
      </w:pPr>
      <w:r w:rsidRPr="00AC126E">
        <w:rPr>
          <w:i/>
        </w:rPr>
        <w:t>принцип</w:t>
      </w:r>
      <w:r w:rsidRPr="00AC126E">
        <w:rPr>
          <w:i/>
          <w:spacing w:val="1"/>
        </w:rPr>
        <w:t xml:space="preserve"> </w:t>
      </w:r>
      <w:r w:rsidRPr="00AC126E">
        <w:rPr>
          <w:i/>
        </w:rPr>
        <w:t>единства</w:t>
      </w:r>
      <w:r w:rsidRPr="00AC126E">
        <w:rPr>
          <w:i/>
          <w:spacing w:val="1"/>
        </w:rPr>
        <w:t xml:space="preserve"> </w:t>
      </w:r>
      <w:r w:rsidRPr="00AC126E">
        <w:rPr>
          <w:i/>
        </w:rPr>
        <w:t>обучения</w:t>
      </w:r>
      <w:r w:rsidRPr="00AC126E">
        <w:rPr>
          <w:i/>
          <w:spacing w:val="1"/>
        </w:rPr>
        <w:t xml:space="preserve"> </w:t>
      </w:r>
      <w:r w:rsidRPr="00AC126E">
        <w:rPr>
          <w:i/>
        </w:rPr>
        <w:t>и</w:t>
      </w:r>
      <w:r w:rsidRPr="00AC126E">
        <w:rPr>
          <w:i/>
          <w:spacing w:val="1"/>
        </w:rPr>
        <w:t xml:space="preserve"> </w:t>
      </w:r>
      <w:r w:rsidRPr="00AC126E">
        <w:rPr>
          <w:i/>
        </w:rPr>
        <w:t>воспитания:</w:t>
      </w:r>
      <w:r w:rsidRPr="00AC126E">
        <w:rPr>
          <w:i/>
          <w:spacing w:val="1"/>
        </w:rPr>
        <w:t xml:space="preserve"> </w:t>
      </w:r>
      <w:r w:rsidRPr="00AC126E">
        <w:t>как</w:t>
      </w:r>
      <w:r w:rsidRPr="00AC126E">
        <w:rPr>
          <w:spacing w:val="1"/>
        </w:rPr>
        <w:t xml:space="preserve"> </w:t>
      </w:r>
      <w:r w:rsidRPr="00AC126E">
        <w:t>интеграция</w:t>
      </w:r>
      <w:r w:rsidRPr="00AC126E">
        <w:rPr>
          <w:spacing w:val="1"/>
        </w:rPr>
        <w:t xml:space="preserve"> </w:t>
      </w:r>
      <w:r w:rsidRPr="00AC126E">
        <w:t>двух</w:t>
      </w:r>
      <w:r w:rsidRPr="00AC126E">
        <w:rPr>
          <w:spacing w:val="1"/>
        </w:rPr>
        <w:t xml:space="preserve"> </w:t>
      </w:r>
      <w:r w:rsidRPr="00AC126E">
        <w:t>сторон</w:t>
      </w:r>
      <w:r w:rsidRPr="00AC126E">
        <w:rPr>
          <w:spacing w:val="1"/>
        </w:rPr>
        <w:t xml:space="preserve"> </w:t>
      </w:r>
      <w:r w:rsidRPr="00AC126E">
        <w:t>процесса</w:t>
      </w:r>
      <w:r w:rsidRPr="00AC126E">
        <w:rPr>
          <w:spacing w:val="1"/>
        </w:rPr>
        <w:t xml:space="preserve"> </w:t>
      </w:r>
      <w:r w:rsidRPr="00AC126E">
        <w:t>образования, направленная на развитие личности ребенка и обусловленная общим подходом к</w:t>
      </w:r>
      <w:r w:rsidRPr="00AC126E">
        <w:rPr>
          <w:spacing w:val="1"/>
        </w:rPr>
        <w:t xml:space="preserve"> </w:t>
      </w:r>
      <w:r w:rsidRPr="00AC126E">
        <w:t>отбору содержания и организации воспитания и обучения через обогащение содержания и форм</w:t>
      </w:r>
      <w:r w:rsidRPr="00AC126E">
        <w:rPr>
          <w:spacing w:val="1"/>
        </w:rPr>
        <w:t xml:space="preserve"> </w:t>
      </w:r>
      <w:r w:rsidRPr="00AC126E">
        <w:t>детской деятельности;</w:t>
      </w:r>
    </w:p>
    <w:p w:rsidR="000D23C7" w:rsidRPr="00AC126E" w:rsidRDefault="000D23C7" w:rsidP="00250F09">
      <w:pPr>
        <w:pStyle w:val="a3"/>
        <w:ind w:left="0" w:firstLine="709"/>
      </w:pPr>
      <w:r w:rsidRPr="00AC126E">
        <w:rPr>
          <w:i/>
        </w:rPr>
        <w:t>принцип</w:t>
      </w:r>
      <w:r w:rsidRPr="00AC126E">
        <w:rPr>
          <w:i/>
          <w:spacing w:val="1"/>
        </w:rPr>
        <w:t xml:space="preserve"> </w:t>
      </w:r>
      <w:r w:rsidRPr="00AC126E">
        <w:rPr>
          <w:i/>
        </w:rPr>
        <w:t>преемственности</w:t>
      </w:r>
      <w:r w:rsidRPr="00AC126E">
        <w:rPr>
          <w:i/>
          <w:spacing w:val="1"/>
        </w:rPr>
        <w:t xml:space="preserve"> </w:t>
      </w:r>
      <w:r w:rsidRPr="00AC126E">
        <w:rPr>
          <w:i/>
        </w:rPr>
        <w:t>образовательной</w:t>
      </w:r>
      <w:r w:rsidRPr="00AC126E">
        <w:rPr>
          <w:i/>
          <w:spacing w:val="1"/>
        </w:rPr>
        <w:t xml:space="preserve"> </w:t>
      </w:r>
      <w:r w:rsidRPr="00AC126E">
        <w:rPr>
          <w:i/>
        </w:rPr>
        <w:t>работы</w:t>
      </w:r>
      <w:r w:rsidRPr="00AC126E">
        <w:rPr>
          <w:i/>
          <w:spacing w:val="1"/>
        </w:rPr>
        <w:t xml:space="preserve"> </w:t>
      </w:r>
      <w:r w:rsidRPr="00AC126E">
        <w:t>на</w:t>
      </w:r>
      <w:r w:rsidRPr="00AC126E">
        <w:rPr>
          <w:spacing w:val="1"/>
        </w:rPr>
        <w:t xml:space="preserve"> </w:t>
      </w:r>
      <w:r w:rsidRPr="00AC126E">
        <w:t>разных</w:t>
      </w:r>
      <w:r w:rsidRPr="00AC126E">
        <w:rPr>
          <w:spacing w:val="1"/>
        </w:rPr>
        <w:t xml:space="preserve"> </w:t>
      </w:r>
      <w:r w:rsidRPr="00AC126E">
        <w:t>возрастных</w:t>
      </w:r>
      <w:r w:rsidRPr="00AC126E">
        <w:rPr>
          <w:spacing w:val="1"/>
        </w:rPr>
        <w:t xml:space="preserve"> </w:t>
      </w:r>
      <w:r w:rsidRPr="00AC126E">
        <w:t>этапах</w:t>
      </w:r>
      <w:r w:rsidRPr="00AC126E">
        <w:rPr>
          <w:spacing w:val="1"/>
        </w:rPr>
        <w:t xml:space="preserve"> </w:t>
      </w:r>
      <w:r w:rsidRPr="00AC126E">
        <w:t>дошкольного детства и при переходе на уровень начального общего образования: Программа</w:t>
      </w:r>
      <w:r w:rsidRPr="00AC126E">
        <w:rPr>
          <w:spacing w:val="1"/>
        </w:rPr>
        <w:t xml:space="preserve"> </w:t>
      </w:r>
      <w:r w:rsidRPr="00AC126E">
        <w:t>реализует</w:t>
      </w:r>
      <w:r w:rsidRPr="00AC126E">
        <w:rPr>
          <w:spacing w:val="1"/>
        </w:rPr>
        <w:t xml:space="preserve"> </w:t>
      </w:r>
      <w:r w:rsidRPr="00AC126E">
        <w:t>данный</w:t>
      </w:r>
      <w:r w:rsidRPr="00AC126E">
        <w:rPr>
          <w:spacing w:val="1"/>
        </w:rPr>
        <w:t xml:space="preserve"> </w:t>
      </w:r>
      <w:r w:rsidRPr="00AC126E">
        <w:t>принцип</w:t>
      </w:r>
      <w:r w:rsidRPr="00AC126E">
        <w:rPr>
          <w:spacing w:val="1"/>
        </w:rPr>
        <w:t xml:space="preserve"> </w:t>
      </w:r>
      <w:r w:rsidRPr="00AC126E">
        <w:t>при</w:t>
      </w:r>
      <w:r w:rsidRPr="00AC126E">
        <w:rPr>
          <w:spacing w:val="1"/>
        </w:rPr>
        <w:t xml:space="preserve"> </w:t>
      </w:r>
      <w:r w:rsidRPr="00AC126E">
        <w:t>построении</w:t>
      </w:r>
      <w:r w:rsidRPr="00AC126E">
        <w:rPr>
          <w:spacing w:val="1"/>
        </w:rPr>
        <w:t xml:space="preserve"> </w:t>
      </w:r>
      <w:r w:rsidRPr="00AC126E">
        <w:t>содержания</w:t>
      </w:r>
      <w:r w:rsidRPr="00AC126E">
        <w:rPr>
          <w:spacing w:val="1"/>
        </w:rPr>
        <w:t xml:space="preserve"> </w:t>
      </w:r>
      <w:r w:rsidRPr="00AC126E">
        <w:t>обучения</w:t>
      </w:r>
      <w:r w:rsidRPr="00AC126E">
        <w:rPr>
          <w:spacing w:val="1"/>
        </w:rPr>
        <w:t xml:space="preserve"> </w:t>
      </w:r>
      <w:r w:rsidRPr="00AC126E">
        <w:t>и</w:t>
      </w:r>
      <w:r w:rsidRPr="00AC126E">
        <w:rPr>
          <w:spacing w:val="1"/>
        </w:rPr>
        <w:t xml:space="preserve"> </w:t>
      </w:r>
      <w:r w:rsidRPr="00AC126E">
        <w:t>воспитания</w:t>
      </w:r>
      <w:r w:rsidRPr="00AC126E">
        <w:rPr>
          <w:spacing w:val="1"/>
        </w:rPr>
        <w:t xml:space="preserve"> </w:t>
      </w:r>
      <w:r w:rsidRPr="00AC126E">
        <w:t>относительно</w:t>
      </w:r>
      <w:r w:rsidRPr="00AC126E">
        <w:rPr>
          <w:spacing w:val="1"/>
        </w:rPr>
        <w:t xml:space="preserve"> </w:t>
      </w:r>
      <w:r w:rsidRPr="00AC126E">
        <w:t>уровня</w:t>
      </w:r>
      <w:r w:rsidRPr="00AC126E">
        <w:rPr>
          <w:spacing w:val="1"/>
        </w:rPr>
        <w:t xml:space="preserve"> </w:t>
      </w:r>
      <w:r w:rsidRPr="00AC126E">
        <w:t>начального</w:t>
      </w:r>
      <w:r w:rsidRPr="00AC126E">
        <w:rPr>
          <w:spacing w:val="1"/>
        </w:rPr>
        <w:t xml:space="preserve"> </w:t>
      </w:r>
      <w:r w:rsidRPr="00AC126E">
        <w:t>школьного</w:t>
      </w:r>
      <w:r w:rsidRPr="00AC126E">
        <w:rPr>
          <w:spacing w:val="1"/>
        </w:rPr>
        <w:t xml:space="preserve"> </w:t>
      </w:r>
      <w:r w:rsidRPr="00AC126E">
        <w:t>образования,</w:t>
      </w:r>
      <w:r w:rsidRPr="00AC126E">
        <w:rPr>
          <w:spacing w:val="1"/>
        </w:rPr>
        <w:t xml:space="preserve"> </w:t>
      </w:r>
      <w:r w:rsidRPr="00AC126E">
        <w:t>а</w:t>
      </w:r>
      <w:r w:rsidRPr="00AC126E">
        <w:rPr>
          <w:spacing w:val="1"/>
        </w:rPr>
        <w:t xml:space="preserve"> </w:t>
      </w:r>
      <w:r w:rsidRPr="00AC126E">
        <w:t>также</w:t>
      </w:r>
      <w:r w:rsidRPr="00AC126E">
        <w:rPr>
          <w:spacing w:val="1"/>
        </w:rPr>
        <w:t xml:space="preserve"> </w:t>
      </w:r>
      <w:r w:rsidRPr="00AC126E">
        <w:t>при</w:t>
      </w:r>
      <w:r w:rsidRPr="00AC126E">
        <w:rPr>
          <w:spacing w:val="1"/>
        </w:rPr>
        <w:t xml:space="preserve"> </w:t>
      </w:r>
      <w:r w:rsidRPr="00AC126E">
        <w:t>построении</w:t>
      </w:r>
      <w:r w:rsidRPr="00AC126E">
        <w:rPr>
          <w:spacing w:val="1"/>
        </w:rPr>
        <w:t xml:space="preserve"> </w:t>
      </w:r>
      <w:r w:rsidRPr="00AC126E">
        <w:t>единого</w:t>
      </w:r>
      <w:r w:rsidRPr="00AC126E">
        <w:rPr>
          <w:spacing w:val="1"/>
        </w:rPr>
        <w:t xml:space="preserve"> </w:t>
      </w:r>
      <w:r w:rsidRPr="00AC126E">
        <w:t>пространства</w:t>
      </w:r>
      <w:r w:rsidRPr="00AC126E">
        <w:rPr>
          <w:spacing w:val="-2"/>
        </w:rPr>
        <w:t xml:space="preserve"> </w:t>
      </w:r>
      <w:r w:rsidRPr="00AC126E">
        <w:t>развития</w:t>
      </w:r>
      <w:r w:rsidRPr="00AC126E">
        <w:rPr>
          <w:spacing w:val="-3"/>
        </w:rPr>
        <w:t xml:space="preserve"> </w:t>
      </w:r>
      <w:r w:rsidRPr="00AC126E">
        <w:t>ребенка</w:t>
      </w:r>
      <w:r w:rsidRPr="00AC126E">
        <w:rPr>
          <w:spacing w:val="-1"/>
        </w:rPr>
        <w:t xml:space="preserve"> </w:t>
      </w:r>
      <w:r w:rsidRPr="00AC126E">
        <w:t>образовательной</w:t>
      </w:r>
      <w:r w:rsidRPr="00AC126E">
        <w:rPr>
          <w:spacing w:val="-1"/>
        </w:rPr>
        <w:t xml:space="preserve"> </w:t>
      </w:r>
      <w:r w:rsidRPr="00AC126E">
        <w:t>организации и</w:t>
      </w:r>
      <w:r w:rsidRPr="00AC126E">
        <w:rPr>
          <w:spacing w:val="-1"/>
        </w:rPr>
        <w:t xml:space="preserve"> </w:t>
      </w:r>
      <w:r w:rsidRPr="00AC126E">
        <w:t>семьи;</w:t>
      </w:r>
    </w:p>
    <w:p w:rsidR="000D23C7" w:rsidRPr="00AC126E" w:rsidRDefault="000D23C7" w:rsidP="00250F09">
      <w:pPr>
        <w:pStyle w:val="a3"/>
        <w:ind w:left="0" w:firstLine="709"/>
      </w:pPr>
      <w:r w:rsidRPr="00AC126E">
        <w:rPr>
          <w:i/>
        </w:rPr>
        <w:t xml:space="preserve">принцип сотрудничества с семьей: </w:t>
      </w:r>
      <w:r w:rsidRPr="00AC126E">
        <w:t>реализация Программы предусматривает</w:t>
      </w:r>
      <w:r w:rsidRPr="00AC126E">
        <w:rPr>
          <w:spacing w:val="1"/>
        </w:rPr>
        <w:t xml:space="preserve"> </w:t>
      </w:r>
      <w:r w:rsidRPr="00AC126E">
        <w:t>оказание психолого-педагогической, методической помощи и поддержки родителям (законным</w:t>
      </w:r>
      <w:r w:rsidRPr="00AC126E">
        <w:rPr>
          <w:spacing w:val="1"/>
        </w:rPr>
        <w:t xml:space="preserve"> </w:t>
      </w:r>
      <w:r w:rsidRPr="00AC126E">
        <w:t>представителям)</w:t>
      </w:r>
      <w:r w:rsidRPr="00AC126E">
        <w:rPr>
          <w:spacing w:val="1"/>
        </w:rPr>
        <w:t xml:space="preserve"> </w:t>
      </w:r>
      <w:r w:rsidRPr="00AC126E">
        <w:t>детей</w:t>
      </w:r>
      <w:r w:rsidRPr="00AC126E">
        <w:rPr>
          <w:spacing w:val="1"/>
        </w:rPr>
        <w:t xml:space="preserve"> </w:t>
      </w:r>
      <w:r w:rsidRPr="00AC126E">
        <w:t>раннего</w:t>
      </w:r>
      <w:r w:rsidRPr="00AC126E">
        <w:rPr>
          <w:spacing w:val="1"/>
        </w:rPr>
        <w:t xml:space="preserve"> </w:t>
      </w:r>
      <w:r w:rsidRPr="00AC126E">
        <w:t>и</w:t>
      </w:r>
      <w:r w:rsidRPr="00AC126E">
        <w:rPr>
          <w:spacing w:val="1"/>
        </w:rPr>
        <w:t xml:space="preserve"> </w:t>
      </w:r>
      <w:r w:rsidRPr="00AC126E">
        <w:t>дошкольного</w:t>
      </w:r>
      <w:r w:rsidRPr="00AC126E">
        <w:rPr>
          <w:spacing w:val="1"/>
        </w:rPr>
        <w:t xml:space="preserve"> </w:t>
      </w:r>
      <w:r w:rsidRPr="00AC126E">
        <w:t>возраста,</w:t>
      </w:r>
      <w:r w:rsidRPr="00AC126E">
        <w:rPr>
          <w:spacing w:val="1"/>
        </w:rPr>
        <w:t xml:space="preserve"> </w:t>
      </w:r>
      <w:r w:rsidRPr="00AC126E">
        <w:t>построение</w:t>
      </w:r>
      <w:r w:rsidRPr="00AC126E">
        <w:rPr>
          <w:spacing w:val="1"/>
        </w:rPr>
        <w:t xml:space="preserve"> </w:t>
      </w:r>
      <w:r w:rsidRPr="00AC126E">
        <w:t>продуктивного</w:t>
      </w:r>
      <w:r w:rsidRPr="00AC126E">
        <w:rPr>
          <w:spacing w:val="1"/>
        </w:rPr>
        <w:t xml:space="preserve"> </w:t>
      </w:r>
      <w:r w:rsidRPr="00AC126E">
        <w:t>взаимодействия с родителями (законными представителями) с целью создания единого/общего</w:t>
      </w:r>
      <w:r w:rsidRPr="00AC126E">
        <w:rPr>
          <w:spacing w:val="1"/>
        </w:rPr>
        <w:t xml:space="preserve"> </w:t>
      </w:r>
      <w:r w:rsidRPr="00AC126E">
        <w:t>пространства</w:t>
      </w:r>
      <w:r w:rsidRPr="00AC126E">
        <w:rPr>
          <w:spacing w:val="-2"/>
        </w:rPr>
        <w:t xml:space="preserve"> </w:t>
      </w:r>
      <w:r w:rsidRPr="00AC126E">
        <w:t>развития</w:t>
      </w:r>
      <w:r w:rsidRPr="00AC126E">
        <w:rPr>
          <w:spacing w:val="-3"/>
        </w:rPr>
        <w:t xml:space="preserve"> </w:t>
      </w:r>
      <w:r w:rsidRPr="00AC126E">
        <w:t>ребенка;</w:t>
      </w:r>
    </w:p>
    <w:p w:rsidR="000D23C7" w:rsidRPr="00AC126E" w:rsidRDefault="000D23C7" w:rsidP="00250F09">
      <w:pPr>
        <w:pStyle w:val="a3"/>
        <w:ind w:left="0" w:firstLine="709"/>
      </w:pPr>
      <w:r w:rsidRPr="00AC126E">
        <w:rPr>
          <w:i/>
        </w:rPr>
        <w:t xml:space="preserve">принцип     </w:t>
      </w:r>
      <w:proofErr w:type="spellStart"/>
      <w:r w:rsidRPr="00AC126E">
        <w:rPr>
          <w:i/>
        </w:rPr>
        <w:t>здоровьесбережения</w:t>
      </w:r>
      <w:proofErr w:type="spellEnd"/>
      <w:r w:rsidRPr="00AC126E">
        <w:rPr>
          <w:i/>
        </w:rPr>
        <w:t xml:space="preserve">: </w:t>
      </w:r>
      <w:r w:rsidRPr="00AC126E">
        <w:t>при организации образовательной деятельности</w:t>
      </w:r>
      <w:r w:rsidRPr="00AC126E">
        <w:rPr>
          <w:spacing w:val="1"/>
        </w:rPr>
        <w:t xml:space="preserve"> </w:t>
      </w:r>
      <w:r w:rsidRPr="00AC126E">
        <w:t>не</w:t>
      </w:r>
      <w:r w:rsidRPr="00AC126E">
        <w:rPr>
          <w:spacing w:val="1"/>
        </w:rPr>
        <w:t xml:space="preserve"> </w:t>
      </w:r>
      <w:r w:rsidRPr="00AC126E">
        <w:t>допускается</w:t>
      </w:r>
      <w:r w:rsidRPr="00AC126E">
        <w:rPr>
          <w:spacing w:val="1"/>
        </w:rPr>
        <w:t xml:space="preserve"> </w:t>
      </w:r>
      <w:r w:rsidRPr="00AC126E">
        <w:t>использование</w:t>
      </w:r>
      <w:r w:rsidRPr="00AC126E">
        <w:rPr>
          <w:spacing w:val="1"/>
        </w:rPr>
        <w:t xml:space="preserve"> </w:t>
      </w:r>
      <w:r w:rsidRPr="00AC126E">
        <w:t>педагогических</w:t>
      </w:r>
      <w:r w:rsidRPr="00AC126E">
        <w:rPr>
          <w:spacing w:val="1"/>
        </w:rPr>
        <w:t xml:space="preserve"> </w:t>
      </w:r>
      <w:r w:rsidRPr="00AC126E">
        <w:t>технологий,</w:t>
      </w:r>
      <w:r w:rsidRPr="00AC126E">
        <w:rPr>
          <w:spacing w:val="1"/>
        </w:rPr>
        <w:t xml:space="preserve"> </w:t>
      </w:r>
      <w:r w:rsidRPr="00AC126E">
        <w:t>которые</w:t>
      </w:r>
      <w:r w:rsidRPr="00AC126E">
        <w:rPr>
          <w:spacing w:val="1"/>
        </w:rPr>
        <w:t xml:space="preserve"> </w:t>
      </w:r>
      <w:r w:rsidRPr="00AC126E">
        <w:t>могут</w:t>
      </w:r>
      <w:r w:rsidRPr="00AC126E">
        <w:rPr>
          <w:spacing w:val="1"/>
        </w:rPr>
        <w:t xml:space="preserve"> </w:t>
      </w:r>
      <w:r w:rsidRPr="00AC126E">
        <w:t>нанести</w:t>
      </w:r>
      <w:r w:rsidRPr="00AC126E">
        <w:rPr>
          <w:spacing w:val="1"/>
        </w:rPr>
        <w:t xml:space="preserve"> </w:t>
      </w:r>
      <w:r w:rsidRPr="00AC126E">
        <w:t>вред</w:t>
      </w:r>
      <w:r w:rsidRPr="00AC126E">
        <w:rPr>
          <w:spacing w:val="1"/>
        </w:rPr>
        <w:t xml:space="preserve"> </w:t>
      </w:r>
      <w:r w:rsidRPr="00AC126E">
        <w:t>физическому</w:t>
      </w:r>
      <w:r w:rsidRPr="00AC126E">
        <w:rPr>
          <w:spacing w:val="1"/>
        </w:rPr>
        <w:t xml:space="preserve"> </w:t>
      </w:r>
      <w:r w:rsidRPr="00AC126E">
        <w:t>и</w:t>
      </w:r>
      <w:r w:rsidRPr="00AC126E">
        <w:rPr>
          <w:spacing w:val="1"/>
        </w:rPr>
        <w:t xml:space="preserve"> </w:t>
      </w:r>
      <w:r w:rsidRPr="00AC126E">
        <w:t>(или)</w:t>
      </w:r>
      <w:r w:rsidRPr="00AC126E">
        <w:rPr>
          <w:spacing w:val="1"/>
        </w:rPr>
        <w:t xml:space="preserve"> </w:t>
      </w:r>
      <w:r w:rsidRPr="00AC126E">
        <w:t>психическому</w:t>
      </w:r>
      <w:r w:rsidRPr="00AC126E">
        <w:rPr>
          <w:spacing w:val="1"/>
        </w:rPr>
        <w:t xml:space="preserve"> </w:t>
      </w:r>
      <w:r w:rsidRPr="00AC126E">
        <w:t>здоровью</w:t>
      </w:r>
      <w:r w:rsidRPr="00AC126E">
        <w:rPr>
          <w:spacing w:val="1"/>
        </w:rPr>
        <w:t xml:space="preserve"> </w:t>
      </w:r>
      <w:r w:rsidRPr="00AC126E">
        <w:t>воспитанников,</w:t>
      </w:r>
      <w:r w:rsidRPr="00AC126E">
        <w:rPr>
          <w:spacing w:val="1"/>
        </w:rPr>
        <w:t xml:space="preserve"> </w:t>
      </w:r>
      <w:r w:rsidRPr="00AC126E">
        <w:t>их</w:t>
      </w:r>
      <w:r w:rsidRPr="00AC126E">
        <w:rPr>
          <w:spacing w:val="1"/>
        </w:rPr>
        <w:t xml:space="preserve"> </w:t>
      </w:r>
      <w:r w:rsidRPr="00AC126E">
        <w:t>психоэмоциональному</w:t>
      </w:r>
      <w:r w:rsidRPr="00AC126E">
        <w:rPr>
          <w:spacing w:val="1"/>
        </w:rPr>
        <w:t xml:space="preserve"> </w:t>
      </w:r>
      <w:r w:rsidRPr="00AC126E">
        <w:t>благополучию.</w:t>
      </w:r>
    </w:p>
    <w:p w:rsidR="000D23C7" w:rsidRPr="00AC126E" w:rsidRDefault="000D23C7" w:rsidP="00250F09">
      <w:pPr>
        <w:pStyle w:val="a3"/>
        <w:spacing w:before="1"/>
        <w:ind w:left="0" w:firstLine="0"/>
        <w:rPr>
          <w:b/>
          <w:bCs/>
          <w:color w:val="00B050"/>
          <w:sz w:val="28"/>
        </w:rPr>
      </w:pPr>
    </w:p>
    <w:p w:rsidR="002A4692" w:rsidRPr="00AC126E" w:rsidRDefault="002A4692" w:rsidP="00250F09">
      <w:pPr>
        <w:pStyle w:val="2"/>
        <w:spacing w:before="1"/>
        <w:ind w:left="0"/>
        <w:rPr>
          <w:i w:val="0"/>
        </w:rPr>
      </w:pPr>
    </w:p>
    <w:p w:rsidR="00E91E6B" w:rsidRPr="00AC126E" w:rsidRDefault="000D23C7" w:rsidP="00250F09">
      <w:pPr>
        <w:pStyle w:val="2"/>
        <w:spacing w:before="1"/>
        <w:ind w:left="0"/>
        <w:rPr>
          <w:i w:val="0"/>
        </w:rPr>
      </w:pPr>
      <w:r w:rsidRPr="00AC126E">
        <w:rPr>
          <w:i w:val="0"/>
        </w:rPr>
        <w:t>2.1.1. Социально-коммуникативное развитие</w:t>
      </w:r>
    </w:p>
    <w:p w:rsidR="00587602" w:rsidRPr="00AC126E" w:rsidRDefault="00587602" w:rsidP="00250F09">
      <w:pPr>
        <w:pStyle w:val="2"/>
        <w:spacing w:before="1"/>
        <w:ind w:left="0"/>
        <w:rPr>
          <w:i w:val="0"/>
        </w:rPr>
      </w:pPr>
    </w:p>
    <w:tbl>
      <w:tblPr>
        <w:tblStyle w:val="a5"/>
        <w:tblW w:w="0" w:type="auto"/>
        <w:tblLook w:val="04A0" w:firstRow="1" w:lastRow="0" w:firstColumn="1" w:lastColumn="0" w:noHBand="0" w:noVBand="1"/>
      </w:tblPr>
      <w:tblGrid>
        <w:gridCol w:w="1228"/>
        <w:gridCol w:w="5713"/>
        <w:gridCol w:w="2268"/>
      </w:tblGrid>
      <w:tr w:rsidR="00E91E6B" w:rsidRPr="00AC126E" w:rsidTr="003D4924">
        <w:tc>
          <w:tcPr>
            <w:tcW w:w="1228" w:type="dxa"/>
          </w:tcPr>
          <w:p w:rsidR="00E91E6B" w:rsidRPr="00AC126E" w:rsidRDefault="00A35A7D" w:rsidP="00250F09">
            <w:pPr>
              <w:rPr>
                <w:sz w:val="24"/>
                <w:szCs w:val="24"/>
              </w:rPr>
            </w:pPr>
            <w:hyperlink r:id="rId12" w:history="1">
              <w:r w:rsidR="00E91E6B" w:rsidRPr="00AC126E">
                <w:rPr>
                  <w:rStyle w:val="a8"/>
                  <w:sz w:val="24"/>
                  <w:szCs w:val="24"/>
                </w:rPr>
                <w:t>2.1.1</w:t>
              </w:r>
            </w:hyperlink>
          </w:p>
        </w:tc>
        <w:tc>
          <w:tcPr>
            <w:tcW w:w="5713" w:type="dxa"/>
          </w:tcPr>
          <w:p w:rsidR="00E91E6B" w:rsidRPr="00AC126E" w:rsidRDefault="00E91E6B" w:rsidP="00250F09">
            <w:pPr>
              <w:rPr>
                <w:sz w:val="24"/>
                <w:szCs w:val="24"/>
              </w:rPr>
            </w:pPr>
            <w:r w:rsidRPr="00AC126E">
              <w:rPr>
                <w:sz w:val="24"/>
                <w:szCs w:val="24"/>
              </w:rPr>
              <w:t xml:space="preserve">4-5 </w:t>
            </w:r>
            <w:proofErr w:type="spellStart"/>
            <w:r w:rsidRPr="00AC126E">
              <w:rPr>
                <w:sz w:val="24"/>
                <w:szCs w:val="24"/>
              </w:rPr>
              <w:t>лет</w:t>
            </w:r>
            <w:proofErr w:type="spellEnd"/>
            <w:r w:rsidRPr="00AC126E">
              <w:rPr>
                <w:sz w:val="24"/>
                <w:szCs w:val="24"/>
              </w:rPr>
              <w:t xml:space="preserve"> / </w:t>
            </w:r>
            <w:proofErr w:type="spellStart"/>
            <w:r w:rsidRPr="00AC126E">
              <w:rPr>
                <w:sz w:val="24"/>
                <w:szCs w:val="24"/>
              </w:rPr>
              <w:t>средняя</w:t>
            </w:r>
            <w:proofErr w:type="spellEnd"/>
            <w:r w:rsidRPr="00AC126E">
              <w:rPr>
                <w:sz w:val="24"/>
                <w:szCs w:val="24"/>
              </w:rPr>
              <w:t xml:space="preserve"> </w:t>
            </w:r>
            <w:proofErr w:type="spellStart"/>
            <w:r w:rsidRPr="00AC126E">
              <w:rPr>
                <w:sz w:val="24"/>
                <w:szCs w:val="24"/>
              </w:rPr>
              <w:t>группа</w:t>
            </w:r>
            <w:proofErr w:type="spellEnd"/>
          </w:p>
        </w:tc>
        <w:tc>
          <w:tcPr>
            <w:tcW w:w="2268" w:type="dxa"/>
          </w:tcPr>
          <w:p w:rsidR="00E91E6B" w:rsidRPr="00AC126E" w:rsidRDefault="00E91E6B" w:rsidP="00250F09">
            <w:pPr>
              <w:rPr>
                <w:sz w:val="28"/>
                <w:szCs w:val="28"/>
              </w:rPr>
            </w:pPr>
            <w:r w:rsidRPr="00AC126E">
              <w:rPr>
                <w:noProof/>
                <w:sz w:val="28"/>
                <w:szCs w:val="28"/>
                <w:lang w:eastAsia="ru-RU"/>
              </w:rPr>
              <w:drawing>
                <wp:inline distT="0" distB="0" distL="0" distR="0" wp14:anchorId="78EE5C56" wp14:editId="6B593DD6">
                  <wp:extent cx="574964" cy="574964"/>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V="1">
                            <a:off x="0" y="0"/>
                            <a:ext cx="583240" cy="583240"/>
                          </a:xfrm>
                          <a:prstGeom prst="rect">
                            <a:avLst/>
                          </a:prstGeom>
                          <a:noFill/>
                          <a:ln>
                            <a:noFill/>
                          </a:ln>
                        </pic:spPr>
                      </pic:pic>
                    </a:graphicData>
                  </a:graphic>
                </wp:inline>
              </w:drawing>
            </w:r>
          </w:p>
        </w:tc>
      </w:tr>
    </w:tbl>
    <w:p w:rsidR="000B2F6B" w:rsidRPr="00AC126E" w:rsidRDefault="000B2F6B" w:rsidP="00250F09">
      <w:pPr>
        <w:pStyle w:val="21"/>
        <w:shd w:val="clear" w:color="auto" w:fill="auto"/>
        <w:tabs>
          <w:tab w:val="left" w:pos="1335"/>
        </w:tabs>
        <w:spacing w:before="0" w:after="0" w:line="240" w:lineRule="auto"/>
        <w:jc w:val="both"/>
        <w:rPr>
          <w:b/>
          <w:sz w:val="24"/>
          <w:szCs w:val="24"/>
        </w:rPr>
      </w:pPr>
    </w:p>
    <w:p w:rsidR="00765E9A" w:rsidRPr="00AC126E" w:rsidRDefault="00765E9A" w:rsidP="00250F09">
      <w:pPr>
        <w:pStyle w:val="21"/>
        <w:shd w:val="clear" w:color="auto" w:fill="auto"/>
        <w:tabs>
          <w:tab w:val="left" w:pos="1345"/>
        </w:tabs>
        <w:spacing w:before="0" w:after="0" w:line="240" w:lineRule="auto"/>
        <w:jc w:val="both"/>
        <w:rPr>
          <w:b/>
          <w:sz w:val="24"/>
          <w:szCs w:val="24"/>
        </w:rPr>
      </w:pPr>
      <w:r w:rsidRPr="00AC126E">
        <w:rPr>
          <w:b/>
          <w:sz w:val="24"/>
          <w:szCs w:val="24"/>
        </w:rPr>
        <w:lastRenderedPageBreak/>
        <w:t xml:space="preserve">2.1.2.  </w:t>
      </w:r>
      <w:proofErr w:type="gramStart"/>
      <w:r w:rsidRPr="00AC126E">
        <w:rPr>
          <w:b/>
          <w:sz w:val="24"/>
          <w:szCs w:val="24"/>
        </w:rPr>
        <w:t xml:space="preserve">Решение совокупных задач воспитания в рамках образовательной области «Социально-коммуникативное развитие» направлено на приобщение детей к ценностям «Родина», «Природа», «Семья», «Человек», «Жизнь», «Милосердие», «Добро», «Дружба», «Сотрудничество», «Труд». </w:t>
      </w:r>
      <w:proofErr w:type="gramEnd"/>
    </w:p>
    <w:p w:rsidR="00765E9A" w:rsidRPr="00AC126E" w:rsidRDefault="00765E9A" w:rsidP="00250F09">
      <w:pPr>
        <w:pStyle w:val="21"/>
        <w:shd w:val="clear" w:color="auto" w:fill="auto"/>
        <w:tabs>
          <w:tab w:val="left" w:pos="1345"/>
        </w:tabs>
        <w:spacing w:before="0" w:after="0" w:line="240" w:lineRule="auto"/>
        <w:jc w:val="both"/>
        <w:rPr>
          <w:b/>
          <w:sz w:val="24"/>
          <w:szCs w:val="24"/>
        </w:rPr>
      </w:pPr>
      <w:r w:rsidRPr="00AC126E">
        <w:rPr>
          <w:sz w:val="24"/>
          <w:szCs w:val="24"/>
        </w:rPr>
        <w:t>Это предполагает решение задач нескольких направлений воспитания:</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воспитание уважения к своей семье, своему населенному пункту, родному краю, своей стране;</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воспитание уважительного отношения к другим людям - детям и взрослым (родителям (законным представителям), педагогам, соседям и другим), вне зависимости от их этнической и национальной принадлежности;</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воспитание ценностного отношения к культурному наследию своего народа, к нравственным и культурным традициям России;</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содействие становлению целостной картины мира, основанной на представлениях о добре и зле, красоте и уродстве, правде и лжи;</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воспитание социальных чувств и навыков: способности к сопереживанию, общительности, дружелюбия, сотрудничества, умения соблюдать правила, активной личностной позиции;</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создание условий для возникновения у ребёнка нравственного, социально значимого поступка, приобретения ребёнком опыта милосердия и заботы;</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поддержка трудового усилия, привычки к доступному дошкольнику напряжению физических, умственных и нравственных сил для решения трудовой задачи;</w:t>
      </w:r>
    </w:p>
    <w:p w:rsidR="00765E9A" w:rsidRPr="00AC126E" w:rsidRDefault="00765E9A" w:rsidP="00250F09">
      <w:pPr>
        <w:pStyle w:val="21"/>
        <w:numPr>
          <w:ilvl w:val="0"/>
          <w:numId w:val="20"/>
        </w:numPr>
        <w:shd w:val="clear" w:color="auto" w:fill="auto"/>
        <w:tabs>
          <w:tab w:val="left" w:pos="993"/>
        </w:tabs>
        <w:spacing w:before="0" w:after="0" w:line="240" w:lineRule="auto"/>
        <w:ind w:left="0" w:firstLine="709"/>
        <w:jc w:val="both"/>
        <w:rPr>
          <w:sz w:val="24"/>
          <w:szCs w:val="24"/>
        </w:rPr>
      </w:pPr>
      <w:r w:rsidRPr="00AC126E">
        <w:rPr>
          <w:sz w:val="24"/>
          <w:szCs w:val="24"/>
        </w:rPr>
        <w:t>формирование способности бережно и уважительно относиться к результатам своего труда и труда других людей.</w:t>
      </w:r>
    </w:p>
    <w:p w:rsidR="00765E9A" w:rsidRPr="00AC126E" w:rsidRDefault="00765E9A" w:rsidP="00250F09">
      <w:pPr>
        <w:pStyle w:val="a3"/>
        <w:spacing w:before="10"/>
        <w:ind w:left="0" w:firstLine="0"/>
        <w:rPr>
          <w:sz w:val="27"/>
        </w:rPr>
      </w:pPr>
    </w:p>
    <w:p w:rsidR="00765E9A" w:rsidRPr="00F772C6" w:rsidRDefault="00765E9A" w:rsidP="00250F09">
      <w:pPr>
        <w:pStyle w:val="a3"/>
        <w:spacing w:before="10"/>
        <w:ind w:left="0" w:firstLine="0"/>
        <w:rPr>
          <w:b/>
        </w:rPr>
      </w:pPr>
      <w:r w:rsidRPr="00F772C6">
        <w:rPr>
          <w:b/>
        </w:rPr>
        <w:t>2.1.3. Перечень пособий, способствующих реализации программы в образовательной области  «Социально-коммуникативное развитие»:</w:t>
      </w:r>
    </w:p>
    <w:p w:rsidR="00765E9A" w:rsidRPr="00AC126E" w:rsidRDefault="00765E9A" w:rsidP="00250F09">
      <w:r w:rsidRPr="00AC126E">
        <w:t xml:space="preserve">Петрова В. И., </w:t>
      </w:r>
      <w:proofErr w:type="spellStart"/>
      <w:r w:rsidRPr="00AC126E">
        <w:t>Стульник</w:t>
      </w:r>
      <w:proofErr w:type="spellEnd"/>
      <w:r w:rsidRPr="00AC126E">
        <w:t xml:space="preserve"> Т. Д. Этические беседы с дошкольниками (4- 7лет) М.: Мозаика-Синтез, 2020г. </w:t>
      </w:r>
    </w:p>
    <w:p w:rsidR="00765E9A" w:rsidRPr="00AC126E" w:rsidRDefault="00765E9A" w:rsidP="00250F09">
      <w:r w:rsidRPr="00AC126E">
        <w:t xml:space="preserve">Абрамова Л. В., </w:t>
      </w:r>
      <w:proofErr w:type="spellStart"/>
      <w:r w:rsidRPr="00AC126E">
        <w:t>Слепцова</w:t>
      </w:r>
      <w:proofErr w:type="spellEnd"/>
      <w:r w:rsidRPr="00AC126E">
        <w:t xml:space="preserve"> И. Ф. Социально-коммуникативное развитие дошкольников (4-5лет) М.: Мозаика-Синтез, 2020г. </w:t>
      </w:r>
    </w:p>
    <w:p w:rsidR="00765E9A" w:rsidRPr="00AC126E" w:rsidRDefault="00765E9A" w:rsidP="00250F09">
      <w:r w:rsidRPr="00AC126E">
        <w:t xml:space="preserve">Артюхова И.С., </w:t>
      </w:r>
      <w:proofErr w:type="spellStart"/>
      <w:r w:rsidRPr="00AC126E">
        <w:t>Белькович</w:t>
      </w:r>
      <w:proofErr w:type="spellEnd"/>
      <w:r w:rsidRPr="00AC126E">
        <w:t xml:space="preserve"> В.Ю. МП Играем, дружим, растем: Сборник развивающих игр, 2017г. </w:t>
      </w:r>
    </w:p>
    <w:p w:rsidR="00765E9A" w:rsidRPr="00AC126E" w:rsidRDefault="00765E9A" w:rsidP="00250F09"/>
    <w:p w:rsidR="00765E9A" w:rsidRPr="00AC126E" w:rsidRDefault="00765E9A" w:rsidP="00250F09">
      <w:pPr>
        <w:rPr>
          <w:b/>
          <w:i/>
        </w:rPr>
      </w:pPr>
      <w:r w:rsidRPr="00AC126E">
        <w:rPr>
          <w:b/>
          <w:i/>
        </w:rPr>
        <w:t xml:space="preserve">Наглядно-дидактические пособия </w:t>
      </w:r>
    </w:p>
    <w:p w:rsidR="00765E9A" w:rsidRPr="00AC126E" w:rsidRDefault="00765E9A" w:rsidP="00250F09">
      <w:r w:rsidRPr="00AC126E">
        <w:t xml:space="preserve">Серия «Мир в картинках»: «Государственные символы России»; «День Победы». </w:t>
      </w:r>
    </w:p>
    <w:p w:rsidR="00765E9A" w:rsidRPr="00AC126E" w:rsidRDefault="00765E9A" w:rsidP="00250F09">
      <w:r w:rsidRPr="00AC126E">
        <w:t xml:space="preserve">Серия «Рассказы по картинкам»: «Великая Отечественная война в произведениях художников»; «Защитники Отечества». </w:t>
      </w:r>
    </w:p>
    <w:p w:rsidR="00765E9A" w:rsidRPr="00AC126E" w:rsidRDefault="00765E9A" w:rsidP="00250F09">
      <w:r w:rsidRPr="00AC126E">
        <w:t xml:space="preserve">Серия «Расскажите детям о.…»: «Расскажите детям о достопримечательностях Москвы»; «Расскажите детям о Московском Кремле»; «Расскажите детям об Отечественной войне 1812 года». </w:t>
      </w:r>
    </w:p>
    <w:p w:rsidR="00765E9A" w:rsidRPr="00AC126E" w:rsidRDefault="00765E9A" w:rsidP="00250F09">
      <w:proofErr w:type="spellStart"/>
      <w:r w:rsidRPr="00AC126E">
        <w:t>Бордачева</w:t>
      </w:r>
      <w:proofErr w:type="spellEnd"/>
      <w:r w:rsidRPr="00AC126E">
        <w:t xml:space="preserve"> И. Ю. Безопасность на дороге: Плакаты для оформления родительского уголка в ДОУ. М.: Мозаика-Синтез, 2019. </w:t>
      </w:r>
    </w:p>
    <w:p w:rsidR="00765E9A" w:rsidRPr="00AC126E" w:rsidRDefault="00765E9A" w:rsidP="00250F09">
      <w:proofErr w:type="spellStart"/>
      <w:r w:rsidRPr="00AC126E">
        <w:t>Бордачева</w:t>
      </w:r>
      <w:proofErr w:type="spellEnd"/>
      <w:r w:rsidRPr="00AC126E">
        <w:t xml:space="preserve"> И. Ю. Дорожные знаки: Для работы с детьми 4–7 лет. М.: Мозаика-Синтез, 2019.</w:t>
      </w:r>
    </w:p>
    <w:p w:rsidR="00765E9A" w:rsidRPr="00AC126E" w:rsidRDefault="00765E9A" w:rsidP="00250F09">
      <w:pPr>
        <w:pStyle w:val="21"/>
        <w:shd w:val="clear" w:color="auto" w:fill="auto"/>
        <w:tabs>
          <w:tab w:val="left" w:pos="1124"/>
        </w:tabs>
        <w:spacing w:before="0" w:after="0" w:line="240" w:lineRule="auto"/>
        <w:jc w:val="both"/>
        <w:rPr>
          <w:b/>
          <w:sz w:val="24"/>
          <w:szCs w:val="24"/>
        </w:rPr>
      </w:pPr>
      <w:r w:rsidRPr="00AC126E">
        <w:rPr>
          <w:b/>
          <w:sz w:val="24"/>
          <w:szCs w:val="24"/>
        </w:rPr>
        <w:t>2.2. Познавательное развитие.</w:t>
      </w:r>
    </w:p>
    <w:p w:rsidR="00E91E6B" w:rsidRPr="00AC126E" w:rsidRDefault="00E91E6B" w:rsidP="00250F09">
      <w:pPr>
        <w:pStyle w:val="21"/>
        <w:shd w:val="clear" w:color="auto" w:fill="auto"/>
        <w:spacing w:before="0" w:after="0" w:line="240" w:lineRule="auto"/>
        <w:ind w:left="20" w:right="20" w:firstLine="720"/>
        <w:jc w:val="both"/>
        <w:rPr>
          <w:sz w:val="24"/>
          <w:szCs w:val="24"/>
        </w:rPr>
      </w:pPr>
      <w:r w:rsidRPr="00AC126E">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91E6B" w:rsidRPr="00AC126E" w:rsidTr="003D4924">
        <w:tc>
          <w:tcPr>
            <w:tcW w:w="1228" w:type="dxa"/>
          </w:tcPr>
          <w:p w:rsidR="00E91E6B" w:rsidRPr="00AC126E" w:rsidRDefault="00A35A7D" w:rsidP="00250F09">
            <w:pPr>
              <w:rPr>
                <w:sz w:val="24"/>
                <w:szCs w:val="24"/>
              </w:rPr>
            </w:pPr>
            <w:hyperlink r:id="rId14" w:history="1">
              <w:r w:rsidR="00E91E6B" w:rsidRPr="00AC126E">
                <w:rPr>
                  <w:rStyle w:val="a8"/>
                  <w:sz w:val="24"/>
                  <w:szCs w:val="24"/>
                </w:rPr>
                <w:t>2.2.</w:t>
              </w:r>
            </w:hyperlink>
          </w:p>
        </w:tc>
        <w:tc>
          <w:tcPr>
            <w:tcW w:w="5713" w:type="dxa"/>
          </w:tcPr>
          <w:p w:rsidR="00E91E6B" w:rsidRPr="00AC126E" w:rsidRDefault="00E91E6B" w:rsidP="00250F09">
            <w:pPr>
              <w:rPr>
                <w:sz w:val="24"/>
                <w:szCs w:val="24"/>
              </w:rPr>
            </w:pPr>
            <w:r w:rsidRPr="00AC126E">
              <w:rPr>
                <w:sz w:val="24"/>
                <w:szCs w:val="24"/>
              </w:rPr>
              <w:t xml:space="preserve">4-5 </w:t>
            </w:r>
            <w:proofErr w:type="spellStart"/>
            <w:r w:rsidRPr="00AC126E">
              <w:rPr>
                <w:sz w:val="24"/>
                <w:szCs w:val="24"/>
              </w:rPr>
              <w:t>лет</w:t>
            </w:r>
            <w:proofErr w:type="spellEnd"/>
            <w:r w:rsidRPr="00AC126E">
              <w:rPr>
                <w:sz w:val="24"/>
                <w:szCs w:val="24"/>
              </w:rPr>
              <w:t xml:space="preserve"> / </w:t>
            </w:r>
            <w:proofErr w:type="spellStart"/>
            <w:r w:rsidRPr="00AC126E">
              <w:rPr>
                <w:sz w:val="24"/>
                <w:szCs w:val="24"/>
              </w:rPr>
              <w:t>средняя</w:t>
            </w:r>
            <w:proofErr w:type="spellEnd"/>
            <w:r w:rsidRPr="00AC126E">
              <w:rPr>
                <w:sz w:val="24"/>
                <w:szCs w:val="24"/>
              </w:rPr>
              <w:t xml:space="preserve"> </w:t>
            </w:r>
            <w:proofErr w:type="spellStart"/>
            <w:r w:rsidRPr="00AC126E">
              <w:rPr>
                <w:sz w:val="24"/>
                <w:szCs w:val="24"/>
              </w:rPr>
              <w:t>группа</w:t>
            </w:r>
            <w:proofErr w:type="spellEnd"/>
          </w:p>
        </w:tc>
        <w:tc>
          <w:tcPr>
            <w:tcW w:w="2268" w:type="dxa"/>
          </w:tcPr>
          <w:p w:rsidR="00E91E6B" w:rsidRPr="00AC126E" w:rsidRDefault="00E91E6B" w:rsidP="00250F09">
            <w:pPr>
              <w:rPr>
                <w:sz w:val="28"/>
                <w:szCs w:val="28"/>
              </w:rPr>
            </w:pPr>
            <w:r w:rsidRPr="00AC126E">
              <w:rPr>
                <w:noProof/>
                <w:sz w:val="28"/>
                <w:szCs w:val="28"/>
                <w:lang w:eastAsia="ru-RU"/>
              </w:rPr>
              <w:drawing>
                <wp:inline distT="0" distB="0" distL="0" distR="0" wp14:anchorId="59A6187A" wp14:editId="5405E326">
                  <wp:extent cx="522333" cy="52233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9508" cy="529508"/>
                          </a:xfrm>
                          <a:prstGeom prst="rect">
                            <a:avLst/>
                          </a:prstGeom>
                          <a:noFill/>
                          <a:ln>
                            <a:noFill/>
                          </a:ln>
                        </pic:spPr>
                      </pic:pic>
                    </a:graphicData>
                  </a:graphic>
                </wp:inline>
              </w:drawing>
            </w:r>
          </w:p>
        </w:tc>
      </w:tr>
    </w:tbl>
    <w:p w:rsidR="00765E9A" w:rsidRPr="00AC126E" w:rsidRDefault="00765E9A" w:rsidP="00250F09">
      <w:pPr>
        <w:pStyle w:val="21"/>
        <w:shd w:val="clear" w:color="auto" w:fill="auto"/>
        <w:spacing w:before="0" w:after="0" w:line="240" w:lineRule="auto"/>
        <w:ind w:left="20" w:right="20" w:firstLine="720"/>
        <w:jc w:val="both"/>
        <w:rPr>
          <w:sz w:val="24"/>
          <w:szCs w:val="24"/>
        </w:rPr>
      </w:pPr>
    </w:p>
    <w:p w:rsidR="00875DFC" w:rsidRPr="00AC126E" w:rsidRDefault="00875DFC" w:rsidP="00250F09">
      <w:pPr>
        <w:pStyle w:val="21"/>
        <w:shd w:val="clear" w:color="auto" w:fill="auto"/>
        <w:tabs>
          <w:tab w:val="left" w:pos="1350"/>
        </w:tabs>
        <w:spacing w:before="0" w:after="0" w:line="240" w:lineRule="auto"/>
        <w:ind w:right="20"/>
        <w:jc w:val="both"/>
        <w:rPr>
          <w:b/>
          <w:sz w:val="24"/>
          <w:szCs w:val="24"/>
        </w:rPr>
      </w:pPr>
      <w:r w:rsidRPr="00AC126E">
        <w:rPr>
          <w:b/>
          <w:sz w:val="24"/>
          <w:szCs w:val="24"/>
        </w:rPr>
        <w:t>2.2.1. Решение совокупных задач воспитания в рамках образовательной области «Познавательное развитие» направлено на приобщение детей к ценностям «Человек», «Семья», «Познание», «Родина» и «Природа», что предполагает:</w:t>
      </w:r>
    </w:p>
    <w:p w:rsidR="00875DFC" w:rsidRPr="00AC126E" w:rsidRDefault="00875DFC" w:rsidP="00250F09">
      <w:pPr>
        <w:pStyle w:val="21"/>
        <w:shd w:val="clear" w:color="auto" w:fill="auto"/>
        <w:spacing w:before="0" w:after="0" w:line="240" w:lineRule="auto"/>
        <w:ind w:left="20" w:right="20" w:firstLine="720"/>
        <w:jc w:val="both"/>
        <w:rPr>
          <w:sz w:val="24"/>
          <w:szCs w:val="24"/>
        </w:rPr>
      </w:pPr>
      <w:r w:rsidRPr="00AC126E">
        <w:rPr>
          <w:sz w:val="24"/>
          <w:szCs w:val="24"/>
        </w:rPr>
        <w:t>воспитание отношения к знанию как ценности, понимание значения образования для человека, общества, страны;</w:t>
      </w:r>
    </w:p>
    <w:p w:rsidR="00875DFC" w:rsidRPr="00AC126E" w:rsidRDefault="00875DFC" w:rsidP="00250F09">
      <w:pPr>
        <w:pStyle w:val="21"/>
        <w:shd w:val="clear" w:color="auto" w:fill="auto"/>
        <w:spacing w:before="0" w:after="0" w:line="240" w:lineRule="auto"/>
        <w:ind w:left="20" w:right="20" w:firstLine="720"/>
        <w:jc w:val="both"/>
        <w:rPr>
          <w:sz w:val="24"/>
          <w:szCs w:val="24"/>
        </w:rPr>
      </w:pPr>
      <w:r w:rsidRPr="00AC126E">
        <w:rPr>
          <w:sz w:val="24"/>
          <w:szCs w:val="24"/>
        </w:rPr>
        <w:lastRenderedPageBreak/>
        <w:t>приобщение к отечественным традициям и праздникам, к истории и достижениям родной страны, к культурному наследию народов России;</w:t>
      </w:r>
    </w:p>
    <w:p w:rsidR="00875DFC" w:rsidRPr="00AC126E" w:rsidRDefault="00875DFC" w:rsidP="00250F09">
      <w:pPr>
        <w:pStyle w:val="21"/>
        <w:shd w:val="clear" w:color="auto" w:fill="auto"/>
        <w:spacing w:before="0" w:after="0" w:line="240" w:lineRule="auto"/>
        <w:ind w:left="20" w:right="20" w:firstLine="720"/>
        <w:jc w:val="both"/>
        <w:rPr>
          <w:sz w:val="24"/>
          <w:szCs w:val="24"/>
        </w:rPr>
      </w:pPr>
      <w:r w:rsidRPr="00AC126E">
        <w:rPr>
          <w:sz w:val="24"/>
          <w:szCs w:val="24"/>
        </w:rPr>
        <w:t>воспитание уважения к людям - представителям разных народов России независимо от их этнической принадлежности;</w:t>
      </w:r>
    </w:p>
    <w:p w:rsidR="00875DFC" w:rsidRPr="00AC126E" w:rsidRDefault="00875DFC" w:rsidP="00250F09">
      <w:pPr>
        <w:pStyle w:val="21"/>
        <w:shd w:val="clear" w:color="auto" w:fill="auto"/>
        <w:spacing w:before="0" w:after="0" w:line="240" w:lineRule="auto"/>
        <w:ind w:left="20" w:right="20" w:firstLine="720"/>
        <w:jc w:val="both"/>
        <w:rPr>
          <w:sz w:val="24"/>
          <w:szCs w:val="24"/>
        </w:rPr>
      </w:pPr>
      <w:r w:rsidRPr="00AC126E">
        <w:rPr>
          <w:sz w:val="24"/>
          <w:szCs w:val="24"/>
        </w:rPr>
        <w:t>воспитание уважительного отношения к государственным символам страны (флагу, гербу, гимну);</w:t>
      </w:r>
    </w:p>
    <w:p w:rsidR="00875DFC" w:rsidRPr="00AC126E" w:rsidRDefault="00875DFC" w:rsidP="00250F09">
      <w:pPr>
        <w:pStyle w:val="21"/>
        <w:shd w:val="clear" w:color="auto" w:fill="auto"/>
        <w:spacing w:before="0" w:after="0" w:line="240" w:lineRule="auto"/>
        <w:ind w:left="20" w:right="20" w:firstLine="720"/>
        <w:jc w:val="both"/>
        <w:rPr>
          <w:sz w:val="24"/>
          <w:szCs w:val="24"/>
        </w:rPr>
      </w:pPr>
      <w:r w:rsidRPr="00AC126E">
        <w:rPr>
          <w:sz w:val="24"/>
          <w:szCs w:val="24"/>
        </w:rPr>
        <w:t>воспитание бережного и ответственного отношения к природе родного края, родной страны, приобретение первого опыта действий по сохранению природы.</w:t>
      </w:r>
    </w:p>
    <w:p w:rsidR="00875DFC" w:rsidRPr="00AC126E" w:rsidRDefault="00875DFC" w:rsidP="00250F09">
      <w:pPr>
        <w:pStyle w:val="a3"/>
        <w:spacing w:before="3"/>
        <w:ind w:left="0" w:firstLine="0"/>
        <w:rPr>
          <w:b/>
          <w:sz w:val="27"/>
        </w:rPr>
      </w:pPr>
    </w:p>
    <w:p w:rsidR="00875DFC" w:rsidRPr="00AC126E" w:rsidRDefault="00875DFC" w:rsidP="00250F09">
      <w:pPr>
        <w:pStyle w:val="a3"/>
        <w:spacing w:before="3"/>
        <w:ind w:left="0" w:firstLine="0"/>
      </w:pPr>
      <w:r w:rsidRPr="00AC126E">
        <w:rPr>
          <w:b/>
        </w:rPr>
        <w:t>2.2.2. Перечень пособий, способствующих реализации программы в образовательной области  «Познавательное развитие»</w:t>
      </w:r>
      <w:r w:rsidRPr="00AC126E">
        <w:rPr>
          <w:rFonts w:eastAsiaTheme="minorHAnsi"/>
          <w:b/>
        </w:rPr>
        <w:t xml:space="preserve"> </w:t>
      </w:r>
    </w:p>
    <w:p w:rsidR="00875DFC" w:rsidRPr="00AC126E" w:rsidRDefault="00875DFC" w:rsidP="00250F09">
      <w:pPr>
        <w:rPr>
          <w:b/>
          <w:i/>
        </w:rPr>
      </w:pPr>
      <w:r w:rsidRPr="00AC126E">
        <w:rPr>
          <w:b/>
          <w:i/>
        </w:rPr>
        <w:t xml:space="preserve">Методические пособия </w:t>
      </w:r>
    </w:p>
    <w:p w:rsidR="00875DFC" w:rsidRPr="00AC126E" w:rsidRDefault="00875DFC" w:rsidP="00250F09">
      <w:pPr>
        <w:jc w:val="both"/>
        <w:rPr>
          <w:sz w:val="24"/>
          <w:szCs w:val="24"/>
        </w:rPr>
      </w:pPr>
      <w:proofErr w:type="spellStart"/>
      <w:r w:rsidRPr="00AC126E">
        <w:rPr>
          <w:sz w:val="24"/>
          <w:szCs w:val="24"/>
        </w:rPr>
        <w:t>Дыбина</w:t>
      </w:r>
      <w:proofErr w:type="spellEnd"/>
      <w:r w:rsidRPr="00AC126E">
        <w:rPr>
          <w:sz w:val="24"/>
          <w:szCs w:val="24"/>
        </w:rPr>
        <w:t xml:space="preserve"> О.В. Ознакомление с предметным и социальным окружением. Средняя группа. М.: Мозаик</w:t>
      </w:r>
      <w:proofErr w:type="gramStart"/>
      <w:r w:rsidRPr="00AC126E">
        <w:rPr>
          <w:sz w:val="24"/>
          <w:szCs w:val="24"/>
        </w:rPr>
        <w:t>а-</w:t>
      </w:r>
      <w:proofErr w:type="gramEnd"/>
      <w:r w:rsidRPr="00AC126E">
        <w:rPr>
          <w:sz w:val="24"/>
          <w:szCs w:val="24"/>
        </w:rPr>
        <w:t xml:space="preserve"> Синтез, 2020 г. </w:t>
      </w:r>
    </w:p>
    <w:p w:rsidR="00875DFC" w:rsidRPr="00AC126E" w:rsidRDefault="00875DFC" w:rsidP="00250F09">
      <w:pPr>
        <w:jc w:val="both"/>
        <w:rPr>
          <w:sz w:val="24"/>
          <w:szCs w:val="24"/>
        </w:rPr>
      </w:pPr>
      <w:proofErr w:type="spellStart"/>
      <w:r w:rsidRPr="00AC126E">
        <w:rPr>
          <w:sz w:val="24"/>
          <w:szCs w:val="24"/>
        </w:rPr>
        <w:t>Веракса</w:t>
      </w:r>
      <w:proofErr w:type="spellEnd"/>
      <w:r w:rsidRPr="00AC126E">
        <w:rPr>
          <w:sz w:val="24"/>
          <w:szCs w:val="24"/>
        </w:rPr>
        <w:t xml:space="preserve"> Н. Е., </w:t>
      </w:r>
      <w:proofErr w:type="spellStart"/>
      <w:r w:rsidRPr="00AC126E">
        <w:rPr>
          <w:sz w:val="24"/>
          <w:szCs w:val="24"/>
        </w:rPr>
        <w:t>Веракса</w:t>
      </w:r>
      <w:proofErr w:type="spellEnd"/>
      <w:r w:rsidRPr="00AC126E">
        <w:rPr>
          <w:sz w:val="24"/>
          <w:szCs w:val="24"/>
        </w:rPr>
        <w:t xml:space="preserve"> А. Н. Пространство детской реализации. Проектная деятельность. М.: Мозаика-Синтез, 2020. </w:t>
      </w:r>
    </w:p>
    <w:p w:rsidR="00875DFC" w:rsidRPr="00AC126E" w:rsidRDefault="00875DFC" w:rsidP="00250F09">
      <w:pPr>
        <w:jc w:val="both"/>
        <w:rPr>
          <w:sz w:val="24"/>
          <w:szCs w:val="24"/>
        </w:rPr>
      </w:pPr>
      <w:proofErr w:type="spellStart"/>
      <w:r w:rsidRPr="00AC126E">
        <w:rPr>
          <w:sz w:val="24"/>
          <w:szCs w:val="24"/>
        </w:rPr>
        <w:t>Арапова</w:t>
      </w:r>
      <w:proofErr w:type="spellEnd"/>
      <w:r w:rsidRPr="00AC126E">
        <w:rPr>
          <w:sz w:val="24"/>
          <w:szCs w:val="24"/>
        </w:rPr>
        <w:t xml:space="preserve">-Пискарева Н.А. Формирование элементарных математических представлений» (2-7 лет). М.: Мозаика-Синтез, 2020. </w:t>
      </w:r>
    </w:p>
    <w:p w:rsidR="00875DFC" w:rsidRPr="00AC126E" w:rsidRDefault="00875DFC" w:rsidP="00250F09">
      <w:pPr>
        <w:jc w:val="both"/>
        <w:rPr>
          <w:sz w:val="24"/>
          <w:szCs w:val="24"/>
        </w:rPr>
      </w:pPr>
      <w:proofErr w:type="spellStart"/>
      <w:r w:rsidRPr="00AC126E">
        <w:rPr>
          <w:sz w:val="24"/>
          <w:szCs w:val="24"/>
        </w:rPr>
        <w:t>Помораева</w:t>
      </w:r>
      <w:proofErr w:type="spellEnd"/>
      <w:r w:rsidRPr="00AC126E">
        <w:rPr>
          <w:sz w:val="24"/>
          <w:szCs w:val="24"/>
        </w:rPr>
        <w:t xml:space="preserve"> И. А., </w:t>
      </w:r>
      <w:proofErr w:type="spellStart"/>
      <w:r w:rsidRPr="00AC126E">
        <w:rPr>
          <w:sz w:val="24"/>
          <w:szCs w:val="24"/>
        </w:rPr>
        <w:t>Позина</w:t>
      </w:r>
      <w:proofErr w:type="spellEnd"/>
      <w:r w:rsidRPr="00AC126E">
        <w:rPr>
          <w:sz w:val="24"/>
          <w:szCs w:val="24"/>
        </w:rPr>
        <w:t xml:space="preserve"> В. А. «Формирование элементарных математических представлений». 4-5 лет. Конспекты занятий. ФГОС М.: Мозаика-Синтез, 2020. </w:t>
      </w:r>
    </w:p>
    <w:p w:rsidR="00875DFC" w:rsidRPr="00AC126E" w:rsidRDefault="00875DFC" w:rsidP="00250F09">
      <w:pPr>
        <w:jc w:val="both"/>
        <w:rPr>
          <w:sz w:val="24"/>
          <w:szCs w:val="24"/>
        </w:rPr>
      </w:pPr>
      <w:proofErr w:type="spellStart"/>
      <w:r w:rsidRPr="00AC126E">
        <w:rPr>
          <w:sz w:val="24"/>
          <w:szCs w:val="24"/>
        </w:rPr>
        <w:t>Л.Логинова</w:t>
      </w:r>
      <w:proofErr w:type="spellEnd"/>
      <w:r w:rsidRPr="00AC126E">
        <w:rPr>
          <w:sz w:val="24"/>
          <w:szCs w:val="24"/>
        </w:rPr>
        <w:t xml:space="preserve"> Образовательное событие как инновационная технология работы с детьми (3-7 лет) М.: Мозаика-Синтез, 2020. </w:t>
      </w:r>
    </w:p>
    <w:p w:rsidR="00875DFC" w:rsidRPr="00AC126E" w:rsidRDefault="00875DFC" w:rsidP="00250F09">
      <w:pPr>
        <w:jc w:val="both"/>
        <w:rPr>
          <w:sz w:val="24"/>
          <w:szCs w:val="24"/>
        </w:rPr>
      </w:pPr>
    </w:p>
    <w:p w:rsidR="00875DFC" w:rsidRPr="00AC126E" w:rsidRDefault="00875DFC" w:rsidP="00250F09">
      <w:pPr>
        <w:jc w:val="both"/>
        <w:rPr>
          <w:b/>
          <w:i/>
          <w:sz w:val="24"/>
          <w:szCs w:val="24"/>
        </w:rPr>
      </w:pPr>
      <w:r w:rsidRPr="00AC126E">
        <w:rPr>
          <w:b/>
          <w:i/>
          <w:sz w:val="24"/>
          <w:szCs w:val="24"/>
        </w:rPr>
        <w:t xml:space="preserve">Наглядно-дидактические пособия </w:t>
      </w:r>
    </w:p>
    <w:p w:rsidR="00875DFC" w:rsidRPr="00AC126E" w:rsidRDefault="00875DFC" w:rsidP="00250F09">
      <w:pPr>
        <w:jc w:val="both"/>
        <w:rPr>
          <w:sz w:val="24"/>
          <w:szCs w:val="24"/>
        </w:rPr>
      </w:pPr>
      <w:r w:rsidRPr="00AC126E">
        <w:rPr>
          <w:sz w:val="24"/>
          <w:szCs w:val="24"/>
        </w:rPr>
        <w:t xml:space="preserve">Серия «Играем в сказку»: «Репка»; «Теремок»; «Три медведя»; «Три поросенка».  </w:t>
      </w:r>
    </w:p>
    <w:p w:rsidR="00875DFC" w:rsidRPr="00AC126E" w:rsidRDefault="00875DFC" w:rsidP="00250F09">
      <w:pPr>
        <w:jc w:val="both"/>
        <w:rPr>
          <w:sz w:val="24"/>
          <w:szCs w:val="24"/>
        </w:rPr>
      </w:pPr>
      <w:r w:rsidRPr="00AC126E">
        <w:rPr>
          <w:sz w:val="24"/>
          <w:szCs w:val="24"/>
        </w:rPr>
        <w:t xml:space="preserve">Серия «Мир в картинках»: </w:t>
      </w:r>
      <w:proofErr w:type="gramStart"/>
      <w:r w:rsidRPr="00AC126E">
        <w:rPr>
          <w:sz w:val="24"/>
          <w:szCs w:val="24"/>
        </w:rPr>
        <w:t xml:space="preserve">«Авиация»; «Автомобильный транспорт»; «Арктика и Антарктика»; «Бытовая техника»; «Водный транспорт»; «Высоко в горах»; «Инструменты домашнего мастера»; «Космос»; «Офисная техника и оборудование»; «Посуда»; «Школьные принадлежности». </w:t>
      </w:r>
      <w:proofErr w:type="gramEnd"/>
    </w:p>
    <w:p w:rsidR="00875DFC" w:rsidRPr="00AC126E" w:rsidRDefault="00875DFC" w:rsidP="00250F09">
      <w:pPr>
        <w:jc w:val="both"/>
        <w:rPr>
          <w:sz w:val="24"/>
          <w:szCs w:val="24"/>
        </w:rPr>
      </w:pPr>
      <w:r w:rsidRPr="00AC126E">
        <w:rPr>
          <w:sz w:val="24"/>
          <w:szCs w:val="24"/>
        </w:rPr>
        <w:t xml:space="preserve">Серия «Рассказы по картинкам»: «В деревне»; «Кем быть?»; «Мой дом»; «Профессии». </w:t>
      </w:r>
    </w:p>
    <w:p w:rsidR="00875DFC" w:rsidRPr="00AC126E" w:rsidRDefault="00875DFC" w:rsidP="00250F09">
      <w:pPr>
        <w:jc w:val="both"/>
        <w:rPr>
          <w:sz w:val="24"/>
          <w:szCs w:val="24"/>
        </w:rPr>
      </w:pPr>
      <w:r w:rsidRPr="00AC126E">
        <w:rPr>
          <w:sz w:val="24"/>
          <w:szCs w:val="24"/>
        </w:rPr>
        <w:t xml:space="preserve">Серия «Расскажите детям о.…»: «Расскажите детям о бытовых приборах»; «Расскажите детям о космонавтике»; «Расскажите детям о космосе»; «Расскажите детям о рабочих инструментах»; «Расскажите детям о 3 транспорте», «Расскажите детям о специальных машинах»; «Расскажите детям о хлебе». </w:t>
      </w:r>
    </w:p>
    <w:p w:rsidR="00875DFC" w:rsidRPr="00AC126E" w:rsidRDefault="00875DFC" w:rsidP="00250F09">
      <w:pPr>
        <w:jc w:val="both"/>
        <w:rPr>
          <w:sz w:val="24"/>
          <w:szCs w:val="24"/>
        </w:rPr>
      </w:pPr>
      <w:r w:rsidRPr="00AC126E">
        <w:rPr>
          <w:sz w:val="24"/>
          <w:szCs w:val="24"/>
        </w:rPr>
        <w:t xml:space="preserve">Плакаты: «Счет до 10»; «Цвет»; «Форма». </w:t>
      </w:r>
    </w:p>
    <w:p w:rsidR="00875DFC" w:rsidRPr="00AC126E" w:rsidRDefault="00875DFC" w:rsidP="00250F09">
      <w:pPr>
        <w:jc w:val="both"/>
        <w:rPr>
          <w:sz w:val="24"/>
          <w:szCs w:val="24"/>
        </w:rPr>
      </w:pPr>
      <w:r w:rsidRPr="00AC126E">
        <w:rPr>
          <w:sz w:val="24"/>
          <w:szCs w:val="24"/>
        </w:rPr>
        <w:t xml:space="preserve">Плакаты: </w:t>
      </w:r>
      <w:proofErr w:type="gramStart"/>
      <w:r w:rsidRPr="00AC126E">
        <w:rPr>
          <w:sz w:val="24"/>
          <w:szCs w:val="24"/>
        </w:rPr>
        <w:t xml:space="preserve">«Домашние животные»; «Домашние питомцы»; «Домашние птицы»; «Животные Африки»; «Животные средней полосы»; «Овощи»; «Птицы»; «Фрукты». </w:t>
      </w:r>
      <w:proofErr w:type="gramEnd"/>
    </w:p>
    <w:p w:rsidR="00875DFC" w:rsidRPr="00AC126E" w:rsidRDefault="00875DFC" w:rsidP="00250F09">
      <w:pPr>
        <w:jc w:val="both"/>
        <w:rPr>
          <w:sz w:val="24"/>
          <w:szCs w:val="24"/>
        </w:rPr>
      </w:pPr>
      <w:r w:rsidRPr="00AC126E">
        <w:rPr>
          <w:sz w:val="24"/>
          <w:szCs w:val="24"/>
        </w:rPr>
        <w:t xml:space="preserve">Картины для рассматривания: «Коза с козлятами»; «Кошка с котятами»; «Свинья с поросятами»; «Собака </w:t>
      </w:r>
      <w:proofErr w:type="gramStart"/>
      <w:r w:rsidRPr="00AC126E">
        <w:rPr>
          <w:sz w:val="24"/>
          <w:szCs w:val="24"/>
        </w:rPr>
        <w:t>с</w:t>
      </w:r>
      <w:proofErr w:type="gramEnd"/>
      <w:r w:rsidRPr="00AC126E">
        <w:rPr>
          <w:sz w:val="24"/>
          <w:szCs w:val="24"/>
        </w:rPr>
        <w:t xml:space="preserve"> щенками». </w:t>
      </w:r>
    </w:p>
    <w:p w:rsidR="00875DFC" w:rsidRPr="00AC126E" w:rsidRDefault="00875DFC" w:rsidP="00250F09">
      <w:pPr>
        <w:jc w:val="both"/>
        <w:rPr>
          <w:sz w:val="24"/>
          <w:szCs w:val="24"/>
        </w:rPr>
      </w:pPr>
      <w:r w:rsidRPr="00AC126E">
        <w:rPr>
          <w:sz w:val="24"/>
          <w:szCs w:val="24"/>
        </w:rPr>
        <w:t xml:space="preserve">Серия «Мир в картинках»: </w:t>
      </w:r>
      <w:proofErr w:type="gramStart"/>
      <w:r w:rsidRPr="00AC126E">
        <w:rPr>
          <w:sz w:val="24"/>
          <w:szCs w:val="24"/>
        </w:rPr>
        <w:t xml:space="preserve">«Деревья и листья»; «Домашние животные»; «Домашние птицы»; «Животные — домашние питомцы»; «Животные жарких стран»; «Животные средней полосы»; «Морские обитатели»; «Насекомые»; «Овощи»; «Рептилии и амфибии»; «Собаки — друзья и помощники»; «Фрукты»; «Цветы»; «Ягоды лесные»; «Ягоды садовые». </w:t>
      </w:r>
      <w:proofErr w:type="gramEnd"/>
    </w:p>
    <w:p w:rsidR="00875DFC" w:rsidRPr="00AC126E" w:rsidRDefault="00875DFC" w:rsidP="00250F09">
      <w:pPr>
        <w:jc w:val="both"/>
        <w:rPr>
          <w:sz w:val="24"/>
          <w:szCs w:val="24"/>
        </w:rPr>
      </w:pPr>
      <w:r w:rsidRPr="00AC126E">
        <w:rPr>
          <w:sz w:val="24"/>
          <w:szCs w:val="24"/>
        </w:rPr>
        <w:t xml:space="preserve">Серия «Рассказы по картинкам»: «Весна»; «Времена года»; «Зима»; «Лето»; «Осень»; «Родная природа». </w:t>
      </w:r>
    </w:p>
    <w:p w:rsidR="00875DFC" w:rsidRPr="00AC126E" w:rsidRDefault="00875DFC" w:rsidP="00250F09">
      <w:pPr>
        <w:jc w:val="both"/>
        <w:rPr>
          <w:sz w:val="24"/>
          <w:szCs w:val="24"/>
        </w:rPr>
      </w:pPr>
      <w:r w:rsidRPr="00AC126E">
        <w:rPr>
          <w:sz w:val="24"/>
          <w:szCs w:val="24"/>
        </w:rPr>
        <w:t xml:space="preserve">Серия «Расскажите детям о...»: «Расскажите детям о грибах»; «Расскажите детям о деревьях»; «Расскажите детям о домашних животных»; «Расскажите детям о домашних питомцах»; «Расскажите детям о животных жарких стран»; «Расскажите детям о лесных животных»; «Расскажите детям о морских обитателях»; «Расскажите детям о насекомых»; «Расскажите детям о фруктах»; «Расскажите детям об овощах»; «Расскажите детям о птицах»; «Расскажите детям о садовых ягодах». </w:t>
      </w:r>
    </w:p>
    <w:p w:rsidR="000440F8" w:rsidRPr="00AC126E" w:rsidRDefault="000440F8" w:rsidP="00250F09">
      <w:pPr>
        <w:jc w:val="both"/>
        <w:rPr>
          <w:sz w:val="24"/>
          <w:szCs w:val="24"/>
        </w:rPr>
      </w:pPr>
    </w:p>
    <w:p w:rsidR="00875DFC" w:rsidRPr="00AC126E" w:rsidRDefault="00875DFC" w:rsidP="00250F09">
      <w:pPr>
        <w:pStyle w:val="1"/>
        <w:tabs>
          <w:tab w:val="left" w:pos="994"/>
        </w:tabs>
        <w:ind w:left="0"/>
        <w:jc w:val="both"/>
      </w:pPr>
      <w:r w:rsidRPr="00AC126E">
        <w:t>2.3.Речевое</w:t>
      </w:r>
      <w:r w:rsidRPr="00AC126E">
        <w:rPr>
          <w:spacing w:val="-2"/>
        </w:rPr>
        <w:t xml:space="preserve"> </w:t>
      </w:r>
      <w:r w:rsidRPr="00AC126E">
        <w:t>развитие</w:t>
      </w:r>
    </w:p>
    <w:p w:rsidR="00E91E6B" w:rsidRPr="00AC126E" w:rsidRDefault="00E91E6B" w:rsidP="00250F09">
      <w:pPr>
        <w:pStyle w:val="21"/>
        <w:shd w:val="clear" w:color="auto" w:fill="auto"/>
        <w:spacing w:before="0" w:after="0" w:line="240" w:lineRule="auto"/>
        <w:ind w:left="20" w:right="20" w:firstLine="700"/>
        <w:jc w:val="both"/>
        <w:rPr>
          <w:sz w:val="24"/>
          <w:szCs w:val="24"/>
        </w:rPr>
      </w:pPr>
      <w:r w:rsidRPr="00AC126E">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91E6B" w:rsidRPr="00AC126E" w:rsidTr="003D4924">
        <w:tc>
          <w:tcPr>
            <w:tcW w:w="1228" w:type="dxa"/>
          </w:tcPr>
          <w:p w:rsidR="00E91E6B" w:rsidRPr="00AC126E" w:rsidRDefault="00A35A7D" w:rsidP="00250F09">
            <w:pPr>
              <w:rPr>
                <w:sz w:val="24"/>
                <w:szCs w:val="24"/>
              </w:rPr>
            </w:pPr>
            <w:hyperlink r:id="rId16" w:history="1">
              <w:r w:rsidR="00E91E6B" w:rsidRPr="00AC126E">
                <w:rPr>
                  <w:rStyle w:val="a8"/>
                  <w:sz w:val="24"/>
                  <w:szCs w:val="24"/>
                </w:rPr>
                <w:t>2.3.</w:t>
              </w:r>
            </w:hyperlink>
          </w:p>
        </w:tc>
        <w:tc>
          <w:tcPr>
            <w:tcW w:w="5713" w:type="dxa"/>
          </w:tcPr>
          <w:p w:rsidR="00E91E6B" w:rsidRPr="00AC126E" w:rsidRDefault="00E91E6B" w:rsidP="00250F09">
            <w:pPr>
              <w:rPr>
                <w:sz w:val="24"/>
                <w:szCs w:val="24"/>
              </w:rPr>
            </w:pPr>
            <w:r w:rsidRPr="00AC126E">
              <w:rPr>
                <w:sz w:val="24"/>
                <w:szCs w:val="24"/>
              </w:rPr>
              <w:t xml:space="preserve">4-5 </w:t>
            </w:r>
            <w:proofErr w:type="spellStart"/>
            <w:r w:rsidRPr="00AC126E">
              <w:rPr>
                <w:sz w:val="24"/>
                <w:szCs w:val="24"/>
              </w:rPr>
              <w:t>лет</w:t>
            </w:r>
            <w:proofErr w:type="spellEnd"/>
            <w:r w:rsidRPr="00AC126E">
              <w:rPr>
                <w:sz w:val="24"/>
                <w:szCs w:val="24"/>
              </w:rPr>
              <w:t xml:space="preserve"> / </w:t>
            </w:r>
            <w:proofErr w:type="spellStart"/>
            <w:r w:rsidRPr="00AC126E">
              <w:rPr>
                <w:sz w:val="24"/>
                <w:szCs w:val="24"/>
              </w:rPr>
              <w:t>средняя</w:t>
            </w:r>
            <w:proofErr w:type="spellEnd"/>
            <w:r w:rsidRPr="00AC126E">
              <w:rPr>
                <w:sz w:val="24"/>
                <w:szCs w:val="24"/>
              </w:rPr>
              <w:t xml:space="preserve"> </w:t>
            </w:r>
            <w:proofErr w:type="spellStart"/>
            <w:r w:rsidRPr="00AC126E">
              <w:rPr>
                <w:sz w:val="24"/>
                <w:szCs w:val="24"/>
              </w:rPr>
              <w:t>группа</w:t>
            </w:r>
            <w:proofErr w:type="spellEnd"/>
          </w:p>
        </w:tc>
        <w:tc>
          <w:tcPr>
            <w:tcW w:w="2268" w:type="dxa"/>
          </w:tcPr>
          <w:p w:rsidR="00E91E6B" w:rsidRPr="00AC126E" w:rsidRDefault="00E91E6B" w:rsidP="00250F09">
            <w:pPr>
              <w:rPr>
                <w:sz w:val="28"/>
                <w:szCs w:val="28"/>
              </w:rPr>
            </w:pPr>
            <w:r w:rsidRPr="00AC126E">
              <w:rPr>
                <w:noProof/>
                <w:sz w:val="28"/>
                <w:szCs w:val="28"/>
                <w:lang w:eastAsia="ru-RU"/>
              </w:rPr>
              <w:drawing>
                <wp:inline distT="0" distB="0" distL="0" distR="0" wp14:anchorId="00E8190D" wp14:editId="6315BEF1">
                  <wp:extent cx="590896" cy="590896"/>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6875" cy="596875"/>
                          </a:xfrm>
                          <a:prstGeom prst="rect">
                            <a:avLst/>
                          </a:prstGeom>
                          <a:noFill/>
                          <a:ln>
                            <a:noFill/>
                          </a:ln>
                        </pic:spPr>
                      </pic:pic>
                    </a:graphicData>
                  </a:graphic>
                </wp:inline>
              </w:drawing>
            </w:r>
          </w:p>
        </w:tc>
      </w:tr>
    </w:tbl>
    <w:p w:rsidR="00D5161D" w:rsidRPr="00AC126E" w:rsidRDefault="00D5161D" w:rsidP="00250F09">
      <w:pPr>
        <w:pStyle w:val="21"/>
        <w:shd w:val="clear" w:color="auto" w:fill="auto"/>
        <w:spacing w:before="0" w:after="0" w:line="240" w:lineRule="auto"/>
        <w:ind w:left="20" w:right="20" w:firstLine="700"/>
        <w:jc w:val="both"/>
        <w:rPr>
          <w:sz w:val="24"/>
          <w:szCs w:val="24"/>
        </w:rPr>
      </w:pPr>
    </w:p>
    <w:p w:rsidR="00CF7634" w:rsidRPr="00AC126E" w:rsidRDefault="00CF7634" w:rsidP="00250F09">
      <w:pPr>
        <w:pStyle w:val="21"/>
        <w:shd w:val="clear" w:color="auto" w:fill="auto"/>
        <w:tabs>
          <w:tab w:val="left" w:pos="1489"/>
        </w:tabs>
        <w:spacing w:before="0" w:after="0" w:line="240" w:lineRule="auto"/>
        <w:ind w:right="20"/>
        <w:jc w:val="both"/>
        <w:rPr>
          <w:b/>
          <w:sz w:val="24"/>
          <w:szCs w:val="24"/>
        </w:rPr>
      </w:pPr>
      <w:r w:rsidRPr="00AC126E">
        <w:rPr>
          <w:b/>
          <w:sz w:val="24"/>
          <w:szCs w:val="24"/>
        </w:rPr>
        <w:t>2.3.1. Решение совокупных задач воспитания в рамках образовательной области «Речевое развитие» направлено на приобщение детей к ценностям «Культура» и «Красота», что предполагает:</w:t>
      </w:r>
    </w:p>
    <w:p w:rsidR="00CF7634" w:rsidRPr="00AC126E" w:rsidRDefault="00CF7634" w:rsidP="00250F09">
      <w:pPr>
        <w:pStyle w:val="21"/>
        <w:numPr>
          <w:ilvl w:val="0"/>
          <w:numId w:val="21"/>
        </w:numPr>
        <w:shd w:val="clear" w:color="auto" w:fill="auto"/>
        <w:tabs>
          <w:tab w:val="left" w:pos="993"/>
        </w:tabs>
        <w:spacing w:before="0" w:after="0" w:line="240" w:lineRule="auto"/>
        <w:ind w:left="0" w:right="20" w:firstLine="709"/>
        <w:jc w:val="both"/>
        <w:rPr>
          <w:sz w:val="24"/>
          <w:szCs w:val="24"/>
        </w:rPr>
      </w:pPr>
      <w:r w:rsidRPr="00AC126E">
        <w:rPr>
          <w:sz w:val="24"/>
          <w:szCs w:val="24"/>
        </w:rPr>
        <w:t>владение формами речевого этикета, отражающими принятые в обществе правила и нормы культурного поведения;</w:t>
      </w:r>
    </w:p>
    <w:p w:rsidR="00CF7634" w:rsidRPr="00AC126E" w:rsidRDefault="00CF7634" w:rsidP="00250F09">
      <w:pPr>
        <w:pStyle w:val="21"/>
        <w:numPr>
          <w:ilvl w:val="0"/>
          <w:numId w:val="21"/>
        </w:numPr>
        <w:shd w:val="clear" w:color="auto" w:fill="auto"/>
        <w:tabs>
          <w:tab w:val="left" w:pos="993"/>
        </w:tabs>
        <w:spacing w:before="0" w:after="0" w:line="240" w:lineRule="auto"/>
        <w:ind w:left="0" w:right="20" w:firstLine="709"/>
        <w:jc w:val="both"/>
        <w:rPr>
          <w:sz w:val="24"/>
          <w:szCs w:val="24"/>
        </w:rPr>
      </w:pPr>
      <w:r w:rsidRPr="00AC126E">
        <w:rPr>
          <w:sz w:val="24"/>
          <w:szCs w:val="24"/>
        </w:rPr>
        <w:t>воспитание отношения к родному языку как ценности, умения чувствовать красоту языка, стремления говорить красиво (на правильном, богатом, образном языке).</w:t>
      </w:r>
    </w:p>
    <w:p w:rsidR="00CF7634" w:rsidRPr="00AC126E" w:rsidRDefault="00CF7634" w:rsidP="00250F09">
      <w:pPr>
        <w:pStyle w:val="a3"/>
        <w:ind w:right="245"/>
        <w:rPr>
          <w:color w:val="00B050"/>
        </w:rPr>
      </w:pPr>
    </w:p>
    <w:p w:rsidR="00CF7634" w:rsidRPr="00AC126E" w:rsidRDefault="00CF7634" w:rsidP="00250F09">
      <w:pPr>
        <w:pStyle w:val="a3"/>
        <w:spacing w:before="10"/>
        <w:ind w:left="0" w:firstLine="0"/>
        <w:rPr>
          <w:b/>
        </w:rPr>
      </w:pPr>
      <w:r w:rsidRPr="00AC126E">
        <w:rPr>
          <w:b/>
        </w:rPr>
        <w:t>2.3.2. Перечень пособий, способствующих реализации программы в образовательной области  «Речевое развитие»:</w:t>
      </w:r>
    </w:p>
    <w:p w:rsidR="00CF7634" w:rsidRPr="00AC126E" w:rsidRDefault="00CF7634" w:rsidP="00250F09">
      <w:pPr>
        <w:rPr>
          <w:b/>
          <w:i/>
          <w:sz w:val="24"/>
          <w:szCs w:val="24"/>
        </w:rPr>
      </w:pPr>
      <w:r w:rsidRPr="00AC126E">
        <w:rPr>
          <w:b/>
          <w:i/>
          <w:sz w:val="24"/>
          <w:szCs w:val="24"/>
        </w:rPr>
        <w:t xml:space="preserve">Методические пособия </w:t>
      </w:r>
    </w:p>
    <w:p w:rsidR="00CF7634" w:rsidRPr="00AC126E" w:rsidRDefault="00CF7634" w:rsidP="00250F09">
      <w:pPr>
        <w:rPr>
          <w:sz w:val="24"/>
          <w:szCs w:val="24"/>
        </w:rPr>
      </w:pPr>
      <w:proofErr w:type="spellStart"/>
      <w:r w:rsidRPr="00AC126E">
        <w:rPr>
          <w:sz w:val="24"/>
          <w:szCs w:val="24"/>
        </w:rPr>
        <w:t>Гербова</w:t>
      </w:r>
      <w:proofErr w:type="spellEnd"/>
      <w:r w:rsidRPr="00AC126E">
        <w:rPr>
          <w:sz w:val="24"/>
          <w:szCs w:val="24"/>
        </w:rPr>
        <w:t xml:space="preserve"> В. В. Развитие речи в детском саду (4–5 лет). М.: </w:t>
      </w:r>
      <w:proofErr w:type="spellStart"/>
      <w:r w:rsidRPr="00AC126E">
        <w:rPr>
          <w:sz w:val="24"/>
          <w:szCs w:val="24"/>
        </w:rPr>
        <w:t>МозаикаСинтез</w:t>
      </w:r>
      <w:proofErr w:type="spellEnd"/>
      <w:r w:rsidRPr="00AC126E">
        <w:rPr>
          <w:sz w:val="24"/>
          <w:szCs w:val="24"/>
        </w:rPr>
        <w:t xml:space="preserve">, 2020 </w:t>
      </w:r>
    </w:p>
    <w:p w:rsidR="00CF7634" w:rsidRPr="00AC126E" w:rsidRDefault="00CF7634" w:rsidP="00250F09">
      <w:pPr>
        <w:rPr>
          <w:sz w:val="24"/>
          <w:szCs w:val="24"/>
        </w:rPr>
      </w:pPr>
      <w:r w:rsidRPr="00AC126E">
        <w:rPr>
          <w:sz w:val="24"/>
          <w:szCs w:val="24"/>
        </w:rPr>
        <w:t xml:space="preserve">Ушакова О.С. Развитие речи детей 3-5 лет: методические рекомендации. М.: ТЦ Сфера, 2019.  </w:t>
      </w:r>
    </w:p>
    <w:p w:rsidR="00CF7634" w:rsidRPr="00AC126E" w:rsidRDefault="00CF7634" w:rsidP="00250F09">
      <w:pPr>
        <w:rPr>
          <w:sz w:val="24"/>
          <w:szCs w:val="24"/>
        </w:rPr>
      </w:pPr>
      <w:r w:rsidRPr="00AC126E">
        <w:rPr>
          <w:sz w:val="24"/>
          <w:szCs w:val="24"/>
        </w:rPr>
        <w:t xml:space="preserve"> Ушакова О.С. Закономерности овладения родным языком: развитие языковых и коммуникативных способностей в дошкольном детстве. М.: ТЦ Сфера, 2019. </w:t>
      </w:r>
    </w:p>
    <w:p w:rsidR="00CF7634" w:rsidRPr="00AC126E" w:rsidRDefault="00CF7634" w:rsidP="00250F09">
      <w:pPr>
        <w:rPr>
          <w:sz w:val="24"/>
          <w:szCs w:val="24"/>
        </w:rPr>
      </w:pPr>
      <w:r w:rsidRPr="00AC126E">
        <w:rPr>
          <w:sz w:val="24"/>
          <w:szCs w:val="24"/>
        </w:rPr>
        <w:t xml:space="preserve">Ушакова О.С. Развитие речи и творчества дошкольников. Игры и упражнения, конспекты занятий. М.: ТЦ Сфера, 2014. </w:t>
      </w:r>
    </w:p>
    <w:p w:rsidR="00CF7634" w:rsidRPr="00AC126E" w:rsidRDefault="00CF7634" w:rsidP="00250F09">
      <w:pPr>
        <w:rPr>
          <w:sz w:val="24"/>
          <w:szCs w:val="24"/>
        </w:rPr>
      </w:pPr>
      <w:r w:rsidRPr="00AC126E">
        <w:rPr>
          <w:sz w:val="24"/>
          <w:szCs w:val="24"/>
        </w:rPr>
        <w:t xml:space="preserve">Ушакова О.С. Ознакомление дошкольников с литературой и развитие речи. Занятия, игры, метод. Рекомендации, мониторинг. М.: ТЦ Сфера, 2014. </w:t>
      </w:r>
    </w:p>
    <w:p w:rsidR="00CF7634" w:rsidRPr="00AC126E" w:rsidRDefault="00CF7634" w:rsidP="00250F09">
      <w:pPr>
        <w:rPr>
          <w:b/>
          <w:i/>
          <w:sz w:val="24"/>
          <w:szCs w:val="24"/>
        </w:rPr>
      </w:pPr>
    </w:p>
    <w:p w:rsidR="00CF7634" w:rsidRPr="00AC126E" w:rsidRDefault="00CF7634" w:rsidP="00250F09">
      <w:pPr>
        <w:rPr>
          <w:b/>
          <w:i/>
          <w:sz w:val="24"/>
          <w:szCs w:val="24"/>
        </w:rPr>
      </w:pPr>
      <w:r w:rsidRPr="00AC126E">
        <w:rPr>
          <w:b/>
          <w:i/>
          <w:sz w:val="24"/>
          <w:szCs w:val="24"/>
        </w:rPr>
        <w:t xml:space="preserve">Наглядно-дидактические пособия </w:t>
      </w:r>
    </w:p>
    <w:p w:rsidR="00CF7634" w:rsidRPr="00AC126E" w:rsidRDefault="00CF7634" w:rsidP="00250F09">
      <w:pPr>
        <w:rPr>
          <w:sz w:val="24"/>
          <w:szCs w:val="24"/>
        </w:rPr>
      </w:pPr>
      <w:r w:rsidRPr="00AC126E">
        <w:rPr>
          <w:sz w:val="24"/>
          <w:szCs w:val="24"/>
        </w:rPr>
        <w:t>Серия «Грамматика в картинках»: «Антонимы. Глаголы»; «Антонимы. Прилагательные»; «Говори правильно»; «Один — много»; «Словообразование</w:t>
      </w:r>
      <w:proofErr w:type="gramStart"/>
      <w:r w:rsidRPr="00AC126E">
        <w:rPr>
          <w:sz w:val="24"/>
          <w:szCs w:val="24"/>
        </w:rPr>
        <w:t xml:space="preserve"> .</w:t>
      </w:r>
      <w:proofErr w:type="gramEnd"/>
      <w:r w:rsidRPr="00AC126E">
        <w:rPr>
          <w:sz w:val="24"/>
          <w:szCs w:val="24"/>
        </w:rPr>
        <w:t xml:space="preserve"> </w:t>
      </w:r>
    </w:p>
    <w:p w:rsidR="00CF7634" w:rsidRPr="00AC126E" w:rsidRDefault="00CF7634" w:rsidP="00250F09">
      <w:pPr>
        <w:rPr>
          <w:sz w:val="24"/>
          <w:szCs w:val="24"/>
        </w:rPr>
      </w:pPr>
      <w:r w:rsidRPr="00AC126E">
        <w:rPr>
          <w:sz w:val="24"/>
          <w:szCs w:val="24"/>
        </w:rPr>
        <w:t xml:space="preserve">Серия «Рассказы по картинкам»: «Колобок»; «Курочка Ряба»; «Репка»; «Теремок». </w:t>
      </w:r>
    </w:p>
    <w:p w:rsidR="00CF7634" w:rsidRPr="00AC126E" w:rsidRDefault="00CF7634" w:rsidP="00250F09">
      <w:pPr>
        <w:pStyle w:val="a3"/>
        <w:ind w:left="0" w:firstLine="0"/>
        <w:rPr>
          <w:sz w:val="28"/>
        </w:rPr>
      </w:pPr>
    </w:p>
    <w:p w:rsidR="00B94380" w:rsidRPr="00AC126E" w:rsidRDefault="00B94380" w:rsidP="00250F09">
      <w:pPr>
        <w:pStyle w:val="a3"/>
        <w:ind w:left="0" w:firstLine="0"/>
        <w:rPr>
          <w:sz w:val="28"/>
        </w:rPr>
      </w:pPr>
    </w:p>
    <w:p w:rsidR="00B94380" w:rsidRPr="004C1DCA" w:rsidRDefault="00B94380" w:rsidP="00250F09">
      <w:pPr>
        <w:pStyle w:val="a3"/>
        <w:ind w:left="0" w:firstLine="0"/>
        <w:rPr>
          <w:sz w:val="28"/>
        </w:rPr>
      </w:pPr>
    </w:p>
    <w:p w:rsidR="00CF7634" w:rsidRPr="00AC126E" w:rsidRDefault="00CF7634" w:rsidP="00250F09">
      <w:pPr>
        <w:pStyle w:val="1"/>
        <w:numPr>
          <w:ilvl w:val="1"/>
          <w:numId w:val="22"/>
        </w:numPr>
        <w:tabs>
          <w:tab w:val="left" w:pos="994"/>
        </w:tabs>
        <w:jc w:val="both"/>
      </w:pPr>
      <w:r w:rsidRPr="00AC126E">
        <w:t>Художественно-эстетическое</w:t>
      </w:r>
      <w:r w:rsidRPr="00AC126E">
        <w:rPr>
          <w:spacing w:val="-7"/>
        </w:rPr>
        <w:t xml:space="preserve"> </w:t>
      </w:r>
      <w:r w:rsidRPr="00AC126E">
        <w:t>развитие</w:t>
      </w:r>
    </w:p>
    <w:p w:rsidR="00E32A23" w:rsidRPr="00AC126E" w:rsidRDefault="00E32A23" w:rsidP="00250F09">
      <w:pPr>
        <w:pStyle w:val="21"/>
        <w:shd w:val="clear" w:color="auto" w:fill="auto"/>
        <w:tabs>
          <w:tab w:val="left" w:pos="1354"/>
        </w:tabs>
        <w:spacing w:before="0" w:after="0" w:line="240" w:lineRule="auto"/>
        <w:ind w:left="709"/>
        <w:jc w:val="both"/>
        <w:rPr>
          <w:b/>
          <w:sz w:val="24"/>
          <w:szCs w:val="24"/>
        </w:rPr>
      </w:pPr>
      <w:r w:rsidRPr="00AC126E">
        <w:rPr>
          <w:b/>
          <w:sz w:val="24"/>
          <w:szCs w:val="24"/>
        </w:rPr>
        <w:t xml:space="preserve"> </w:t>
      </w:r>
    </w:p>
    <w:tbl>
      <w:tblPr>
        <w:tblStyle w:val="a5"/>
        <w:tblW w:w="0" w:type="auto"/>
        <w:tblLook w:val="04A0" w:firstRow="1" w:lastRow="0" w:firstColumn="1" w:lastColumn="0" w:noHBand="0" w:noVBand="1"/>
      </w:tblPr>
      <w:tblGrid>
        <w:gridCol w:w="1228"/>
        <w:gridCol w:w="5713"/>
        <w:gridCol w:w="2268"/>
      </w:tblGrid>
      <w:tr w:rsidR="00E32A23" w:rsidRPr="00AC126E" w:rsidTr="003D4924">
        <w:tc>
          <w:tcPr>
            <w:tcW w:w="1228" w:type="dxa"/>
          </w:tcPr>
          <w:p w:rsidR="00E32A23" w:rsidRPr="00AC126E" w:rsidRDefault="00A35A7D" w:rsidP="00250F09">
            <w:pPr>
              <w:rPr>
                <w:sz w:val="24"/>
                <w:szCs w:val="24"/>
              </w:rPr>
            </w:pPr>
            <w:hyperlink r:id="rId18" w:history="1">
              <w:r w:rsidR="00E32A23" w:rsidRPr="00AC126E">
                <w:rPr>
                  <w:rStyle w:val="a8"/>
                  <w:sz w:val="24"/>
                  <w:szCs w:val="24"/>
                </w:rPr>
                <w:t>2.4.</w:t>
              </w:r>
            </w:hyperlink>
          </w:p>
        </w:tc>
        <w:tc>
          <w:tcPr>
            <w:tcW w:w="5713" w:type="dxa"/>
          </w:tcPr>
          <w:p w:rsidR="00E32A23" w:rsidRPr="00AC126E" w:rsidRDefault="00E32A23" w:rsidP="00250F09">
            <w:pPr>
              <w:rPr>
                <w:sz w:val="24"/>
                <w:szCs w:val="24"/>
              </w:rPr>
            </w:pPr>
            <w:r w:rsidRPr="00AC126E">
              <w:rPr>
                <w:sz w:val="24"/>
                <w:szCs w:val="24"/>
              </w:rPr>
              <w:t xml:space="preserve">4-5 </w:t>
            </w:r>
            <w:proofErr w:type="spellStart"/>
            <w:r w:rsidRPr="00AC126E">
              <w:rPr>
                <w:sz w:val="24"/>
                <w:szCs w:val="24"/>
              </w:rPr>
              <w:t>лет</w:t>
            </w:r>
            <w:proofErr w:type="spellEnd"/>
            <w:r w:rsidRPr="00AC126E">
              <w:rPr>
                <w:sz w:val="24"/>
                <w:szCs w:val="24"/>
              </w:rPr>
              <w:t xml:space="preserve"> / </w:t>
            </w:r>
            <w:proofErr w:type="spellStart"/>
            <w:r w:rsidRPr="00AC126E">
              <w:rPr>
                <w:sz w:val="24"/>
                <w:szCs w:val="24"/>
              </w:rPr>
              <w:t>средняя</w:t>
            </w:r>
            <w:proofErr w:type="spellEnd"/>
            <w:r w:rsidRPr="00AC126E">
              <w:rPr>
                <w:sz w:val="24"/>
                <w:szCs w:val="24"/>
              </w:rPr>
              <w:t xml:space="preserve"> </w:t>
            </w:r>
            <w:proofErr w:type="spellStart"/>
            <w:r w:rsidRPr="00AC126E">
              <w:rPr>
                <w:sz w:val="24"/>
                <w:szCs w:val="24"/>
              </w:rPr>
              <w:t>группа</w:t>
            </w:r>
            <w:proofErr w:type="spellEnd"/>
          </w:p>
        </w:tc>
        <w:tc>
          <w:tcPr>
            <w:tcW w:w="2268" w:type="dxa"/>
          </w:tcPr>
          <w:p w:rsidR="00E32A23" w:rsidRPr="00AC126E" w:rsidRDefault="00E32A23" w:rsidP="00250F09">
            <w:pPr>
              <w:rPr>
                <w:sz w:val="28"/>
                <w:szCs w:val="28"/>
              </w:rPr>
            </w:pPr>
            <w:r w:rsidRPr="00AC126E">
              <w:rPr>
                <w:noProof/>
                <w:sz w:val="28"/>
                <w:szCs w:val="28"/>
                <w:lang w:eastAsia="ru-RU"/>
              </w:rPr>
              <w:drawing>
                <wp:inline distT="0" distB="0" distL="0" distR="0" wp14:anchorId="544B1EBC" wp14:editId="60E6E8EA">
                  <wp:extent cx="595746" cy="595746"/>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5941" cy="605941"/>
                          </a:xfrm>
                          <a:prstGeom prst="rect">
                            <a:avLst/>
                          </a:prstGeom>
                          <a:noFill/>
                          <a:ln>
                            <a:noFill/>
                          </a:ln>
                        </pic:spPr>
                      </pic:pic>
                    </a:graphicData>
                  </a:graphic>
                </wp:inline>
              </w:drawing>
            </w:r>
          </w:p>
        </w:tc>
      </w:tr>
    </w:tbl>
    <w:p w:rsidR="007B286C" w:rsidRPr="00AC126E" w:rsidRDefault="007B286C" w:rsidP="00250F09">
      <w:pPr>
        <w:pStyle w:val="21"/>
        <w:shd w:val="clear" w:color="auto" w:fill="auto"/>
        <w:tabs>
          <w:tab w:val="left" w:pos="1354"/>
        </w:tabs>
        <w:spacing w:before="0" w:after="0" w:line="240" w:lineRule="auto"/>
        <w:ind w:left="709"/>
        <w:jc w:val="both"/>
        <w:rPr>
          <w:b/>
          <w:sz w:val="24"/>
          <w:szCs w:val="24"/>
        </w:rPr>
      </w:pPr>
    </w:p>
    <w:p w:rsidR="00B702F0" w:rsidRPr="00AC126E" w:rsidRDefault="00B702F0" w:rsidP="00250F09">
      <w:pPr>
        <w:pStyle w:val="1"/>
        <w:tabs>
          <w:tab w:val="left" w:pos="994"/>
        </w:tabs>
        <w:ind w:left="0"/>
      </w:pPr>
      <w:r w:rsidRPr="00AC126E">
        <w:t>2.4.1. Решение совокупных задач воспитания в рамках образовательной области «Художественно-эстетическое</w:t>
      </w:r>
      <w:r w:rsidRPr="00AC126E">
        <w:rPr>
          <w:spacing w:val="-7"/>
        </w:rPr>
        <w:t xml:space="preserve"> </w:t>
      </w:r>
      <w:r w:rsidRPr="00AC126E">
        <w:t>развитие» направлено на приобщение детей к ценностям «Культура» и «Красота», что предполагает:</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воспитание эстетических чувств (удивления, радости, восхищения) к различным объектам и явлениям окружающего мира (природного, бытового, социального), к произведениям разных видов, жанров и стилей искусства (в соответствии с возрастными особенностями);</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приобщение к традициям и великому культурному наследию российского народа, шедеврам мировой художественной культуры;</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 xml:space="preserve">становление эстетического, эмоционально-ценностного отношения к </w:t>
      </w:r>
      <w:r w:rsidRPr="00AC126E">
        <w:rPr>
          <w:sz w:val="24"/>
          <w:szCs w:val="24"/>
        </w:rPr>
        <w:lastRenderedPageBreak/>
        <w:t>окружающему миру для гармонизации внешнего и внутреннего мира ребёнка;</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создание условий для раскрытия детьми базовых ценностей и их проживания в разных видах художественно-творческой деятельности;</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формирование целостной картины мира на основе интеграции интеллектуального и эмоционально-образного способов его освоения детьми;</w:t>
      </w:r>
    </w:p>
    <w:p w:rsidR="00B702F0" w:rsidRPr="00AC126E" w:rsidRDefault="00B702F0" w:rsidP="00250F09">
      <w:pPr>
        <w:pStyle w:val="21"/>
        <w:numPr>
          <w:ilvl w:val="0"/>
          <w:numId w:val="29"/>
        </w:numPr>
        <w:shd w:val="clear" w:color="auto" w:fill="auto"/>
        <w:tabs>
          <w:tab w:val="left" w:pos="993"/>
        </w:tabs>
        <w:spacing w:before="0" w:after="0" w:line="240" w:lineRule="auto"/>
        <w:ind w:left="0" w:firstLine="709"/>
        <w:jc w:val="both"/>
        <w:rPr>
          <w:sz w:val="24"/>
          <w:szCs w:val="24"/>
        </w:rPr>
      </w:pPr>
      <w:r w:rsidRPr="00AC126E">
        <w:rPr>
          <w:sz w:val="24"/>
          <w:szCs w:val="24"/>
        </w:rPr>
        <w:t>создание условий для выявления, развития и реализации творческого потенциала каждого ребёнка с учётом его индивидуальности, поддержка его готовности к творческой самореализации и сотворчеству с другими людьми (детьми и взрослыми).</w:t>
      </w:r>
    </w:p>
    <w:p w:rsidR="00B702F0" w:rsidRPr="00AC126E" w:rsidRDefault="00B702F0" w:rsidP="00250F09">
      <w:pPr>
        <w:pStyle w:val="a3"/>
        <w:spacing w:before="1"/>
        <w:ind w:left="0" w:firstLine="0"/>
        <w:rPr>
          <w:sz w:val="28"/>
        </w:rPr>
      </w:pPr>
    </w:p>
    <w:p w:rsidR="00B702F0" w:rsidRPr="004A2709" w:rsidRDefault="00B702F0" w:rsidP="00250F09">
      <w:pPr>
        <w:pStyle w:val="a3"/>
        <w:spacing w:before="10"/>
        <w:ind w:left="0" w:firstLine="0"/>
        <w:jc w:val="left"/>
        <w:rPr>
          <w:color w:val="00B050"/>
        </w:rPr>
      </w:pPr>
      <w:r w:rsidRPr="004A2709">
        <w:rPr>
          <w:b/>
        </w:rPr>
        <w:t xml:space="preserve">2.4.2. Перечень пособий, способствующих реализации программы в образовательной области  «Художественно-эстетическое развитие» </w:t>
      </w:r>
    </w:p>
    <w:p w:rsidR="00B702F0" w:rsidRPr="004A2709" w:rsidRDefault="00B702F0" w:rsidP="00250F09">
      <w:pPr>
        <w:pStyle w:val="1"/>
        <w:tabs>
          <w:tab w:val="left" w:pos="994"/>
        </w:tabs>
        <w:ind w:left="57" w:right="57" w:firstLine="709"/>
        <w:rPr>
          <w:color w:val="00B050"/>
        </w:rPr>
      </w:pPr>
    </w:p>
    <w:p w:rsidR="00B702F0" w:rsidRPr="00AC126E" w:rsidRDefault="00B702F0" w:rsidP="00250F09">
      <w:pPr>
        <w:jc w:val="both"/>
        <w:rPr>
          <w:b/>
          <w:i/>
          <w:sz w:val="24"/>
          <w:szCs w:val="24"/>
        </w:rPr>
      </w:pPr>
      <w:r w:rsidRPr="00AC126E">
        <w:rPr>
          <w:b/>
          <w:i/>
          <w:sz w:val="24"/>
          <w:szCs w:val="24"/>
        </w:rPr>
        <w:t xml:space="preserve">Методические пособия </w:t>
      </w:r>
    </w:p>
    <w:p w:rsidR="00B702F0" w:rsidRPr="00AC126E" w:rsidRDefault="00B702F0" w:rsidP="00250F09">
      <w:pPr>
        <w:jc w:val="both"/>
        <w:rPr>
          <w:sz w:val="24"/>
          <w:szCs w:val="24"/>
        </w:rPr>
      </w:pPr>
      <w:r w:rsidRPr="00AC126E">
        <w:rPr>
          <w:sz w:val="24"/>
          <w:szCs w:val="24"/>
        </w:rPr>
        <w:t xml:space="preserve">Комарова Т. С. Детское художественное творчество. Для работы </w:t>
      </w:r>
      <w:proofErr w:type="gramStart"/>
      <w:r w:rsidRPr="00AC126E">
        <w:rPr>
          <w:sz w:val="24"/>
          <w:szCs w:val="24"/>
        </w:rPr>
        <w:t>с деть</w:t>
      </w:r>
      <w:proofErr w:type="gramEnd"/>
      <w:r w:rsidRPr="00AC126E">
        <w:rPr>
          <w:sz w:val="24"/>
          <w:szCs w:val="24"/>
        </w:rPr>
        <w:t xml:space="preserve"> ми 2–7 лет. М.: Мозаика – Синтез, 2020. </w:t>
      </w:r>
    </w:p>
    <w:p w:rsidR="00B702F0" w:rsidRPr="00AC126E" w:rsidRDefault="00B702F0" w:rsidP="00250F09">
      <w:pPr>
        <w:jc w:val="both"/>
        <w:rPr>
          <w:sz w:val="24"/>
          <w:szCs w:val="24"/>
        </w:rPr>
      </w:pPr>
      <w:r w:rsidRPr="00AC126E">
        <w:rPr>
          <w:sz w:val="24"/>
          <w:szCs w:val="24"/>
        </w:rPr>
        <w:t xml:space="preserve">Комарова Т. С. Изобразительная деятельность в детском саду (4–5 лет). М.: Мозаика </w:t>
      </w:r>
      <w:proofErr w:type="gramStart"/>
      <w:r w:rsidRPr="00AC126E">
        <w:rPr>
          <w:sz w:val="24"/>
          <w:szCs w:val="24"/>
        </w:rPr>
        <w:t>–С</w:t>
      </w:r>
      <w:proofErr w:type="gramEnd"/>
      <w:r w:rsidRPr="00AC126E">
        <w:rPr>
          <w:sz w:val="24"/>
          <w:szCs w:val="24"/>
        </w:rPr>
        <w:t xml:space="preserve">интез, 2020. </w:t>
      </w:r>
    </w:p>
    <w:p w:rsidR="00B702F0" w:rsidRPr="00AC126E" w:rsidRDefault="00B702F0" w:rsidP="00250F09">
      <w:pPr>
        <w:jc w:val="both"/>
        <w:rPr>
          <w:sz w:val="24"/>
          <w:szCs w:val="24"/>
        </w:rPr>
      </w:pPr>
      <w:r w:rsidRPr="00AC126E">
        <w:rPr>
          <w:sz w:val="24"/>
          <w:szCs w:val="24"/>
        </w:rPr>
        <w:t xml:space="preserve">Комарова Т. С. Развитие художественных способностей дошкольников. М.: Мозаика </w:t>
      </w:r>
      <w:proofErr w:type="gramStart"/>
      <w:r w:rsidRPr="00AC126E">
        <w:rPr>
          <w:sz w:val="24"/>
          <w:szCs w:val="24"/>
        </w:rPr>
        <w:t>–С</w:t>
      </w:r>
      <w:proofErr w:type="gramEnd"/>
      <w:r w:rsidRPr="00AC126E">
        <w:rPr>
          <w:sz w:val="24"/>
          <w:szCs w:val="24"/>
        </w:rPr>
        <w:t xml:space="preserve">интез, 2020. </w:t>
      </w:r>
    </w:p>
    <w:p w:rsidR="00B702F0" w:rsidRPr="00AC126E" w:rsidRDefault="00B702F0" w:rsidP="00250F09">
      <w:pPr>
        <w:jc w:val="both"/>
        <w:rPr>
          <w:sz w:val="24"/>
          <w:szCs w:val="24"/>
        </w:rPr>
      </w:pPr>
      <w:proofErr w:type="spellStart"/>
      <w:r w:rsidRPr="00AC126E">
        <w:rPr>
          <w:sz w:val="24"/>
          <w:szCs w:val="24"/>
        </w:rPr>
        <w:t>Куцакова</w:t>
      </w:r>
      <w:proofErr w:type="spellEnd"/>
      <w:r w:rsidRPr="00AC126E">
        <w:rPr>
          <w:sz w:val="24"/>
          <w:szCs w:val="24"/>
        </w:rPr>
        <w:t xml:space="preserve"> Л. В. Конструирование из строительного материала (4–5 лет). М.: Мозаика </w:t>
      </w:r>
      <w:proofErr w:type="gramStart"/>
      <w:r w:rsidRPr="00AC126E">
        <w:rPr>
          <w:sz w:val="24"/>
          <w:szCs w:val="24"/>
        </w:rPr>
        <w:t>–С</w:t>
      </w:r>
      <w:proofErr w:type="gramEnd"/>
      <w:r w:rsidRPr="00AC126E">
        <w:rPr>
          <w:sz w:val="24"/>
          <w:szCs w:val="24"/>
        </w:rPr>
        <w:t xml:space="preserve">интез, 2020. </w:t>
      </w:r>
    </w:p>
    <w:p w:rsidR="00B702F0" w:rsidRPr="00AC126E" w:rsidRDefault="00B702F0" w:rsidP="00250F09">
      <w:pPr>
        <w:jc w:val="both"/>
        <w:rPr>
          <w:b/>
          <w:i/>
          <w:sz w:val="24"/>
          <w:szCs w:val="24"/>
        </w:rPr>
      </w:pPr>
    </w:p>
    <w:p w:rsidR="00B702F0" w:rsidRPr="00AC126E" w:rsidRDefault="00B702F0" w:rsidP="00250F09">
      <w:pPr>
        <w:jc w:val="both"/>
        <w:rPr>
          <w:b/>
          <w:i/>
          <w:sz w:val="24"/>
          <w:szCs w:val="24"/>
        </w:rPr>
      </w:pPr>
      <w:r w:rsidRPr="00AC126E">
        <w:rPr>
          <w:b/>
          <w:i/>
          <w:sz w:val="24"/>
          <w:szCs w:val="24"/>
        </w:rPr>
        <w:t xml:space="preserve">Хрестоматии </w:t>
      </w:r>
    </w:p>
    <w:p w:rsidR="00B702F0" w:rsidRPr="00AC126E" w:rsidRDefault="00B702F0" w:rsidP="00250F09">
      <w:pPr>
        <w:jc w:val="both"/>
        <w:rPr>
          <w:sz w:val="24"/>
          <w:szCs w:val="24"/>
        </w:rPr>
      </w:pPr>
      <w:r w:rsidRPr="00AC126E">
        <w:rPr>
          <w:sz w:val="24"/>
          <w:szCs w:val="24"/>
        </w:rPr>
        <w:t>МП. Хрестоматия для детского сада. Средняя группа. М.: Мозаика – Синтез, 2020.</w:t>
      </w:r>
    </w:p>
    <w:p w:rsidR="00B702F0" w:rsidRPr="00AC126E" w:rsidRDefault="00B702F0" w:rsidP="00250F09">
      <w:pPr>
        <w:jc w:val="both"/>
        <w:rPr>
          <w:sz w:val="24"/>
          <w:szCs w:val="24"/>
        </w:rPr>
      </w:pPr>
    </w:p>
    <w:p w:rsidR="00B702F0" w:rsidRPr="00AC126E" w:rsidRDefault="00B702F0" w:rsidP="00250F09">
      <w:pPr>
        <w:jc w:val="both"/>
        <w:rPr>
          <w:b/>
          <w:i/>
          <w:sz w:val="24"/>
          <w:szCs w:val="24"/>
        </w:rPr>
      </w:pPr>
      <w:r w:rsidRPr="00AC126E">
        <w:rPr>
          <w:b/>
          <w:i/>
          <w:sz w:val="24"/>
          <w:szCs w:val="24"/>
        </w:rPr>
        <w:t xml:space="preserve">Электронные образовательные ресурсы (ЭОР) </w:t>
      </w:r>
    </w:p>
    <w:p w:rsidR="00B702F0" w:rsidRPr="00AC126E" w:rsidRDefault="00B702F0" w:rsidP="00250F09">
      <w:pPr>
        <w:jc w:val="both"/>
        <w:rPr>
          <w:sz w:val="24"/>
          <w:szCs w:val="24"/>
        </w:rPr>
      </w:pPr>
      <w:proofErr w:type="spellStart"/>
      <w:r w:rsidRPr="00AC126E">
        <w:rPr>
          <w:sz w:val="24"/>
          <w:szCs w:val="24"/>
        </w:rPr>
        <w:t>Соломенникова</w:t>
      </w:r>
      <w:proofErr w:type="spellEnd"/>
      <w:r w:rsidRPr="00AC126E">
        <w:rPr>
          <w:sz w:val="24"/>
          <w:szCs w:val="24"/>
        </w:rPr>
        <w:t xml:space="preserve"> О. А. Ознакомление детей с народным искусством. М.: Мозаика – Синтез, 2015. </w:t>
      </w:r>
    </w:p>
    <w:p w:rsidR="00B702F0" w:rsidRPr="00AC126E" w:rsidRDefault="00B702F0" w:rsidP="00250F09">
      <w:pPr>
        <w:jc w:val="both"/>
        <w:rPr>
          <w:sz w:val="24"/>
          <w:szCs w:val="24"/>
        </w:rPr>
      </w:pPr>
    </w:p>
    <w:p w:rsidR="00B702F0" w:rsidRPr="00AC126E" w:rsidRDefault="00B702F0" w:rsidP="00250F09">
      <w:pPr>
        <w:jc w:val="both"/>
        <w:rPr>
          <w:b/>
          <w:i/>
          <w:sz w:val="24"/>
          <w:szCs w:val="24"/>
        </w:rPr>
      </w:pPr>
      <w:r w:rsidRPr="00AC126E">
        <w:rPr>
          <w:b/>
          <w:i/>
          <w:sz w:val="24"/>
          <w:szCs w:val="24"/>
        </w:rPr>
        <w:t xml:space="preserve">Наглядно-дидактические пособия </w:t>
      </w:r>
    </w:p>
    <w:p w:rsidR="00B702F0" w:rsidRPr="00AC126E" w:rsidRDefault="00B702F0" w:rsidP="00250F09">
      <w:pPr>
        <w:jc w:val="both"/>
        <w:rPr>
          <w:sz w:val="24"/>
          <w:szCs w:val="24"/>
        </w:rPr>
      </w:pPr>
      <w:r w:rsidRPr="00AC126E">
        <w:rPr>
          <w:sz w:val="24"/>
          <w:szCs w:val="24"/>
        </w:rPr>
        <w:t xml:space="preserve">Серия «Мир в картинках»: </w:t>
      </w:r>
      <w:proofErr w:type="gramStart"/>
      <w:r w:rsidRPr="00AC126E">
        <w:rPr>
          <w:sz w:val="24"/>
          <w:szCs w:val="24"/>
        </w:rPr>
        <w:t>«Гжель»; «Городецкая роспись по дереву»; «Дымковская игрушка»; «Каргополь — народная игрушка»; «Музыкальные инструменты»; «</w:t>
      </w:r>
      <w:proofErr w:type="spellStart"/>
      <w:r w:rsidRPr="00AC126E">
        <w:rPr>
          <w:sz w:val="24"/>
          <w:szCs w:val="24"/>
        </w:rPr>
        <w:t>Полхов</w:t>
      </w:r>
      <w:proofErr w:type="spellEnd"/>
      <w:r w:rsidRPr="00AC126E">
        <w:rPr>
          <w:sz w:val="24"/>
          <w:szCs w:val="24"/>
        </w:rPr>
        <w:t xml:space="preserve"> Майдан»; «</w:t>
      </w:r>
      <w:proofErr w:type="spellStart"/>
      <w:r w:rsidRPr="00AC126E">
        <w:rPr>
          <w:sz w:val="24"/>
          <w:szCs w:val="24"/>
        </w:rPr>
        <w:t>Филимоновская</w:t>
      </w:r>
      <w:proofErr w:type="spellEnd"/>
      <w:r w:rsidRPr="00AC126E">
        <w:rPr>
          <w:sz w:val="24"/>
          <w:szCs w:val="24"/>
        </w:rPr>
        <w:t xml:space="preserve"> народная игрушка»; «Хохлома». </w:t>
      </w:r>
      <w:proofErr w:type="gramEnd"/>
    </w:p>
    <w:p w:rsidR="00B702F0" w:rsidRPr="00AC126E" w:rsidRDefault="00B702F0" w:rsidP="00250F09">
      <w:pPr>
        <w:jc w:val="both"/>
        <w:rPr>
          <w:sz w:val="24"/>
          <w:szCs w:val="24"/>
        </w:rPr>
      </w:pPr>
      <w:r w:rsidRPr="00AC126E">
        <w:rPr>
          <w:sz w:val="24"/>
          <w:szCs w:val="24"/>
        </w:rPr>
        <w:t xml:space="preserve">Плакаты: «Гжель. Изделия. Гжель»; «Орнаменты. </w:t>
      </w:r>
      <w:proofErr w:type="spellStart"/>
      <w:r w:rsidRPr="00AC126E">
        <w:rPr>
          <w:sz w:val="24"/>
          <w:szCs w:val="24"/>
        </w:rPr>
        <w:t>Полхов</w:t>
      </w:r>
      <w:proofErr w:type="spellEnd"/>
      <w:r w:rsidRPr="00AC126E">
        <w:rPr>
          <w:sz w:val="24"/>
          <w:szCs w:val="24"/>
        </w:rPr>
        <w:t xml:space="preserve"> Майдан»; «Изделия. </w:t>
      </w:r>
      <w:proofErr w:type="spellStart"/>
      <w:r w:rsidRPr="00AC126E">
        <w:rPr>
          <w:sz w:val="24"/>
          <w:szCs w:val="24"/>
        </w:rPr>
        <w:t>Полхов</w:t>
      </w:r>
      <w:proofErr w:type="spellEnd"/>
      <w:r w:rsidRPr="00AC126E">
        <w:rPr>
          <w:sz w:val="24"/>
          <w:szCs w:val="24"/>
        </w:rPr>
        <w:t xml:space="preserve"> Майдан»; «Орнаменты. </w:t>
      </w:r>
      <w:proofErr w:type="spellStart"/>
      <w:r w:rsidRPr="00AC126E">
        <w:rPr>
          <w:sz w:val="24"/>
          <w:szCs w:val="24"/>
        </w:rPr>
        <w:t>Филимоновская</w:t>
      </w:r>
      <w:proofErr w:type="spellEnd"/>
      <w:r w:rsidRPr="00AC126E">
        <w:rPr>
          <w:sz w:val="24"/>
          <w:szCs w:val="24"/>
        </w:rPr>
        <w:t xml:space="preserve"> свистулька»; «Хохлома. Изделия»; «Хохлома. Орнаменты». </w:t>
      </w:r>
    </w:p>
    <w:p w:rsidR="00B702F0" w:rsidRPr="00AC126E" w:rsidRDefault="00B702F0" w:rsidP="00250F09">
      <w:pPr>
        <w:jc w:val="both"/>
        <w:rPr>
          <w:sz w:val="24"/>
          <w:szCs w:val="24"/>
        </w:rPr>
      </w:pPr>
      <w:r w:rsidRPr="00AC126E">
        <w:rPr>
          <w:sz w:val="24"/>
          <w:szCs w:val="24"/>
        </w:rPr>
        <w:t xml:space="preserve">Серия «Расскажите детям о...»: «Расскажите детям о музыкальных инструментах», «Расскажите детям о музеях и выставках Москвы», «Расскажите детям о Московском Кремле». </w:t>
      </w:r>
    </w:p>
    <w:p w:rsidR="00B702F0" w:rsidRPr="004C1DCA" w:rsidRDefault="00B702F0" w:rsidP="00250F09">
      <w:pPr>
        <w:jc w:val="both"/>
        <w:rPr>
          <w:sz w:val="24"/>
          <w:szCs w:val="24"/>
        </w:rPr>
      </w:pPr>
      <w:r w:rsidRPr="00AC126E">
        <w:rPr>
          <w:sz w:val="24"/>
          <w:szCs w:val="24"/>
        </w:rPr>
        <w:t>Серия «Искусство — детям»: «Волшебный пластилин»; «Городецкая роспись»; «Дымковская игрушка»; «Простые узоры и орнаменты»; «Сказочная гжель»; «Секреты бумажного листа»; «Тайны бумажного листа»; «Узоры Северной Двины»; «</w:t>
      </w:r>
      <w:proofErr w:type="spellStart"/>
      <w:r w:rsidRPr="00AC126E">
        <w:rPr>
          <w:sz w:val="24"/>
          <w:szCs w:val="24"/>
        </w:rPr>
        <w:t>Филимоновская</w:t>
      </w:r>
      <w:proofErr w:type="spellEnd"/>
      <w:r w:rsidRPr="00AC126E">
        <w:rPr>
          <w:sz w:val="24"/>
          <w:szCs w:val="24"/>
        </w:rPr>
        <w:t xml:space="preserve"> игрушка»; «Хохломская роспись». </w:t>
      </w:r>
    </w:p>
    <w:p w:rsidR="004A2709" w:rsidRPr="004C1DCA" w:rsidRDefault="004A2709" w:rsidP="00250F09">
      <w:pPr>
        <w:jc w:val="both"/>
        <w:rPr>
          <w:sz w:val="24"/>
          <w:szCs w:val="24"/>
        </w:rPr>
      </w:pPr>
    </w:p>
    <w:p w:rsidR="00E32A23" w:rsidRPr="004A2709" w:rsidRDefault="00B702F0" w:rsidP="00250F09">
      <w:pPr>
        <w:pStyle w:val="1"/>
        <w:tabs>
          <w:tab w:val="left" w:pos="994"/>
        </w:tabs>
        <w:ind w:left="0" w:right="57"/>
        <w:jc w:val="both"/>
        <w:rPr>
          <w:lang w:val="en-US"/>
        </w:rPr>
      </w:pPr>
      <w:r w:rsidRPr="00AC126E">
        <w:t>2.5.Физическое</w:t>
      </w:r>
      <w:r w:rsidRPr="00AC126E">
        <w:rPr>
          <w:spacing w:val="-2"/>
        </w:rPr>
        <w:t xml:space="preserve"> </w:t>
      </w:r>
      <w:r w:rsidR="004A2709">
        <w:t>развитие</w:t>
      </w:r>
    </w:p>
    <w:tbl>
      <w:tblPr>
        <w:tblStyle w:val="a5"/>
        <w:tblW w:w="0" w:type="auto"/>
        <w:tblLook w:val="04A0" w:firstRow="1" w:lastRow="0" w:firstColumn="1" w:lastColumn="0" w:noHBand="0" w:noVBand="1"/>
      </w:tblPr>
      <w:tblGrid>
        <w:gridCol w:w="1228"/>
        <w:gridCol w:w="5713"/>
        <w:gridCol w:w="2268"/>
      </w:tblGrid>
      <w:tr w:rsidR="00E32A23" w:rsidRPr="00AC126E" w:rsidTr="003D4924">
        <w:trPr>
          <w:trHeight w:val="909"/>
        </w:trPr>
        <w:tc>
          <w:tcPr>
            <w:tcW w:w="1228" w:type="dxa"/>
          </w:tcPr>
          <w:p w:rsidR="00E32A23" w:rsidRPr="00AC126E" w:rsidRDefault="00A35A7D" w:rsidP="00250F09">
            <w:pPr>
              <w:rPr>
                <w:sz w:val="24"/>
                <w:szCs w:val="24"/>
              </w:rPr>
            </w:pPr>
            <w:hyperlink r:id="rId20" w:history="1">
              <w:r w:rsidR="00E32A23" w:rsidRPr="00AC126E">
                <w:rPr>
                  <w:rStyle w:val="a8"/>
                  <w:sz w:val="24"/>
                  <w:szCs w:val="24"/>
                </w:rPr>
                <w:t>2.5.</w:t>
              </w:r>
            </w:hyperlink>
          </w:p>
        </w:tc>
        <w:tc>
          <w:tcPr>
            <w:tcW w:w="5713" w:type="dxa"/>
          </w:tcPr>
          <w:p w:rsidR="00E32A23" w:rsidRPr="00AC126E" w:rsidRDefault="00E32A23" w:rsidP="00250F09">
            <w:pPr>
              <w:rPr>
                <w:sz w:val="24"/>
                <w:szCs w:val="24"/>
              </w:rPr>
            </w:pPr>
            <w:r w:rsidRPr="00AC126E">
              <w:rPr>
                <w:sz w:val="24"/>
                <w:szCs w:val="24"/>
              </w:rPr>
              <w:t xml:space="preserve">4-5 </w:t>
            </w:r>
            <w:proofErr w:type="spellStart"/>
            <w:r w:rsidRPr="00AC126E">
              <w:rPr>
                <w:sz w:val="24"/>
                <w:szCs w:val="24"/>
              </w:rPr>
              <w:t>лет</w:t>
            </w:r>
            <w:proofErr w:type="spellEnd"/>
            <w:r w:rsidRPr="00AC126E">
              <w:rPr>
                <w:sz w:val="24"/>
                <w:szCs w:val="24"/>
              </w:rPr>
              <w:t xml:space="preserve"> / </w:t>
            </w:r>
            <w:proofErr w:type="spellStart"/>
            <w:r w:rsidRPr="00AC126E">
              <w:rPr>
                <w:sz w:val="24"/>
                <w:szCs w:val="24"/>
              </w:rPr>
              <w:t>средняя</w:t>
            </w:r>
            <w:proofErr w:type="spellEnd"/>
            <w:r w:rsidRPr="00AC126E">
              <w:rPr>
                <w:sz w:val="24"/>
                <w:szCs w:val="24"/>
              </w:rPr>
              <w:t xml:space="preserve"> </w:t>
            </w:r>
            <w:proofErr w:type="spellStart"/>
            <w:r w:rsidRPr="00AC126E">
              <w:rPr>
                <w:sz w:val="24"/>
                <w:szCs w:val="24"/>
              </w:rPr>
              <w:t>группа</w:t>
            </w:r>
            <w:proofErr w:type="spellEnd"/>
          </w:p>
        </w:tc>
        <w:tc>
          <w:tcPr>
            <w:tcW w:w="2268" w:type="dxa"/>
          </w:tcPr>
          <w:p w:rsidR="00E32A23" w:rsidRPr="00AC126E" w:rsidRDefault="00E32A23" w:rsidP="00250F09">
            <w:pPr>
              <w:rPr>
                <w:sz w:val="28"/>
                <w:szCs w:val="28"/>
              </w:rPr>
            </w:pPr>
            <w:r w:rsidRPr="00AC126E">
              <w:rPr>
                <w:noProof/>
                <w:sz w:val="28"/>
                <w:szCs w:val="28"/>
                <w:lang w:eastAsia="ru-RU"/>
              </w:rPr>
              <w:drawing>
                <wp:inline distT="0" distB="0" distL="0" distR="0" wp14:anchorId="158231F3" wp14:editId="3EC3020E">
                  <wp:extent cx="568037" cy="568037"/>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4792" cy="574792"/>
                          </a:xfrm>
                          <a:prstGeom prst="rect">
                            <a:avLst/>
                          </a:prstGeom>
                          <a:noFill/>
                          <a:ln>
                            <a:noFill/>
                          </a:ln>
                        </pic:spPr>
                      </pic:pic>
                    </a:graphicData>
                  </a:graphic>
                </wp:inline>
              </w:drawing>
            </w:r>
          </w:p>
        </w:tc>
      </w:tr>
    </w:tbl>
    <w:p w:rsidR="00D964D0" w:rsidRDefault="00D964D0" w:rsidP="00250F09">
      <w:pPr>
        <w:pStyle w:val="21"/>
        <w:shd w:val="clear" w:color="auto" w:fill="auto"/>
        <w:tabs>
          <w:tab w:val="left" w:pos="1344"/>
        </w:tabs>
        <w:spacing w:before="0" w:after="0" w:line="240" w:lineRule="auto"/>
        <w:ind w:right="57"/>
        <w:jc w:val="both"/>
        <w:rPr>
          <w:b/>
          <w:sz w:val="24"/>
          <w:szCs w:val="24"/>
        </w:rPr>
      </w:pPr>
    </w:p>
    <w:p w:rsidR="0065112A" w:rsidRDefault="0065112A" w:rsidP="00250F09">
      <w:pPr>
        <w:pStyle w:val="21"/>
        <w:shd w:val="clear" w:color="auto" w:fill="auto"/>
        <w:tabs>
          <w:tab w:val="left" w:pos="1344"/>
        </w:tabs>
        <w:spacing w:before="0" w:after="0" w:line="240" w:lineRule="auto"/>
        <w:ind w:right="57"/>
        <w:jc w:val="both"/>
        <w:rPr>
          <w:b/>
          <w:sz w:val="24"/>
          <w:szCs w:val="24"/>
        </w:rPr>
      </w:pPr>
    </w:p>
    <w:p w:rsidR="0065112A" w:rsidRPr="00AC126E" w:rsidRDefault="0065112A" w:rsidP="00250F09">
      <w:pPr>
        <w:pStyle w:val="21"/>
        <w:shd w:val="clear" w:color="auto" w:fill="auto"/>
        <w:tabs>
          <w:tab w:val="left" w:pos="1344"/>
        </w:tabs>
        <w:spacing w:before="0" w:after="0" w:line="240" w:lineRule="auto"/>
        <w:ind w:right="57"/>
        <w:jc w:val="both"/>
        <w:rPr>
          <w:b/>
          <w:sz w:val="24"/>
          <w:szCs w:val="24"/>
        </w:rPr>
      </w:pPr>
    </w:p>
    <w:p w:rsidR="00E50A6A" w:rsidRPr="00AC126E" w:rsidRDefault="00E50A6A" w:rsidP="00250F09">
      <w:pPr>
        <w:pStyle w:val="21"/>
        <w:shd w:val="clear" w:color="auto" w:fill="auto"/>
        <w:tabs>
          <w:tab w:val="left" w:pos="1354"/>
        </w:tabs>
        <w:spacing w:before="0" w:after="0" w:line="240" w:lineRule="auto"/>
        <w:ind w:right="57"/>
        <w:jc w:val="both"/>
        <w:rPr>
          <w:sz w:val="24"/>
          <w:szCs w:val="24"/>
        </w:rPr>
      </w:pPr>
      <w:r w:rsidRPr="00AC126E">
        <w:rPr>
          <w:b/>
          <w:sz w:val="24"/>
          <w:szCs w:val="24"/>
        </w:rPr>
        <w:lastRenderedPageBreak/>
        <w:t>2.5.1. Решение совокупных задач воспитания в рамках образовательной области «Физическое развитие» направлено на приобщение детей к ценностям «Жизнь», «Здоровье»</w:t>
      </w:r>
      <w:r w:rsidRPr="00AC126E">
        <w:rPr>
          <w:sz w:val="24"/>
          <w:szCs w:val="24"/>
        </w:rPr>
        <w:t>, что предполагает:</w:t>
      </w:r>
    </w:p>
    <w:p w:rsidR="00E50A6A" w:rsidRPr="00AC126E" w:rsidRDefault="00E50A6A" w:rsidP="00250F09">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AC126E">
        <w:rPr>
          <w:sz w:val="24"/>
          <w:szCs w:val="24"/>
        </w:rPr>
        <w:t>воспитание осознанного отношения к жизни как основоположной ценности и здоровью как совокупности физического, духовного и социального благополучия человека;</w:t>
      </w:r>
    </w:p>
    <w:p w:rsidR="00E50A6A" w:rsidRPr="00AC126E" w:rsidRDefault="00E50A6A" w:rsidP="00250F09">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AC126E">
        <w:rPr>
          <w:sz w:val="24"/>
          <w:szCs w:val="24"/>
        </w:rPr>
        <w:t xml:space="preserve">формирование у ребёнка </w:t>
      </w:r>
      <w:proofErr w:type="spellStart"/>
      <w:r w:rsidRPr="00AC126E">
        <w:rPr>
          <w:sz w:val="24"/>
          <w:szCs w:val="24"/>
        </w:rPr>
        <w:t>возрастосообразных</w:t>
      </w:r>
      <w:proofErr w:type="spellEnd"/>
      <w:r w:rsidRPr="00AC126E">
        <w:rPr>
          <w:sz w:val="24"/>
          <w:szCs w:val="24"/>
        </w:rPr>
        <w:t xml:space="preserve"> представлений и знаний в области физической культуры, здоровья и безопасного образа жизни;</w:t>
      </w:r>
    </w:p>
    <w:p w:rsidR="00E50A6A" w:rsidRPr="00AC126E" w:rsidRDefault="00E50A6A" w:rsidP="00250F09">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AC126E">
        <w:rPr>
          <w:sz w:val="24"/>
          <w:szCs w:val="24"/>
        </w:rPr>
        <w:t>становление эмоционально-ценностного отношения к здоровому образу жизни, физическим упражнениям, подвижным играм, закаливанию организма, гигиеническим нормам и правилам;</w:t>
      </w:r>
    </w:p>
    <w:p w:rsidR="00E50A6A" w:rsidRPr="00AC126E" w:rsidRDefault="00E50A6A" w:rsidP="00250F09">
      <w:pPr>
        <w:pStyle w:val="21"/>
        <w:numPr>
          <w:ilvl w:val="0"/>
          <w:numId w:val="31"/>
        </w:numPr>
        <w:shd w:val="clear" w:color="auto" w:fill="auto"/>
        <w:tabs>
          <w:tab w:val="left" w:pos="993"/>
          <w:tab w:val="left" w:pos="2973"/>
          <w:tab w:val="left" w:pos="5234"/>
          <w:tab w:val="left" w:pos="8426"/>
        </w:tabs>
        <w:spacing w:before="0" w:after="0" w:line="240" w:lineRule="auto"/>
        <w:ind w:left="0" w:right="57" w:firstLine="709"/>
        <w:jc w:val="both"/>
        <w:rPr>
          <w:sz w:val="24"/>
          <w:szCs w:val="24"/>
        </w:rPr>
      </w:pPr>
      <w:r w:rsidRPr="00AC126E">
        <w:rPr>
          <w:sz w:val="24"/>
          <w:szCs w:val="24"/>
        </w:rPr>
        <w:t>воспитание активности, самостоятельности, самоуважения, коммуникабельности, уверенности и других личностных качеств;</w:t>
      </w:r>
    </w:p>
    <w:p w:rsidR="00E50A6A" w:rsidRPr="00AC126E" w:rsidRDefault="00E50A6A" w:rsidP="00250F09">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AC126E">
        <w:rPr>
          <w:sz w:val="24"/>
          <w:szCs w:val="24"/>
        </w:rPr>
        <w:t>приобщение детей к ценностям, нормам и знаниям физической культуры в целях их физического развития и саморазвития;</w:t>
      </w:r>
    </w:p>
    <w:p w:rsidR="00E50A6A" w:rsidRPr="00AC126E" w:rsidRDefault="00E50A6A" w:rsidP="00250F09">
      <w:pPr>
        <w:pStyle w:val="21"/>
        <w:numPr>
          <w:ilvl w:val="0"/>
          <w:numId w:val="31"/>
        </w:numPr>
        <w:shd w:val="clear" w:color="auto" w:fill="auto"/>
        <w:tabs>
          <w:tab w:val="left" w:pos="993"/>
        </w:tabs>
        <w:spacing w:before="0" w:after="0" w:line="240" w:lineRule="auto"/>
        <w:ind w:left="0" w:right="57" w:firstLine="709"/>
        <w:jc w:val="both"/>
        <w:rPr>
          <w:sz w:val="24"/>
          <w:szCs w:val="24"/>
        </w:rPr>
      </w:pPr>
      <w:r w:rsidRPr="00AC126E">
        <w:rPr>
          <w:sz w:val="24"/>
          <w:szCs w:val="24"/>
        </w:rPr>
        <w:t>формирование у ребёнка основных гигиенических навыков, представлений о здоровом образе жизни.</w:t>
      </w:r>
    </w:p>
    <w:p w:rsidR="00E50A6A" w:rsidRPr="00AC126E" w:rsidRDefault="00E50A6A" w:rsidP="00250F09">
      <w:pPr>
        <w:pStyle w:val="21"/>
        <w:shd w:val="clear" w:color="auto" w:fill="auto"/>
        <w:tabs>
          <w:tab w:val="left" w:pos="993"/>
        </w:tabs>
        <w:spacing w:before="0" w:after="0" w:line="240" w:lineRule="auto"/>
        <w:ind w:left="709" w:right="57"/>
        <w:jc w:val="both"/>
        <w:rPr>
          <w:sz w:val="24"/>
          <w:szCs w:val="24"/>
        </w:rPr>
      </w:pPr>
    </w:p>
    <w:p w:rsidR="00E50A6A" w:rsidRPr="00AC126E" w:rsidRDefault="00E50A6A" w:rsidP="00250F09">
      <w:pPr>
        <w:pStyle w:val="21"/>
        <w:shd w:val="clear" w:color="auto" w:fill="auto"/>
        <w:tabs>
          <w:tab w:val="left" w:pos="993"/>
        </w:tabs>
        <w:spacing w:before="0" w:after="0" w:line="240" w:lineRule="auto"/>
        <w:ind w:right="57"/>
        <w:jc w:val="both"/>
        <w:rPr>
          <w:b/>
          <w:sz w:val="24"/>
          <w:szCs w:val="24"/>
        </w:rPr>
      </w:pPr>
      <w:r w:rsidRPr="00AC126E">
        <w:rPr>
          <w:b/>
          <w:sz w:val="24"/>
          <w:szCs w:val="24"/>
        </w:rPr>
        <w:t>2.5.2. Перечень пособий, способствующих реализации программы в образовательной области  «Физическое развитие»</w:t>
      </w:r>
    </w:p>
    <w:p w:rsidR="00E50A6A" w:rsidRPr="00AC126E" w:rsidRDefault="00E50A6A" w:rsidP="00250F09">
      <w:pPr>
        <w:jc w:val="both"/>
        <w:rPr>
          <w:b/>
          <w:i/>
          <w:sz w:val="24"/>
          <w:szCs w:val="24"/>
        </w:rPr>
      </w:pPr>
      <w:r w:rsidRPr="00AC126E">
        <w:rPr>
          <w:b/>
          <w:i/>
          <w:sz w:val="24"/>
          <w:szCs w:val="24"/>
        </w:rPr>
        <w:t xml:space="preserve">Методические пособия </w:t>
      </w:r>
    </w:p>
    <w:p w:rsidR="00E50A6A" w:rsidRPr="00AC126E" w:rsidRDefault="00E50A6A" w:rsidP="00250F09">
      <w:pPr>
        <w:jc w:val="both"/>
        <w:rPr>
          <w:sz w:val="24"/>
          <w:szCs w:val="24"/>
        </w:rPr>
      </w:pPr>
      <w:proofErr w:type="spellStart"/>
      <w:r w:rsidRPr="00AC126E">
        <w:rPr>
          <w:sz w:val="24"/>
          <w:szCs w:val="24"/>
        </w:rPr>
        <w:t>Пензулаева</w:t>
      </w:r>
      <w:proofErr w:type="spellEnd"/>
      <w:r w:rsidRPr="00AC126E">
        <w:rPr>
          <w:sz w:val="24"/>
          <w:szCs w:val="24"/>
        </w:rPr>
        <w:t xml:space="preserve"> Л.И. Оздоровительная гимнастика. (4-5 лет), М.: Мозаика </w:t>
      </w:r>
      <w:proofErr w:type="gramStart"/>
      <w:r w:rsidRPr="00AC126E">
        <w:rPr>
          <w:sz w:val="24"/>
          <w:szCs w:val="24"/>
        </w:rPr>
        <w:t>–С</w:t>
      </w:r>
      <w:proofErr w:type="gramEnd"/>
      <w:r w:rsidRPr="00AC126E">
        <w:rPr>
          <w:sz w:val="24"/>
          <w:szCs w:val="24"/>
        </w:rPr>
        <w:t xml:space="preserve">интез, 2020 </w:t>
      </w:r>
    </w:p>
    <w:p w:rsidR="00E50A6A" w:rsidRPr="00AC126E" w:rsidRDefault="00E50A6A" w:rsidP="00250F09">
      <w:pPr>
        <w:jc w:val="both"/>
        <w:rPr>
          <w:sz w:val="24"/>
          <w:szCs w:val="24"/>
        </w:rPr>
      </w:pPr>
      <w:proofErr w:type="spellStart"/>
      <w:r w:rsidRPr="00AC126E">
        <w:rPr>
          <w:sz w:val="24"/>
          <w:szCs w:val="24"/>
        </w:rPr>
        <w:t>Пензулаева</w:t>
      </w:r>
      <w:proofErr w:type="spellEnd"/>
      <w:r w:rsidRPr="00AC126E">
        <w:rPr>
          <w:sz w:val="24"/>
          <w:szCs w:val="24"/>
        </w:rPr>
        <w:t xml:space="preserve"> Л.И. Физическая культура в детском саду (4-5лет), М.: Мозаика </w:t>
      </w:r>
      <w:proofErr w:type="gramStart"/>
      <w:r w:rsidRPr="00AC126E">
        <w:rPr>
          <w:sz w:val="24"/>
          <w:szCs w:val="24"/>
        </w:rPr>
        <w:t>–С</w:t>
      </w:r>
      <w:proofErr w:type="gramEnd"/>
      <w:r w:rsidRPr="00AC126E">
        <w:rPr>
          <w:sz w:val="24"/>
          <w:szCs w:val="24"/>
        </w:rPr>
        <w:t xml:space="preserve">интез, 2020  Харченко Т.Е. Утренняя гимнастика в детском саду (4-5 лет), М.: Мозаика – Синтез, 2020.  </w:t>
      </w:r>
    </w:p>
    <w:p w:rsidR="00E50A6A" w:rsidRPr="00AC126E" w:rsidRDefault="00E50A6A" w:rsidP="00250F09">
      <w:pPr>
        <w:jc w:val="both"/>
        <w:rPr>
          <w:sz w:val="24"/>
          <w:szCs w:val="24"/>
        </w:rPr>
      </w:pPr>
      <w:r w:rsidRPr="00AC126E">
        <w:rPr>
          <w:sz w:val="24"/>
          <w:szCs w:val="24"/>
        </w:rPr>
        <w:t xml:space="preserve">Федорова С.Ю. Планы физкультурных занятий (4-5 лет) </w:t>
      </w:r>
    </w:p>
    <w:p w:rsidR="00E50A6A" w:rsidRPr="00AC126E" w:rsidRDefault="00E50A6A" w:rsidP="00250F09">
      <w:pPr>
        <w:jc w:val="both"/>
        <w:rPr>
          <w:sz w:val="24"/>
          <w:szCs w:val="24"/>
        </w:rPr>
      </w:pPr>
      <w:proofErr w:type="spellStart"/>
      <w:r w:rsidRPr="00AC126E">
        <w:rPr>
          <w:sz w:val="24"/>
          <w:szCs w:val="24"/>
        </w:rPr>
        <w:t>Бабенкова</w:t>
      </w:r>
      <w:proofErr w:type="spellEnd"/>
      <w:r w:rsidRPr="00AC126E">
        <w:rPr>
          <w:sz w:val="24"/>
          <w:szCs w:val="24"/>
        </w:rPr>
        <w:t xml:space="preserve"> Е.А., </w:t>
      </w:r>
      <w:proofErr w:type="spellStart"/>
      <w:r w:rsidRPr="00AC126E">
        <w:rPr>
          <w:sz w:val="24"/>
          <w:szCs w:val="24"/>
        </w:rPr>
        <w:t>Параничева</w:t>
      </w:r>
      <w:proofErr w:type="spellEnd"/>
      <w:r w:rsidRPr="00AC126E">
        <w:rPr>
          <w:sz w:val="24"/>
          <w:szCs w:val="24"/>
        </w:rPr>
        <w:t xml:space="preserve"> Т.М. Подвижные игры на прогулке М.: ТЦ Сфера, 2019. </w:t>
      </w:r>
    </w:p>
    <w:p w:rsidR="00E50A6A" w:rsidRPr="00AC126E" w:rsidRDefault="00E50A6A" w:rsidP="00250F09">
      <w:pPr>
        <w:jc w:val="both"/>
        <w:rPr>
          <w:sz w:val="24"/>
          <w:szCs w:val="24"/>
        </w:rPr>
      </w:pPr>
      <w:proofErr w:type="spellStart"/>
      <w:r w:rsidRPr="00AC126E">
        <w:rPr>
          <w:sz w:val="24"/>
          <w:szCs w:val="24"/>
        </w:rPr>
        <w:t>Степаненкова</w:t>
      </w:r>
      <w:proofErr w:type="spellEnd"/>
      <w:r w:rsidRPr="00AC126E">
        <w:rPr>
          <w:sz w:val="24"/>
          <w:szCs w:val="24"/>
        </w:rPr>
        <w:t xml:space="preserve"> Э.Я. Сборник подвижных игр для занятий с детьми. (2-7 лет</w:t>
      </w:r>
      <w:proofErr w:type="gramStart"/>
      <w:r w:rsidRPr="00AC126E">
        <w:rPr>
          <w:sz w:val="24"/>
          <w:szCs w:val="24"/>
        </w:rPr>
        <w:t>)М</w:t>
      </w:r>
      <w:proofErr w:type="gramEnd"/>
      <w:r w:rsidRPr="00AC126E">
        <w:rPr>
          <w:sz w:val="24"/>
          <w:szCs w:val="24"/>
        </w:rPr>
        <w:t>.: Мозаика – Синтез, 2020.</w:t>
      </w:r>
    </w:p>
    <w:p w:rsidR="00E50A6A" w:rsidRPr="00AC126E" w:rsidRDefault="00E50A6A" w:rsidP="00250F09">
      <w:pPr>
        <w:jc w:val="both"/>
        <w:rPr>
          <w:sz w:val="24"/>
          <w:szCs w:val="24"/>
        </w:rPr>
      </w:pPr>
    </w:p>
    <w:p w:rsidR="00E50A6A" w:rsidRPr="00AC126E" w:rsidRDefault="00E50A6A" w:rsidP="00250F09">
      <w:pPr>
        <w:jc w:val="both"/>
        <w:rPr>
          <w:b/>
          <w:i/>
          <w:sz w:val="24"/>
          <w:szCs w:val="24"/>
        </w:rPr>
      </w:pPr>
      <w:r w:rsidRPr="00AC126E">
        <w:rPr>
          <w:b/>
          <w:i/>
          <w:sz w:val="24"/>
          <w:szCs w:val="24"/>
        </w:rPr>
        <w:t xml:space="preserve">Наглядно-дидактические пособия </w:t>
      </w:r>
    </w:p>
    <w:p w:rsidR="00E50A6A" w:rsidRPr="00AC126E" w:rsidRDefault="00E50A6A" w:rsidP="00250F09">
      <w:pPr>
        <w:jc w:val="both"/>
        <w:rPr>
          <w:sz w:val="24"/>
          <w:szCs w:val="24"/>
        </w:rPr>
      </w:pPr>
      <w:r w:rsidRPr="00AC126E">
        <w:rPr>
          <w:sz w:val="24"/>
          <w:szCs w:val="24"/>
        </w:rPr>
        <w:t xml:space="preserve">Серия «Мир в картинках»: «Спортивный инвентарь». </w:t>
      </w:r>
    </w:p>
    <w:p w:rsidR="00E50A6A" w:rsidRPr="00AC126E" w:rsidRDefault="00E50A6A" w:rsidP="00250F09">
      <w:pPr>
        <w:jc w:val="both"/>
        <w:rPr>
          <w:sz w:val="24"/>
          <w:szCs w:val="24"/>
        </w:rPr>
      </w:pPr>
      <w:r w:rsidRPr="00AC126E">
        <w:rPr>
          <w:sz w:val="24"/>
          <w:szCs w:val="24"/>
        </w:rPr>
        <w:t xml:space="preserve">Серия «Рассказы по картинкам»: «Зимние виды спорта»; «Летние виды 7 спорта»; «Распорядок дня». </w:t>
      </w:r>
    </w:p>
    <w:p w:rsidR="00E50A6A" w:rsidRPr="00AC126E" w:rsidRDefault="00E50A6A" w:rsidP="00250F09">
      <w:pPr>
        <w:jc w:val="both"/>
        <w:rPr>
          <w:sz w:val="24"/>
          <w:szCs w:val="24"/>
        </w:rPr>
      </w:pPr>
      <w:r w:rsidRPr="00AC126E">
        <w:rPr>
          <w:sz w:val="24"/>
          <w:szCs w:val="24"/>
        </w:rPr>
        <w:t xml:space="preserve">Серия «Расскажите детям о...»: «Расскажите детям о зимних видах спорта»; «Расскажите детям об олимпийских играх»; «Расскажите детям об олимпийских чемпионах». </w:t>
      </w:r>
    </w:p>
    <w:p w:rsidR="00E50A6A" w:rsidRPr="00AC126E" w:rsidRDefault="00E50A6A" w:rsidP="00250F09">
      <w:pPr>
        <w:jc w:val="both"/>
        <w:rPr>
          <w:sz w:val="24"/>
          <w:szCs w:val="24"/>
        </w:rPr>
      </w:pPr>
      <w:r w:rsidRPr="00AC126E">
        <w:rPr>
          <w:sz w:val="24"/>
          <w:szCs w:val="24"/>
        </w:rPr>
        <w:t xml:space="preserve">Плакаты: «Зимние виды спорта»; «Летние виды спорта». </w:t>
      </w:r>
    </w:p>
    <w:p w:rsidR="00E50A6A" w:rsidRPr="00AC126E" w:rsidRDefault="00E50A6A" w:rsidP="00250F09">
      <w:pPr>
        <w:jc w:val="both"/>
        <w:rPr>
          <w:sz w:val="24"/>
          <w:szCs w:val="24"/>
        </w:rPr>
      </w:pPr>
    </w:p>
    <w:p w:rsidR="00E50A6A" w:rsidRPr="00AC126E" w:rsidRDefault="00E50A6A" w:rsidP="00250F09">
      <w:pPr>
        <w:pStyle w:val="1"/>
        <w:numPr>
          <w:ilvl w:val="1"/>
          <w:numId w:val="32"/>
        </w:numPr>
        <w:tabs>
          <w:tab w:val="left" w:pos="1149"/>
          <w:tab w:val="left" w:pos="1150"/>
          <w:tab w:val="left" w:pos="2855"/>
          <w:tab w:val="left" w:pos="3900"/>
          <w:tab w:val="left" w:pos="5078"/>
          <w:tab w:val="left" w:pos="6113"/>
          <w:tab w:val="left" w:pos="6468"/>
          <w:tab w:val="left" w:pos="7622"/>
          <w:tab w:val="left" w:pos="9104"/>
        </w:tabs>
        <w:ind w:right="246"/>
      </w:pPr>
      <w:r w:rsidRPr="00AC126E">
        <w:t xml:space="preserve"> Описание в</w:t>
      </w:r>
      <w:r w:rsidR="004A2709">
        <w:t>ариативных форм</w:t>
      </w:r>
      <w:r w:rsidRPr="00AC126E">
        <w:t>, спо</w:t>
      </w:r>
      <w:r w:rsidR="004A2709">
        <w:t>собов, методов и средств</w:t>
      </w:r>
      <w:r w:rsidRPr="00AC126E">
        <w:t xml:space="preserve"> реализации </w:t>
      </w:r>
      <w:r w:rsidRPr="00AC126E">
        <w:rPr>
          <w:spacing w:val="-1"/>
        </w:rPr>
        <w:t xml:space="preserve">Программы </w:t>
      </w:r>
    </w:p>
    <w:p w:rsidR="00E50A6A" w:rsidRPr="00AC126E" w:rsidRDefault="00E50A6A" w:rsidP="00250F09">
      <w:pPr>
        <w:ind w:firstLine="709"/>
        <w:jc w:val="both"/>
        <w:rPr>
          <w:rFonts w:eastAsia="Calibri"/>
          <w:sz w:val="24"/>
        </w:rPr>
      </w:pPr>
      <w:r w:rsidRPr="00AC126E">
        <w:rPr>
          <w:rFonts w:eastAsia="Calibri"/>
          <w:sz w:val="24"/>
        </w:rPr>
        <w:t xml:space="preserve">Формы, способы, методы и средства реализации образовательной программы педагог определяет самостоятельно в соответствии с задачами воспитания и обучения, возрастными и индивидуальными особенностями детей, спецификой их образовательных потребностей и интересов. Существенное значение имеют сформировавшиеся у педагога практики воспитания и обучения детей, оценка результативности форм, методов, средств образовательной деятельности применительно к конкретной возрастной группе детей. </w:t>
      </w:r>
    </w:p>
    <w:p w:rsidR="00E50A6A" w:rsidRPr="00AC126E" w:rsidRDefault="00E50A6A" w:rsidP="00250F09">
      <w:pPr>
        <w:ind w:firstLine="709"/>
        <w:jc w:val="both"/>
        <w:rPr>
          <w:rFonts w:eastAsia="Calibri"/>
          <w:sz w:val="24"/>
        </w:rPr>
      </w:pPr>
      <w:r w:rsidRPr="00AC126E">
        <w:rPr>
          <w:rFonts w:eastAsia="Calibri"/>
          <w:sz w:val="24"/>
        </w:rPr>
        <w:t>Педагог ДОУ может использовать различные формы реализации образовательной программы в соответствии с видом детской деятельности и возрастными особенностями детей</w:t>
      </w:r>
      <w:proofErr w:type="gramStart"/>
      <w:r w:rsidRPr="00AC126E">
        <w:rPr>
          <w:rFonts w:eastAsia="Calibri"/>
          <w:sz w:val="24"/>
        </w:rPr>
        <w:t>.</w:t>
      </w:r>
      <w:proofErr w:type="gramEnd"/>
      <w:r w:rsidRPr="00AC126E">
        <w:rPr>
          <w:rFonts w:eastAsia="Calibri"/>
          <w:sz w:val="24"/>
        </w:rPr>
        <w:t xml:space="preserve"> (</w:t>
      </w:r>
      <w:proofErr w:type="gramStart"/>
      <w:r w:rsidRPr="00AC126E">
        <w:rPr>
          <w:rFonts w:eastAsia="Calibri"/>
          <w:sz w:val="24"/>
        </w:rPr>
        <w:t>с</w:t>
      </w:r>
      <w:proofErr w:type="gramEnd"/>
      <w:r w:rsidRPr="00AC126E">
        <w:rPr>
          <w:rFonts w:eastAsia="Calibri"/>
          <w:sz w:val="24"/>
        </w:rPr>
        <w:t>огласно п.23.5 ФОП ДО).</w:t>
      </w:r>
    </w:p>
    <w:p w:rsidR="00B94380" w:rsidRPr="00AC126E" w:rsidRDefault="00B94380" w:rsidP="00250F09">
      <w:pPr>
        <w:ind w:firstLine="709"/>
        <w:jc w:val="both"/>
        <w:rPr>
          <w:rFonts w:eastAsia="Calibr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365"/>
      </w:tblGrid>
      <w:tr w:rsidR="0000082D" w:rsidRPr="00AC126E" w:rsidTr="003244DC">
        <w:tc>
          <w:tcPr>
            <w:tcW w:w="1980" w:type="dxa"/>
            <w:shd w:val="clear" w:color="auto" w:fill="auto"/>
          </w:tcPr>
          <w:p w:rsidR="0000082D" w:rsidRPr="00AC126E" w:rsidRDefault="0000082D" w:rsidP="00250F09">
            <w:pPr>
              <w:rPr>
                <w:rFonts w:eastAsia="Calibri"/>
                <w:b/>
                <w:bCs/>
                <w:sz w:val="24"/>
                <w:szCs w:val="24"/>
              </w:rPr>
            </w:pPr>
            <w:r w:rsidRPr="00AC126E">
              <w:rPr>
                <w:rFonts w:eastAsia="Calibri"/>
                <w:b/>
                <w:bCs/>
                <w:sz w:val="24"/>
                <w:szCs w:val="24"/>
              </w:rPr>
              <w:t>Возраст</w:t>
            </w:r>
          </w:p>
        </w:tc>
        <w:tc>
          <w:tcPr>
            <w:tcW w:w="7365" w:type="dxa"/>
            <w:shd w:val="clear" w:color="auto" w:fill="auto"/>
          </w:tcPr>
          <w:p w:rsidR="0000082D" w:rsidRPr="00AC126E" w:rsidRDefault="0000082D" w:rsidP="00250F09">
            <w:pPr>
              <w:rPr>
                <w:rFonts w:eastAsia="Calibri"/>
                <w:b/>
                <w:bCs/>
                <w:sz w:val="24"/>
                <w:szCs w:val="24"/>
              </w:rPr>
            </w:pPr>
            <w:r w:rsidRPr="00AC126E">
              <w:rPr>
                <w:rFonts w:eastAsia="Calibri"/>
                <w:b/>
                <w:bCs/>
                <w:sz w:val="24"/>
                <w:szCs w:val="24"/>
              </w:rPr>
              <w:t>Виды детской деятельности</w:t>
            </w:r>
          </w:p>
        </w:tc>
      </w:tr>
      <w:tr w:rsidR="0000082D" w:rsidRPr="00AC126E" w:rsidTr="003244DC">
        <w:tc>
          <w:tcPr>
            <w:tcW w:w="1980" w:type="dxa"/>
            <w:shd w:val="clear" w:color="auto" w:fill="auto"/>
          </w:tcPr>
          <w:p w:rsidR="0000082D" w:rsidRPr="00AC126E" w:rsidRDefault="0000082D" w:rsidP="00250F09">
            <w:pPr>
              <w:rPr>
                <w:rFonts w:eastAsia="Calibri"/>
                <w:sz w:val="24"/>
                <w:szCs w:val="24"/>
              </w:rPr>
            </w:pPr>
            <w:r w:rsidRPr="00AC126E">
              <w:rPr>
                <w:rFonts w:eastAsia="Calibri"/>
                <w:sz w:val="24"/>
                <w:szCs w:val="24"/>
              </w:rPr>
              <w:t xml:space="preserve">в дошкольном возрасте </w:t>
            </w:r>
          </w:p>
          <w:p w:rsidR="0000082D" w:rsidRPr="00AC126E" w:rsidRDefault="0000082D" w:rsidP="00250F09">
            <w:pPr>
              <w:rPr>
                <w:rFonts w:eastAsia="Calibri"/>
                <w:sz w:val="24"/>
                <w:szCs w:val="24"/>
              </w:rPr>
            </w:pPr>
            <w:r w:rsidRPr="00AC126E">
              <w:rPr>
                <w:rFonts w:eastAsia="Calibri"/>
                <w:sz w:val="24"/>
                <w:szCs w:val="24"/>
              </w:rPr>
              <w:lastRenderedPageBreak/>
              <w:t>(3 года ‒ 8 лет)</w:t>
            </w:r>
          </w:p>
        </w:tc>
        <w:tc>
          <w:tcPr>
            <w:tcW w:w="7365" w:type="dxa"/>
            <w:shd w:val="clear" w:color="auto" w:fill="auto"/>
          </w:tcPr>
          <w:p w:rsidR="0000082D" w:rsidRPr="00AC126E" w:rsidRDefault="0000082D" w:rsidP="00250F09">
            <w:pPr>
              <w:numPr>
                <w:ilvl w:val="0"/>
                <w:numId w:val="33"/>
              </w:numPr>
              <w:rPr>
                <w:rFonts w:eastAsia="Calibri"/>
                <w:sz w:val="24"/>
                <w:szCs w:val="24"/>
              </w:rPr>
            </w:pPr>
            <w:r w:rsidRPr="00AC126E">
              <w:rPr>
                <w:rFonts w:eastAsia="Calibri"/>
                <w:sz w:val="24"/>
                <w:szCs w:val="24"/>
              </w:rPr>
              <w:lastRenderedPageBreak/>
              <w:t xml:space="preserve">игровая деятельность (сюжетно-ролевая, театрализованная, режиссерская, строительно-конструктивная, дидактическая, </w:t>
            </w:r>
            <w:r w:rsidRPr="00AC126E">
              <w:rPr>
                <w:rFonts w:eastAsia="Calibri"/>
                <w:sz w:val="24"/>
                <w:szCs w:val="24"/>
              </w:rPr>
              <w:lastRenderedPageBreak/>
              <w:t xml:space="preserve">подвижная и другие);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общение </w:t>
            </w:r>
            <w:proofErr w:type="gramStart"/>
            <w:r w:rsidRPr="00AC126E">
              <w:rPr>
                <w:rFonts w:eastAsia="Calibri"/>
                <w:sz w:val="24"/>
                <w:szCs w:val="24"/>
              </w:rPr>
              <w:t>со</w:t>
            </w:r>
            <w:proofErr w:type="gramEnd"/>
            <w:r w:rsidRPr="00AC126E">
              <w:rPr>
                <w:rFonts w:eastAsia="Calibri"/>
                <w:sz w:val="24"/>
                <w:szCs w:val="24"/>
              </w:rPr>
              <w:t xml:space="preserve"> взрослым (ситуативно-деловое, </w:t>
            </w:r>
            <w:proofErr w:type="spellStart"/>
            <w:r w:rsidRPr="00AC126E">
              <w:rPr>
                <w:rFonts w:eastAsia="Calibri"/>
                <w:sz w:val="24"/>
                <w:szCs w:val="24"/>
              </w:rPr>
              <w:t>внеситуативно</w:t>
            </w:r>
            <w:proofErr w:type="spellEnd"/>
            <w:r w:rsidRPr="00AC126E">
              <w:rPr>
                <w:rFonts w:eastAsia="Calibri"/>
                <w:sz w:val="24"/>
                <w:szCs w:val="24"/>
              </w:rPr>
              <w:t xml:space="preserve">-познавательное, </w:t>
            </w:r>
            <w:proofErr w:type="spellStart"/>
            <w:r w:rsidRPr="00AC126E">
              <w:rPr>
                <w:rFonts w:eastAsia="Calibri"/>
                <w:sz w:val="24"/>
                <w:szCs w:val="24"/>
              </w:rPr>
              <w:t>внеситуативно</w:t>
            </w:r>
            <w:proofErr w:type="spellEnd"/>
            <w:r w:rsidRPr="00AC126E">
              <w:rPr>
                <w:rFonts w:eastAsia="Calibri"/>
                <w:sz w:val="24"/>
                <w:szCs w:val="24"/>
              </w:rPr>
              <w:t xml:space="preserve">-личностное) и сверстниками (ситуативно-деловое, </w:t>
            </w:r>
            <w:proofErr w:type="spellStart"/>
            <w:r w:rsidRPr="00AC126E">
              <w:rPr>
                <w:rFonts w:eastAsia="Calibri"/>
                <w:sz w:val="24"/>
                <w:szCs w:val="24"/>
              </w:rPr>
              <w:t>внеситуативно</w:t>
            </w:r>
            <w:proofErr w:type="spellEnd"/>
            <w:r w:rsidRPr="00AC126E">
              <w:rPr>
                <w:rFonts w:eastAsia="Calibri"/>
                <w:sz w:val="24"/>
                <w:szCs w:val="24"/>
              </w:rPr>
              <w:t xml:space="preserve">-деловое);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речевая деятельность (слушание речи взрослого и сверстников, активная диалогическая и монологическая речь);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познавательно-исследовательская деятельность и экспериментирование;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изобразительная деятельность (рисование, лепка, аппликация) и конструирование из разных материалов по образцу, условию и замыслу ребёнка;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двигательная деятельность (основные виды движений, общеразвивающие и спортивные упражнения, подвижные и элементы спортивных игр и другие); </w:t>
            </w:r>
          </w:p>
          <w:p w:rsidR="0000082D" w:rsidRPr="00AC126E" w:rsidRDefault="0000082D" w:rsidP="00250F09">
            <w:pPr>
              <w:numPr>
                <w:ilvl w:val="0"/>
                <w:numId w:val="33"/>
              </w:numPr>
              <w:rPr>
                <w:rFonts w:eastAsia="Calibri"/>
                <w:sz w:val="24"/>
                <w:szCs w:val="24"/>
              </w:rPr>
            </w:pPr>
            <w:r w:rsidRPr="00AC126E">
              <w:rPr>
                <w:rFonts w:eastAsia="Calibri"/>
                <w:sz w:val="24"/>
                <w:szCs w:val="24"/>
              </w:rPr>
              <w:t xml:space="preserve">элементарная трудовая деятельность (самообслуживание, хозяйственно-бытовой труд, труд в природе, ручной труд); </w:t>
            </w:r>
          </w:p>
          <w:p w:rsidR="0000082D" w:rsidRPr="00AC126E" w:rsidRDefault="0000082D" w:rsidP="00250F09">
            <w:pPr>
              <w:numPr>
                <w:ilvl w:val="0"/>
                <w:numId w:val="33"/>
              </w:numPr>
              <w:rPr>
                <w:rFonts w:eastAsia="Calibri"/>
                <w:sz w:val="24"/>
                <w:szCs w:val="24"/>
              </w:rPr>
            </w:pPr>
            <w:r w:rsidRPr="00AC126E">
              <w:rPr>
                <w:rFonts w:eastAsia="Calibri"/>
                <w:sz w:val="24"/>
                <w:szCs w:val="24"/>
              </w:rPr>
              <w:t>музыкальная деятельность (слушание и понимание музыкальных произведений, пение, музыкально-</w:t>
            </w:r>
            <w:proofErr w:type="gramStart"/>
            <w:r w:rsidRPr="00AC126E">
              <w:rPr>
                <w:rFonts w:eastAsia="Calibri"/>
                <w:sz w:val="24"/>
                <w:szCs w:val="24"/>
              </w:rPr>
              <w:t>ритмические движения</w:t>
            </w:r>
            <w:proofErr w:type="gramEnd"/>
            <w:r w:rsidRPr="00AC126E">
              <w:rPr>
                <w:rFonts w:eastAsia="Calibri"/>
                <w:sz w:val="24"/>
                <w:szCs w:val="24"/>
              </w:rPr>
              <w:t>, игра на детских музыкальных инструментах).</w:t>
            </w:r>
          </w:p>
        </w:tc>
      </w:tr>
    </w:tbl>
    <w:p w:rsidR="00B94380" w:rsidRPr="00AC126E" w:rsidRDefault="00B94380" w:rsidP="00250F09">
      <w:pPr>
        <w:ind w:firstLine="709"/>
        <w:jc w:val="both"/>
        <w:rPr>
          <w:rFonts w:eastAsia="Calibri"/>
          <w:b/>
          <w:bCs/>
          <w:sz w:val="24"/>
        </w:rPr>
      </w:pPr>
    </w:p>
    <w:p w:rsidR="00E8579E" w:rsidRPr="00AC126E" w:rsidRDefault="00E8579E" w:rsidP="00250F09">
      <w:pPr>
        <w:ind w:firstLine="709"/>
        <w:jc w:val="both"/>
        <w:rPr>
          <w:rFonts w:eastAsia="Calibri"/>
          <w:b/>
          <w:bCs/>
          <w:sz w:val="24"/>
        </w:rPr>
      </w:pPr>
      <w:r w:rsidRPr="00AC126E">
        <w:rPr>
          <w:rFonts w:eastAsia="Calibri"/>
          <w:b/>
          <w:bCs/>
          <w:sz w:val="24"/>
        </w:rPr>
        <w:t>Для достижения задач воспитания педагог может использовать следующие методы:</w:t>
      </w:r>
    </w:p>
    <w:p w:rsidR="00E8579E" w:rsidRPr="00AC126E" w:rsidRDefault="00E8579E" w:rsidP="00250F09">
      <w:pPr>
        <w:jc w:val="both"/>
        <w:rPr>
          <w:rFonts w:eastAsia="Calibri"/>
          <w:sz w:val="24"/>
        </w:rPr>
      </w:pPr>
      <w:r w:rsidRPr="00AC126E">
        <w:rPr>
          <w:rFonts w:eastAsia="Calibri"/>
          <w:sz w:val="24"/>
        </w:rPr>
        <w:t>1.организации опыта поведения и деятельности (приучение к положительным формам общественного поведения, упражнение, воспитывающие ситуации, игровые методы);</w:t>
      </w:r>
    </w:p>
    <w:p w:rsidR="00E8579E" w:rsidRPr="00AC126E" w:rsidRDefault="00E8579E" w:rsidP="00250F09">
      <w:pPr>
        <w:jc w:val="both"/>
        <w:rPr>
          <w:rFonts w:eastAsia="Calibri"/>
          <w:sz w:val="24"/>
        </w:rPr>
      </w:pPr>
      <w:r w:rsidRPr="00AC126E">
        <w:rPr>
          <w:rFonts w:eastAsia="Calibri"/>
          <w:sz w:val="24"/>
        </w:rPr>
        <w:t>2.осознания детьми опыта поведения и деятельности (рассказ на моральные темы, разъяснение норм и правил поведения, чтение художественной литературы, этические беседы, обсуждение поступков и жизненных ситуаций, личный пример);</w:t>
      </w:r>
    </w:p>
    <w:p w:rsidR="00E8579E" w:rsidRPr="00AC126E" w:rsidRDefault="00E8579E" w:rsidP="00250F09">
      <w:pPr>
        <w:jc w:val="both"/>
        <w:rPr>
          <w:rFonts w:eastAsia="Calibri"/>
          <w:sz w:val="24"/>
        </w:rPr>
      </w:pPr>
      <w:r w:rsidRPr="00AC126E">
        <w:rPr>
          <w:rFonts w:eastAsia="Calibri"/>
          <w:sz w:val="24"/>
        </w:rPr>
        <w:t>3.мотивации опыта поведения и деятельности (поощрение, методы развития эмоций, игры, соревнования, проектные методы).</w:t>
      </w:r>
    </w:p>
    <w:p w:rsidR="00E8579E" w:rsidRPr="00AC126E" w:rsidRDefault="00E8579E" w:rsidP="00250F09">
      <w:pPr>
        <w:ind w:firstLine="709"/>
        <w:jc w:val="both"/>
        <w:rPr>
          <w:rFonts w:eastAsia="Calibri"/>
          <w:b/>
          <w:bCs/>
          <w:sz w:val="24"/>
        </w:rPr>
      </w:pPr>
      <w:r w:rsidRPr="00AC126E">
        <w:rPr>
          <w:rFonts w:eastAsia="Calibri"/>
          <w:b/>
          <w:bCs/>
          <w:sz w:val="24"/>
        </w:rPr>
        <w:t>При организации обучения в ДОУ используются:</w:t>
      </w:r>
    </w:p>
    <w:p w:rsidR="00E8579E" w:rsidRPr="00AC126E" w:rsidRDefault="00E8579E" w:rsidP="00250F09">
      <w:pPr>
        <w:numPr>
          <w:ilvl w:val="0"/>
          <w:numId w:val="44"/>
        </w:numPr>
        <w:jc w:val="both"/>
        <w:rPr>
          <w:rFonts w:eastAsia="Calibri"/>
          <w:sz w:val="24"/>
        </w:rPr>
      </w:pPr>
      <w:r w:rsidRPr="00AC126E">
        <w:rPr>
          <w:rFonts w:eastAsia="Calibri"/>
          <w:sz w:val="24"/>
        </w:rPr>
        <w:t>традиционные методы: словесные, наглядные, практические</w:t>
      </w:r>
    </w:p>
    <w:p w:rsidR="00E8579E" w:rsidRPr="00AC126E" w:rsidRDefault="00E8579E" w:rsidP="00250F09">
      <w:pPr>
        <w:numPr>
          <w:ilvl w:val="0"/>
          <w:numId w:val="44"/>
        </w:numPr>
        <w:jc w:val="both"/>
        <w:rPr>
          <w:rFonts w:eastAsia="Calibri"/>
          <w:sz w:val="24"/>
        </w:rPr>
      </w:pPr>
      <w:r w:rsidRPr="00AC126E">
        <w:rPr>
          <w:rFonts w:eastAsia="Calibri"/>
          <w:sz w:val="24"/>
        </w:rPr>
        <w:t xml:space="preserve">информационно-рецептивный метод; </w:t>
      </w:r>
    </w:p>
    <w:p w:rsidR="00E8579E" w:rsidRPr="00AC126E" w:rsidRDefault="00E8579E" w:rsidP="00250F09">
      <w:pPr>
        <w:numPr>
          <w:ilvl w:val="0"/>
          <w:numId w:val="44"/>
        </w:numPr>
        <w:jc w:val="both"/>
        <w:rPr>
          <w:rFonts w:eastAsia="Calibri"/>
          <w:sz w:val="24"/>
        </w:rPr>
      </w:pPr>
      <w:r w:rsidRPr="00AC126E">
        <w:rPr>
          <w:rFonts w:eastAsia="Calibri"/>
          <w:sz w:val="24"/>
        </w:rPr>
        <w:t>репродуктивный метод;</w:t>
      </w:r>
    </w:p>
    <w:p w:rsidR="00E8579E" w:rsidRPr="00AC126E" w:rsidRDefault="00E8579E" w:rsidP="00250F09">
      <w:pPr>
        <w:numPr>
          <w:ilvl w:val="0"/>
          <w:numId w:val="44"/>
        </w:numPr>
        <w:jc w:val="both"/>
        <w:rPr>
          <w:rFonts w:eastAsia="Calibri"/>
          <w:sz w:val="24"/>
        </w:rPr>
      </w:pPr>
      <w:r w:rsidRPr="00AC126E">
        <w:rPr>
          <w:rFonts w:eastAsia="Calibri"/>
          <w:sz w:val="24"/>
        </w:rPr>
        <w:t xml:space="preserve">метод проблемного изложения; </w:t>
      </w:r>
    </w:p>
    <w:p w:rsidR="00E8579E" w:rsidRPr="00AC126E" w:rsidRDefault="00E8579E" w:rsidP="00250F09">
      <w:pPr>
        <w:numPr>
          <w:ilvl w:val="0"/>
          <w:numId w:val="44"/>
        </w:numPr>
        <w:jc w:val="both"/>
        <w:rPr>
          <w:rFonts w:eastAsia="Calibri"/>
          <w:sz w:val="24"/>
        </w:rPr>
      </w:pPr>
      <w:r w:rsidRPr="00AC126E">
        <w:rPr>
          <w:rFonts w:eastAsia="Calibri"/>
          <w:sz w:val="24"/>
        </w:rPr>
        <w:t>эвристический метод (</w:t>
      </w:r>
      <w:proofErr w:type="gramStart"/>
      <w:r w:rsidRPr="00AC126E">
        <w:rPr>
          <w:rFonts w:eastAsia="Calibri"/>
          <w:sz w:val="24"/>
        </w:rPr>
        <w:t>частично-поискового</w:t>
      </w:r>
      <w:proofErr w:type="gramEnd"/>
      <w:r w:rsidRPr="00AC126E">
        <w:rPr>
          <w:rFonts w:eastAsia="Calibri"/>
          <w:sz w:val="24"/>
        </w:rPr>
        <w:t xml:space="preserve">); </w:t>
      </w:r>
    </w:p>
    <w:p w:rsidR="00E8579E" w:rsidRPr="00AC126E" w:rsidRDefault="00E8579E" w:rsidP="00250F09">
      <w:pPr>
        <w:numPr>
          <w:ilvl w:val="0"/>
          <w:numId w:val="44"/>
        </w:numPr>
        <w:jc w:val="both"/>
        <w:rPr>
          <w:rFonts w:eastAsia="Calibri"/>
          <w:sz w:val="24"/>
        </w:rPr>
      </w:pPr>
      <w:r w:rsidRPr="00AC126E">
        <w:rPr>
          <w:rFonts w:eastAsia="Calibri"/>
          <w:sz w:val="24"/>
        </w:rPr>
        <w:t>исследовательский метод.</w:t>
      </w:r>
    </w:p>
    <w:p w:rsidR="00E8579E" w:rsidRPr="00AC126E" w:rsidRDefault="00E8579E" w:rsidP="00250F09">
      <w:pPr>
        <w:ind w:firstLine="709"/>
        <w:jc w:val="both"/>
        <w:rPr>
          <w:rFonts w:eastAsia="Calibri"/>
          <w:sz w:val="24"/>
        </w:rPr>
      </w:pPr>
      <w:r w:rsidRPr="00AC126E">
        <w:rPr>
          <w:rFonts w:eastAsia="Calibri"/>
          <w:sz w:val="24"/>
        </w:rPr>
        <w:t>При выборе методов воспитания и обучения, педагог учитывает возрастные и личностные особенности детей, педагогический потенциал каждого метода, условия его применения, реализуемые цели и задачи, прогнозирует возможные результаты. Для решения задач воспитания и обучения использует комплекс методов.</w:t>
      </w:r>
    </w:p>
    <w:p w:rsidR="00E8579E" w:rsidRPr="00AC126E" w:rsidRDefault="00E8579E" w:rsidP="00250F09">
      <w:pPr>
        <w:ind w:firstLine="709"/>
        <w:jc w:val="both"/>
        <w:rPr>
          <w:rFonts w:eastAsia="Calibri"/>
          <w:b/>
          <w:bCs/>
          <w:sz w:val="24"/>
        </w:rPr>
      </w:pPr>
      <w:r w:rsidRPr="00AC126E">
        <w:rPr>
          <w:rFonts w:eastAsia="Calibri"/>
          <w:b/>
          <w:bCs/>
          <w:sz w:val="24"/>
        </w:rPr>
        <w:t>Педагог использует различные средства, представленные совокупностью материальных и идеальных объектов:</w:t>
      </w:r>
    </w:p>
    <w:p w:rsidR="00E8579E" w:rsidRPr="00AC126E" w:rsidRDefault="00E8579E" w:rsidP="00250F09">
      <w:pPr>
        <w:numPr>
          <w:ilvl w:val="0"/>
          <w:numId w:val="45"/>
        </w:numPr>
        <w:jc w:val="both"/>
        <w:rPr>
          <w:rFonts w:eastAsia="Calibri"/>
          <w:sz w:val="24"/>
        </w:rPr>
      </w:pPr>
      <w:r w:rsidRPr="00AC126E">
        <w:rPr>
          <w:rFonts w:eastAsia="Calibri"/>
          <w:sz w:val="24"/>
        </w:rPr>
        <w:t>демонстрационные и раздаточные;</w:t>
      </w:r>
    </w:p>
    <w:p w:rsidR="00E8579E" w:rsidRPr="00AC126E" w:rsidRDefault="00E8579E" w:rsidP="00250F09">
      <w:pPr>
        <w:numPr>
          <w:ilvl w:val="0"/>
          <w:numId w:val="45"/>
        </w:numPr>
        <w:jc w:val="both"/>
        <w:rPr>
          <w:rFonts w:eastAsia="Calibri"/>
          <w:sz w:val="24"/>
        </w:rPr>
      </w:pPr>
      <w:r w:rsidRPr="00AC126E">
        <w:rPr>
          <w:rFonts w:eastAsia="Calibri"/>
          <w:sz w:val="24"/>
        </w:rPr>
        <w:t xml:space="preserve">визуальные, </w:t>
      </w:r>
      <w:proofErr w:type="spellStart"/>
      <w:r w:rsidRPr="00AC126E">
        <w:rPr>
          <w:rFonts w:eastAsia="Calibri"/>
          <w:sz w:val="24"/>
        </w:rPr>
        <w:t>аудийные</w:t>
      </w:r>
      <w:proofErr w:type="spellEnd"/>
      <w:r w:rsidRPr="00AC126E">
        <w:rPr>
          <w:rFonts w:eastAsia="Calibri"/>
          <w:sz w:val="24"/>
        </w:rPr>
        <w:t>, аудиовизуальные;</w:t>
      </w:r>
    </w:p>
    <w:p w:rsidR="00E8579E" w:rsidRPr="00AC126E" w:rsidRDefault="00E8579E" w:rsidP="00250F09">
      <w:pPr>
        <w:numPr>
          <w:ilvl w:val="0"/>
          <w:numId w:val="45"/>
        </w:numPr>
        <w:jc w:val="both"/>
        <w:rPr>
          <w:rFonts w:eastAsia="Calibri"/>
          <w:sz w:val="24"/>
        </w:rPr>
      </w:pPr>
      <w:r w:rsidRPr="00AC126E">
        <w:rPr>
          <w:rFonts w:eastAsia="Calibri"/>
          <w:sz w:val="24"/>
        </w:rPr>
        <w:t>естественные и искусственные;</w:t>
      </w:r>
    </w:p>
    <w:p w:rsidR="00E8579E" w:rsidRPr="00AC126E" w:rsidRDefault="00E8579E" w:rsidP="00250F09">
      <w:pPr>
        <w:numPr>
          <w:ilvl w:val="0"/>
          <w:numId w:val="45"/>
        </w:numPr>
        <w:jc w:val="both"/>
        <w:rPr>
          <w:rFonts w:eastAsia="Calibri"/>
          <w:sz w:val="24"/>
        </w:rPr>
      </w:pPr>
      <w:r w:rsidRPr="00AC126E">
        <w:rPr>
          <w:rFonts w:eastAsia="Calibri"/>
          <w:sz w:val="24"/>
        </w:rPr>
        <w:t>реальные и виртуальные.</w:t>
      </w:r>
    </w:p>
    <w:p w:rsidR="00E8579E" w:rsidRPr="00AC126E" w:rsidRDefault="00E8579E" w:rsidP="00250F09">
      <w:pPr>
        <w:jc w:val="both"/>
        <w:rPr>
          <w:rFonts w:eastAsia="Calibri"/>
          <w:sz w:val="24"/>
        </w:rPr>
      </w:pPr>
    </w:p>
    <w:p w:rsidR="00E8579E" w:rsidRPr="00AC126E" w:rsidRDefault="00E8579E" w:rsidP="00250F09">
      <w:pPr>
        <w:ind w:firstLine="708"/>
        <w:jc w:val="center"/>
        <w:rPr>
          <w:rFonts w:eastAsia="Calibri"/>
          <w:b/>
          <w:bCs/>
          <w:sz w:val="24"/>
        </w:rPr>
      </w:pPr>
      <w:r w:rsidRPr="00AC126E">
        <w:rPr>
          <w:rFonts w:eastAsia="Calibri"/>
          <w:b/>
          <w:bCs/>
          <w:sz w:val="24"/>
        </w:rPr>
        <w:t xml:space="preserve">Таблица форм, способов, методов и средств реализации образовательной </w:t>
      </w:r>
    </w:p>
    <w:p w:rsidR="00E8579E" w:rsidRPr="00AC126E" w:rsidRDefault="00E8579E" w:rsidP="00250F09">
      <w:pPr>
        <w:ind w:firstLine="708"/>
        <w:jc w:val="center"/>
        <w:rPr>
          <w:rFonts w:eastAsia="Calibri"/>
          <w:b/>
          <w:bCs/>
          <w:sz w:val="24"/>
        </w:rPr>
      </w:pPr>
      <w:r w:rsidRPr="00AC126E">
        <w:rPr>
          <w:rFonts w:eastAsia="Calibri"/>
          <w:b/>
          <w:bCs/>
          <w:sz w:val="24"/>
        </w:rPr>
        <w:t xml:space="preserve">программы </w:t>
      </w:r>
      <w:proofErr w:type="gramStart"/>
      <w:r w:rsidRPr="00AC126E">
        <w:rPr>
          <w:rFonts w:eastAsia="Calibri"/>
          <w:b/>
          <w:bCs/>
          <w:sz w:val="24"/>
        </w:rPr>
        <w:t>ДО</w:t>
      </w:r>
      <w:proofErr w:type="gramEnd"/>
      <w:r w:rsidRPr="00AC126E">
        <w:rPr>
          <w:rFonts w:eastAsia="Calibri"/>
          <w:b/>
          <w:bCs/>
          <w:sz w:val="24"/>
        </w:rPr>
        <w:t>.</w:t>
      </w:r>
    </w:p>
    <w:tbl>
      <w:tblPr>
        <w:tblW w:w="5077"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7"/>
        <w:gridCol w:w="1417"/>
        <w:gridCol w:w="2266"/>
        <w:gridCol w:w="2268"/>
        <w:gridCol w:w="2410"/>
      </w:tblGrid>
      <w:tr w:rsidR="00E8579E" w:rsidRPr="00AC126E" w:rsidTr="001361A7">
        <w:trPr>
          <w:trHeight w:val="140"/>
        </w:trPr>
        <w:tc>
          <w:tcPr>
            <w:tcW w:w="698" w:type="pct"/>
            <w:vMerge w:val="restart"/>
            <w:shd w:val="clear" w:color="auto" w:fill="auto"/>
            <w:vAlign w:val="center"/>
          </w:tcPr>
          <w:p w:rsidR="00E8579E" w:rsidRPr="00AC126E" w:rsidRDefault="00E8579E" w:rsidP="00250F09">
            <w:pPr>
              <w:jc w:val="both"/>
              <w:rPr>
                <w:rFonts w:eastAsia="Calibri"/>
                <w:b/>
                <w:bCs/>
                <w:sz w:val="24"/>
                <w:szCs w:val="24"/>
              </w:rPr>
            </w:pPr>
            <w:r w:rsidRPr="00AC126E">
              <w:rPr>
                <w:rFonts w:eastAsia="Calibri"/>
                <w:b/>
                <w:bCs/>
                <w:sz w:val="24"/>
                <w:szCs w:val="24"/>
              </w:rPr>
              <w:t xml:space="preserve">Образовательная </w:t>
            </w:r>
            <w:r w:rsidRPr="00AC126E">
              <w:rPr>
                <w:rFonts w:eastAsia="Calibri"/>
                <w:b/>
                <w:bCs/>
                <w:sz w:val="24"/>
                <w:szCs w:val="24"/>
              </w:rPr>
              <w:lastRenderedPageBreak/>
              <w:t>область</w:t>
            </w:r>
          </w:p>
        </w:tc>
        <w:tc>
          <w:tcPr>
            <w:tcW w:w="729" w:type="pct"/>
            <w:vMerge w:val="restart"/>
            <w:shd w:val="clear" w:color="auto" w:fill="auto"/>
            <w:vAlign w:val="center"/>
          </w:tcPr>
          <w:p w:rsidR="00E8579E" w:rsidRPr="00AC126E" w:rsidRDefault="00E8579E" w:rsidP="00250F09">
            <w:pPr>
              <w:jc w:val="both"/>
              <w:rPr>
                <w:rFonts w:eastAsia="Calibri"/>
                <w:b/>
                <w:bCs/>
                <w:sz w:val="24"/>
                <w:szCs w:val="24"/>
              </w:rPr>
            </w:pPr>
            <w:r w:rsidRPr="00AC126E">
              <w:rPr>
                <w:rFonts w:eastAsia="Calibri"/>
                <w:b/>
                <w:bCs/>
                <w:sz w:val="24"/>
                <w:szCs w:val="24"/>
              </w:rPr>
              <w:lastRenderedPageBreak/>
              <w:t xml:space="preserve">Вид детской </w:t>
            </w:r>
            <w:r w:rsidRPr="00AC126E">
              <w:rPr>
                <w:rFonts w:eastAsia="Calibri"/>
                <w:b/>
                <w:bCs/>
                <w:sz w:val="24"/>
                <w:szCs w:val="24"/>
              </w:rPr>
              <w:lastRenderedPageBreak/>
              <w:t>деятельности</w:t>
            </w:r>
          </w:p>
        </w:tc>
        <w:tc>
          <w:tcPr>
            <w:tcW w:w="3573" w:type="pct"/>
            <w:gridSpan w:val="3"/>
            <w:shd w:val="clear" w:color="auto" w:fill="auto"/>
            <w:vAlign w:val="center"/>
          </w:tcPr>
          <w:p w:rsidR="00E8579E" w:rsidRPr="00AC126E" w:rsidRDefault="00E8579E" w:rsidP="00250F09">
            <w:pPr>
              <w:jc w:val="center"/>
              <w:rPr>
                <w:rFonts w:eastAsia="Calibri"/>
                <w:b/>
                <w:bCs/>
                <w:sz w:val="24"/>
                <w:szCs w:val="24"/>
              </w:rPr>
            </w:pPr>
            <w:bookmarkStart w:id="2" w:name="_Toc134878035"/>
            <w:r w:rsidRPr="00AC126E">
              <w:rPr>
                <w:rFonts w:eastAsia="Calibri"/>
                <w:b/>
                <w:bCs/>
                <w:sz w:val="24"/>
                <w:szCs w:val="24"/>
              </w:rPr>
              <w:lastRenderedPageBreak/>
              <w:t xml:space="preserve">Формы, способы, методы и средства реализации </w:t>
            </w:r>
            <w:bookmarkEnd w:id="2"/>
            <w:r w:rsidRPr="00AC126E">
              <w:rPr>
                <w:rFonts w:eastAsia="Calibri"/>
                <w:b/>
                <w:bCs/>
                <w:sz w:val="24"/>
                <w:szCs w:val="24"/>
              </w:rPr>
              <w:t xml:space="preserve">ОП </w:t>
            </w:r>
            <w:proofErr w:type="gramStart"/>
            <w:r w:rsidRPr="00AC126E">
              <w:rPr>
                <w:rFonts w:eastAsia="Calibri"/>
                <w:b/>
                <w:bCs/>
                <w:sz w:val="24"/>
                <w:szCs w:val="24"/>
              </w:rPr>
              <w:t>ДО</w:t>
            </w:r>
            <w:proofErr w:type="gramEnd"/>
          </w:p>
        </w:tc>
      </w:tr>
      <w:tr w:rsidR="00B40036" w:rsidRPr="00AC126E" w:rsidTr="001361A7">
        <w:trPr>
          <w:trHeight w:val="33"/>
        </w:trPr>
        <w:tc>
          <w:tcPr>
            <w:tcW w:w="698" w:type="pct"/>
            <w:vMerge/>
            <w:shd w:val="clear" w:color="auto" w:fill="auto"/>
            <w:vAlign w:val="center"/>
          </w:tcPr>
          <w:p w:rsidR="00E8579E" w:rsidRPr="00AC126E" w:rsidRDefault="00E8579E" w:rsidP="00250F09">
            <w:pPr>
              <w:jc w:val="both"/>
              <w:rPr>
                <w:rFonts w:eastAsia="Calibri"/>
                <w:b/>
                <w:bCs/>
                <w:sz w:val="24"/>
                <w:szCs w:val="24"/>
              </w:rPr>
            </w:pPr>
          </w:p>
        </w:tc>
        <w:tc>
          <w:tcPr>
            <w:tcW w:w="729" w:type="pct"/>
            <w:vMerge/>
            <w:shd w:val="clear" w:color="auto" w:fill="auto"/>
            <w:vAlign w:val="center"/>
          </w:tcPr>
          <w:p w:rsidR="00E8579E" w:rsidRPr="00AC126E" w:rsidRDefault="00E8579E" w:rsidP="00250F09">
            <w:pPr>
              <w:jc w:val="both"/>
              <w:rPr>
                <w:rFonts w:eastAsia="Calibri"/>
                <w:b/>
                <w:bCs/>
                <w:sz w:val="24"/>
                <w:szCs w:val="24"/>
              </w:rPr>
            </w:pPr>
          </w:p>
        </w:tc>
        <w:tc>
          <w:tcPr>
            <w:tcW w:w="1166" w:type="pct"/>
            <w:shd w:val="clear" w:color="auto" w:fill="auto"/>
            <w:vAlign w:val="center"/>
          </w:tcPr>
          <w:p w:rsidR="00E8579E" w:rsidRPr="00AC126E" w:rsidRDefault="00E8579E" w:rsidP="00250F09">
            <w:pPr>
              <w:jc w:val="center"/>
              <w:rPr>
                <w:rFonts w:eastAsia="Calibri"/>
                <w:b/>
                <w:bCs/>
                <w:i/>
                <w:iCs/>
                <w:sz w:val="24"/>
                <w:szCs w:val="24"/>
              </w:rPr>
            </w:pPr>
            <w:r w:rsidRPr="00AC126E">
              <w:rPr>
                <w:rFonts w:eastAsia="Calibri"/>
                <w:b/>
                <w:bCs/>
                <w:i/>
                <w:iCs/>
                <w:sz w:val="24"/>
                <w:szCs w:val="24"/>
              </w:rPr>
              <w:t>Занятия</w:t>
            </w:r>
          </w:p>
        </w:tc>
        <w:tc>
          <w:tcPr>
            <w:tcW w:w="1167" w:type="pct"/>
            <w:shd w:val="clear" w:color="auto" w:fill="auto"/>
            <w:vAlign w:val="center"/>
          </w:tcPr>
          <w:p w:rsidR="00E8579E" w:rsidRPr="00AC126E" w:rsidRDefault="00E8579E" w:rsidP="00250F09">
            <w:pPr>
              <w:jc w:val="center"/>
              <w:rPr>
                <w:rFonts w:eastAsia="Calibri"/>
                <w:b/>
                <w:bCs/>
                <w:i/>
                <w:iCs/>
                <w:sz w:val="24"/>
                <w:szCs w:val="24"/>
              </w:rPr>
            </w:pPr>
            <w:r w:rsidRPr="00AC126E">
              <w:rPr>
                <w:rFonts w:eastAsia="Calibri"/>
                <w:b/>
                <w:bCs/>
                <w:i/>
                <w:iCs/>
                <w:sz w:val="24"/>
                <w:szCs w:val="24"/>
              </w:rPr>
              <w:t xml:space="preserve">Самостоятельная </w:t>
            </w:r>
            <w:r w:rsidRPr="00AC126E">
              <w:rPr>
                <w:rFonts w:eastAsia="Calibri"/>
                <w:b/>
                <w:bCs/>
                <w:i/>
                <w:iCs/>
                <w:sz w:val="24"/>
                <w:szCs w:val="24"/>
              </w:rPr>
              <w:lastRenderedPageBreak/>
              <w:t>деятельность</w:t>
            </w:r>
          </w:p>
        </w:tc>
        <w:tc>
          <w:tcPr>
            <w:tcW w:w="1239" w:type="pct"/>
            <w:shd w:val="clear" w:color="auto" w:fill="auto"/>
            <w:vAlign w:val="center"/>
          </w:tcPr>
          <w:p w:rsidR="00E8579E" w:rsidRPr="00AC126E" w:rsidRDefault="00E8579E" w:rsidP="00250F09">
            <w:pPr>
              <w:jc w:val="center"/>
              <w:rPr>
                <w:rFonts w:eastAsia="Calibri"/>
                <w:b/>
                <w:bCs/>
                <w:i/>
                <w:iCs/>
                <w:sz w:val="24"/>
                <w:szCs w:val="24"/>
              </w:rPr>
            </w:pPr>
            <w:r w:rsidRPr="00AC126E">
              <w:rPr>
                <w:rFonts w:eastAsia="Calibri"/>
                <w:b/>
                <w:bCs/>
                <w:i/>
                <w:iCs/>
                <w:sz w:val="24"/>
                <w:szCs w:val="24"/>
              </w:rPr>
              <w:lastRenderedPageBreak/>
              <w:t xml:space="preserve">Режимные </w:t>
            </w:r>
            <w:r w:rsidRPr="00AC126E">
              <w:rPr>
                <w:rFonts w:eastAsia="Calibri"/>
                <w:b/>
                <w:bCs/>
                <w:i/>
                <w:iCs/>
                <w:sz w:val="24"/>
                <w:szCs w:val="24"/>
              </w:rPr>
              <w:lastRenderedPageBreak/>
              <w:t>моменты</w:t>
            </w:r>
          </w:p>
        </w:tc>
      </w:tr>
      <w:tr w:rsidR="00B40036" w:rsidRPr="00AC126E" w:rsidTr="001361A7">
        <w:trPr>
          <w:trHeight w:val="1240"/>
        </w:trPr>
        <w:tc>
          <w:tcPr>
            <w:tcW w:w="698" w:type="pct"/>
            <w:vMerge w:val="restar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t>Социально-коммуникативное развитие</w:t>
            </w: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Игровая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Наблюдение; Тематические беседы;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ЧХЛ;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Сюжетно ролевые, дидактические, настольные игры;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Игровые упражнения;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Разыгрывание игровых ситуаций, ситуаций морального выбора;</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Проблемные ситуации;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Коллективное обобщающее занятие.</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Сюжетно-ролевая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Творческие игры;</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Игры с правилами.</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Игровое упражнение;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Совместная с воспитателем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Совместная игра со сверстниками;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Индивидуальная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Ситуативный разговор с детьми;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Проблемная ситуация;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Ситуация морального выбора;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r w:rsidRPr="00AC126E">
              <w:rPr>
                <w:rFonts w:eastAsia="Calibri"/>
                <w:sz w:val="24"/>
                <w:szCs w:val="24"/>
              </w:rPr>
              <w:sym w:font="Symbol" w:char="F02D"/>
            </w:r>
            <w:r w:rsidRPr="00AC126E">
              <w:rPr>
                <w:rFonts w:eastAsia="Calibri"/>
                <w:sz w:val="24"/>
                <w:szCs w:val="24"/>
              </w:rPr>
              <w:t xml:space="preserve"> Интегративная деятельность;</w:t>
            </w:r>
          </w:p>
        </w:tc>
      </w:tr>
      <w:tr w:rsidR="00B40036" w:rsidRPr="00AC126E" w:rsidTr="001361A7">
        <w:trPr>
          <w:trHeight w:val="1378"/>
        </w:trPr>
        <w:tc>
          <w:tcPr>
            <w:tcW w:w="698" w:type="pct"/>
            <w:vMerge/>
            <w:shd w:val="clear" w:color="auto" w:fill="auto"/>
          </w:tcPr>
          <w:p w:rsidR="00E8579E" w:rsidRPr="00AC126E" w:rsidRDefault="00E8579E" w:rsidP="00250F09">
            <w:pPr>
              <w:jc w:val="both"/>
              <w:rPr>
                <w:rFonts w:eastAsia="Calibri"/>
                <w:sz w:val="24"/>
                <w:szCs w:val="24"/>
              </w:rPr>
            </w:pP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Коммуникативная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Задачи на решение коммуникативных ситуаций;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Ситуативные разговоры; </w:t>
            </w:r>
            <w:r w:rsidRPr="00AC126E">
              <w:rPr>
                <w:rFonts w:eastAsia="Calibri"/>
                <w:sz w:val="24"/>
                <w:szCs w:val="24"/>
              </w:rPr>
              <w:sym w:font="Symbol" w:char="F02D"/>
            </w:r>
            <w:r w:rsidRPr="00AC126E">
              <w:rPr>
                <w:rFonts w:eastAsia="Calibri"/>
                <w:sz w:val="24"/>
                <w:szCs w:val="24"/>
              </w:rPr>
              <w:t xml:space="preserve"> Разыгрывание игровых ситуаций;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Праздники, музыкальные досуги, развлечения;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и обсуждение тематических иллюстраций;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ЧХЛ;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Игровая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Подвижные игры.</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Индивидуальная работа во время утреннего приема;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Игровые ситуации.</w:t>
            </w:r>
          </w:p>
        </w:tc>
      </w:tr>
      <w:tr w:rsidR="00B40036" w:rsidRPr="00AC126E" w:rsidTr="001361A7">
        <w:trPr>
          <w:trHeight w:val="1679"/>
        </w:trPr>
        <w:tc>
          <w:tcPr>
            <w:tcW w:w="698" w:type="pct"/>
            <w:vMerge/>
            <w:shd w:val="clear" w:color="auto" w:fill="auto"/>
          </w:tcPr>
          <w:p w:rsidR="00E8579E" w:rsidRPr="00AC126E" w:rsidRDefault="00E8579E" w:rsidP="00250F09">
            <w:pPr>
              <w:jc w:val="both"/>
              <w:rPr>
                <w:rFonts w:eastAsia="Calibri"/>
                <w:sz w:val="24"/>
                <w:szCs w:val="24"/>
              </w:rPr>
            </w:pP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Самообслуживание и элементарный бытовой труд</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Поручения;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Совместный труд детей и взрослых;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ЧХЛ;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Беседы;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Наблюдение;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Разыгрывание </w:t>
            </w:r>
            <w:r w:rsidRPr="00AC126E">
              <w:rPr>
                <w:rFonts w:eastAsia="Calibri"/>
                <w:sz w:val="24"/>
                <w:szCs w:val="24"/>
              </w:rPr>
              <w:lastRenderedPageBreak/>
              <w:t xml:space="preserve">игровых ситуаций;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тематических иллюстраций.</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t xml:space="preserve">Совместный труд детей;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Самообслуживание;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Элементарный бытовой труд.</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Обучение, показ, объяснение, напоминание; </w:t>
            </w:r>
            <w:r w:rsidRPr="00AC126E">
              <w:rPr>
                <w:rFonts w:eastAsia="Calibri"/>
                <w:sz w:val="24"/>
                <w:szCs w:val="24"/>
              </w:rPr>
              <w:sym w:font="Symbol" w:char="F02D"/>
            </w:r>
            <w:r w:rsidRPr="00AC126E">
              <w:rPr>
                <w:rFonts w:eastAsia="Calibri"/>
                <w:sz w:val="24"/>
                <w:szCs w:val="24"/>
              </w:rPr>
              <w:t xml:space="preserve"> Наблюдение;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Создание ситуаций, побуждающих к самообслуживанию; </w:t>
            </w:r>
          </w:p>
          <w:p w:rsidR="00E8579E" w:rsidRPr="00AC126E" w:rsidRDefault="00E8579E" w:rsidP="00250F09">
            <w:pPr>
              <w:jc w:val="both"/>
              <w:rPr>
                <w:rFonts w:eastAsia="Calibri"/>
                <w:sz w:val="24"/>
                <w:szCs w:val="24"/>
              </w:rPr>
            </w:pPr>
            <w:r w:rsidRPr="00AC126E">
              <w:rPr>
                <w:rFonts w:eastAsia="Calibri"/>
                <w:sz w:val="24"/>
                <w:szCs w:val="24"/>
              </w:rPr>
              <w:lastRenderedPageBreak/>
              <w:sym w:font="Symbol" w:char="F02D"/>
            </w:r>
            <w:r w:rsidRPr="00AC126E">
              <w:rPr>
                <w:rFonts w:eastAsia="Calibri"/>
                <w:sz w:val="24"/>
                <w:szCs w:val="24"/>
              </w:rPr>
              <w:t xml:space="preserve"> Создание ситуаций, побуждающих детей к проявлению навыков самостоятельных трудовых действий.</w:t>
            </w:r>
          </w:p>
        </w:tc>
      </w:tr>
      <w:tr w:rsidR="00B40036" w:rsidRPr="00AC126E" w:rsidTr="001361A7">
        <w:trPr>
          <w:trHeight w:val="983"/>
        </w:trPr>
        <w:tc>
          <w:tcPr>
            <w:tcW w:w="698"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t>Познавательное развитие</w:t>
            </w: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Познавательно исследовательская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Проблемная ситуация;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Наблюдение;</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Игра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Развивающая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Исследовательская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Создание коллекций;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r w:rsidRPr="00AC126E">
              <w:rPr>
                <w:rFonts w:eastAsia="Calibri"/>
                <w:sz w:val="24"/>
                <w:szCs w:val="24"/>
              </w:rPr>
              <w:sym w:font="Symbol" w:char="F02D"/>
            </w:r>
            <w:r w:rsidRPr="00AC126E">
              <w:rPr>
                <w:rFonts w:eastAsia="Calibri"/>
                <w:sz w:val="24"/>
                <w:szCs w:val="24"/>
              </w:rPr>
              <w:t xml:space="preserve"> Экспериментирование;</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Экологические досуги, развлечения.</w:t>
            </w:r>
          </w:p>
          <w:p w:rsidR="00E8579E" w:rsidRPr="00AC126E" w:rsidRDefault="00E8579E" w:rsidP="00250F09">
            <w:pPr>
              <w:rPr>
                <w:rFonts w:eastAsia="Calibri"/>
                <w:sz w:val="24"/>
                <w:szCs w:val="24"/>
              </w:rPr>
            </w:pP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Самостоятельная деятельность по инициативе ребенка.</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Наблюдение;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Чтение;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w:t>
            </w:r>
            <w:proofErr w:type="gramStart"/>
            <w:r w:rsidRPr="00AC126E">
              <w:rPr>
                <w:rFonts w:eastAsia="Calibri"/>
                <w:sz w:val="24"/>
                <w:szCs w:val="24"/>
              </w:rPr>
              <w:t>а-</w:t>
            </w:r>
            <w:proofErr w:type="gramEnd"/>
            <w:r w:rsidRPr="00AC126E">
              <w:rPr>
                <w:rFonts w:eastAsia="Calibri"/>
                <w:sz w:val="24"/>
                <w:szCs w:val="24"/>
              </w:rPr>
              <w:t xml:space="preserve">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Развивающая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Ситуативный разговор;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Исследовательская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Создание коллекций;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r w:rsidRPr="00AC126E">
              <w:rPr>
                <w:rFonts w:eastAsia="Calibri"/>
                <w:sz w:val="24"/>
                <w:szCs w:val="24"/>
              </w:rPr>
              <w:sym w:font="Symbol" w:char="F02D"/>
            </w:r>
            <w:r w:rsidRPr="00AC126E">
              <w:rPr>
                <w:rFonts w:eastAsia="Calibri"/>
                <w:sz w:val="24"/>
                <w:szCs w:val="24"/>
              </w:rPr>
              <w:t xml:space="preserve"> Экспериментирование;</w:t>
            </w:r>
          </w:p>
          <w:p w:rsidR="00E8579E" w:rsidRPr="00AC126E" w:rsidRDefault="00E8579E" w:rsidP="00250F09">
            <w:pPr>
              <w:rPr>
                <w:rFonts w:eastAsia="Calibri"/>
                <w:sz w:val="24"/>
                <w:szCs w:val="24"/>
              </w:rPr>
            </w:pPr>
          </w:p>
        </w:tc>
      </w:tr>
      <w:tr w:rsidR="00B40036" w:rsidRPr="00AC126E" w:rsidTr="001361A7">
        <w:trPr>
          <w:trHeight w:val="1563"/>
        </w:trPr>
        <w:tc>
          <w:tcPr>
            <w:tcW w:w="698" w:type="pct"/>
            <w:vMerge w:val="restart"/>
            <w:shd w:val="clear" w:color="auto" w:fill="auto"/>
          </w:tcPr>
          <w:p w:rsidR="00E8579E" w:rsidRPr="00AC126E" w:rsidRDefault="00E8579E" w:rsidP="00250F09">
            <w:pPr>
              <w:jc w:val="both"/>
              <w:rPr>
                <w:rFonts w:eastAsia="Calibri"/>
                <w:sz w:val="24"/>
                <w:szCs w:val="24"/>
              </w:rPr>
            </w:pPr>
            <w:r w:rsidRPr="00AC126E">
              <w:rPr>
                <w:rFonts w:eastAsia="Calibri"/>
                <w:sz w:val="24"/>
                <w:szCs w:val="24"/>
              </w:rPr>
              <w:t>Речевое развитие</w:t>
            </w: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Речевая деятельность</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ЧХЛ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Беседы (в том числе </w:t>
            </w:r>
            <w:proofErr w:type="gramStart"/>
            <w:r w:rsidRPr="00AC126E">
              <w:rPr>
                <w:rFonts w:eastAsia="Calibri"/>
                <w:sz w:val="24"/>
                <w:szCs w:val="24"/>
              </w:rPr>
              <w:t>о</w:t>
            </w:r>
            <w:proofErr w:type="gramEnd"/>
            <w:r w:rsidRPr="00AC126E">
              <w:rPr>
                <w:rFonts w:eastAsia="Calibri"/>
                <w:sz w:val="24"/>
                <w:szCs w:val="24"/>
              </w:rPr>
              <w:t xml:space="preserve"> прочитанном);</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Обсуждение;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Дидактическая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w:t>
            </w:r>
            <w:proofErr w:type="spellStart"/>
            <w:r w:rsidRPr="00AC126E">
              <w:rPr>
                <w:rFonts w:eastAsia="Calibri"/>
                <w:sz w:val="24"/>
                <w:szCs w:val="24"/>
              </w:rPr>
              <w:t>Инсценирование</w:t>
            </w:r>
            <w:proofErr w:type="spell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Викторина;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Игра-драматизация;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Показ настольного театра;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Разучивание стихотворений; </w:t>
            </w:r>
          </w:p>
          <w:p w:rsidR="00E8579E" w:rsidRPr="00AC126E" w:rsidRDefault="00E8579E" w:rsidP="00250F09">
            <w:pPr>
              <w:jc w:val="both"/>
              <w:rPr>
                <w:rFonts w:eastAsia="Calibri"/>
                <w:sz w:val="24"/>
                <w:szCs w:val="24"/>
              </w:rPr>
            </w:pPr>
            <w:r w:rsidRPr="00AC126E">
              <w:rPr>
                <w:rFonts w:eastAsia="Calibri"/>
                <w:sz w:val="24"/>
                <w:szCs w:val="24"/>
              </w:rPr>
              <w:lastRenderedPageBreak/>
              <w:sym w:font="Symbol" w:char="F02D"/>
            </w:r>
            <w:r w:rsidRPr="00AC126E">
              <w:rPr>
                <w:rFonts w:eastAsia="Calibri"/>
                <w:sz w:val="24"/>
                <w:szCs w:val="24"/>
              </w:rPr>
              <w:t xml:space="preserve"> Театрализованная игра.</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sym w:font="Symbol" w:char="F02D"/>
            </w:r>
            <w:r w:rsidRPr="00AC126E">
              <w:rPr>
                <w:rFonts w:eastAsia="Calibri"/>
                <w:sz w:val="24"/>
                <w:szCs w:val="24"/>
              </w:rPr>
              <w:t xml:space="preserve"> Сюжетно-ролевая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Подвижная игра с текстом;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Игровое общение;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Общение со сверстниками;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Игра-драматизация;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Чтение наизусть и отгадывание загадок в условиях книжного центра развития;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Дидактическая игра.</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Ситуация общения в процессе режимных моментов;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Дидактическая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Чтение;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Наблюдения на прогулке;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 на прогулке;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Ситуативный разговор;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(в том числе </w:t>
            </w:r>
            <w:proofErr w:type="gramStart"/>
            <w:r w:rsidRPr="00AC126E">
              <w:rPr>
                <w:rFonts w:eastAsia="Calibri"/>
                <w:sz w:val="24"/>
                <w:szCs w:val="24"/>
              </w:rPr>
              <w:t>о</w:t>
            </w:r>
            <w:proofErr w:type="gramEnd"/>
            <w:r w:rsidRPr="00AC126E">
              <w:rPr>
                <w:rFonts w:eastAsia="Calibri"/>
                <w:sz w:val="24"/>
                <w:szCs w:val="24"/>
              </w:rPr>
              <w:t xml:space="preserve"> прочитанном);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Разучивание стихов, </w:t>
            </w:r>
            <w:proofErr w:type="spellStart"/>
            <w:r w:rsidRPr="00AC126E">
              <w:rPr>
                <w:rFonts w:eastAsia="Calibri"/>
                <w:sz w:val="24"/>
                <w:szCs w:val="24"/>
              </w:rPr>
              <w:t>потешек</w:t>
            </w:r>
            <w:proofErr w:type="spell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lastRenderedPageBreak/>
              <w:sym w:font="Symbol" w:char="F02D"/>
            </w:r>
            <w:r w:rsidRPr="00AC126E">
              <w:rPr>
                <w:rFonts w:eastAsia="Calibri"/>
                <w:sz w:val="24"/>
                <w:szCs w:val="24"/>
              </w:rPr>
              <w:t xml:space="preserve"> Сочинение загадок.</w:t>
            </w:r>
          </w:p>
        </w:tc>
      </w:tr>
      <w:tr w:rsidR="00B40036" w:rsidRPr="00AC126E" w:rsidTr="001361A7">
        <w:trPr>
          <w:trHeight w:val="33"/>
        </w:trPr>
        <w:tc>
          <w:tcPr>
            <w:tcW w:w="698" w:type="pct"/>
            <w:vMerge/>
            <w:shd w:val="clear" w:color="auto" w:fill="auto"/>
          </w:tcPr>
          <w:p w:rsidR="00E8579E" w:rsidRPr="00AC126E" w:rsidRDefault="00E8579E" w:rsidP="00250F09">
            <w:pPr>
              <w:jc w:val="both"/>
              <w:rPr>
                <w:rFonts w:eastAsia="Calibri"/>
                <w:sz w:val="24"/>
                <w:szCs w:val="24"/>
              </w:rPr>
            </w:pP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Восприятие художественной литературы и фольклора</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ЧХЛ;</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Обсуждение </w:t>
            </w:r>
            <w:proofErr w:type="gramStart"/>
            <w:r w:rsidRPr="00AC126E">
              <w:rPr>
                <w:rFonts w:eastAsia="Calibri"/>
                <w:sz w:val="24"/>
                <w:szCs w:val="24"/>
              </w:rPr>
              <w:t>прочитанного</w:t>
            </w:r>
            <w:proofErr w:type="gram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Рассказ;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w:t>
            </w:r>
            <w:proofErr w:type="spellStart"/>
            <w:r w:rsidRPr="00AC126E">
              <w:rPr>
                <w:rFonts w:eastAsia="Calibri"/>
                <w:sz w:val="24"/>
                <w:szCs w:val="24"/>
              </w:rPr>
              <w:t>Инсценирование</w:t>
            </w:r>
            <w:proofErr w:type="spell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Викторина.</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Продуктивная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Самостоятельная деятельность в книжном и театральном центрах развития;</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Ситуативный разговор с детьми;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Сюжетно-ролевая, театрализованная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Продуктивная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Сочинение загадок;</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Проблемная ситуация</w:t>
            </w:r>
          </w:p>
        </w:tc>
      </w:tr>
      <w:tr w:rsidR="00B40036" w:rsidRPr="00AC126E" w:rsidTr="001361A7">
        <w:trPr>
          <w:trHeight w:val="1490"/>
        </w:trPr>
        <w:tc>
          <w:tcPr>
            <w:tcW w:w="698" w:type="pct"/>
            <w:vMerge w:val="restart"/>
            <w:shd w:val="clear" w:color="auto" w:fill="auto"/>
          </w:tcPr>
          <w:p w:rsidR="00E8579E" w:rsidRPr="00AC126E" w:rsidRDefault="00E8579E" w:rsidP="00250F09">
            <w:pPr>
              <w:jc w:val="both"/>
              <w:rPr>
                <w:rFonts w:eastAsia="Calibri"/>
                <w:sz w:val="24"/>
                <w:szCs w:val="24"/>
              </w:rPr>
            </w:pPr>
            <w:r w:rsidRPr="00AC126E">
              <w:rPr>
                <w:rFonts w:eastAsia="Calibri"/>
                <w:sz w:val="24"/>
                <w:szCs w:val="24"/>
              </w:rPr>
              <w:t>Художественно-эстетическое развитие</w:t>
            </w: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Изобразительная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Рисование, </w:t>
            </w:r>
            <w:proofErr w:type="spellStart"/>
            <w:r w:rsidRPr="00AC126E">
              <w:rPr>
                <w:rFonts w:eastAsia="Calibri"/>
                <w:sz w:val="24"/>
                <w:szCs w:val="24"/>
              </w:rPr>
              <w:t>апплицирование</w:t>
            </w:r>
            <w:proofErr w:type="spellEnd"/>
            <w:r w:rsidRPr="00AC126E">
              <w:rPr>
                <w:rFonts w:eastAsia="Calibri"/>
                <w:sz w:val="24"/>
                <w:szCs w:val="24"/>
              </w:rPr>
              <w:t xml:space="preserve">, лепка;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Изготовление украшений, декораций, подарков, предметов и т.д.;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природы, быта, произведений искусства;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Игры (дидактические, сюжетно-ролевые, строительные);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Тематические досуги;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Выставки работ декоративно-прикладного искусства;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Создание коллекций.</w:t>
            </w:r>
          </w:p>
          <w:p w:rsidR="00E8579E" w:rsidRPr="00AC126E" w:rsidRDefault="00E8579E" w:rsidP="00250F09">
            <w:pPr>
              <w:jc w:val="both"/>
              <w:rPr>
                <w:rFonts w:eastAsia="Calibri"/>
                <w:sz w:val="24"/>
                <w:szCs w:val="24"/>
              </w:rPr>
            </w:pP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w:t>
            </w:r>
            <w:proofErr w:type="gramStart"/>
            <w:r w:rsidRPr="00AC126E">
              <w:rPr>
                <w:rFonts w:eastAsia="Calibri"/>
                <w:sz w:val="24"/>
                <w:szCs w:val="24"/>
              </w:rPr>
              <w:t xml:space="preserve">Украшение личных предметов; </w:t>
            </w:r>
            <w:r w:rsidRPr="00AC126E">
              <w:rPr>
                <w:rFonts w:eastAsia="Calibri"/>
                <w:sz w:val="24"/>
                <w:szCs w:val="24"/>
              </w:rPr>
              <w:sym w:font="Symbol" w:char="F02D"/>
            </w:r>
            <w:r w:rsidRPr="00AC126E">
              <w:rPr>
                <w:rFonts w:eastAsia="Calibri"/>
                <w:sz w:val="24"/>
                <w:szCs w:val="24"/>
              </w:rPr>
              <w:t xml:space="preserve"> Игры (дидактические, сюжетно-ролевые, строительные); </w:t>
            </w: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природы, быта, произведений искусства; </w:t>
            </w:r>
            <w:r w:rsidRPr="00AC126E">
              <w:rPr>
                <w:rFonts w:eastAsia="Calibri"/>
                <w:sz w:val="24"/>
                <w:szCs w:val="24"/>
              </w:rPr>
              <w:sym w:font="Symbol" w:char="F02D"/>
            </w:r>
            <w:r w:rsidRPr="00AC126E">
              <w:rPr>
                <w:rFonts w:eastAsia="Calibri"/>
                <w:sz w:val="24"/>
                <w:szCs w:val="24"/>
              </w:rPr>
              <w:t xml:space="preserve"> Самостоятельная изобразительная деятельность.</w:t>
            </w:r>
            <w:proofErr w:type="gramEnd"/>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Наблюдение;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природы;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Игровое упражнение;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Проблемная ситуация;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Конструирование из песка; </w:t>
            </w:r>
          </w:p>
          <w:p w:rsidR="00E8579E" w:rsidRPr="00AC126E" w:rsidRDefault="00E8579E" w:rsidP="00250F09">
            <w:pPr>
              <w:jc w:val="both"/>
              <w:rPr>
                <w:rFonts w:eastAsia="Calibri"/>
                <w:sz w:val="24"/>
                <w:szCs w:val="24"/>
              </w:rPr>
            </w:pPr>
            <w:r w:rsidRPr="00AC126E">
              <w:rPr>
                <w:rFonts w:eastAsia="Calibri"/>
                <w:sz w:val="24"/>
                <w:szCs w:val="24"/>
              </w:rPr>
              <w:t xml:space="preserve">Обсуждение (произведений искусства, средств выразительности); </w:t>
            </w:r>
            <w:r w:rsidRPr="00AC126E">
              <w:rPr>
                <w:rFonts w:eastAsia="Calibri"/>
                <w:sz w:val="24"/>
                <w:szCs w:val="24"/>
              </w:rPr>
              <w:sym w:font="Symbol" w:char="F02D"/>
            </w:r>
            <w:r w:rsidRPr="00AC126E">
              <w:rPr>
                <w:rFonts w:eastAsia="Calibri"/>
                <w:sz w:val="24"/>
                <w:szCs w:val="24"/>
              </w:rPr>
              <w:t xml:space="preserve"> Создание коллекций</w:t>
            </w:r>
          </w:p>
        </w:tc>
      </w:tr>
      <w:tr w:rsidR="00B40036" w:rsidRPr="00AC126E" w:rsidTr="001361A7">
        <w:trPr>
          <w:trHeight w:val="1951"/>
        </w:trPr>
        <w:tc>
          <w:tcPr>
            <w:tcW w:w="698" w:type="pct"/>
            <w:vMerge/>
            <w:shd w:val="clear" w:color="auto" w:fill="auto"/>
          </w:tcPr>
          <w:p w:rsidR="00E8579E" w:rsidRPr="00AC126E" w:rsidRDefault="00E8579E" w:rsidP="00250F09">
            <w:pPr>
              <w:jc w:val="both"/>
              <w:rPr>
                <w:rFonts w:eastAsia="Calibri"/>
                <w:sz w:val="24"/>
                <w:szCs w:val="24"/>
              </w:rPr>
            </w:pP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Конструктивно модельная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Конструирование и художественное конструирование;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Игры (дидактические, строительные, сюжетно ролевые);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Тематические досуги;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Проектная деятельность; </w:t>
            </w:r>
            <w:r w:rsidRPr="00AC126E">
              <w:rPr>
                <w:rFonts w:eastAsia="Calibri"/>
                <w:sz w:val="24"/>
                <w:szCs w:val="24"/>
              </w:rPr>
              <w:sym w:font="Symbol" w:char="F02D"/>
            </w:r>
            <w:r w:rsidRPr="00AC126E">
              <w:rPr>
                <w:rFonts w:eastAsia="Calibri"/>
                <w:sz w:val="24"/>
                <w:szCs w:val="24"/>
              </w:rPr>
              <w:t xml:space="preserve"> Импровизация;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Конструирование по образу, модели, условиям, теме, замыслу;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Конструирование по простейшим чертежам и схемам.</w:t>
            </w:r>
          </w:p>
          <w:p w:rsidR="00E8579E" w:rsidRPr="00AC126E" w:rsidRDefault="00E8579E" w:rsidP="00250F09">
            <w:pPr>
              <w:jc w:val="both"/>
              <w:rPr>
                <w:rFonts w:eastAsia="Calibri"/>
                <w:sz w:val="24"/>
                <w:szCs w:val="24"/>
              </w:rPr>
            </w:pP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Игры (дидактические, сюжетно-ролевые, строительные);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природы, быта, искусства;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Самостоятельная конструктивная деятельность.</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Наблюдение;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Рассматривание эстетически привлекательных объектов природы;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Игровое упражнение;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Проблемная ситуация;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Конструирование из песка;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Обсуждение (произведений искусства, средств выразительности)</w:t>
            </w:r>
          </w:p>
        </w:tc>
      </w:tr>
      <w:tr w:rsidR="00B40036" w:rsidRPr="00AC126E" w:rsidTr="001361A7">
        <w:trPr>
          <w:trHeight w:val="1977"/>
        </w:trPr>
        <w:tc>
          <w:tcPr>
            <w:tcW w:w="698" w:type="pct"/>
            <w:vMerge/>
            <w:shd w:val="clear" w:color="auto" w:fill="auto"/>
          </w:tcPr>
          <w:p w:rsidR="00E8579E" w:rsidRPr="00AC126E" w:rsidRDefault="00E8579E" w:rsidP="00250F09">
            <w:pPr>
              <w:jc w:val="both"/>
              <w:rPr>
                <w:rFonts w:eastAsia="Calibri"/>
                <w:sz w:val="24"/>
                <w:szCs w:val="24"/>
              </w:rPr>
            </w:pP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Музыкальная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 xml:space="preserve">Слушание музыки;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Экспериментирование со звуками;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Музыкально-дидактическая игра;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Шумовой оркестр;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Разучивание музыкальных игр и танцев; </w:t>
            </w:r>
            <w:r w:rsidRPr="00AC126E">
              <w:rPr>
                <w:rFonts w:eastAsia="Calibri"/>
                <w:sz w:val="24"/>
                <w:szCs w:val="24"/>
              </w:rPr>
              <w:sym w:font="Symbol" w:char="F02D"/>
            </w:r>
            <w:r w:rsidRPr="00AC126E">
              <w:rPr>
                <w:rFonts w:eastAsia="Calibri"/>
                <w:sz w:val="24"/>
                <w:szCs w:val="24"/>
              </w:rPr>
              <w:t xml:space="preserve"> Совместное пение;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Импровизация;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Беседа интегративного характера;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Совместное и индивидуальное музыкальное исполнение; </w:t>
            </w:r>
            <w:r w:rsidRPr="00AC126E">
              <w:rPr>
                <w:rFonts w:eastAsia="Calibri"/>
                <w:sz w:val="24"/>
                <w:szCs w:val="24"/>
              </w:rPr>
              <w:sym w:font="Symbol" w:char="F02D"/>
            </w:r>
            <w:r w:rsidRPr="00AC126E">
              <w:rPr>
                <w:rFonts w:eastAsia="Calibri"/>
                <w:sz w:val="24"/>
                <w:szCs w:val="24"/>
              </w:rPr>
              <w:t xml:space="preserve"> Музыкальное </w:t>
            </w:r>
            <w:r w:rsidRPr="00AC126E">
              <w:rPr>
                <w:rFonts w:eastAsia="Calibri"/>
                <w:sz w:val="24"/>
                <w:szCs w:val="24"/>
              </w:rPr>
              <w:lastRenderedPageBreak/>
              <w:t xml:space="preserve">упражнение;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w:t>
            </w:r>
            <w:proofErr w:type="spellStart"/>
            <w:r w:rsidRPr="00AC126E">
              <w:rPr>
                <w:rFonts w:eastAsia="Calibri"/>
                <w:sz w:val="24"/>
                <w:szCs w:val="24"/>
              </w:rPr>
              <w:t>Попевка</w:t>
            </w:r>
            <w:proofErr w:type="spell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w:t>
            </w:r>
            <w:proofErr w:type="spellStart"/>
            <w:r w:rsidRPr="00AC126E">
              <w:rPr>
                <w:rFonts w:eastAsia="Calibri"/>
                <w:sz w:val="24"/>
                <w:szCs w:val="24"/>
              </w:rPr>
              <w:t>Распевка</w:t>
            </w:r>
            <w:proofErr w:type="spellEnd"/>
            <w:r w:rsidRPr="00AC126E">
              <w:rPr>
                <w:rFonts w:eastAsia="Calibri"/>
                <w:sz w:val="24"/>
                <w:szCs w:val="24"/>
              </w:rPr>
              <w:t xml:space="preserve">;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Творческое задание;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Музыкальная сюжетная игра</w:t>
            </w:r>
          </w:p>
          <w:p w:rsidR="00E8579E" w:rsidRPr="00AC126E" w:rsidRDefault="00E8579E" w:rsidP="00250F09">
            <w:pPr>
              <w:jc w:val="both"/>
              <w:rPr>
                <w:rFonts w:eastAsia="Calibri"/>
                <w:sz w:val="24"/>
                <w:szCs w:val="24"/>
              </w:rPr>
            </w:pP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t>Музыкальная деятельность по инициативе ребенка</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Слушание музыки, сопровождающей произведение режимных моментов;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Музыкальная подвижная игра на прогулке;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w:t>
            </w:r>
          </w:p>
        </w:tc>
      </w:tr>
      <w:tr w:rsidR="00B40036" w:rsidRPr="00AC126E" w:rsidTr="001361A7">
        <w:trPr>
          <w:trHeight w:val="548"/>
        </w:trPr>
        <w:tc>
          <w:tcPr>
            <w:tcW w:w="698"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lastRenderedPageBreak/>
              <w:t>Физическое развитие</w:t>
            </w:r>
          </w:p>
        </w:tc>
        <w:tc>
          <w:tcPr>
            <w:tcW w:w="72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t>Двигательная</w:t>
            </w:r>
          </w:p>
        </w:tc>
        <w:tc>
          <w:tcPr>
            <w:tcW w:w="1166"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Игровая беседа с элементами движений;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Интегративная деятельность;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Утренняя гимнастика;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Совместная деятельность взрослого и детей тематического характера; </w:t>
            </w:r>
            <w:r w:rsidRPr="00AC126E">
              <w:rPr>
                <w:rFonts w:eastAsia="Calibri"/>
                <w:sz w:val="24"/>
                <w:szCs w:val="24"/>
              </w:rPr>
              <w:sym w:font="Symbol" w:char="F02D"/>
            </w:r>
            <w:r w:rsidRPr="00AC126E">
              <w:rPr>
                <w:rFonts w:eastAsia="Calibri"/>
                <w:sz w:val="24"/>
                <w:szCs w:val="24"/>
              </w:rPr>
              <w:t xml:space="preserve"> Подвижная игра;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Физ. занятия;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Спортивные и физкультурные досуги;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Спортивные состязания; </w:t>
            </w:r>
            <w:r w:rsidRPr="00AC126E">
              <w:rPr>
                <w:rFonts w:eastAsia="Calibri"/>
                <w:sz w:val="24"/>
                <w:szCs w:val="24"/>
              </w:rPr>
              <w:sym w:font="Symbol" w:char="F02D"/>
            </w:r>
            <w:r w:rsidRPr="00AC126E">
              <w:rPr>
                <w:rFonts w:eastAsia="Calibri"/>
                <w:sz w:val="24"/>
                <w:szCs w:val="24"/>
              </w:rPr>
              <w:t xml:space="preserve"> Проектная деятельность;</w:t>
            </w:r>
          </w:p>
        </w:tc>
        <w:tc>
          <w:tcPr>
            <w:tcW w:w="1167"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Двигательная активность в течение дня;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Подвижная игра;</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Самостоятельные спортивные игры и упражнения;</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Утренняя гимнастика.</w:t>
            </w:r>
          </w:p>
        </w:tc>
        <w:tc>
          <w:tcPr>
            <w:tcW w:w="1239" w:type="pct"/>
            <w:shd w:val="clear" w:color="auto" w:fill="auto"/>
          </w:tcPr>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Игровая беседа с элементами движений;</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Интегративная деятельность;</w:t>
            </w:r>
          </w:p>
          <w:p w:rsidR="00E8579E" w:rsidRPr="00AC126E" w:rsidRDefault="00E8579E" w:rsidP="00250F09">
            <w:pPr>
              <w:jc w:val="both"/>
              <w:rPr>
                <w:rFonts w:eastAsia="Calibri"/>
                <w:sz w:val="24"/>
                <w:szCs w:val="24"/>
              </w:rPr>
            </w:pPr>
            <w:r w:rsidRPr="00AC126E">
              <w:rPr>
                <w:rFonts w:eastAsia="Calibri"/>
                <w:sz w:val="24"/>
                <w:szCs w:val="24"/>
              </w:rPr>
              <w:t xml:space="preserve"> </w:t>
            </w:r>
            <w:r w:rsidRPr="00AC126E">
              <w:rPr>
                <w:rFonts w:eastAsia="Calibri"/>
                <w:sz w:val="24"/>
                <w:szCs w:val="24"/>
              </w:rPr>
              <w:sym w:font="Symbol" w:char="F02D"/>
            </w:r>
            <w:r w:rsidRPr="00AC126E">
              <w:rPr>
                <w:rFonts w:eastAsia="Calibri"/>
                <w:sz w:val="24"/>
                <w:szCs w:val="24"/>
              </w:rPr>
              <w:t xml:space="preserve"> Утренняя гимнастика;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Совместная деятельность взрослого и детей тематического характера;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Подвижная игра; Экспериментирование;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Спортивные и физкультурные досуги; </w:t>
            </w:r>
          </w:p>
          <w:p w:rsidR="00E8579E" w:rsidRPr="00AC126E" w:rsidRDefault="00E8579E" w:rsidP="00250F09">
            <w:pPr>
              <w:jc w:val="both"/>
              <w:rPr>
                <w:rFonts w:eastAsia="Calibri"/>
                <w:sz w:val="24"/>
                <w:szCs w:val="24"/>
              </w:rPr>
            </w:pPr>
            <w:r w:rsidRPr="00AC126E">
              <w:rPr>
                <w:rFonts w:eastAsia="Calibri"/>
                <w:sz w:val="24"/>
                <w:szCs w:val="24"/>
              </w:rPr>
              <w:sym w:font="Symbol" w:char="F02D"/>
            </w:r>
            <w:r w:rsidRPr="00AC126E">
              <w:rPr>
                <w:rFonts w:eastAsia="Calibri"/>
                <w:sz w:val="24"/>
                <w:szCs w:val="24"/>
              </w:rPr>
              <w:t xml:space="preserve"> Спортивные состязания; </w:t>
            </w:r>
            <w:r w:rsidRPr="00AC126E">
              <w:rPr>
                <w:rFonts w:eastAsia="Calibri"/>
                <w:sz w:val="24"/>
                <w:szCs w:val="24"/>
              </w:rPr>
              <w:sym w:font="Symbol" w:char="F02D"/>
            </w:r>
            <w:r w:rsidRPr="00AC126E">
              <w:rPr>
                <w:rFonts w:eastAsia="Calibri"/>
                <w:sz w:val="24"/>
                <w:szCs w:val="24"/>
              </w:rPr>
              <w:t xml:space="preserve"> Проектная деятельность.</w:t>
            </w:r>
          </w:p>
          <w:p w:rsidR="00E8579E" w:rsidRPr="00AC126E" w:rsidRDefault="00E8579E" w:rsidP="00250F09">
            <w:pPr>
              <w:jc w:val="both"/>
              <w:rPr>
                <w:rFonts w:eastAsia="Calibri"/>
                <w:sz w:val="24"/>
                <w:szCs w:val="24"/>
              </w:rPr>
            </w:pPr>
          </w:p>
        </w:tc>
      </w:tr>
    </w:tbl>
    <w:p w:rsidR="00E8579E" w:rsidRPr="00AC126E" w:rsidRDefault="00E8579E" w:rsidP="00250F09">
      <w:pPr>
        <w:pStyle w:val="a3"/>
        <w:ind w:left="0" w:firstLine="0"/>
        <w:jc w:val="left"/>
        <w:rPr>
          <w:sz w:val="28"/>
        </w:rPr>
      </w:pPr>
    </w:p>
    <w:p w:rsidR="00E8579E" w:rsidRPr="00AC126E" w:rsidRDefault="00E8579E" w:rsidP="00250F09">
      <w:pPr>
        <w:pStyle w:val="a3"/>
        <w:ind w:left="0" w:firstLine="0"/>
        <w:jc w:val="left"/>
        <w:rPr>
          <w:sz w:val="28"/>
        </w:rPr>
      </w:pPr>
    </w:p>
    <w:p w:rsidR="00E8579E" w:rsidRPr="00AC126E" w:rsidRDefault="007612BD" w:rsidP="00250F09">
      <w:pPr>
        <w:pStyle w:val="1"/>
        <w:tabs>
          <w:tab w:val="left" w:pos="1134"/>
          <w:tab w:val="left" w:pos="1276"/>
        </w:tabs>
        <w:ind w:left="0"/>
      </w:pPr>
      <w:r>
        <w:t>2.7.</w:t>
      </w:r>
      <w:r w:rsidR="00E8579E" w:rsidRPr="00AC126E">
        <w:t>Особенности образовательной деятельности разных видов и культурных практик</w:t>
      </w:r>
    </w:p>
    <w:p w:rsidR="00E8579E" w:rsidRPr="00AC126E" w:rsidRDefault="00E8579E" w:rsidP="00250F09">
      <w:pPr>
        <w:jc w:val="both"/>
        <w:rPr>
          <w:sz w:val="24"/>
          <w:szCs w:val="24"/>
        </w:rPr>
      </w:pPr>
      <w:r w:rsidRPr="00AC126E">
        <w:rPr>
          <w:sz w:val="24"/>
          <w:szCs w:val="24"/>
        </w:rPr>
        <w:t>Согласно ФОП ДО п. 24 (стр. 152)</w:t>
      </w:r>
    </w:p>
    <w:p w:rsidR="00E8579E" w:rsidRPr="00AC126E" w:rsidRDefault="00E8579E" w:rsidP="00250F09">
      <w:pPr>
        <w:jc w:val="both"/>
        <w:rPr>
          <w:sz w:val="24"/>
          <w:szCs w:val="24"/>
        </w:rPr>
      </w:pPr>
      <w:r w:rsidRPr="00AC126E">
        <w:rPr>
          <w:sz w:val="24"/>
          <w:szCs w:val="24"/>
        </w:rPr>
        <w:t>(</w:t>
      </w:r>
      <w:hyperlink r:id="rId22" w:history="1">
        <w:r w:rsidRPr="00AC126E">
          <w:rPr>
            <w:rStyle w:val="a8"/>
            <w:sz w:val="24"/>
            <w:szCs w:val="24"/>
          </w:rPr>
          <w:t>http://publication.pravo.gov.ru/document/0001202212280044?index=153</w:t>
        </w:r>
      </w:hyperlink>
      <w:r w:rsidRPr="00AC126E">
        <w:rPr>
          <w:sz w:val="24"/>
          <w:szCs w:val="24"/>
        </w:rPr>
        <w:t>)</w:t>
      </w:r>
    </w:p>
    <w:p w:rsidR="00E8579E" w:rsidRPr="00AC126E" w:rsidRDefault="00E8579E" w:rsidP="00250F09">
      <w:pPr>
        <w:jc w:val="both"/>
        <w:rPr>
          <w:sz w:val="24"/>
          <w:szCs w:val="24"/>
        </w:rPr>
      </w:pPr>
    </w:p>
    <w:p w:rsidR="00E8579E" w:rsidRPr="00AC126E" w:rsidRDefault="00E8579E" w:rsidP="00250F09">
      <w:pPr>
        <w:pStyle w:val="21"/>
        <w:shd w:val="clear" w:color="auto" w:fill="auto"/>
        <w:tabs>
          <w:tab w:val="left" w:pos="1349"/>
        </w:tabs>
        <w:spacing w:before="0" w:after="0" w:line="240" w:lineRule="auto"/>
        <w:jc w:val="both"/>
        <w:rPr>
          <w:sz w:val="24"/>
          <w:szCs w:val="24"/>
        </w:rPr>
      </w:pPr>
      <w:r w:rsidRPr="00AC126E">
        <w:rPr>
          <w:sz w:val="24"/>
          <w:szCs w:val="24"/>
        </w:rPr>
        <w:t>Образовательная деятельность в ДОО включает:</w:t>
      </w:r>
    </w:p>
    <w:p w:rsidR="00E8579E" w:rsidRPr="00AC126E" w:rsidRDefault="00E8579E" w:rsidP="00250F09">
      <w:pPr>
        <w:pStyle w:val="21"/>
        <w:numPr>
          <w:ilvl w:val="0"/>
          <w:numId w:val="36"/>
        </w:numPr>
        <w:shd w:val="clear" w:color="auto" w:fill="auto"/>
        <w:tabs>
          <w:tab w:val="left" w:pos="993"/>
        </w:tabs>
        <w:spacing w:before="0" w:after="0" w:line="240" w:lineRule="auto"/>
        <w:ind w:left="0" w:firstLine="709"/>
        <w:jc w:val="both"/>
        <w:rPr>
          <w:sz w:val="24"/>
          <w:szCs w:val="24"/>
        </w:rPr>
      </w:pPr>
      <w:r w:rsidRPr="00AC126E">
        <w:rPr>
          <w:sz w:val="24"/>
          <w:szCs w:val="24"/>
        </w:rPr>
        <w:t>образовательную деятельность, осуществляемую в процессе организации различных видов детской деятельности;</w:t>
      </w:r>
    </w:p>
    <w:p w:rsidR="00E8579E" w:rsidRPr="00AC126E" w:rsidRDefault="00E8579E" w:rsidP="00250F09">
      <w:pPr>
        <w:pStyle w:val="21"/>
        <w:numPr>
          <w:ilvl w:val="0"/>
          <w:numId w:val="36"/>
        </w:numPr>
        <w:shd w:val="clear" w:color="auto" w:fill="auto"/>
        <w:tabs>
          <w:tab w:val="left" w:pos="993"/>
        </w:tabs>
        <w:spacing w:before="0" w:after="0" w:line="240" w:lineRule="auto"/>
        <w:ind w:left="0" w:firstLine="709"/>
        <w:jc w:val="both"/>
        <w:rPr>
          <w:sz w:val="24"/>
          <w:szCs w:val="24"/>
        </w:rPr>
      </w:pPr>
      <w:r w:rsidRPr="00AC126E">
        <w:rPr>
          <w:sz w:val="24"/>
          <w:szCs w:val="24"/>
        </w:rPr>
        <w:t>образовательную деятельность, осуществляемую в ходе режимных процессов;</w:t>
      </w:r>
    </w:p>
    <w:p w:rsidR="00E8579E" w:rsidRPr="00AC126E" w:rsidRDefault="00E8579E" w:rsidP="00250F09">
      <w:pPr>
        <w:pStyle w:val="21"/>
        <w:numPr>
          <w:ilvl w:val="0"/>
          <w:numId w:val="36"/>
        </w:numPr>
        <w:shd w:val="clear" w:color="auto" w:fill="auto"/>
        <w:tabs>
          <w:tab w:val="left" w:pos="993"/>
        </w:tabs>
        <w:spacing w:before="0" w:after="0" w:line="240" w:lineRule="auto"/>
        <w:ind w:left="0" w:firstLine="709"/>
        <w:jc w:val="both"/>
        <w:rPr>
          <w:sz w:val="24"/>
          <w:szCs w:val="24"/>
        </w:rPr>
      </w:pPr>
      <w:r w:rsidRPr="00AC126E">
        <w:rPr>
          <w:sz w:val="24"/>
          <w:szCs w:val="24"/>
        </w:rPr>
        <w:t>самостоятельную деятельность детей;</w:t>
      </w:r>
    </w:p>
    <w:p w:rsidR="00E8579E" w:rsidRPr="00AC126E" w:rsidRDefault="00E8579E" w:rsidP="00250F09">
      <w:pPr>
        <w:pStyle w:val="21"/>
        <w:numPr>
          <w:ilvl w:val="0"/>
          <w:numId w:val="36"/>
        </w:numPr>
        <w:shd w:val="clear" w:color="auto" w:fill="auto"/>
        <w:tabs>
          <w:tab w:val="left" w:pos="993"/>
        </w:tabs>
        <w:spacing w:before="0" w:after="0" w:line="240" w:lineRule="auto"/>
        <w:ind w:left="0" w:firstLine="709"/>
        <w:jc w:val="both"/>
        <w:rPr>
          <w:sz w:val="24"/>
          <w:szCs w:val="24"/>
        </w:rPr>
      </w:pPr>
      <w:r w:rsidRPr="00AC126E">
        <w:rPr>
          <w:sz w:val="24"/>
          <w:szCs w:val="24"/>
        </w:rPr>
        <w:t xml:space="preserve">взаимодействие с семьями детей по реализации образовательной программы </w:t>
      </w:r>
      <w:proofErr w:type="gramStart"/>
      <w:r w:rsidRPr="00AC126E">
        <w:rPr>
          <w:sz w:val="24"/>
          <w:szCs w:val="24"/>
        </w:rPr>
        <w:t>ДО</w:t>
      </w:r>
      <w:proofErr w:type="gramEnd"/>
      <w:r w:rsidRPr="00AC126E">
        <w:rPr>
          <w:sz w:val="24"/>
          <w:szCs w:val="24"/>
        </w:rPr>
        <w:t>.</w:t>
      </w:r>
    </w:p>
    <w:p w:rsidR="00E8579E" w:rsidRPr="00AC126E" w:rsidRDefault="00E8579E" w:rsidP="00250F09">
      <w:pPr>
        <w:pStyle w:val="21"/>
        <w:shd w:val="clear" w:color="auto" w:fill="auto"/>
        <w:tabs>
          <w:tab w:val="left" w:pos="1276"/>
        </w:tabs>
        <w:spacing w:before="0" w:after="0" w:line="240" w:lineRule="auto"/>
        <w:jc w:val="both"/>
        <w:rPr>
          <w:sz w:val="24"/>
          <w:szCs w:val="24"/>
        </w:rPr>
      </w:pPr>
      <w:r w:rsidRPr="00AC126E">
        <w:rPr>
          <w:sz w:val="24"/>
          <w:szCs w:val="24"/>
        </w:rPr>
        <w:t>Образовательная деятельность организуется как совместная деятельность педагога и детей, самостоятельная деятельность детей. В зависимости от решаемых образовательных задач, желаний детей, их образовательных потребностей, педагог может выбрать один или несколько вариантов совместной деятельности:</w:t>
      </w:r>
    </w:p>
    <w:p w:rsidR="00E8579E" w:rsidRPr="00AC126E" w:rsidRDefault="00E8579E" w:rsidP="00250F09">
      <w:pPr>
        <w:pStyle w:val="21"/>
        <w:numPr>
          <w:ilvl w:val="0"/>
          <w:numId w:val="35"/>
        </w:numPr>
        <w:shd w:val="clear" w:color="auto" w:fill="auto"/>
        <w:tabs>
          <w:tab w:val="left" w:pos="1033"/>
        </w:tabs>
        <w:spacing w:before="0" w:after="0" w:line="240" w:lineRule="auto"/>
        <w:ind w:firstLine="709"/>
        <w:jc w:val="both"/>
        <w:rPr>
          <w:sz w:val="24"/>
          <w:szCs w:val="24"/>
        </w:rPr>
      </w:pPr>
      <w:r w:rsidRPr="00AC126E">
        <w:rPr>
          <w:sz w:val="24"/>
          <w:szCs w:val="24"/>
        </w:rPr>
        <w:t>совместная деятельность педагога с ребёнком, где, взаимодействуя с ребёнком, он выполняет функции педагога: обучает ребёнка чему-то новому;</w:t>
      </w:r>
    </w:p>
    <w:p w:rsidR="00E8579E" w:rsidRPr="00AC126E" w:rsidRDefault="00E8579E" w:rsidP="00250F09">
      <w:pPr>
        <w:pStyle w:val="21"/>
        <w:numPr>
          <w:ilvl w:val="0"/>
          <w:numId w:val="35"/>
        </w:numPr>
        <w:shd w:val="clear" w:color="auto" w:fill="auto"/>
        <w:tabs>
          <w:tab w:val="left" w:pos="1028"/>
        </w:tabs>
        <w:spacing w:before="0" w:after="0" w:line="240" w:lineRule="auto"/>
        <w:ind w:firstLine="709"/>
        <w:jc w:val="both"/>
        <w:rPr>
          <w:sz w:val="24"/>
          <w:szCs w:val="24"/>
        </w:rPr>
      </w:pPr>
      <w:r w:rsidRPr="00AC126E">
        <w:rPr>
          <w:sz w:val="24"/>
          <w:szCs w:val="24"/>
        </w:rPr>
        <w:t xml:space="preserve">совместная деятельность ребёнка с педагогом, при которой ребёнок и педагог – </w:t>
      </w:r>
      <w:r w:rsidRPr="00AC126E">
        <w:rPr>
          <w:sz w:val="24"/>
          <w:szCs w:val="24"/>
        </w:rPr>
        <w:lastRenderedPageBreak/>
        <w:t>равноправные партнеры;</w:t>
      </w:r>
    </w:p>
    <w:p w:rsidR="00E8579E" w:rsidRPr="00AC126E" w:rsidRDefault="00E8579E" w:rsidP="00250F09">
      <w:pPr>
        <w:pStyle w:val="21"/>
        <w:numPr>
          <w:ilvl w:val="0"/>
          <w:numId w:val="35"/>
        </w:numPr>
        <w:shd w:val="clear" w:color="auto" w:fill="auto"/>
        <w:tabs>
          <w:tab w:val="left" w:pos="1038"/>
        </w:tabs>
        <w:spacing w:before="0" w:after="0" w:line="240" w:lineRule="auto"/>
        <w:ind w:firstLine="709"/>
        <w:jc w:val="both"/>
        <w:rPr>
          <w:sz w:val="24"/>
          <w:szCs w:val="24"/>
        </w:rPr>
      </w:pPr>
      <w:r w:rsidRPr="00AC126E">
        <w:rPr>
          <w:sz w:val="24"/>
          <w:szCs w:val="24"/>
        </w:rPr>
        <w:t>совместная деятельность группы детей под руководством педагога, который на правах участника деятельности на всех этапах её выполнения (от планирования до завершения) направляет совместную деятельность группы детей;</w:t>
      </w:r>
    </w:p>
    <w:p w:rsidR="00E8579E" w:rsidRPr="00AC126E" w:rsidRDefault="00E8579E" w:rsidP="00250F09">
      <w:pPr>
        <w:pStyle w:val="21"/>
        <w:numPr>
          <w:ilvl w:val="0"/>
          <w:numId w:val="35"/>
        </w:numPr>
        <w:shd w:val="clear" w:color="auto" w:fill="auto"/>
        <w:tabs>
          <w:tab w:val="left" w:pos="1028"/>
        </w:tabs>
        <w:spacing w:before="0" w:after="0" w:line="240" w:lineRule="auto"/>
        <w:ind w:firstLine="709"/>
        <w:jc w:val="both"/>
        <w:rPr>
          <w:sz w:val="24"/>
          <w:szCs w:val="24"/>
        </w:rPr>
      </w:pPr>
      <w:r w:rsidRPr="00AC126E">
        <w:rPr>
          <w:sz w:val="24"/>
          <w:szCs w:val="24"/>
        </w:rPr>
        <w:t>совместная деятельность детей со сверстниками без участия педагога, но по его заданию. Педагог в этой ситуации не является участником деятельности, но выступает в роли её организатора, ставящего задачу группе детей, тем самым, актуализируя лидерские ресурсы самих детей;</w:t>
      </w:r>
    </w:p>
    <w:p w:rsidR="00E8579E" w:rsidRPr="00AC126E" w:rsidRDefault="00E8579E" w:rsidP="00250F09">
      <w:pPr>
        <w:pStyle w:val="21"/>
        <w:numPr>
          <w:ilvl w:val="0"/>
          <w:numId w:val="35"/>
        </w:numPr>
        <w:shd w:val="clear" w:color="auto" w:fill="auto"/>
        <w:tabs>
          <w:tab w:val="left" w:pos="1033"/>
        </w:tabs>
        <w:spacing w:before="0" w:after="0" w:line="240" w:lineRule="auto"/>
        <w:ind w:firstLine="709"/>
        <w:jc w:val="both"/>
        <w:rPr>
          <w:sz w:val="24"/>
          <w:szCs w:val="24"/>
        </w:rPr>
      </w:pPr>
      <w:r w:rsidRPr="00AC126E">
        <w:rPr>
          <w:sz w:val="24"/>
          <w:szCs w:val="24"/>
        </w:rPr>
        <w:t>самостоятельная, спонтанно возникающая, совместная деятельность детей без всякого участия педагога. Это могут быть самостоятельные игры детей (сюжетно-ролевые, режиссерские, театрализованные, игры с правилами, музыкальные и другое), самостоятельная изобразительная деятельность по выбору детей, самостоятельная познавательно-исследовательская деятельность (опыты, эксперименты и другое).</w:t>
      </w:r>
    </w:p>
    <w:p w:rsidR="00E8579E" w:rsidRPr="00AC126E" w:rsidRDefault="00E8579E" w:rsidP="00250F09">
      <w:pPr>
        <w:pStyle w:val="21"/>
        <w:shd w:val="clear" w:color="auto" w:fill="auto"/>
        <w:tabs>
          <w:tab w:val="left" w:pos="1276"/>
        </w:tabs>
        <w:spacing w:before="0" w:after="0" w:line="240" w:lineRule="auto"/>
        <w:jc w:val="both"/>
        <w:rPr>
          <w:sz w:val="24"/>
          <w:szCs w:val="24"/>
        </w:rPr>
      </w:pPr>
      <w:r w:rsidRPr="00AC126E">
        <w:rPr>
          <w:sz w:val="24"/>
          <w:szCs w:val="24"/>
        </w:rPr>
        <w:t>Организуя различные виды деятельности, педагог учитывает опыт ребёнка, его субъектные проявления (самостоятельность, творчество при выборе содержания деятельности и способов его реализации, стремление к сотрудничеству с детьми, инициативность и желание заниматься определенным видом деятельности). Эту информацию педагог может получить в процессе наблюдения за деятельностью детей в ходе проведения педагогической диагностики. На основе полученных результатов организуются разные виды деятельности, соответствующие возрасту детей. В процессе их организации педагог создает условия для свободного выбора детьми деятельности, оборудования, участников совместной деятельности, принятия детьми решений, выражения своих чувств и мыслей, поддерживает детскую инициативу и самостоятельность, устанавливает правила взаимодействия детей. Педагог использует образовательный потенциал каждого вида деятельности для решения задач воспитания, обучения и развития детей.</w:t>
      </w:r>
    </w:p>
    <w:p w:rsidR="00E8579E" w:rsidRPr="00AC126E" w:rsidRDefault="00E8579E" w:rsidP="00250F09">
      <w:pPr>
        <w:pStyle w:val="21"/>
        <w:shd w:val="clear" w:color="auto" w:fill="auto"/>
        <w:tabs>
          <w:tab w:val="left" w:pos="1350"/>
        </w:tabs>
        <w:spacing w:before="0" w:after="0" w:line="240" w:lineRule="auto"/>
        <w:jc w:val="both"/>
        <w:rPr>
          <w:sz w:val="24"/>
          <w:szCs w:val="24"/>
        </w:rPr>
      </w:pPr>
      <w:r w:rsidRPr="00AC126E">
        <w:rPr>
          <w:sz w:val="24"/>
          <w:szCs w:val="24"/>
        </w:rPr>
        <w:t>Все виды деятельности взаимосвязаны между собой, часть из них органично включается в другие виды деятельности (например, коммуникативная, познавательно-исследовательская). Это обеспечивает возможность их интеграции в процессе образовательной деятельности.</w:t>
      </w:r>
    </w:p>
    <w:p w:rsidR="00E8579E" w:rsidRPr="00AC126E" w:rsidRDefault="00E8579E" w:rsidP="00250F09">
      <w:pPr>
        <w:pStyle w:val="21"/>
        <w:shd w:val="clear" w:color="auto" w:fill="auto"/>
        <w:tabs>
          <w:tab w:val="left" w:pos="1350"/>
        </w:tabs>
        <w:spacing w:before="0" w:after="0" w:line="240" w:lineRule="auto"/>
        <w:jc w:val="both"/>
        <w:rPr>
          <w:sz w:val="24"/>
          <w:szCs w:val="24"/>
        </w:rPr>
      </w:pPr>
      <w:r w:rsidRPr="00AC126E">
        <w:rPr>
          <w:sz w:val="24"/>
          <w:szCs w:val="24"/>
        </w:rPr>
        <w:t>В ДОО создана система форм организации разнообразной деятельности дошкольников. Среди них выделяются простые, составные и комплексные формы.</w:t>
      </w:r>
    </w:p>
    <w:p w:rsidR="00E8579E" w:rsidRPr="00AC126E" w:rsidRDefault="00E8579E" w:rsidP="00250F09">
      <w:pPr>
        <w:pStyle w:val="21"/>
        <w:shd w:val="clear" w:color="auto" w:fill="auto"/>
        <w:tabs>
          <w:tab w:val="left" w:pos="1350"/>
        </w:tabs>
        <w:spacing w:before="0" w:after="0" w:line="240" w:lineRule="auto"/>
        <w:jc w:val="both"/>
        <w:rPr>
          <w:sz w:val="24"/>
          <w:szCs w:val="24"/>
        </w:rPr>
      </w:pPr>
      <w:r w:rsidRPr="00AC126E">
        <w:rPr>
          <w:sz w:val="24"/>
          <w:szCs w:val="24"/>
        </w:rPr>
        <w:t>Простые формы построены на минимальном количестве методов и средств и посвящены, как правило, одной теме. К простым формам относятся:</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 xml:space="preserve">беседа, </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 xml:space="preserve">рассказ, </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 xml:space="preserve">эксперимент, </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 xml:space="preserve">наблюдение, </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дидактическая (или любая другая игра, возникающая по инициативе педагога)</w:t>
      </w:r>
    </w:p>
    <w:p w:rsidR="00E8579E" w:rsidRPr="00AC126E" w:rsidRDefault="00E8579E" w:rsidP="00250F09">
      <w:pPr>
        <w:pStyle w:val="21"/>
        <w:shd w:val="clear" w:color="auto" w:fill="auto"/>
        <w:tabs>
          <w:tab w:val="left" w:pos="1350"/>
        </w:tabs>
        <w:spacing w:before="0" w:after="0" w:line="240" w:lineRule="auto"/>
        <w:jc w:val="both"/>
        <w:rPr>
          <w:sz w:val="24"/>
          <w:szCs w:val="24"/>
        </w:rPr>
      </w:pPr>
      <w:r w:rsidRPr="00AC126E">
        <w:rPr>
          <w:sz w:val="24"/>
          <w:szCs w:val="24"/>
        </w:rPr>
        <w:t>Составные формы состоят из простых форм, представленных в разнообразных сочетаниях. К составным формам относятся:</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игровые ситуации,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игры-путешествия,</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творч</w:t>
      </w:r>
      <w:r w:rsidR="004C55F7" w:rsidRPr="00AC126E">
        <w:rPr>
          <w:sz w:val="24"/>
          <w:szCs w:val="24"/>
        </w:rPr>
        <w:t>еские мастерс</w:t>
      </w:r>
      <w:r w:rsidRPr="00AC126E">
        <w:rPr>
          <w:sz w:val="24"/>
          <w:szCs w:val="24"/>
        </w:rPr>
        <w:t>кие,</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детские лаборатории,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творческие гостиные,</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творческие лаборатории,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целевые прогулки,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экскурсии,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 xml:space="preserve">образовательный </w:t>
      </w:r>
      <w:proofErr w:type="spellStart"/>
      <w:r w:rsidRPr="00AC126E">
        <w:rPr>
          <w:sz w:val="24"/>
          <w:szCs w:val="24"/>
        </w:rPr>
        <w:t>челлендж</w:t>
      </w:r>
      <w:proofErr w:type="spellEnd"/>
      <w:r w:rsidRPr="00AC126E">
        <w:rPr>
          <w:sz w:val="24"/>
          <w:szCs w:val="24"/>
        </w:rPr>
        <w:t>,</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интерактивные праздники.</w:t>
      </w:r>
    </w:p>
    <w:p w:rsidR="00E8579E" w:rsidRPr="00AC126E" w:rsidRDefault="00E8579E" w:rsidP="00250F09">
      <w:pPr>
        <w:pStyle w:val="21"/>
        <w:shd w:val="clear" w:color="auto" w:fill="auto"/>
        <w:tabs>
          <w:tab w:val="left" w:pos="1350"/>
        </w:tabs>
        <w:spacing w:before="0" w:after="0" w:line="240" w:lineRule="auto"/>
        <w:jc w:val="both"/>
        <w:rPr>
          <w:sz w:val="24"/>
          <w:szCs w:val="24"/>
        </w:rPr>
      </w:pPr>
      <w:r w:rsidRPr="00AC126E">
        <w:rPr>
          <w:sz w:val="24"/>
          <w:szCs w:val="24"/>
        </w:rPr>
        <w:lastRenderedPageBreak/>
        <w:t>Комплексные формы создаются как целенаправленная подборка (комплекс) простых и составных фо</w:t>
      </w:r>
      <w:r w:rsidR="004C55F7" w:rsidRPr="00AC126E">
        <w:rPr>
          <w:sz w:val="24"/>
          <w:szCs w:val="24"/>
        </w:rPr>
        <w:t>рм. К комп</w:t>
      </w:r>
      <w:r w:rsidRPr="00AC126E">
        <w:rPr>
          <w:sz w:val="24"/>
          <w:szCs w:val="24"/>
        </w:rPr>
        <w:t>лексным формам относятся:</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детско-родительские и иные проекты,</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тематические дни,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тематические недели,</w:t>
      </w:r>
    </w:p>
    <w:p w:rsidR="00E8579E" w:rsidRPr="00AC126E" w:rsidRDefault="00E8579E" w:rsidP="00250F09">
      <w:pPr>
        <w:pStyle w:val="21"/>
        <w:numPr>
          <w:ilvl w:val="0"/>
          <w:numId w:val="43"/>
        </w:numPr>
        <w:shd w:val="clear" w:color="auto" w:fill="auto"/>
        <w:tabs>
          <w:tab w:val="left" w:pos="1350"/>
        </w:tabs>
        <w:spacing w:before="0" w:after="0" w:line="240" w:lineRule="auto"/>
        <w:jc w:val="both"/>
        <w:rPr>
          <w:sz w:val="24"/>
          <w:szCs w:val="24"/>
        </w:rPr>
      </w:pPr>
      <w:r w:rsidRPr="00AC126E">
        <w:rPr>
          <w:sz w:val="24"/>
          <w:szCs w:val="24"/>
        </w:rPr>
        <w:t>тематические или образовательные циклы.</w:t>
      </w:r>
    </w:p>
    <w:p w:rsidR="00E8579E" w:rsidRPr="00AC126E" w:rsidRDefault="00E8579E" w:rsidP="00250F09">
      <w:pPr>
        <w:pStyle w:val="21"/>
        <w:shd w:val="clear" w:color="auto" w:fill="auto"/>
        <w:tabs>
          <w:tab w:val="left" w:pos="1354"/>
        </w:tabs>
        <w:spacing w:before="0" w:after="0" w:line="240" w:lineRule="auto"/>
        <w:jc w:val="both"/>
        <w:rPr>
          <w:sz w:val="24"/>
          <w:szCs w:val="24"/>
        </w:rPr>
      </w:pPr>
      <w:r w:rsidRPr="00AC126E">
        <w:rPr>
          <w:sz w:val="24"/>
          <w:szCs w:val="24"/>
        </w:rPr>
        <w:t xml:space="preserve">Игра занимает центральное место в жизни ребёнка, являясь преобладающим видом его самостоятельной деятельности. В игре закладываются основы личности ребёнка, развиваются психические процессы, формируется ориентация в отношениях между людьми, первоначальные навыки кооперации. Играя вместе, дети строят свои взаимоотношения, учатся общению, проявляют активность и инициативу и </w:t>
      </w:r>
      <w:proofErr w:type="gramStart"/>
      <w:r w:rsidRPr="00AC126E">
        <w:rPr>
          <w:sz w:val="24"/>
          <w:szCs w:val="24"/>
        </w:rPr>
        <w:t>другое</w:t>
      </w:r>
      <w:proofErr w:type="gramEnd"/>
      <w:r w:rsidRPr="00AC126E">
        <w:rPr>
          <w:sz w:val="24"/>
          <w:szCs w:val="24"/>
        </w:rPr>
        <w:t>. Детство без игры и вне игры не представляется возможным.</w:t>
      </w:r>
    </w:p>
    <w:p w:rsidR="00E8579E" w:rsidRPr="00AC126E" w:rsidRDefault="00E8579E" w:rsidP="00250F09">
      <w:pPr>
        <w:pStyle w:val="21"/>
        <w:shd w:val="clear" w:color="auto" w:fill="auto"/>
        <w:tabs>
          <w:tab w:val="left" w:pos="1354"/>
        </w:tabs>
        <w:spacing w:before="0" w:after="0" w:line="240" w:lineRule="auto"/>
        <w:jc w:val="both"/>
        <w:rPr>
          <w:sz w:val="24"/>
          <w:szCs w:val="24"/>
        </w:rPr>
      </w:pPr>
      <w:proofErr w:type="gramStart"/>
      <w:r w:rsidRPr="00AC126E">
        <w:rPr>
          <w:sz w:val="24"/>
          <w:szCs w:val="24"/>
        </w:rPr>
        <w:t xml:space="preserve">Игра в педагогическом процессе выполняет различные функции: обучающую, познавательную, развивающую, воспитательную, социокультурную, коммуникативную, </w:t>
      </w:r>
      <w:proofErr w:type="spellStart"/>
      <w:r w:rsidRPr="00AC126E">
        <w:rPr>
          <w:sz w:val="24"/>
          <w:szCs w:val="24"/>
        </w:rPr>
        <w:t>эмоциогенную</w:t>
      </w:r>
      <w:proofErr w:type="spellEnd"/>
      <w:r w:rsidRPr="00AC126E">
        <w:rPr>
          <w:sz w:val="24"/>
          <w:szCs w:val="24"/>
        </w:rPr>
        <w:t>, развлекательную, диагностическую, психотерапевтическую и другие.</w:t>
      </w:r>
      <w:proofErr w:type="gramEnd"/>
    </w:p>
    <w:p w:rsidR="00E8579E" w:rsidRPr="00AC126E" w:rsidRDefault="00E8579E" w:rsidP="00250F09">
      <w:pPr>
        <w:pStyle w:val="21"/>
        <w:shd w:val="clear" w:color="auto" w:fill="auto"/>
        <w:tabs>
          <w:tab w:val="left" w:pos="1359"/>
        </w:tabs>
        <w:spacing w:before="0" w:after="0" w:line="240" w:lineRule="auto"/>
        <w:jc w:val="both"/>
        <w:rPr>
          <w:sz w:val="24"/>
          <w:szCs w:val="24"/>
        </w:rPr>
      </w:pPr>
      <w:r w:rsidRPr="00AC126E">
        <w:rPr>
          <w:sz w:val="24"/>
          <w:szCs w:val="24"/>
        </w:rPr>
        <w:t xml:space="preserve">В образовательном процессе игра занимает особое место, </w:t>
      </w:r>
      <w:proofErr w:type="gramStart"/>
      <w:r w:rsidRPr="00AC126E">
        <w:rPr>
          <w:sz w:val="24"/>
          <w:szCs w:val="24"/>
        </w:rPr>
        <w:t>выступая как форма организации жизни</w:t>
      </w:r>
      <w:proofErr w:type="gramEnd"/>
      <w:r w:rsidRPr="00AC126E">
        <w:rPr>
          <w:sz w:val="24"/>
          <w:szCs w:val="24"/>
        </w:rPr>
        <w:t xml:space="preserve"> и деятельности детей, средство разностороннего развития личности; метод или прием обучения; средство саморазвития, самовоспитания, самообучения, </w:t>
      </w:r>
      <w:proofErr w:type="spellStart"/>
      <w:r w:rsidRPr="00AC126E">
        <w:rPr>
          <w:sz w:val="24"/>
          <w:szCs w:val="24"/>
        </w:rPr>
        <w:t>саморегуляции</w:t>
      </w:r>
      <w:proofErr w:type="spellEnd"/>
      <w:r w:rsidRPr="00AC126E">
        <w:rPr>
          <w:sz w:val="24"/>
          <w:szCs w:val="24"/>
        </w:rPr>
        <w:t>. Отсутствие или недостаток игры в жизни ребёнка приводит к серьезным проблемам, прежде всего, в социальном развитии детей.</w:t>
      </w:r>
    </w:p>
    <w:p w:rsidR="00E8579E" w:rsidRPr="00AC126E" w:rsidRDefault="00E8579E" w:rsidP="00250F09">
      <w:pPr>
        <w:pStyle w:val="21"/>
        <w:shd w:val="clear" w:color="auto" w:fill="auto"/>
        <w:tabs>
          <w:tab w:val="left" w:pos="1354"/>
        </w:tabs>
        <w:spacing w:before="0" w:after="0" w:line="240" w:lineRule="auto"/>
        <w:jc w:val="both"/>
        <w:rPr>
          <w:sz w:val="24"/>
          <w:szCs w:val="24"/>
        </w:rPr>
      </w:pPr>
      <w:r w:rsidRPr="00AC126E">
        <w:rPr>
          <w:sz w:val="24"/>
          <w:szCs w:val="24"/>
        </w:rPr>
        <w:t xml:space="preserve">Учитывая потенциал игры для разностороннего развития ребёнка и становления его личности, педагог максимально использует все варианты её применения </w:t>
      </w:r>
      <w:proofErr w:type="gramStart"/>
      <w:r w:rsidRPr="00AC126E">
        <w:rPr>
          <w:sz w:val="24"/>
          <w:szCs w:val="24"/>
        </w:rPr>
        <w:t>в</w:t>
      </w:r>
      <w:proofErr w:type="gramEnd"/>
      <w:r w:rsidRPr="00AC126E">
        <w:rPr>
          <w:sz w:val="24"/>
          <w:szCs w:val="24"/>
        </w:rPr>
        <w:t xml:space="preserve"> ДО.</w:t>
      </w:r>
    </w:p>
    <w:p w:rsidR="00E8579E" w:rsidRPr="00AC126E" w:rsidRDefault="00E8579E" w:rsidP="00250F09">
      <w:pPr>
        <w:pStyle w:val="21"/>
        <w:shd w:val="clear" w:color="auto" w:fill="auto"/>
        <w:tabs>
          <w:tab w:val="left" w:pos="1364"/>
        </w:tabs>
        <w:spacing w:before="0" w:after="0" w:line="240" w:lineRule="auto"/>
        <w:jc w:val="both"/>
        <w:rPr>
          <w:sz w:val="24"/>
          <w:szCs w:val="24"/>
        </w:rPr>
      </w:pPr>
      <w:r w:rsidRPr="00AC126E">
        <w:rPr>
          <w:sz w:val="24"/>
          <w:szCs w:val="24"/>
        </w:rPr>
        <w:t>Образовательная деятельность в режимных процессах имеет специфику и предполагает использование особых форм работы в соответствии с реализуемыми задачами воспитания, обучения и развития ребёнка. Основная задача педагога в утренний отрезок времени состоит в том, чтобы включить детей в общий ритм жизни ДОО, создать у них бодрое, жизнерадостное настроение.</w:t>
      </w:r>
    </w:p>
    <w:p w:rsidR="00E8579E" w:rsidRPr="00AC126E" w:rsidRDefault="00E8579E" w:rsidP="00250F09">
      <w:pPr>
        <w:pStyle w:val="21"/>
        <w:shd w:val="clear" w:color="auto" w:fill="auto"/>
        <w:tabs>
          <w:tab w:val="left" w:pos="1498"/>
        </w:tabs>
        <w:spacing w:before="0" w:after="0" w:line="240" w:lineRule="auto"/>
        <w:jc w:val="both"/>
        <w:rPr>
          <w:sz w:val="24"/>
          <w:szCs w:val="24"/>
        </w:rPr>
      </w:pPr>
      <w:r w:rsidRPr="00AC126E">
        <w:rPr>
          <w:sz w:val="24"/>
          <w:szCs w:val="24"/>
        </w:rPr>
        <w:t>Образовательная деятельность, осуществляемая в утренний отрезок времени, может включать:</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беседы с детьми по их интересам, развивающее общение педагога с детьми (в том числе в форме утреннего и вечернего круга), рассматривание картин, иллюстраций;</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 xml:space="preserve">практические, проблемные ситуации, упражнения (по освоению </w:t>
      </w:r>
      <w:proofErr w:type="spellStart"/>
      <w:r w:rsidRPr="00AC126E">
        <w:rPr>
          <w:sz w:val="24"/>
          <w:szCs w:val="24"/>
        </w:rPr>
        <w:t>культурно</w:t>
      </w:r>
      <w:r w:rsidRPr="00AC126E">
        <w:rPr>
          <w:sz w:val="24"/>
          <w:szCs w:val="24"/>
        </w:rPr>
        <w:softHyphen/>
        <w:t>гигиенических</w:t>
      </w:r>
      <w:proofErr w:type="spellEnd"/>
      <w:r w:rsidRPr="00AC126E">
        <w:rPr>
          <w:sz w:val="24"/>
          <w:szCs w:val="24"/>
        </w:rPr>
        <w:t xml:space="preserve"> навыков и культуры здоровья, правил и норм поведения и другие);</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наблюдения за объектами и явлениями природы, трудом взрослых;</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 xml:space="preserve">трудовые поручения и дежурства (сервировка стола к приему пищи, уход за комнатными растениями и </w:t>
      </w:r>
      <w:proofErr w:type="gramStart"/>
      <w:r w:rsidRPr="00AC126E">
        <w:rPr>
          <w:sz w:val="24"/>
          <w:szCs w:val="24"/>
        </w:rPr>
        <w:t>другое</w:t>
      </w:r>
      <w:proofErr w:type="gramEnd"/>
      <w:r w:rsidRPr="00AC126E">
        <w:rPr>
          <w:sz w:val="24"/>
          <w:szCs w:val="24"/>
        </w:rPr>
        <w:t>);</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индивидуальную работу с детьми в соответствии с задачами разных образовательных областей;</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продуктивную деятельность детей по интересам детей (рисование, конструирование, лепка и другое);</w:t>
      </w:r>
    </w:p>
    <w:p w:rsidR="00E8579E" w:rsidRPr="00AC126E" w:rsidRDefault="00E8579E" w:rsidP="00250F09">
      <w:pPr>
        <w:pStyle w:val="21"/>
        <w:numPr>
          <w:ilvl w:val="0"/>
          <w:numId w:val="37"/>
        </w:numPr>
        <w:shd w:val="clear" w:color="auto" w:fill="auto"/>
        <w:tabs>
          <w:tab w:val="left" w:pos="993"/>
        </w:tabs>
        <w:spacing w:before="0" w:after="0" w:line="240" w:lineRule="auto"/>
        <w:ind w:left="0" w:firstLine="709"/>
        <w:jc w:val="both"/>
        <w:rPr>
          <w:sz w:val="24"/>
          <w:szCs w:val="24"/>
        </w:rPr>
      </w:pPr>
      <w:r w:rsidRPr="00AC126E">
        <w:rPr>
          <w:sz w:val="24"/>
          <w:szCs w:val="24"/>
        </w:rPr>
        <w:t xml:space="preserve">оздоровительные и закаливающие процедуры, </w:t>
      </w:r>
      <w:proofErr w:type="spellStart"/>
      <w:r w:rsidRPr="00AC126E">
        <w:rPr>
          <w:sz w:val="24"/>
          <w:szCs w:val="24"/>
        </w:rPr>
        <w:t>здоровьесберегающие</w:t>
      </w:r>
      <w:proofErr w:type="spellEnd"/>
      <w:r w:rsidRPr="00AC126E">
        <w:rPr>
          <w:sz w:val="24"/>
          <w:szCs w:val="24"/>
        </w:rPr>
        <w:t xml:space="preserve"> мероприятия, двигательную деятельность (подвижные игры, гимнастика и </w:t>
      </w:r>
      <w:proofErr w:type="gramStart"/>
      <w:r w:rsidRPr="00AC126E">
        <w:rPr>
          <w:sz w:val="24"/>
          <w:szCs w:val="24"/>
        </w:rPr>
        <w:t>другое</w:t>
      </w:r>
      <w:proofErr w:type="gramEnd"/>
      <w:r w:rsidRPr="00AC126E">
        <w:rPr>
          <w:sz w:val="24"/>
          <w:szCs w:val="24"/>
        </w:rPr>
        <w:t>).</w:t>
      </w:r>
    </w:p>
    <w:p w:rsidR="00E8579E" w:rsidRPr="00AC126E" w:rsidRDefault="00E8579E" w:rsidP="00250F09">
      <w:pPr>
        <w:pStyle w:val="21"/>
        <w:shd w:val="clear" w:color="auto" w:fill="auto"/>
        <w:tabs>
          <w:tab w:val="left" w:pos="1418"/>
        </w:tabs>
        <w:spacing w:before="0" w:after="0" w:line="240" w:lineRule="auto"/>
        <w:jc w:val="both"/>
        <w:rPr>
          <w:sz w:val="24"/>
          <w:szCs w:val="24"/>
        </w:rPr>
      </w:pPr>
      <w:r w:rsidRPr="00AC126E">
        <w:rPr>
          <w:sz w:val="24"/>
          <w:szCs w:val="24"/>
        </w:rPr>
        <w:t>Согласно требованиям СанПиН 1.2.3685-21 в режиме дня предусмотрено время для проведения занятий.</w:t>
      </w:r>
    </w:p>
    <w:p w:rsidR="00E8579E" w:rsidRPr="00AC126E" w:rsidRDefault="00E8579E" w:rsidP="00250F09">
      <w:pPr>
        <w:pStyle w:val="21"/>
        <w:shd w:val="clear" w:color="auto" w:fill="auto"/>
        <w:tabs>
          <w:tab w:val="left" w:pos="1418"/>
        </w:tabs>
        <w:spacing w:before="0" w:after="0" w:line="240" w:lineRule="auto"/>
        <w:jc w:val="both"/>
        <w:rPr>
          <w:sz w:val="24"/>
          <w:szCs w:val="24"/>
        </w:rPr>
      </w:pPr>
      <w:r w:rsidRPr="007612BD">
        <w:rPr>
          <w:b/>
          <w:sz w:val="24"/>
          <w:szCs w:val="24"/>
        </w:rPr>
        <w:t>Занятие</w:t>
      </w:r>
      <w:r w:rsidRPr="00AC126E">
        <w:rPr>
          <w:sz w:val="24"/>
          <w:szCs w:val="24"/>
        </w:rPr>
        <w:t xml:space="preserve"> рассматривается как дело, занимательное и интересное детям, развивающее их; как деятельность, направленная на освоение детьми одной или нескольких образовательных областей, или их интеграцию с использованием разнообразных форм и методов работы, выбор которых осуществляется педагогам самостоятельно. Занятие является формой организации обучения, наряду с экскурсиями, дидактическими играми, играми-путешествиями и другими. Оно может проводиться в виде образовательных </w:t>
      </w:r>
      <w:r w:rsidRPr="00AC126E">
        <w:rPr>
          <w:sz w:val="24"/>
          <w:szCs w:val="24"/>
        </w:rPr>
        <w:lastRenderedPageBreak/>
        <w:t>ситуаций, тематических событий, проектной деятельности, проблемно-обучающих ситуаций, интегрирующих содержание образовательных областей, творческих и исследовательских проектов и так далее. В рамках отведенного времени педагог может организовывать образовательную деятельность с учётом интересов, желаний детей, их образовательных потребностей, включая детей дошкольного возраста в процесс сотворчества, содействия, сопереживания.</w:t>
      </w:r>
    </w:p>
    <w:p w:rsidR="00E8579E" w:rsidRPr="00AC126E" w:rsidRDefault="00E8579E" w:rsidP="00250F09">
      <w:pPr>
        <w:pStyle w:val="21"/>
        <w:shd w:val="clear" w:color="auto" w:fill="auto"/>
        <w:tabs>
          <w:tab w:val="left" w:pos="1418"/>
        </w:tabs>
        <w:spacing w:before="0" w:after="0" w:line="240" w:lineRule="auto"/>
        <w:jc w:val="both"/>
        <w:rPr>
          <w:sz w:val="24"/>
          <w:szCs w:val="24"/>
        </w:rPr>
      </w:pPr>
      <w:r w:rsidRPr="00AC126E">
        <w:rPr>
          <w:sz w:val="24"/>
          <w:szCs w:val="24"/>
        </w:rPr>
        <w:t>При организации занятий педагог использует опыт, накопленный при проведении образовательной деятельности в рамках сформировавшихся подходов. Время проведения занятий, их продолжительность, длительность перерывов, суммарная образовательная нагрузка для детей дошкольного возраста определяются СанПиН 1.2.3685-21.</w:t>
      </w:r>
    </w:p>
    <w:p w:rsidR="00E8579E" w:rsidRPr="00AC126E" w:rsidRDefault="00B94380" w:rsidP="00250F09">
      <w:pPr>
        <w:rPr>
          <w:b/>
          <w:sz w:val="24"/>
          <w:szCs w:val="24"/>
        </w:rPr>
      </w:pPr>
      <w:r w:rsidRPr="00AC126E">
        <w:rPr>
          <w:b/>
          <w:sz w:val="24"/>
          <w:szCs w:val="24"/>
        </w:rPr>
        <w:t>Приложение№3</w:t>
      </w:r>
      <w:r w:rsidR="00E8579E" w:rsidRPr="00AC126E">
        <w:rPr>
          <w:b/>
          <w:sz w:val="24"/>
          <w:szCs w:val="24"/>
        </w:rPr>
        <w:t xml:space="preserve"> Учебный план организованной образовательной деятельности</w:t>
      </w:r>
    </w:p>
    <w:p w:rsidR="00E8579E" w:rsidRPr="00AC126E" w:rsidRDefault="00B94380" w:rsidP="00250F09">
      <w:pPr>
        <w:pStyle w:val="af1"/>
        <w:spacing w:before="0" w:beforeAutospacing="0" w:after="0" w:afterAutospacing="0"/>
        <w:rPr>
          <w:b/>
        </w:rPr>
      </w:pPr>
      <w:r w:rsidRPr="00AC126E">
        <w:rPr>
          <w:b/>
        </w:rPr>
        <w:t>Приложение№4</w:t>
      </w:r>
      <w:r w:rsidR="00E8579E" w:rsidRPr="00AC126E">
        <w:rPr>
          <w:b/>
        </w:rPr>
        <w:t xml:space="preserve"> </w:t>
      </w:r>
      <w:r w:rsidR="00E8579E" w:rsidRPr="00AC126E">
        <w:rPr>
          <w:rStyle w:val="af9"/>
        </w:rPr>
        <w:t>Расписание организованной образовательной деятельности</w:t>
      </w:r>
    </w:p>
    <w:p w:rsidR="00E8579E" w:rsidRPr="00AC126E" w:rsidRDefault="00B94380" w:rsidP="00250F09">
      <w:pPr>
        <w:pStyle w:val="21"/>
        <w:shd w:val="clear" w:color="auto" w:fill="auto"/>
        <w:tabs>
          <w:tab w:val="left" w:pos="1418"/>
        </w:tabs>
        <w:spacing w:before="0" w:after="0" w:line="240" w:lineRule="auto"/>
        <w:jc w:val="both"/>
        <w:rPr>
          <w:b/>
          <w:sz w:val="24"/>
          <w:szCs w:val="24"/>
        </w:rPr>
      </w:pPr>
      <w:r w:rsidRPr="00AC126E">
        <w:rPr>
          <w:rStyle w:val="af9"/>
          <w:sz w:val="24"/>
          <w:szCs w:val="24"/>
        </w:rPr>
        <w:t>Приложение№5</w:t>
      </w:r>
      <w:r w:rsidR="00E8579E" w:rsidRPr="00AC126E">
        <w:rPr>
          <w:rStyle w:val="af9"/>
          <w:sz w:val="24"/>
          <w:szCs w:val="24"/>
        </w:rPr>
        <w:t xml:space="preserve"> Тематическое планирование образовательной деятельности</w:t>
      </w:r>
    </w:p>
    <w:p w:rsidR="00E8579E" w:rsidRPr="00AC126E" w:rsidRDefault="00E8579E" w:rsidP="00250F09">
      <w:pPr>
        <w:pStyle w:val="21"/>
        <w:shd w:val="clear" w:color="auto" w:fill="auto"/>
        <w:tabs>
          <w:tab w:val="left" w:pos="1418"/>
        </w:tabs>
        <w:spacing w:before="0" w:after="0" w:line="240" w:lineRule="auto"/>
        <w:jc w:val="both"/>
        <w:rPr>
          <w:sz w:val="24"/>
          <w:szCs w:val="24"/>
        </w:rPr>
      </w:pPr>
      <w:r w:rsidRPr="00AC126E">
        <w:rPr>
          <w:sz w:val="24"/>
          <w:szCs w:val="24"/>
        </w:rPr>
        <w:t>Введение термина «занятие» не означает регламентацию процесса. Термин фиксирует форму организации образовательной деятельности. Содержание и педагогически обоснованную методику проведения занятий педагог может выбирать самостоятельно.</w:t>
      </w:r>
    </w:p>
    <w:p w:rsidR="00E8579E" w:rsidRPr="00AC126E" w:rsidRDefault="00E8579E" w:rsidP="00250F09">
      <w:pPr>
        <w:pStyle w:val="21"/>
        <w:shd w:val="clear" w:color="auto" w:fill="auto"/>
        <w:tabs>
          <w:tab w:val="left" w:pos="1418"/>
        </w:tabs>
        <w:spacing w:before="0" w:after="0" w:line="240" w:lineRule="auto"/>
        <w:jc w:val="both"/>
        <w:rPr>
          <w:sz w:val="24"/>
          <w:szCs w:val="24"/>
        </w:rPr>
      </w:pPr>
      <w:r w:rsidRPr="00AC126E">
        <w:rPr>
          <w:sz w:val="24"/>
          <w:szCs w:val="24"/>
        </w:rPr>
        <w:t>Образовательная деятельность, осуществляемая во время прогулки, включает:</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наблюдения за объектами и явлениями природы, направленные на установление разнообразных связей и зависимостей в природе, воспитание отношения к ней;</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подвижные игры и спортивные упражнения, направленные на оптимизацию режима двигательной активности и укрепление здоровья детей;</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экспериментирование с объектами неживой природы;</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сюжетно-ролевые и конструктивные игры (с песком, со снегом, с природным материалом);</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элементарную трудовую деятельность детей на участке ДОО;</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свободное общение педагога с детьми, индивидуальную работу;</w:t>
      </w:r>
    </w:p>
    <w:p w:rsidR="00E8579E" w:rsidRPr="00AC126E" w:rsidRDefault="00E8579E" w:rsidP="00250F09">
      <w:pPr>
        <w:pStyle w:val="21"/>
        <w:numPr>
          <w:ilvl w:val="0"/>
          <w:numId w:val="38"/>
        </w:numPr>
        <w:shd w:val="clear" w:color="auto" w:fill="auto"/>
        <w:tabs>
          <w:tab w:val="left" w:pos="993"/>
        </w:tabs>
        <w:spacing w:before="0" w:after="0" w:line="240" w:lineRule="auto"/>
        <w:ind w:left="0" w:firstLine="709"/>
        <w:jc w:val="both"/>
        <w:rPr>
          <w:sz w:val="24"/>
          <w:szCs w:val="24"/>
        </w:rPr>
      </w:pPr>
      <w:r w:rsidRPr="00AC126E">
        <w:rPr>
          <w:sz w:val="24"/>
          <w:szCs w:val="24"/>
        </w:rPr>
        <w:t>проведение спортивных праздников (при необходимости).</w:t>
      </w:r>
    </w:p>
    <w:p w:rsidR="00E8579E" w:rsidRPr="00AC126E" w:rsidRDefault="00E8579E" w:rsidP="00250F09">
      <w:pPr>
        <w:pStyle w:val="21"/>
        <w:shd w:val="clear" w:color="auto" w:fill="auto"/>
        <w:tabs>
          <w:tab w:val="left" w:pos="1494"/>
        </w:tabs>
        <w:spacing w:before="0" w:after="0" w:line="240" w:lineRule="auto"/>
        <w:jc w:val="both"/>
        <w:rPr>
          <w:sz w:val="24"/>
          <w:szCs w:val="24"/>
        </w:rPr>
      </w:pPr>
      <w:r w:rsidRPr="00AC126E">
        <w:rPr>
          <w:sz w:val="24"/>
          <w:szCs w:val="24"/>
        </w:rPr>
        <w:t>Образовательная деятельность, осуществляемая во вторую половину дня, может включать:</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элементарную трудовую деятельность детей (уборка групповой комнаты; ремонт книг, настольно-печатных игр; стирка кукольного белья; изготовление игрушек-самоделок для игр малышей);</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proofErr w:type="gramStart"/>
      <w:r w:rsidRPr="00AC126E">
        <w:rPr>
          <w:sz w:val="24"/>
          <w:szCs w:val="24"/>
        </w:rPr>
        <w:t>проведение зрелищных мероприятий, развлечений, праздников (кукольный, настольный, теневой театры, игры-драматизации; концерты; спортивные, музыкальные и литературные досуги и другое);</w:t>
      </w:r>
      <w:proofErr w:type="gramEnd"/>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игровые ситуации, индивидуальные игры и игры небольшими подгруппами (сюжетно-ролевые, режиссерские, дидактические, подвижные, музыкальные и другие);</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опыты и эксперименты, практико-ориентированные проекты, коллекционирование и другое;</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чтение художественной литературы, прослушивание аудиозаписей лучших образов чтения, рассматривание иллюстраций, просмотр мультфильмов и так далее;</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слушание и исполнение музыкальных произведений, музыкально-</w:t>
      </w:r>
      <w:proofErr w:type="gramStart"/>
      <w:r w:rsidRPr="00AC126E">
        <w:rPr>
          <w:sz w:val="24"/>
          <w:szCs w:val="24"/>
        </w:rPr>
        <w:t>ритмические движения</w:t>
      </w:r>
      <w:proofErr w:type="gramEnd"/>
      <w:r w:rsidRPr="00AC126E">
        <w:rPr>
          <w:sz w:val="24"/>
          <w:szCs w:val="24"/>
        </w:rPr>
        <w:t>, музыкальные игры и импровизации;</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организация и (или) посещение выставок детского творчества, изобразительного искусства, мастерских; просмотр репродукций картин классиков и современных художников и другого;</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индивидуальную работу по всем видам деятельности и образовательным областям;</w:t>
      </w:r>
    </w:p>
    <w:p w:rsidR="00E8579E" w:rsidRPr="00AC126E" w:rsidRDefault="00E8579E" w:rsidP="00250F09">
      <w:pPr>
        <w:pStyle w:val="21"/>
        <w:numPr>
          <w:ilvl w:val="0"/>
          <w:numId w:val="39"/>
        </w:numPr>
        <w:shd w:val="clear" w:color="auto" w:fill="auto"/>
        <w:tabs>
          <w:tab w:val="left" w:pos="993"/>
        </w:tabs>
        <w:spacing w:before="0" w:after="0" w:line="240" w:lineRule="auto"/>
        <w:ind w:left="0" w:firstLine="709"/>
        <w:jc w:val="both"/>
        <w:rPr>
          <w:sz w:val="24"/>
          <w:szCs w:val="24"/>
        </w:rPr>
      </w:pPr>
      <w:r w:rsidRPr="00AC126E">
        <w:rPr>
          <w:sz w:val="24"/>
          <w:szCs w:val="24"/>
        </w:rPr>
        <w:t>работу с родителями (законными представителями).</w:t>
      </w:r>
    </w:p>
    <w:p w:rsidR="00E8579E" w:rsidRPr="00AC126E" w:rsidRDefault="00E8579E" w:rsidP="00250F09">
      <w:pPr>
        <w:pStyle w:val="21"/>
        <w:shd w:val="clear" w:color="auto" w:fill="auto"/>
        <w:tabs>
          <w:tab w:val="left" w:pos="1498"/>
        </w:tabs>
        <w:spacing w:before="0" w:after="0" w:line="240" w:lineRule="auto"/>
        <w:jc w:val="both"/>
        <w:rPr>
          <w:sz w:val="24"/>
          <w:szCs w:val="24"/>
        </w:rPr>
      </w:pPr>
      <w:r w:rsidRPr="00AC126E">
        <w:rPr>
          <w:sz w:val="24"/>
          <w:szCs w:val="24"/>
        </w:rPr>
        <w:t>Для организации самостоятельной деятельности детей в группе создаются различные центры активности.</w:t>
      </w:r>
    </w:p>
    <w:p w:rsidR="00E8579E" w:rsidRPr="00AC126E" w:rsidRDefault="00E8579E" w:rsidP="00250F09">
      <w:pPr>
        <w:pStyle w:val="21"/>
        <w:shd w:val="clear" w:color="auto" w:fill="auto"/>
        <w:tabs>
          <w:tab w:val="left" w:pos="1498"/>
        </w:tabs>
        <w:spacing w:before="0" w:after="0" w:line="240" w:lineRule="auto"/>
        <w:ind w:firstLine="709"/>
        <w:jc w:val="both"/>
        <w:rPr>
          <w:sz w:val="24"/>
          <w:szCs w:val="24"/>
        </w:rPr>
      </w:pPr>
      <w:r w:rsidRPr="00AC126E">
        <w:rPr>
          <w:sz w:val="24"/>
          <w:szCs w:val="24"/>
        </w:rPr>
        <w:t>В группах раннего возраста:</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shd w:val="clear" w:color="auto" w:fill="FFFFFF" w:themeFill="background1"/>
        </w:rPr>
        <w:lastRenderedPageBreak/>
        <w:t>центр двигательной активности</w:t>
      </w:r>
      <w:r w:rsidRPr="00AC126E">
        <w:rPr>
          <w:kern w:val="1"/>
          <w:sz w:val="24"/>
          <w:szCs w:val="24"/>
        </w:rPr>
        <w:t xml:space="preserve"> для развития основных движений детей;</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rPr>
        <w:t xml:space="preserve">центр </w:t>
      </w:r>
      <w:proofErr w:type="spellStart"/>
      <w:r w:rsidRPr="00AC126E">
        <w:rPr>
          <w:kern w:val="1"/>
          <w:sz w:val="24"/>
          <w:szCs w:val="24"/>
        </w:rPr>
        <w:t>сенсорики</w:t>
      </w:r>
      <w:proofErr w:type="spellEnd"/>
      <w:r w:rsidRPr="00AC126E">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rPr>
        <w:t xml:space="preserve">центр для организации предметных и предметно-манипуляторных игр, совместных </w:t>
      </w:r>
      <w:proofErr w:type="gramStart"/>
      <w:r w:rsidRPr="00AC126E">
        <w:rPr>
          <w:kern w:val="1"/>
          <w:sz w:val="24"/>
          <w:szCs w:val="24"/>
        </w:rPr>
        <w:t>играх</w:t>
      </w:r>
      <w:proofErr w:type="gramEnd"/>
      <w:r w:rsidRPr="00AC126E">
        <w:rPr>
          <w:kern w:val="1"/>
          <w:sz w:val="24"/>
          <w:szCs w:val="24"/>
        </w:rPr>
        <w:t xml:space="preserve"> со сверстниками под руководством взрослого;</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rPr>
        <w:t>центр познания и коммуникации (книжный уголок), восприятия смысла сказок, стихов, рассматривания картинок;</w:t>
      </w:r>
    </w:p>
    <w:p w:rsidR="00E8579E" w:rsidRPr="00AC126E" w:rsidRDefault="00E8579E" w:rsidP="00250F09">
      <w:pPr>
        <w:pStyle w:val="a6"/>
        <w:numPr>
          <w:ilvl w:val="0"/>
          <w:numId w:val="41"/>
        </w:numPr>
        <w:tabs>
          <w:tab w:val="left" w:pos="993"/>
        </w:tabs>
        <w:adjustRightInd w:val="0"/>
        <w:ind w:left="0" w:right="-1" w:firstLine="709"/>
        <w:contextualSpacing/>
        <w:jc w:val="both"/>
        <w:rPr>
          <w:kern w:val="1"/>
          <w:sz w:val="24"/>
          <w:szCs w:val="24"/>
        </w:rPr>
      </w:pPr>
      <w:r w:rsidRPr="00AC126E">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E8579E" w:rsidRPr="00AC126E" w:rsidRDefault="00E8579E" w:rsidP="00250F09">
      <w:pPr>
        <w:pStyle w:val="21"/>
        <w:shd w:val="clear" w:color="auto" w:fill="auto"/>
        <w:tabs>
          <w:tab w:val="left" w:pos="1498"/>
        </w:tabs>
        <w:spacing w:before="0" w:after="0" w:line="240" w:lineRule="auto"/>
        <w:ind w:firstLine="709"/>
        <w:jc w:val="both"/>
        <w:rPr>
          <w:sz w:val="24"/>
          <w:szCs w:val="24"/>
        </w:rPr>
      </w:pPr>
      <w:r w:rsidRPr="00AC126E">
        <w:rPr>
          <w:sz w:val="24"/>
          <w:szCs w:val="24"/>
        </w:rPr>
        <w:t>В группах для детей дошкольного возраста (от 3 до 7 лет) предусматривается следующий комплекс центров детской активности:</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двигательной активности (ориентирован на организацию игр средней и 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AC126E">
        <w:rPr>
          <w:kern w:val="1"/>
          <w:sz w:val="24"/>
          <w:szCs w:val="24"/>
        </w:rPr>
        <w:t>со</w:t>
      </w:r>
      <w:proofErr w:type="gramEnd"/>
      <w:r w:rsidRPr="00AC126E">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w:t>
      </w:r>
      <w:r w:rsidRPr="00AC126E">
        <w:rPr>
          <w:kern w:val="1"/>
          <w:sz w:val="24"/>
          <w:szCs w:val="24"/>
        </w:rPr>
        <w:lastRenderedPageBreak/>
        <w:t xml:space="preserve">развитие»; </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 xml:space="preserve">центр театрализации и </w:t>
      </w:r>
      <w:proofErr w:type="spellStart"/>
      <w:r w:rsidRPr="00AC126E">
        <w:rPr>
          <w:kern w:val="1"/>
          <w:sz w:val="24"/>
          <w:szCs w:val="24"/>
        </w:rPr>
        <w:t>музицирования</w:t>
      </w:r>
      <w:proofErr w:type="spellEnd"/>
      <w:r w:rsidRPr="00AC126E">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r w:rsidRPr="00AC126E">
        <w:rPr>
          <w:kern w:val="1"/>
          <w:sz w:val="24"/>
          <w:szCs w:val="24"/>
        </w:rPr>
        <w:t>центр уединения предназначен для снятия психоэмоционального напряжения воспитанников;</w:t>
      </w:r>
    </w:p>
    <w:p w:rsidR="00E8579E" w:rsidRPr="00AC126E" w:rsidRDefault="00E8579E" w:rsidP="00250F09">
      <w:pPr>
        <w:pStyle w:val="a6"/>
        <w:numPr>
          <w:ilvl w:val="0"/>
          <w:numId w:val="42"/>
        </w:numPr>
        <w:tabs>
          <w:tab w:val="left" w:pos="993"/>
        </w:tabs>
        <w:adjustRightInd w:val="0"/>
        <w:ind w:left="0" w:right="-1" w:firstLine="709"/>
        <w:contextualSpacing/>
        <w:jc w:val="both"/>
        <w:rPr>
          <w:kern w:val="1"/>
          <w:sz w:val="24"/>
          <w:szCs w:val="24"/>
        </w:rPr>
      </w:pPr>
      <w:proofErr w:type="gramStart"/>
      <w:r w:rsidRPr="00AC126E">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proofErr w:type="gramEnd"/>
    </w:p>
    <w:p w:rsidR="00E8579E" w:rsidRPr="00AC126E" w:rsidRDefault="00E8579E" w:rsidP="00250F09">
      <w:pPr>
        <w:tabs>
          <w:tab w:val="left" w:pos="993"/>
        </w:tabs>
        <w:adjustRightInd w:val="0"/>
        <w:ind w:right="-1"/>
        <w:contextualSpacing/>
        <w:jc w:val="both"/>
        <w:rPr>
          <w:kern w:val="1"/>
          <w:sz w:val="24"/>
          <w:szCs w:val="24"/>
        </w:rPr>
      </w:pPr>
      <w:r w:rsidRPr="00AC126E">
        <w:rPr>
          <w:sz w:val="24"/>
          <w:szCs w:val="24"/>
        </w:rPr>
        <w:t xml:space="preserve">Самостоятельная деятельность в центрах детской активности предполагает самостоятельный выбор ребёнком её содержания, времени, партнеров. Педагог может направлять и поддерживать свободную самостоятельную деятельность детей (создавать проблемно-игровые ситуации, ситуации общения, поддерживать познавательные интересы детей, изменять предметно-развивающую среду и </w:t>
      </w:r>
      <w:proofErr w:type="gramStart"/>
      <w:r w:rsidRPr="00AC126E">
        <w:rPr>
          <w:sz w:val="24"/>
          <w:szCs w:val="24"/>
        </w:rPr>
        <w:t>другое</w:t>
      </w:r>
      <w:proofErr w:type="gramEnd"/>
      <w:r w:rsidRPr="00AC126E">
        <w:rPr>
          <w:sz w:val="24"/>
          <w:szCs w:val="24"/>
        </w:rPr>
        <w:t>).</w:t>
      </w:r>
    </w:p>
    <w:p w:rsidR="00E8579E" w:rsidRPr="00AC126E" w:rsidRDefault="00E8579E" w:rsidP="00250F09">
      <w:pPr>
        <w:pStyle w:val="21"/>
        <w:shd w:val="clear" w:color="auto" w:fill="auto"/>
        <w:tabs>
          <w:tab w:val="left" w:pos="1494"/>
        </w:tabs>
        <w:spacing w:before="0" w:after="0" w:line="240" w:lineRule="auto"/>
        <w:jc w:val="both"/>
        <w:rPr>
          <w:sz w:val="24"/>
          <w:szCs w:val="24"/>
        </w:rPr>
      </w:pPr>
      <w:r w:rsidRPr="00AC126E">
        <w:rPr>
          <w:sz w:val="24"/>
          <w:szCs w:val="24"/>
        </w:rPr>
        <w:t xml:space="preserve">Во вторую половину дня педагог может организовывать культурные практики. Они расширяют социальные и практические компоненты содержания образования, способствуют формированию у детей культурных умений при взаимодействии </w:t>
      </w:r>
      <w:proofErr w:type="gramStart"/>
      <w:r w:rsidRPr="00AC126E">
        <w:rPr>
          <w:sz w:val="24"/>
          <w:szCs w:val="24"/>
        </w:rPr>
        <w:t>со</w:t>
      </w:r>
      <w:proofErr w:type="gramEnd"/>
      <w:r w:rsidRPr="00AC126E">
        <w:rPr>
          <w:sz w:val="24"/>
          <w:szCs w:val="24"/>
        </w:rPr>
        <w:t xml:space="preserve"> взрослым и самостоятельной деятельности. Ценность культурных практик состоит в том, что они ориентированы на проявление детьми самостоятельности и творчества, активности и инициативности в разных видах деятельности, обеспечивают их продуктивность.</w:t>
      </w:r>
    </w:p>
    <w:p w:rsidR="00E8579E" w:rsidRPr="00AC126E" w:rsidRDefault="00E8579E" w:rsidP="00250F09">
      <w:pPr>
        <w:pStyle w:val="21"/>
        <w:shd w:val="clear" w:color="auto" w:fill="auto"/>
        <w:tabs>
          <w:tab w:val="left" w:pos="1494"/>
        </w:tabs>
        <w:spacing w:before="0" w:after="0" w:line="240" w:lineRule="auto"/>
        <w:jc w:val="both"/>
        <w:rPr>
          <w:sz w:val="24"/>
          <w:szCs w:val="24"/>
        </w:rPr>
      </w:pPr>
      <w:r w:rsidRPr="00AC126E">
        <w:rPr>
          <w:sz w:val="24"/>
          <w:szCs w:val="24"/>
        </w:rPr>
        <w:t>К культурным практикам относят игровую, продуктивную, познавательно-исследовательскую, коммуникативную практики, чтение художественной литературы.</w:t>
      </w:r>
    </w:p>
    <w:p w:rsidR="00E8579E" w:rsidRPr="00AC126E" w:rsidRDefault="00E8579E" w:rsidP="00250F09">
      <w:pPr>
        <w:pStyle w:val="21"/>
        <w:shd w:val="clear" w:color="auto" w:fill="auto"/>
        <w:tabs>
          <w:tab w:val="left" w:pos="1503"/>
        </w:tabs>
        <w:spacing w:before="0" w:after="0" w:line="240" w:lineRule="auto"/>
        <w:jc w:val="both"/>
        <w:rPr>
          <w:sz w:val="24"/>
          <w:szCs w:val="24"/>
        </w:rPr>
      </w:pPr>
      <w:r w:rsidRPr="00AC126E">
        <w:rPr>
          <w:sz w:val="24"/>
          <w:szCs w:val="24"/>
        </w:rPr>
        <w:t xml:space="preserve">Культурные практики предоставляют ребёнку возможность проявить свою </w:t>
      </w:r>
      <w:proofErr w:type="spellStart"/>
      <w:r w:rsidRPr="00AC126E">
        <w:rPr>
          <w:sz w:val="24"/>
          <w:szCs w:val="24"/>
        </w:rPr>
        <w:t>субъектность</w:t>
      </w:r>
      <w:proofErr w:type="spellEnd"/>
      <w:r w:rsidRPr="00AC126E">
        <w:rPr>
          <w:sz w:val="24"/>
          <w:szCs w:val="24"/>
        </w:rPr>
        <w:t xml:space="preserve"> с разных сторон, что, в свою очередь, способствует становлению разных видов детских инициатив:</w:t>
      </w:r>
    </w:p>
    <w:p w:rsidR="00E8579E" w:rsidRPr="00AC126E" w:rsidRDefault="00E8579E" w:rsidP="00250F09">
      <w:pPr>
        <w:pStyle w:val="21"/>
        <w:numPr>
          <w:ilvl w:val="0"/>
          <w:numId w:val="40"/>
        </w:numPr>
        <w:shd w:val="clear" w:color="auto" w:fill="auto"/>
        <w:tabs>
          <w:tab w:val="left" w:pos="993"/>
        </w:tabs>
        <w:spacing w:before="0" w:after="0" w:line="240" w:lineRule="auto"/>
        <w:ind w:left="0" w:firstLine="709"/>
        <w:jc w:val="both"/>
        <w:rPr>
          <w:sz w:val="24"/>
          <w:szCs w:val="24"/>
        </w:rPr>
      </w:pPr>
      <w:r w:rsidRPr="00AC126E">
        <w:rPr>
          <w:sz w:val="24"/>
          <w:szCs w:val="24"/>
        </w:rPr>
        <w:t>в игровой практике ребёнок проявляет себя как творческий субъект (творческая инициатива);</w:t>
      </w:r>
    </w:p>
    <w:p w:rsidR="00E8579E" w:rsidRPr="00AC126E" w:rsidRDefault="00E8579E" w:rsidP="00250F09">
      <w:pPr>
        <w:pStyle w:val="21"/>
        <w:numPr>
          <w:ilvl w:val="0"/>
          <w:numId w:val="40"/>
        </w:numPr>
        <w:shd w:val="clear" w:color="auto" w:fill="auto"/>
        <w:tabs>
          <w:tab w:val="left" w:pos="993"/>
        </w:tabs>
        <w:spacing w:before="0" w:after="0" w:line="240" w:lineRule="auto"/>
        <w:ind w:left="0" w:firstLine="709"/>
        <w:jc w:val="both"/>
        <w:rPr>
          <w:sz w:val="24"/>
          <w:szCs w:val="24"/>
        </w:rPr>
      </w:pPr>
      <w:r w:rsidRPr="00AC126E">
        <w:rPr>
          <w:sz w:val="24"/>
          <w:szCs w:val="24"/>
        </w:rPr>
        <w:t xml:space="preserve">в </w:t>
      </w:r>
      <w:proofErr w:type="gramStart"/>
      <w:r w:rsidRPr="00AC126E">
        <w:rPr>
          <w:sz w:val="24"/>
          <w:szCs w:val="24"/>
        </w:rPr>
        <w:t>продуктивной</w:t>
      </w:r>
      <w:proofErr w:type="gramEnd"/>
      <w:r w:rsidRPr="00AC126E">
        <w:rPr>
          <w:sz w:val="24"/>
          <w:szCs w:val="24"/>
        </w:rPr>
        <w:t xml:space="preserve"> – созидающий и волевой субъект (инициатива целеполагания);</w:t>
      </w:r>
    </w:p>
    <w:p w:rsidR="00E8579E" w:rsidRPr="00AC126E" w:rsidRDefault="00E8579E" w:rsidP="00250F09">
      <w:pPr>
        <w:pStyle w:val="21"/>
        <w:numPr>
          <w:ilvl w:val="0"/>
          <w:numId w:val="40"/>
        </w:numPr>
        <w:shd w:val="clear" w:color="auto" w:fill="auto"/>
        <w:tabs>
          <w:tab w:val="left" w:pos="993"/>
        </w:tabs>
        <w:spacing w:before="0" w:after="0" w:line="240" w:lineRule="auto"/>
        <w:ind w:left="0" w:firstLine="709"/>
        <w:jc w:val="both"/>
        <w:rPr>
          <w:sz w:val="24"/>
          <w:szCs w:val="24"/>
        </w:rPr>
      </w:pPr>
      <w:r w:rsidRPr="00AC126E">
        <w:rPr>
          <w:sz w:val="24"/>
          <w:szCs w:val="24"/>
        </w:rPr>
        <w:t>в познавательно-исследовательской практике – как субъект исследования (познавательная инициатива);</w:t>
      </w:r>
    </w:p>
    <w:p w:rsidR="00E8579E" w:rsidRPr="00AC126E" w:rsidRDefault="00E8579E" w:rsidP="00250F09">
      <w:pPr>
        <w:pStyle w:val="21"/>
        <w:numPr>
          <w:ilvl w:val="0"/>
          <w:numId w:val="40"/>
        </w:numPr>
        <w:shd w:val="clear" w:color="auto" w:fill="auto"/>
        <w:tabs>
          <w:tab w:val="left" w:pos="993"/>
        </w:tabs>
        <w:spacing w:before="0" w:after="0" w:line="240" w:lineRule="auto"/>
        <w:ind w:left="0" w:firstLine="709"/>
        <w:jc w:val="both"/>
        <w:rPr>
          <w:sz w:val="24"/>
          <w:szCs w:val="24"/>
        </w:rPr>
      </w:pPr>
      <w:r w:rsidRPr="00AC126E">
        <w:rPr>
          <w:sz w:val="24"/>
          <w:szCs w:val="24"/>
        </w:rPr>
        <w:t>коммуникативной практике – как партнер по взаимодействию и собеседник (коммуникативная инициатива);</w:t>
      </w:r>
    </w:p>
    <w:p w:rsidR="00E8579E" w:rsidRPr="00AC126E" w:rsidRDefault="00E8579E" w:rsidP="00250F09">
      <w:pPr>
        <w:pStyle w:val="21"/>
        <w:numPr>
          <w:ilvl w:val="0"/>
          <w:numId w:val="40"/>
        </w:numPr>
        <w:shd w:val="clear" w:color="auto" w:fill="auto"/>
        <w:tabs>
          <w:tab w:val="left" w:pos="993"/>
        </w:tabs>
        <w:spacing w:before="0" w:after="0" w:line="240" w:lineRule="auto"/>
        <w:ind w:left="0" w:firstLine="709"/>
        <w:jc w:val="both"/>
        <w:rPr>
          <w:sz w:val="24"/>
          <w:szCs w:val="24"/>
        </w:rPr>
      </w:pPr>
      <w:r w:rsidRPr="00AC126E">
        <w:rPr>
          <w:sz w:val="24"/>
          <w:szCs w:val="24"/>
        </w:rPr>
        <w:t xml:space="preserve">чтение художественной литературы дополняет развивающие возможности других культурных практик детей дошкольного возраста (игровой, </w:t>
      </w:r>
      <w:proofErr w:type="spellStart"/>
      <w:r w:rsidRPr="00AC126E">
        <w:rPr>
          <w:sz w:val="24"/>
          <w:szCs w:val="24"/>
        </w:rPr>
        <w:t>познавательно</w:t>
      </w:r>
      <w:r w:rsidRPr="00AC126E">
        <w:rPr>
          <w:sz w:val="24"/>
          <w:szCs w:val="24"/>
        </w:rPr>
        <w:softHyphen/>
        <w:t>исследовательской</w:t>
      </w:r>
      <w:proofErr w:type="spellEnd"/>
      <w:r w:rsidRPr="00AC126E">
        <w:rPr>
          <w:sz w:val="24"/>
          <w:szCs w:val="24"/>
        </w:rPr>
        <w:t>, продуктивной деятельности).</w:t>
      </w:r>
    </w:p>
    <w:p w:rsidR="00E8579E" w:rsidRPr="00AC126E" w:rsidRDefault="00E8579E" w:rsidP="00250F09">
      <w:pPr>
        <w:pStyle w:val="21"/>
        <w:shd w:val="clear" w:color="auto" w:fill="auto"/>
        <w:tabs>
          <w:tab w:val="left" w:pos="1498"/>
        </w:tabs>
        <w:spacing w:before="0" w:after="0" w:line="240" w:lineRule="auto"/>
        <w:jc w:val="both"/>
        <w:rPr>
          <w:sz w:val="24"/>
          <w:szCs w:val="24"/>
        </w:rPr>
      </w:pPr>
      <w:r w:rsidRPr="00AC126E">
        <w:rPr>
          <w:sz w:val="24"/>
          <w:szCs w:val="24"/>
        </w:rPr>
        <w:t xml:space="preserve">Тематику культурных практик педагогу помогают определить детские вопросы, проявленный интерес к явлениям окружающей действительности или предметам, значимые события, неожиданные явления, художественная литература и </w:t>
      </w:r>
      <w:proofErr w:type="gramStart"/>
      <w:r w:rsidRPr="00AC126E">
        <w:rPr>
          <w:sz w:val="24"/>
          <w:szCs w:val="24"/>
        </w:rPr>
        <w:t>другое</w:t>
      </w:r>
      <w:proofErr w:type="gramEnd"/>
      <w:r w:rsidRPr="00AC126E">
        <w:rPr>
          <w:sz w:val="24"/>
          <w:szCs w:val="24"/>
        </w:rPr>
        <w:t>.</w:t>
      </w:r>
    </w:p>
    <w:p w:rsidR="00E8579E" w:rsidRPr="00AC126E" w:rsidRDefault="00E8579E" w:rsidP="00250F09">
      <w:pPr>
        <w:pStyle w:val="21"/>
        <w:shd w:val="clear" w:color="auto" w:fill="auto"/>
        <w:tabs>
          <w:tab w:val="left" w:pos="1498"/>
        </w:tabs>
        <w:spacing w:before="0" w:after="0" w:line="240" w:lineRule="auto"/>
        <w:jc w:val="both"/>
        <w:rPr>
          <w:sz w:val="24"/>
          <w:szCs w:val="24"/>
        </w:rPr>
      </w:pPr>
      <w:r w:rsidRPr="00AC126E">
        <w:rPr>
          <w:sz w:val="24"/>
          <w:szCs w:val="24"/>
        </w:rPr>
        <w:t>В процессе культурных практик педагог создает атмосферу свободы выбора, творческого обмена и самовыражения, сотрудничества взрослого и детей. Организация культурных практик предполагает подгрупповой способ объединения детей.</w:t>
      </w:r>
    </w:p>
    <w:p w:rsidR="00E8579E" w:rsidRDefault="00E8579E" w:rsidP="00250F09">
      <w:pPr>
        <w:pStyle w:val="1"/>
        <w:tabs>
          <w:tab w:val="left" w:pos="1134"/>
          <w:tab w:val="left" w:pos="1276"/>
        </w:tabs>
        <w:ind w:left="0" w:firstLine="709"/>
      </w:pPr>
    </w:p>
    <w:p w:rsidR="0065112A" w:rsidRPr="00AC126E" w:rsidRDefault="0065112A" w:rsidP="00250F09">
      <w:pPr>
        <w:pStyle w:val="1"/>
        <w:tabs>
          <w:tab w:val="left" w:pos="1134"/>
          <w:tab w:val="left" w:pos="1276"/>
        </w:tabs>
        <w:ind w:left="0" w:firstLine="709"/>
      </w:pPr>
    </w:p>
    <w:p w:rsidR="00E8579E" w:rsidRPr="00AC126E" w:rsidRDefault="007612BD" w:rsidP="00250F09">
      <w:pPr>
        <w:pStyle w:val="21"/>
        <w:shd w:val="clear" w:color="auto" w:fill="auto"/>
        <w:tabs>
          <w:tab w:val="left" w:pos="1138"/>
        </w:tabs>
        <w:spacing w:before="0" w:after="0" w:line="240" w:lineRule="auto"/>
        <w:ind w:left="360"/>
        <w:rPr>
          <w:b/>
          <w:sz w:val="24"/>
          <w:szCs w:val="24"/>
        </w:rPr>
      </w:pPr>
      <w:r>
        <w:rPr>
          <w:b/>
          <w:sz w:val="24"/>
          <w:szCs w:val="24"/>
        </w:rPr>
        <w:lastRenderedPageBreak/>
        <w:t>2.8.</w:t>
      </w:r>
      <w:r w:rsidR="00E8579E" w:rsidRPr="00AC126E">
        <w:rPr>
          <w:b/>
          <w:sz w:val="24"/>
          <w:szCs w:val="24"/>
        </w:rPr>
        <w:t>Способы и направления поддержки детской инициативы.</w:t>
      </w:r>
    </w:p>
    <w:p w:rsidR="00E8579E" w:rsidRPr="00AC126E" w:rsidRDefault="00E8579E" w:rsidP="00250F09">
      <w:pPr>
        <w:jc w:val="both"/>
        <w:rPr>
          <w:sz w:val="24"/>
          <w:szCs w:val="24"/>
        </w:rPr>
      </w:pPr>
      <w:r w:rsidRPr="00AC126E">
        <w:rPr>
          <w:sz w:val="24"/>
          <w:szCs w:val="24"/>
        </w:rPr>
        <w:t>Согласно ФОП ДО п. 25 (стр. 157)</w:t>
      </w:r>
    </w:p>
    <w:p w:rsidR="00E8579E" w:rsidRPr="00AC126E" w:rsidRDefault="00E8579E" w:rsidP="00250F09">
      <w:pPr>
        <w:pStyle w:val="21"/>
        <w:shd w:val="clear" w:color="auto" w:fill="auto"/>
        <w:tabs>
          <w:tab w:val="left" w:pos="1138"/>
        </w:tabs>
        <w:spacing w:before="0" w:after="0" w:line="240" w:lineRule="auto"/>
        <w:jc w:val="both"/>
        <w:rPr>
          <w:sz w:val="24"/>
          <w:szCs w:val="24"/>
        </w:rPr>
      </w:pPr>
      <w:r w:rsidRPr="00AC126E">
        <w:rPr>
          <w:sz w:val="24"/>
          <w:szCs w:val="24"/>
        </w:rPr>
        <w:t>(</w:t>
      </w:r>
      <w:hyperlink r:id="rId23" w:history="1">
        <w:r w:rsidRPr="00AC126E">
          <w:rPr>
            <w:rStyle w:val="a8"/>
            <w:sz w:val="24"/>
            <w:szCs w:val="24"/>
          </w:rPr>
          <w:t>http://publication.pravo.gov.ru/document/0001202212280044?index=158</w:t>
        </w:r>
      </w:hyperlink>
      <w:r w:rsidRPr="00AC126E">
        <w:rPr>
          <w:sz w:val="24"/>
          <w:szCs w:val="24"/>
        </w:rPr>
        <w:t xml:space="preserve">) </w:t>
      </w:r>
    </w:p>
    <w:p w:rsidR="00E8579E" w:rsidRPr="00AC126E" w:rsidRDefault="00E8579E" w:rsidP="00250F09">
      <w:pPr>
        <w:ind w:right="-50" w:firstLine="567"/>
        <w:jc w:val="both"/>
        <w:rPr>
          <w:sz w:val="24"/>
          <w:szCs w:val="24"/>
        </w:rPr>
      </w:pPr>
      <w:r w:rsidRPr="00AC126E">
        <w:rPr>
          <w:sz w:val="24"/>
          <w:szCs w:val="24"/>
        </w:rPr>
        <w:t>Для</w:t>
      </w:r>
      <w:r w:rsidRPr="00AC126E">
        <w:rPr>
          <w:spacing w:val="1"/>
          <w:sz w:val="24"/>
          <w:szCs w:val="24"/>
        </w:rPr>
        <w:t xml:space="preserve"> </w:t>
      </w:r>
      <w:r w:rsidRPr="00AC126E">
        <w:rPr>
          <w:sz w:val="24"/>
          <w:szCs w:val="24"/>
        </w:rPr>
        <w:t>поддержки</w:t>
      </w:r>
      <w:r w:rsidRPr="00AC126E">
        <w:rPr>
          <w:spacing w:val="1"/>
          <w:sz w:val="24"/>
          <w:szCs w:val="24"/>
        </w:rPr>
        <w:t xml:space="preserve"> </w:t>
      </w:r>
      <w:r w:rsidRPr="00AC126E">
        <w:rPr>
          <w:sz w:val="24"/>
          <w:szCs w:val="24"/>
        </w:rPr>
        <w:t>детской</w:t>
      </w:r>
      <w:r w:rsidRPr="00AC126E">
        <w:rPr>
          <w:spacing w:val="1"/>
          <w:sz w:val="24"/>
          <w:szCs w:val="24"/>
        </w:rPr>
        <w:t xml:space="preserve"> </w:t>
      </w:r>
      <w:r w:rsidRPr="00AC126E">
        <w:rPr>
          <w:sz w:val="24"/>
          <w:szCs w:val="24"/>
        </w:rPr>
        <w:t>инициативы</w:t>
      </w:r>
      <w:r w:rsidRPr="00AC126E">
        <w:rPr>
          <w:spacing w:val="1"/>
          <w:sz w:val="24"/>
          <w:szCs w:val="24"/>
        </w:rPr>
        <w:t xml:space="preserve"> </w:t>
      </w:r>
      <w:r w:rsidRPr="00AC126E">
        <w:rPr>
          <w:sz w:val="24"/>
          <w:szCs w:val="24"/>
        </w:rPr>
        <w:t>педагог</w:t>
      </w:r>
      <w:r w:rsidRPr="00AC126E">
        <w:rPr>
          <w:spacing w:val="1"/>
          <w:sz w:val="24"/>
          <w:szCs w:val="24"/>
        </w:rPr>
        <w:t xml:space="preserve"> </w:t>
      </w:r>
      <w:r w:rsidRPr="00AC126E">
        <w:rPr>
          <w:sz w:val="24"/>
          <w:szCs w:val="24"/>
        </w:rPr>
        <w:t>поощряет</w:t>
      </w:r>
      <w:r w:rsidRPr="00AC126E">
        <w:rPr>
          <w:spacing w:val="1"/>
          <w:sz w:val="24"/>
          <w:szCs w:val="24"/>
        </w:rPr>
        <w:t xml:space="preserve"> </w:t>
      </w:r>
      <w:r w:rsidRPr="00AC126E">
        <w:rPr>
          <w:sz w:val="24"/>
          <w:szCs w:val="24"/>
        </w:rPr>
        <w:t>свободную</w:t>
      </w:r>
      <w:r w:rsidRPr="00AC126E">
        <w:rPr>
          <w:spacing w:val="1"/>
          <w:sz w:val="24"/>
          <w:szCs w:val="24"/>
        </w:rPr>
        <w:t xml:space="preserve"> </w:t>
      </w:r>
      <w:r w:rsidRPr="00AC126E">
        <w:rPr>
          <w:sz w:val="24"/>
          <w:szCs w:val="24"/>
        </w:rPr>
        <w:t>самостоятельную</w:t>
      </w:r>
      <w:r w:rsidRPr="00AC126E">
        <w:rPr>
          <w:spacing w:val="1"/>
          <w:sz w:val="24"/>
          <w:szCs w:val="24"/>
        </w:rPr>
        <w:t xml:space="preserve"> </w:t>
      </w:r>
      <w:r w:rsidRPr="00AC126E">
        <w:rPr>
          <w:sz w:val="24"/>
          <w:szCs w:val="24"/>
        </w:rPr>
        <w:t>деятельность</w:t>
      </w:r>
      <w:r w:rsidRPr="00AC126E">
        <w:rPr>
          <w:spacing w:val="1"/>
          <w:sz w:val="24"/>
          <w:szCs w:val="24"/>
        </w:rPr>
        <w:t xml:space="preserve"> </w:t>
      </w:r>
      <w:r w:rsidRPr="00AC126E">
        <w:rPr>
          <w:sz w:val="24"/>
          <w:szCs w:val="24"/>
        </w:rPr>
        <w:t>детей,</w:t>
      </w:r>
      <w:r w:rsidRPr="00AC126E">
        <w:rPr>
          <w:spacing w:val="1"/>
          <w:sz w:val="24"/>
          <w:szCs w:val="24"/>
        </w:rPr>
        <w:t xml:space="preserve"> </w:t>
      </w:r>
      <w:r w:rsidRPr="00AC126E">
        <w:rPr>
          <w:sz w:val="24"/>
          <w:szCs w:val="24"/>
        </w:rPr>
        <w:t>основанную</w:t>
      </w:r>
      <w:r w:rsidRPr="00AC126E">
        <w:rPr>
          <w:spacing w:val="1"/>
          <w:sz w:val="24"/>
          <w:szCs w:val="24"/>
        </w:rPr>
        <w:t xml:space="preserve"> </w:t>
      </w:r>
      <w:r w:rsidRPr="00AC126E">
        <w:rPr>
          <w:sz w:val="24"/>
          <w:szCs w:val="24"/>
        </w:rPr>
        <w:t>на</w:t>
      </w:r>
      <w:r w:rsidRPr="00AC126E">
        <w:rPr>
          <w:spacing w:val="1"/>
          <w:sz w:val="24"/>
          <w:szCs w:val="24"/>
        </w:rPr>
        <w:t xml:space="preserve"> </w:t>
      </w:r>
      <w:r w:rsidRPr="00AC126E">
        <w:rPr>
          <w:sz w:val="24"/>
          <w:szCs w:val="24"/>
        </w:rPr>
        <w:t>детских</w:t>
      </w:r>
      <w:r w:rsidRPr="00AC126E">
        <w:rPr>
          <w:spacing w:val="1"/>
          <w:sz w:val="24"/>
          <w:szCs w:val="24"/>
        </w:rPr>
        <w:t xml:space="preserve"> </w:t>
      </w:r>
      <w:r w:rsidRPr="00AC126E">
        <w:rPr>
          <w:sz w:val="24"/>
          <w:szCs w:val="24"/>
        </w:rPr>
        <w:t xml:space="preserve">интересах и предпочтениях. </w:t>
      </w:r>
      <w:proofErr w:type="gramStart"/>
      <w:r w:rsidRPr="00AC126E">
        <w:rPr>
          <w:sz w:val="24"/>
          <w:szCs w:val="24"/>
        </w:rPr>
        <w:t>Появление возможности у ребёнка исследовать, играть, лепить, рисовать, сочинять, петь, танцевать, конструировать,</w:t>
      </w:r>
      <w:r w:rsidRPr="00AC126E">
        <w:rPr>
          <w:spacing w:val="-57"/>
          <w:sz w:val="24"/>
          <w:szCs w:val="24"/>
        </w:rPr>
        <w:t xml:space="preserve"> </w:t>
      </w:r>
      <w:r w:rsidRPr="00AC126E">
        <w:rPr>
          <w:sz w:val="24"/>
          <w:szCs w:val="24"/>
        </w:rPr>
        <w:t>ориентируясь на собственные интересы, позволяет обеспечить такие важные составляющие эмоционального благополучия ребёнка ДОУ как</w:t>
      </w:r>
      <w:r w:rsidRPr="00AC126E">
        <w:rPr>
          <w:spacing w:val="1"/>
          <w:sz w:val="24"/>
          <w:szCs w:val="24"/>
        </w:rPr>
        <w:t xml:space="preserve"> </w:t>
      </w:r>
      <w:r w:rsidRPr="00AC126E">
        <w:rPr>
          <w:sz w:val="24"/>
          <w:szCs w:val="24"/>
        </w:rPr>
        <w:t>уверенность</w:t>
      </w:r>
      <w:r w:rsidRPr="00AC126E">
        <w:rPr>
          <w:spacing w:val="-2"/>
          <w:sz w:val="24"/>
          <w:szCs w:val="24"/>
        </w:rPr>
        <w:t xml:space="preserve"> </w:t>
      </w:r>
      <w:r w:rsidRPr="00AC126E">
        <w:rPr>
          <w:sz w:val="24"/>
          <w:szCs w:val="24"/>
        </w:rPr>
        <w:t>в</w:t>
      </w:r>
      <w:r w:rsidRPr="00AC126E">
        <w:rPr>
          <w:spacing w:val="2"/>
          <w:sz w:val="24"/>
          <w:szCs w:val="24"/>
        </w:rPr>
        <w:t xml:space="preserve"> </w:t>
      </w:r>
      <w:r w:rsidRPr="00AC126E">
        <w:rPr>
          <w:sz w:val="24"/>
          <w:szCs w:val="24"/>
        </w:rPr>
        <w:t>себе,</w:t>
      </w:r>
      <w:r w:rsidRPr="00AC126E">
        <w:rPr>
          <w:spacing w:val="4"/>
          <w:sz w:val="24"/>
          <w:szCs w:val="24"/>
        </w:rPr>
        <w:t xml:space="preserve"> </w:t>
      </w:r>
      <w:r w:rsidRPr="00AC126E">
        <w:rPr>
          <w:sz w:val="24"/>
          <w:szCs w:val="24"/>
        </w:rPr>
        <w:t>чувство</w:t>
      </w:r>
      <w:r w:rsidRPr="00AC126E">
        <w:rPr>
          <w:spacing w:val="5"/>
          <w:sz w:val="24"/>
          <w:szCs w:val="24"/>
        </w:rPr>
        <w:t xml:space="preserve"> </w:t>
      </w:r>
      <w:r w:rsidRPr="00AC126E">
        <w:rPr>
          <w:sz w:val="24"/>
          <w:szCs w:val="24"/>
        </w:rPr>
        <w:t>защищенности,</w:t>
      </w:r>
      <w:r w:rsidRPr="00AC126E">
        <w:rPr>
          <w:spacing w:val="4"/>
          <w:sz w:val="24"/>
          <w:szCs w:val="24"/>
        </w:rPr>
        <w:t xml:space="preserve"> </w:t>
      </w:r>
      <w:r w:rsidRPr="00AC126E">
        <w:rPr>
          <w:sz w:val="24"/>
          <w:szCs w:val="24"/>
        </w:rPr>
        <w:t>комфорта,</w:t>
      </w:r>
      <w:r w:rsidRPr="00AC126E">
        <w:rPr>
          <w:spacing w:val="-2"/>
          <w:sz w:val="24"/>
          <w:szCs w:val="24"/>
        </w:rPr>
        <w:t xml:space="preserve"> </w:t>
      </w:r>
      <w:r w:rsidRPr="00AC126E">
        <w:rPr>
          <w:sz w:val="24"/>
          <w:szCs w:val="24"/>
        </w:rPr>
        <w:t>положительного</w:t>
      </w:r>
      <w:r w:rsidRPr="00AC126E">
        <w:rPr>
          <w:spacing w:val="6"/>
          <w:sz w:val="24"/>
          <w:szCs w:val="24"/>
        </w:rPr>
        <w:t xml:space="preserve"> </w:t>
      </w:r>
      <w:r w:rsidRPr="00AC126E">
        <w:rPr>
          <w:sz w:val="24"/>
          <w:szCs w:val="24"/>
        </w:rPr>
        <w:t>самоощущения.</w:t>
      </w:r>
      <w:proofErr w:type="gramEnd"/>
    </w:p>
    <w:p w:rsidR="00E8579E" w:rsidRPr="00AC126E" w:rsidRDefault="00E8579E" w:rsidP="00250F09">
      <w:pPr>
        <w:spacing w:before="2"/>
        <w:ind w:right="-50" w:firstLine="567"/>
        <w:jc w:val="both"/>
        <w:rPr>
          <w:sz w:val="24"/>
          <w:szCs w:val="24"/>
        </w:rPr>
      </w:pPr>
      <w:r w:rsidRPr="00AC126E">
        <w:rPr>
          <w:sz w:val="24"/>
          <w:szCs w:val="24"/>
        </w:rPr>
        <w:t>Наиболее благоприятными отрезками времени для организации свободной самостоятельной деятельности детей является утро, когда</w:t>
      </w:r>
      <w:r w:rsidRPr="00AC126E">
        <w:rPr>
          <w:spacing w:val="1"/>
          <w:sz w:val="24"/>
          <w:szCs w:val="24"/>
        </w:rPr>
        <w:t xml:space="preserve"> </w:t>
      </w:r>
      <w:r w:rsidRPr="00AC126E">
        <w:rPr>
          <w:sz w:val="24"/>
          <w:szCs w:val="24"/>
        </w:rPr>
        <w:t>ребёнок</w:t>
      </w:r>
      <w:r w:rsidRPr="00AC126E">
        <w:rPr>
          <w:spacing w:val="-1"/>
          <w:sz w:val="24"/>
          <w:szCs w:val="24"/>
        </w:rPr>
        <w:t xml:space="preserve"> </w:t>
      </w:r>
      <w:r w:rsidRPr="00AC126E">
        <w:rPr>
          <w:sz w:val="24"/>
          <w:szCs w:val="24"/>
        </w:rPr>
        <w:t>приходит</w:t>
      </w:r>
      <w:r w:rsidRPr="00AC126E">
        <w:rPr>
          <w:spacing w:val="-2"/>
          <w:sz w:val="24"/>
          <w:szCs w:val="24"/>
        </w:rPr>
        <w:t xml:space="preserve"> </w:t>
      </w:r>
      <w:r w:rsidRPr="00AC126E">
        <w:rPr>
          <w:sz w:val="24"/>
          <w:szCs w:val="24"/>
        </w:rPr>
        <w:t>в</w:t>
      </w:r>
      <w:r w:rsidRPr="00AC126E">
        <w:rPr>
          <w:spacing w:val="-1"/>
          <w:sz w:val="24"/>
          <w:szCs w:val="24"/>
        </w:rPr>
        <w:t xml:space="preserve"> </w:t>
      </w:r>
      <w:r w:rsidRPr="00AC126E">
        <w:rPr>
          <w:sz w:val="24"/>
          <w:szCs w:val="24"/>
        </w:rPr>
        <w:t>ДОУ</w:t>
      </w:r>
      <w:r w:rsidRPr="00AC126E">
        <w:rPr>
          <w:spacing w:val="1"/>
          <w:sz w:val="24"/>
          <w:szCs w:val="24"/>
        </w:rPr>
        <w:t xml:space="preserve"> </w:t>
      </w:r>
      <w:r w:rsidRPr="00AC126E">
        <w:rPr>
          <w:sz w:val="24"/>
          <w:szCs w:val="24"/>
        </w:rPr>
        <w:t>и</w:t>
      </w:r>
      <w:r w:rsidRPr="00AC126E">
        <w:rPr>
          <w:spacing w:val="-2"/>
          <w:sz w:val="24"/>
          <w:szCs w:val="24"/>
        </w:rPr>
        <w:t xml:space="preserve"> </w:t>
      </w:r>
      <w:r w:rsidRPr="00AC126E">
        <w:rPr>
          <w:sz w:val="24"/>
          <w:szCs w:val="24"/>
        </w:rPr>
        <w:t>вторая</w:t>
      </w:r>
      <w:r w:rsidRPr="00AC126E">
        <w:rPr>
          <w:spacing w:val="-3"/>
          <w:sz w:val="24"/>
          <w:szCs w:val="24"/>
        </w:rPr>
        <w:t xml:space="preserve"> </w:t>
      </w:r>
      <w:r w:rsidRPr="00AC126E">
        <w:rPr>
          <w:sz w:val="24"/>
          <w:szCs w:val="24"/>
        </w:rPr>
        <w:t>половина</w:t>
      </w:r>
      <w:r w:rsidRPr="00AC126E">
        <w:rPr>
          <w:spacing w:val="1"/>
          <w:sz w:val="24"/>
          <w:szCs w:val="24"/>
        </w:rPr>
        <w:t xml:space="preserve"> </w:t>
      </w:r>
      <w:r w:rsidRPr="00AC126E">
        <w:rPr>
          <w:sz w:val="24"/>
          <w:szCs w:val="24"/>
        </w:rPr>
        <w:t>дня.</w:t>
      </w:r>
    </w:p>
    <w:p w:rsidR="00E8579E" w:rsidRPr="00AC126E" w:rsidRDefault="00E8579E" w:rsidP="00250F09">
      <w:pPr>
        <w:spacing w:before="3"/>
        <w:ind w:right="-50" w:firstLine="567"/>
        <w:jc w:val="both"/>
        <w:rPr>
          <w:sz w:val="24"/>
          <w:szCs w:val="24"/>
        </w:rPr>
      </w:pPr>
      <w:r w:rsidRPr="00AC126E">
        <w:rPr>
          <w:sz w:val="24"/>
          <w:szCs w:val="24"/>
        </w:rPr>
        <w:t>Любая</w:t>
      </w:r>
      <w:r w:rsidRPr="00AC126E">
        <w:rPr>
          <w:spacing w:val="-2"/>
          <w:sz w:val="24"/>
          <w:szCs w:val="24"/>
        </w:rPr>
        <w:t xml:space="preserve"> </w:t>
      </w:r>
      <w:r w:rsidRPr="00AC126E">
        <w:rPr>
          <w:sz w:val="24"/>
          <w:szCs w:val="24"/>
        </w:rPr>
        <w:t>деятельность</w:t>
      </w:r>
      <w:r w:rsidRPr="00AC126E">
        <w:rPr>
          <w:spacing w:val="-1"/>
          <w:sz w:val="24"/>
          <w:szCs w:val="24"/>
        </w:rPr>
        <w:t xml:space="preserve"> </w:t>
      </w:r>
      <w:r w:rsidRPr="00AC126E">
        <w:rPr>
          <w:sz w:val="24"/>
          <w:szCs w:val="24"/>
        </w:rPr>
        <w:t>ребёнка</w:t>
      </w:r>
      <w:r w:rsidRPr="00AC126E">
        <w:rPr>
          <w:spacing w:val="-3"/>
          <w:sz w:val="24"/>
          <w:szCs w:val="24"/>
        </w:rPr>
        <w:t xml:space="preserve"> </w:t>
      </w:r>
      <w:r w:rsidRPr="00AC126E">
        <w:rPr>
          <w:sz w:val="24"/>
          <w:szCs w:val="24"/>
        </w:rPr>
        <w:t>в</w:t>
      </w:r>
      <w:r w:rsidRPr="00AC126E">
        <w:rPr>
          <w:spacing w:val="-4"/>
          <w:sz w:val="24"/>
          <w:szCs w:val="24"/>
        </w:rPr>
        <w:t xml:space="preserve"> </w:t>
      </w:r>
      <w:r w:rsidRPr="00AC126E">
        <w:rPr>
          <w:sz w:val="24"/>
          <w:szCs w:val="24"/>
        </w:rPr>
        <w:t>ДОУ</w:t>
      </w:r>
      <w:r w:rsidRPr="00AC126E">
        <w:rPr>
          <w:spacing w:val="-3"/>
          <w:sz w:val="24"/>
          <w:szCs w:val="24"/>
        </w:rPr>
        <w:t xml:space="preserve"> </w:t>
      </w:r>
      <w:r w:rsidRPr="00AC126E">
        <w:rPr>
          <w:sz w:val="24"/>
          <w:szCs w:val="24"/>
        </w:rPr>
        <w:t>может</w:t>
      </w:r>
      <w:r w:rsidRPr="00AC126E">
        <w:rPr>
          <w:spacing w:val="-1"/>
          <w:sz w:val="24"/>
          <w:szCs w:val="24"/>
        </w:rPr>
        <w:t xml:space="preserve"> </w:t>
      </w:r>
      <w:r w:rsidRPr="00AC126E">
        <w:rPr>
          <w:sz w:val="24"/>
          <w:szCs w:val="24"/>
        </w:rPr>
        <w:t>протекать</w:t>
      </w:r>
      <w:r w:rsidRPr="00AC126E">
        <w:rPr>
          <w:spacing w:val="-1"/>
          <w:sz w:val="24"/>
          <w:szCs w:val="24"/>
        </w:rPr>
        <w:t xml:space="preserve"> </w:t>
      </w:r>
      <w:r w:rsidRPr="00AC126E">
        <w:rPr>
          <w:sz w:val="24"/>
          <w:szCs w:val="24"/>
        </w:rPr>
        <w:t>в</w:t>
      </w:r>
      <w:r w:rsidRPr="00AC126E">
        <w:rPr>
          <w:spacing w:val="-1"/>
          <w:sz w:val="24"/>
          <w:szCs w:val="24"/>
        </w:rPr>
        <w:t xml:space="preserve"> </w:t>
      </w:r>
      <w:r w:rsidRPr="00AC126E">
        <w:rPr>
          <w:sz w:val="24"/>
          <w:szCs w:val="24"/>
        </w:rPr>
        <w:t>форме</w:t>
      </w:r>
      <w:r w:rsidRPr="00AC126E">
        <w:rPr>
          <w:spacing w:val="-7"/>
          <w:sz w:val="24"/>
          <w:szCs w:val="24"/>
        </w:rPr>
        <w:t xml:space="preserve"> </w:t>
      </w:r>
      <w:r w:rsidRPr="00AC126E">
        <w:rPr>
          <w:sz w:val="24"/>
          <w:szCs w:val="24"/>
        </w:rPr>
        <w:t>самостоятельной</w:t>
      </w:r>
      <w:r w:rsidRPr="00AC126E">
        <w:rPr>
          <w:spacing w:val="-6"/>
          <w:sz w:val="24"/>
          <w:szCs w:val="24"/>
        </w:rPr>
        <w:t xml:space="preserve"> </w:t>
      </w:r>
      <w:r w:rsidRPr="00AC126E">
        <w:rPr>
          <w:sz w:val="24"/>
          <w:szCs w:val="24"/>
        </w:rPr>
        <w:t>инициативной</w:t>
      </w:r>
      <w:r w:rsidRPr="00AC126E">
        <w:rPr>
          <w:spacing w:val="-5"/>
          <w:sz w:val="24"/>
          <w:szCs w:val="24"/>
        </w:rPr>
        <w:t xml:space="preserve"> </w:t>
      </w:r>
      <w:r w:rsidRPr="00AC126E">
        <w:rPr>
          <w:sz w:val="24"/>
          <w:szCs w:val="24"/>
        </w:rPr>
        <w:t>деятельности,</w:t>
      </w:r>
      <w:r w:rsidRPr="00AC126E">
        <w:rPr>
          <w:spacing w:val="-5"/>
          <w:sz w:val="24"/>
          <w:szCs w:val="24"/>
        </w:rPr>
        <w:t xml:space="preserve"> </w:t>
      </w:r>
      <w:r w:rsidRPr="00AC126E">
        <w:rPr>
          <w:sz w:val="24"/>
          <w:szCs w:val="24"/>
        </w:rPr>
        <w:t>например:</w:t>
      </w:r>
    </w:p>
    <w:p w:rsidR="00E8579E" w:rsidRPr="00AC126E" w:rsidRDefault="00E8579E" w:rsidP="00250F09">
      <w:pPr>
        <w:numPr>
          <w:ilvl w:val="0"/>
          <w:numId w:val="47"/>
        </w:numPr>
        <w:tabs>
          <w:tab w:val="left" w:pos="1175"/>
        </w:tabs>
        <w:ind w:left="0" w:right="-50" w:firstLine="567"/>
        <w:jc w:val="both"/>
        <w:rPr>
          <w:sz w:val="24"/>
        </w:rPr>
      </w:pPr>
      <w:r w:rsidRPr="00AC126E">
        <w:rPr>
          <w:sz w:val="24"/>
        </w:rPr>
        <w:t>самостоятельная</w:t>
      </w:r>
      <w:r w:rsidRPr="00AC126E">
        <w:rPr>
          <w:spacing w:val="-9"/>
          <w:sz w:val="24"/>
        </w:rPr>
        <w:t xml:space="preserve"> </w:t>
      </w:r>
      <w:r w:rsidRPr="00AC126E">
        <w:rPr>
          <w:sz w:val="24"/>
        </w:rPr>
        <w:t>исследовательская</w:t>
      </w:r>
      <w:r w:rsidRPr="00AC126E">
        <w:rPr>
          <w:spacing w:val="-4"/>
          <w:sz w:val="24"/>
        </w:rPr>
        <w:t xml:space="preserve"> </w:t>
      </w:r>
      <w:r w:rsidRPr="00AC126E">
        <w:rPr>
          <w:sz w:val="24"/>
        </w:rPr>
        <w:t>деятельность</w:t>
      </w:r>
      <w:r w:rsidRPr="00AC126E">
        <w:rPr>
          <w:spacing w:val="-6"/>
          <w:sz w:val="24"/>
        </w:rPr>
        <w:t xml:space="preserve"> </w:t>
      </w:r>
      <w:r w:rsidRPr="00AC126E">
        <w:rPr>
          <w:sz w:val="24"/>
        </w:rPr>
        <w:t>и</w:t>
      </w:r>
      <w:r w:rsidRPr="00AC126E">
        <w:rPr>
          <w:spacing w:val="-3"/>
          <w:sz w:val="24"/>
        </w:rPr>
        <w:t xml:space="preserve"> </w:t>
      </w:r>
      <w:r w:rsidRPr="00AC126E">
        <w:rPr>
          <w:sz w:val="24"/>
        </w:rPr>
        <w:t>экспериментирование;</w:t>
      </w:r>
    </w:p>
    <w:p w:rsidR="00E8579E" w:rsidRPr="00AC126E" w:rsidRDefault="00E8579E" w:rsidP="00250F09">
      <w:pPr>
        <w:numPr>
          <w:ilvl w:val="0"/>
          <w:numId w:val="47"/>
        </w:numPr>
        <w:tabs>
          <w:tab w:val="left" w:pos="1175"/>
        </w:tabs>
        <w:spacing w:before="4"/>
        <w:ind w:left="0" w:right="-50" w:firstLine="567"/>
        <w:jc w:val="both"/>
        <w:rPr>
          <w:sz w:val="24"/>
        </w:rPr>
      </w:pPr>
      <w:r w:rsidRPr="00AC126E">
        <w:rPr>
          <w:sz w:val="24"/>
        </w:rPr>
        <w:t>свободные</w:t>
      </w:r>
      <w:r w:rsidRPr="00AC126E">
        <w:rPr>
          <w:spacing w:val="-4"/>
          <w:sz w:val="24"/>
        </w:rPr>
        <w:t xml:space="preserve"> </w:t>
      </w:r>
      <w:r w:rsidRPr="00AC126E">
        <w:rPr>
          <w:sz w:val="24"/>
        </w:rPr>
        <w:t>сюжетно-ролевые, театрализованные,</w:t>
      </w:r>
      <w:r w:rsidRPr="00AC126E">
        <w:rPr>
          <w:spacing w:val="-1"/>
          <w:sz w:val="24"/>
        </w:rPr>
        <w:t xml:space="preserve"> </w:t>
      </w:r>
      <w:r w:rsidRPr="00AC126E">
        <w:rPr>
          <w:sz w:val="24"/>
        </w:rPr>
        <w:t>режиссерские</w:t>
      </w:r>
      <w:r w:rsidRPr="00AC126E">
        <w:rPr>
          <w:spacing w:val="-3"/>
          <w:sz w:val="24"/>
        </w:rPr>
        <w:t xml:space="preserve"> </w:t>
      </w:r>
      <w:r w:rsidRPr="00AC126E">
        <w:rPr>
          <w:sz w:val="24"/>
        </w:rPr>
        <w:t>игры;</w:t>
      </w:r>
      <w:r w:rsidRPr="00AC126E">
        <w:rPr>
          <w:spacing w:val="-7"/>
          <w:sz w:val="24"/>
        </w:rPr>
        <w:t xml:space="preserve"> </w:t>
      </w:r>
      <w:r w:rsidRPr="00AC126E">
        <w:rPr>
          <w:sz w:val="24"/>
        </w:rPr>
        <w:t>игры</w:t>
      </w:r>
      <w:r w:rsidRPr="00AC126E">
        <w:rPr>
          <w:spacing w:val="-5"/>
          <w:sz w:val="24"/>
        </w:rPr>
        <w:t xml:space="preserve"> </w:t>
      </w:r>
      <w:r w:rsidRPr="00AC126E">
        <w:rPr>
          <w:sz w:val="24"/>
        </w:rPr>
        <w:t>импровизации</w:t>
      </w:r>
      <w:r w:rsidRPr="00AC126E">
        <w:rPr>
          <w:spacing w:val="-6"/>
          <w:sz w:val="24"/>
        </w:rPr>
        <w:t xml:space="preserve"> </w:t>
      </w:r>
      <w:r w:rsidRPr="00AC126E">
        <w:rPr>
          <w:sz w:val="24"/>
        </w:rPr>
        <w:t>и</w:t>
      </w:r>
      <w:r w:rsidRPr="00AC126E">
        <w:rPr>
          <w:spacing w:val="-7"/>
          <w:sz w:val="24"/>
        </w:rPr>
        <w:t xml:space="preserve"> </w:t>
      </w:r>
      <w:r w:rsidRPr="00AC126E">
        <w:rPr>
          <w:sz w:val="24"/>
        </w:rPr>
        <w:t>музыкальные</w:t>
      </w:r>
      <w:r w:rsidRPr="00AC126E">
        <w:rPr>
          <w:spacing w:val="-3"/>
          <w:sz w:val="24"/>
        </w:rPr>
        <w:t xml:space="preserve"> </w:t>
      </w:r>
      <w:r w:rsidRPr="00AC126E">
        <w:rPr>
          <w:sz w:val="24"/>
        </w:rPr>
        <w:t>игры;</w:t>
      </w:r>
    </w:p>
    <w:p w:rsidR="00E8579E" w:rsidRPr="00AC126E" w:rsidRDefault="00E8579E" w:rsidP="00250F09">
      <w:pPr>
        <w:numPr>
          <w:ilvl w:val="0"/>
          <w:numId w:val="46"/>
        </w:numPr>
        <w:tabs>
          <w:tab w:val="left" w:pos="1113"/>
        </w:tabs>
        <w:ind w:left="0" w:right="-50" w:firstLine="567"/>
        <w:jc w:val="both"/>
        <w:rPr>
          <w:sz w:val="24"/>
        </w:rPr>
      </w:pPr>
      <w:r w:rsidRPr="00AC126E">
        <w:rPr>
          <w:sz w:val="24"/>
        </w:rPr>
        <w:t>речевые</w:t>
      </w:r>
      <w:r w:rsidRPr="00AC126E">
        <w:rPr>
          <w:spacing w:val="-3"/>
          <w:sz w:val="24"/>
        </w:rPr>
        <w:t xml:space="preserve"> </w:t>
      </w:r>
      <w:r w:rsidRPr="00AC126E">
        <w:rPr>
          <w:sz w:val="24"/>
        </w:rPr>
        <w:t>и</w:t>
      </w:r>
      <w:r w:rsidRPr="00AC126E">
        <w:rPr>
          <w:spacing w:val="-5"/>
          <w:sz w:val="24"/>
        </w:rPr>
        <w:t xml:space="preserve"> </w:t>
      </w:r>
      <w:r w:rsidRPr="00AC126E">
        <w:rPr>
          <w:sz w:val="24"/>
        </w:rPr>
        <w:t>словесные</w:t>
      </w:r>
      <w:r w:rsidRPr="00AC126E">
        <w:rPr>
          <w:spacing w:val="-7"/>
          <w:sz w:val="24"/>
        </w:rPr>
        <w:t xml:space="preserve"> </w:t>
      </w:r>
      <w:r w:rsidRPr="00AC126E">
        <w:rPr>
          <w:sz w:val="24"/>
        </w:rPr>
        <w:t>игры,</w:t>
      </w:r>
      <w:r w:rsidRPr="00AC126E">
        <w:rPr>
          <w:spacing w:val="-4"/>
          <w:sz w:val="24"/>
        </w:rPr>
        <w:t xml:space="preserve"> </w:t>
      </w:r>
      <w:r w:rsidRPr="00AC126E">
        <w:rPr>
          <w:sz w:val="24"/>
        </w:rPr>
        <w:t>игры</w:t>
      </w:r>
      <w:r w:rsidRPr="00AC126E">
        <w:rPr>
          <w:spacing w:val="-4"/>
          <w:sz w:val="24"/>
        </w:rPr>
        <w:t xml:space="preserve"> </w:t>
      </w:r>
      <w:r w:rsidRPr="00AC126E">
        <w:rPr>
          <w:sz w:val="24"/>
        </w:rPr>
        <w:t>с</w:t>
      </w:r>
      <w:r w:rsidRPr="00AC126E">
        <w:rPr>
          <w:spacing w:val="-3"/>
          <w:sz w:val="24"/>
        </w:rPr>
        <w:t xml:space="preserve"> </w:t>
      </w:r>
      <w:r w:rsidRPr="00AC126E">
        <w:rPr>
          <w:sz w:val="24"/>
        </w:rPr>
        <w:t>буквами,</w:t>
      </w:r>
      <w:r w:rsidRPr="00AC126E">
        <w:rPr>
          <w:spacing w:val="1"/>
          <w:sz w:val="24"/>
        </w:rPr>
        <w:t xml:space="preserve"> </w:t>
      </w:r>
      <w:r w:rsidRPr="00AC126E">
        <w:rPr>
          <w:sz w:val="24"/>
        </w:rPr>
        <w:t>слогами,</w:t>
      </w:r>
      <w:r w:rsidRPr="00AC126E">
        <w:rPr>
          <w:spacing w:val="-4"/>
          <w:sz w:val="24"/>
        </w:rPr>
        <w:t xml:space="preserve"> </w:t>
      </w:r>
      <w:r w:rsidRPr="00AC126E">
        <w:rPr>
          <w:sz w:val="24"/>
        </w:rPr>
        <w:t>звуками;</w:t>
      </w:r>
    </w:p>
    <w:p w:rsidR="00E8579E" w:rsidRPr="00AC126E" w:rsidRDefault="00E8579E" w:rsidP="00250F09">
      <w:pPr>
        <w:numPr>
          <w:ilvl w:val="0"/>
          <w:numId w:val="46"/>
        </w:numPr>
        <w:tabs>
          <w:tab w:val="left" w:pos="1113"/>
        </w:tabs>
        <w:ind w:left="0" w:right="-50" w:firstLine="567"/>
        <w:jc w:val="both"/>
        <w:rPr>
          <w:sz w:val="24"/>
        </w:rPr>
      </w:pPr>
      <w:r w:rsidRPr="00AC126E">
        <w:rPr>
          <w:sz w:val="24"/>
        </w:rPr>
        <w:t>логические</w:t>
      </w:r>
      <w:r w:rsidRPr="00AC126E">
        <w:rPr>
          <w:spacing w:val="-4"/>
          <w:sz w:val="24"/>
        </w:rPr>
        <w:t xml:space="preserve"> </w:t>
      </w:r>
      <w:r w:rsidRPr="00AC126E">
        <w:rPr>
          <w:sz w:val="24"/>
        </w:rPr>
        <w:t>игры,</w:t>
      </w:r>
      <w:r w:rsidRPr="00AC126E">
        <w:rPr>
          <w:spacing w:val="-1"/>
          <w:sz w:val="24"/>
        </w:rPr>
        <w:t xml:space="preserve"> </w:t>
      </w:r>
      <w:r w:rsidRPr="00AC126E">
        <w:rPr>
          <w:sz w:val="24"/>
        </w:rPr>
        <w:t>развивающие</w:t>
      </w:r>
      <w:r w:rsidRPr="00AC126E">
        <w:rPr>
          <w:spacing w:val="-4"/>
          <w:sz w:val="24"/>
        </w:rPr>
        <w:t xml:space="preserve"> </w:t>
      </w:r>
      <w:r w:rsidRPr="00AC126E">
        <w:rPr>
          <w:sz w:val="24"/>
        </w:rPr>
        <w:t>игры</w:t>
      </w:r>
      <w:r w:rsidRPr="00AC126E">
        <w:rPr>
          <w:spacing w:val="-6"/>
          <w:sz w:val="24"/>
        </w:rPr>
        <w:t xml:space="preserve"> </w:t>
      </w:r>
      <w:r w:rsidRPr="00AC126E">
        <w:rPr>
          <w:sz w:val="24"/>
        </w:rPr>
        <w:t>математического</w:t>
      </w:r>
      <w:r w:rsidRPr="00AC126E">
        <w:rPr>
          <w:spacing w:val="1"/>
          <w:sz w:val="24"/>
        </w:rPr>
        <w:t xml:space="preserve"> </w:t>
      </w:r>
      <w:r w:rsidRPr="00AC126E">
        <w:rPr>
          <w:sz w:val="24"/>
        </w:rPr>
        <w:t>содержания;</w:t>
      </w:r>
      <w:r w:rsidRPr="00AC126E">
        <w:rPr>
          <w:spacing w:val="-7"/>
          <w:sz w:val="24"/>
        </w:rPr>
        <w:t xml:space="preserve"> </w:t>
      </w:r>
      <w:r w:rsidRPr="00AC126E">
        <w:rPr>
          <w:sz w:val="24"/>
        </w:rPr>
        <w:t>самостоятельная</w:t>
      </w:r>
      <w:r w:rsidRPr="00AC126E">
        <w:rPr>
          <w:spacing w:val="-8"/>
          <w:sz w:val="24"/>
        </w:rPr>
        <w:t xml:space="preserve"> </w:t>
      </w:r>
      <w:r w:rsidRPr="00AC126E">
        <w:rPr>
          <w:sz w:val="24"/>
        </w:rPr>
        <w:t>деятельность</w:t>
      </w:r>
      <w:r w:rsidRPr="00AC126E">
        <w:rPr>
          <w:spacing w:val="-5"/>
          <w:sz w:val="24"/>
        </w:rPr>
        <w:t xml:space="preserve"> </w:t>
      </w:r>
      <w:r w:rsidRPr="00AC126E">
        <w:rPr>
          <w:sz w:val="24"/>
        </w:rPr>
        <w:t>в</w:t>
      </w:r>
      <w:r w:rsidRPr="00AC126E">
        <w:rPr>
          <w:spacing w:val="-6"/>
          <w:sz w:val="24"/>
        </w:rPr>
        <w:t xml:space="preserve"> </w:t>
      </w:r>
      <w:r w:rsidRPr="00AC126E">
        <w:rPr>
          <w:sz w:val="24"/>
        </w:rPr>
        <w:t>книжном</w:t>
      </w:r>
      <w:r w:rsidRPr="00AC126E">
        <w:rPr>
          <w:spacing w:val="-5"/>
          <w:sz w:val="24"/>
        </w:rPr>
        <w:t xml:space="preserve"> </w:t>
      </w:r>
      <w:r w:rsidRPr="00AC126E">
        <w:rPr>
          <w:sz w:val="24"/>
        </w:rPr>
        <w:t>уголке;</w:t>
      </w:r>
    </w:p>
    <w:p w:rsidR="00E8579E" w:rsidRPr="00AC126E" w:rsidRDefault="00E8579E" w:rsidP="00250F09">
      <w:pPr>
        <w:numPr>
          <w:ilvl w:val="0"/>
          <w:numId w:val="46"/>
        </w:numPr>
        <w:tabs>
          <w:tab w:val="left" w:pos="1199"/>
        </w:tabs>
        <w:ind w:left="0" w:right="-50" w:firstLine="567"/>
        <w:jc w:val="both"/>
        <w:rPr>
          <w:sz w:val="24"/>
        </w:rPr>
      </w:pPr>
      <w:r w:rsidRPr="00AC126E">
        <w:rPr>
          <w:sz w:val="24"/>
        </w:rPr>
        <w:t>самостоятельная</w:t>
      </w:r>
      <w:r w:rsidRPr="00AC126E">
        <w:rPr>
          <w:spacing w:val="22"/>
          <w:sz w:val="24"/>
        </w:rPr>
        <w:t xml:space="preserve"> </w:t>
      </w:r>
      <w:r w:rsidRPr="00AC126E">
        <w:rPr>
          <w:sz w:val="24"/>
        </w:rPr>
        <w:t>изобразительная</w:t>
      </w:r>
      <w:r w:rsidRPr="00AC126E">
        <w:rPr>
          <w:spacing w:val="22"/>
          <w:sz w:val="24"/>
        </w:rPr>
        <w:t xml:space="preserve"> </w:t>
      </w:r>
      <w:r w:rsidRPr="00AC126E">
        <w:rPr>
          <w:sz w:val="24"/>
        </w:rPr>
        <w:t>деятельность,</w:t>
      </w:r>
      <w:r w:rsidRPr="00AC126E">
        <w:rPr>
          <w:spacing w:val="24"/>
          <w:sz w:val="24"/>
        </w:rPr>
        <w:t xml:space="preserve"> </w:t>
      </w:r>
      <w:r w:rsidRPr="00AC126E">
        <w:rPr>
          <w:sz w:val="24"/>
        </w:rPr>
        <w:t>конструирование;</w:t>
      </w:r>
      <w:r w:rsidRPr="00AC126E">
        <w:rPr>
          <w:spacing w:val="19"/>
          <w:sz w:val="24"/>
        </w:rPr>
        <w:t xml:space="preserve"> </w:t>
      </w:r>
      <w:r w:rsidRPr="00AC126E">
        <w:rPr>
          <w:sz w:val="24"/>
        </w:rPr>
        <w:t>самостоятельная</w:t>
      </w:r>
      <w:r w:rsidRPr="00AC126E">
        <w:rPr>
          <w:spacing w:val="22"/>
          <w:sz w:val="24"/>
        </w:rPr>
        <w:t xml:space="preserve"> </w:t>
      </w:r>
      <w:r w:rsidRPr="00AC126E">
        <w:rPr>
          <w:sz w:val="24"/>
        </w:rPr>
        <w:t>двигательная</w:t>
      </w:r>
      <w:r w:rsidRPr="00AC126E">
        <w:rPr>
          <w:spacing w:val="22"/>
          <w:sz w:val="24"/>
        </w:rPr>
        <w:t xml:space="preserve"> </w:t>
      </w:r>
      <w:r w:rsidRPr="00AC126E">
        <w:rPr>
          <w:sz w:val="24"/>
        </w:rPr>
        <w:t>деятельность,</w:t>
      </w:r>
      <w:r w:rsidRPr="00AC126E">
        <w:rPr>
          <w:spacing w:val="20"/>
          <w:sz w:val="24"/>
        </w:rPr>
        <w:t xml:space="preserve"> </w:t>
      </w:r>
      <w:r w:rsidRPr="00AC126E">
        <w:rPr>
          <w:sz w:val="24"/>
        </w:rPr>
        <w:t>подвижные</w:t>
      </w:r>
      <w:r w:rsidRPr="00AC126E">
        <w:rPr>
          <w:spacing w:val="21"/>
          <w:sz w:val="24"/>
        </w:rPr>
        <w:t xml:space="preserve"> </w:t>
      </w:r>
      <w:r w:rsidRPr="00AC126E">
        <w:rPr>
          <w:sz w:val="24"/>
        </w:rPr>
        <w:t>игры,</w:t>
      </w:r>
      <w:r w:rsidRPr="00AC126E">
        <w:rPr>
          <w:spacing w:val="-57"/>
          <w:sz w:val="24"/>
        </w:rPr>
        <w:t xml:space="preserve"> </w:t>
      </w:r>
      <w:r w:rsidRPr="00AC126E">
        <w:rPr>
          <w:sz w:val="24"/>
        </w:rPr>
        <w:t xml:space="preserve">выполнение </w:t>
      </w:r>
      <w:proofErr w:type="gramStart"/>
      <w:r w:rsidRPr="00AC126E">
        <w:rPr>
          <w:sz w:val="24"/>
        </w:rPr>
        <w:t>ритмических</w:t>
      </w:r>
      <w:r w:rsidRPr="00AC126E">
        <w:rPr>
          <w:spacing w:val="-3"/>
          <w:sz w:val="24"/>
        </w:rPr>
        <w:t xml:space="preserve"> </w:t>
      </w:r>
      <w:r w:rsidRPr="00AC126E">
        <w:rPr>
          <w:sz w:val="24"/>
        </w:rPr>
        <w:t>и</w:t>
      </w:r>
      <w:r w:rsidRPr="00AC126E">
        <w:rPr>
          <w:spacing w:val="3"/>
          <w:sz w:val="24"/>
        </w:rPr>
        <w:t xml:space="preserve"> </w:t>
      </w:r>
      <w:r w:rsidRPr="00AC126E">
        <w:rPr>
          <w:sz w:val="24"/>
        </w:rPr>
        <w:t>танцевальных</w:t>
      </w:r>
      <w:r w:rsidRPr="00AC126E">
        <w:rPr>
          <w:spacing w:val="-3"/>
          <w:sz w:val="24"/>
        </w:rPr>
        <w:t xml:space="preserve"> </w:t>
      </w:r>
      <w:r w:rsidRPr="00AC126E">
        <w:rPr>
          <w:sz w:val="24"/>
        </w:rPr>
        <w:t>движений</w:t>
      </w:r>
      <w:proofErr w:type="gramEnd"/>
      <w:r w:rsidRPr="00AC126E">
        <w:rPr>
          <w:sz w:val="24"/>
        </w:rPr>
        <w:t>.</w:t>
      </w:r>
    </w:p>
    <w:p w:rsidR="00E8579E" w:rsidRPr="00AC126E" w:rsidRDefault="00E8579E" w:rsidP="00250F09">
      <w:pPr>
        <w:ind w:right="-50" w:firstLine="567"/>
        <w:jc w:val="both"/>
        <w:rPr>
          <w:i/>
          <w:sz w:val="24"/>
          <w:szCs w:val="24"/>
        </w:rPr>
      </w:pPr>
      <w:r w:rsidRPr="00AC126E">
        <w:rPr>
          <w:i/>
          <w:sz w:val="24"/>
          <w:szCs w:val="24"/>
        </w:rPr>
        <w:t>Для поддержки детской инициативы педагог должен учитывать следующие условия:</w:t>
      </w:r>
    </w:p>
    <w:p w:rsidR="00E8579E" w:rsidRPr="00AC126E" w:rsidRDefault="00E8579E" w:rsidP="00250F09">
      <w:pPr>
        <w:ind w:right="-50" w:firstLine="567"/>
        <w:jc w:val="both"/>
        <w:rPr>
          <w:sz w:val="24"/>
          <w:szCs w:val="24"/>
        </w:rPr>
      </w:pPr>
      <w:r w:rsidRPr="00AC126E">
        <w:rPr>
          <w:sz w:val="24"/>
          <w:szCs w:val="24"/>
        </w:rPr>
        <w:t xml:space="preserve">1) уделять внимание развитию детского интереса к окружающему миру, поощрять желание ребёнка получать новые знания и умения, осуществлять </w:t>
      </w:r>
      <w:proofErr w:type="spellStart"/>
      <w:r w:rsidRPr="00AC126E">
        <w:rPr>
          <w:sz w:val="24"/>
          <w:szCs w:val="24"/>
        </w:rPr>
        <w:t>деятельностные</w:t>
      </w:r>
      <w:proofErr w:type="spellEnd"/>
      <w:r w:rsidRPr="00AC126E">
        <w:rPr>
          <w:sz w:val="24"/>
          <w:szCs w:val="24"/>
        </w:rPr>
        <w:t xml:space="preserve"> пробы в соответствии со своими интересами, задавать познавательные вопросы;</w:t>
      </w:r>
    </w:p>
    <w:p w:rsidR="00E8579E" w:rsidRPr="00AC126E" w:rsidRDefault="00E8579E" w:rsidP="00250F09">
      <w:pPr>
        <w:ind w:right="-50" w:firstLine="567"/>
        <w:jc w:val="both"/>
        <w:rPr>
          <w:sz w:val="24"/>
          <w:szCs w:val="24"/>
        </w:rPr>
      </w:pPr>
      <w:r w:rsidRPr="00AC126E">
        <w:rPr>
          <w:sz w:val="24"/>
          <w:szCs w:val="24"/>
        </w:rPr>
        <w:t>2) организовывать ситуации, способствующие активизации личного опыта ребёнка в деятельности, побуждающие детей к применению знаний, умений при выборе способов деятельности;</w:t>
      </w:r>
    </w:p>
    <w:p w:rsidR="00E8579E" w:rsidRPr="00AC126E" w:rsidRDefault="00E8579E" w:rsidP="00250F09">
      <w:pPr>
        <w:ind w:right="-50" w:firstLine="567"/>
        <w:jc w:val="both"/>
        <w:rPr>
          <w:sz w:val="24"/>
          <w:szCs w:val="24"/>
        </w:rPr>
      </w:pPr>
      <w:r w:rsidRPr="00AC126E">
        <w:rPr>
          <w:sz w:val="24"/>
          <w:szCs w:val="24"/>
        </w:rPr>
        <w:t>3) расширять и усложнять в соответствии с возможностями и особенностями развития детей область задач, которые ребёнок способен и желает решить самостоятельно, уделять внимание таким задачам, которые способствуют активизации у ребёнка творчества, сообразительности, поиска новых подходов;</w:t>
      </w:r>
    </w:p>
    <w:p w:rsidR="00E8579E" w:rsidRPr="00AC126E" w:rsidRDefault="00E8579E" w:rsidP="00250F09">
      <w:pPr>
        <w:ind w:right="-50" w:firstLine="567"/>
        <w:jc w:val="both"/>
        <w:rPr>
          <w:sz w:val="24"/>
          <w:szCs w:val="24"/>
        </w:rPr>
      </w:pPr>
      <w:r w:rsidRPr="00AC126E">
        <w:rPr>
          <w:sz w:val="24"/>
          <w:szCs w:val="24"/>
        </w:rPr>
        <w:t>4) поощрять проявление детской инициативы в течение всего дня пребывания ребёнка в ДОУ, используя приемы поддержки, одобрения, похвалы;</w:t>
      </w:r>
    </w:p>
    <w:p w:rsidR="00E8579E" w:rsidRPr="00AC126E" w:rsidRDefault="00E8579E" w:rsidP="00250F09">
      <w:pPr>
        <w:ind w:right="-50" w:firstLine="567"/>
        <w:jc w:val="both"/>
        <w:rPr>
          <w:sz w:val="24"/>
          <w:szCs w:val="24"/>
        </w:rPr>
      </w:pPr>
      <w:r w:rsidRPr="00AC126E">
        <w:rPr>
          <w:sz w:val="24"/>
          <w:szCs w:val="24"/>
        </w:rPr>
        <w:t>5) создавать условия для развития произвольности в деятельности, использовать игры и упражнения, направленные на тренировку волевых усилий, поддержку готовности и желания ребёнка преодолевать трудности, доводить деятельность до результата;</w:t>
      </w:r>
    </w:p>
    <w:p w:rsidR="00E8579E" w:rsidRPr="00AC126E" w:rsidRDefault="00E8579E" w:rsidP="00250F09">
      <w:pPr>
        <w:ind w:right="-50" w:firstLine="567"/>
        <w:jc w:val="both"/>
        <w:rPr>
          <w:sz w:val="24"/>
          <w:szCs w:val="24"/>
        </w:rPr>
      </w:pPr>
      <w:r w:rsidRPr="00AC126E">
        <w:rPr>
          <w:sz w:val="24"/>
          <w:szCs w:val="24"/>
        </w:rPr>
        <w:t>6) поощрять и поддерживать желание детей получить результат деятельности, обращать внимание на важность стремления к качественному результату, подсказывать ребёнку, проявляющему небрежность и равнодушие к результату, как можно довести дело до конца, какие приемы можно использовать, чтобы проверить качество своего результата;</w:t>
      </w:r>
    </w:p>
    <w:p w:rsidR="00E8579E" w:rsidRPr="00AC126E" w:rsidRDefault="00E8579E" w:rsidP="00250F09">
      <w:pPr>
        <w:ind w:right="-50" w:firstLine="567"/>
        <w:jc w:val="both"/>
        <w:rPr>
          <w:sz w:val="24"/>
          <w:szCs w:val="24"/>
        </w:rPr>
      </w:pPr>
      <w:r w:rsidRPr="00AC126E">
        <w:rPr>
          <w:sz w:val="24"/>
          <w:szCs w:val="24"/>
        </w:rPr>
        <w:t>7) внимательно наблюдать за процессом самостоятельной деятельности детей, в случае необходимости оказывать детям помощь, но стремиться к её дозированию. Если ребёнок испытывает сложности при решении уже знакомой ему задачи, когда изменилась обстановка или иные условия деятельности, то целесообразно и достаточно использовать приемы наводящих вопросов, активизировать собственную активность и смекалку ребёнка, намекнуть, посоветовать вспомнить, как он действовал в аналогичном случае;</w:t>
      </w:r>
    </w:p>
    <w:p w:rsidR="00E8579E" w:rsidRPr="00AC126E" w:rsidRDefault="00E8579E" w:rsidP="00250F09">
      <w:pPr>
        <w:ind w:right="-50" w:firstLine="567"/>
        <w:jc w:val="both"/>
        <w:rPr>
          <w:sz w:val="24"/>
          <w:szCs w:val="24"/>
        </w:rPr>
      </w:pPr>
      <w:r w:rsidRPr="00AC126E">
        <w:rPr>
          <w:sz w:val="24"/>
          <w:szCs w:val="24"/>
        </w:rPr>
        <w:t xml:space="preserve">8) поддерживать у детей чувство гордости и радости от успешных самостоятельных действий, подчеркивать рост возможностей и достижений каждого ребёнка, побуждать к </w:t>
      </w:r>
      <w:r w:rsidRPr="00AC126E">
        <w:rPr>
          <w:sz w:val="24"/>
          <w:szCs w:val="24"/>
        </w:rPr>
        <w:lastRenderedPageBreak/>
        <w:t>проявлению инициативы и творчества через использование приемов похвалы, одобрения, восхищения.</w:t>
      </w:r>
    </w:p>
    <w:p w:rsidR="00E8579E" w:rsidRPr="00AC126E" w:rsidRDefault="00E8579E" w:rsidP="00250F09">
      <w:pPr>
        <w:ind w:right="-50" w:firstLine="567"/>
        <w:jc w:val="both"/>
        <w:rPr>
          <w:sz w:val="24"/>
          <w:szCs w:val="28"/>
        </w:rPr>
      </w:pPr>
      <w:r w:rsidRPr="00AC126E">
        <w:rPr>
          <w:i/>
          <w:sz w:val="24"/>
          <w:szCs w:val="28"/>
        </w:rPr>
        <w:t>С 4-5 лет</w:t>
      </w:r>
      <w:r w:rsidRPr="00AC126E">
        <w:rPr>
          <w:sz w:val="24"/>
          <w:szCs w:val="28"/>
        </w:rPr>
        <w:t xml:space="preserve"> у детей наблюдается высокая активность. Данная потребность ребёнка является ключевым условием для развития самостоятельности во всех сферах его жизни и деятельности. Педагогу важно обращать особое внимание на освоение детьми системы разнообразных обследовательских </w:t>
      </w:r>
      <w:proofErr w:type="gramStart"/>
      <w:r w:rsidRPr="00AC126E">
        <w:rPr>
          <w:sz w:val="24"/>
          <w:szCs w:val="28"/>
        </w:rPr>
        <w:t>действии</w:t>
      </w:r>
      <w:proofErr w:type="gramEnd"/>
      <w:r w:rsidRPr="00AC126E">
        <w:rPr>
          <w:sz w:val="24"/>
          <w:szCs w:val="28"/>
        </w:rPr>
        <w:t>, приемов простейшего анализа, сравнения, умения наблюдать для поддержки самостоятельности в познавательной деятельности. Педагог намеренно насыщает жизнь детей проблемными практическими и познавательными ситуациями, в которых детям необходимо самостоятельно применить освоенные приемы. Всегда необходимо доброжелательно и заинтересованно относиться к детским вопросам и проблемам, быть готовым стать партнером в обсуждении, поддерживать и направлять детскую познавательную активность, уделять особое внимание доверительному общению с ребёнком. В течение дня педагог создает различные ситуации, побуждающие детей проявить инициативу, активность, желание совместно искать верное решение проблемы. Такая планомерная деятельность способствует развитию у ребёнка умения решать возникающие перед ними задачи, что способствует развитию самостоятельности и уверенности в себе. Педагог стремится создавать такие ситуации, в которых дети приобретают опыт дружеского общения, совместной деятельности, умений командной работы. Это могут быть ситуации волонтерской направленности: взаимной поддержки, проявления внимания к старшим, заботы о животных, бережного отношения к вещам и игрушкам.</w:t>
      </w:r>
    </w:p>
    <w:p w:rsidR="00E8579E" w:rsidRPr="00AC126E" w:rsidRDefault="00E8579E" w:rsidP="00250F09">
      <w:pPr>
        <w:ind w:right="-50" w:firstLine="567"/>
        <w:jc w:val="both"/>
        <w:rPr>
          <w:sz w:val="24"/>
          <w:szCs w:val="28"/>
        </w:rPr>
      </w:pPr>
      <w:r w:rsidRPr="00AC126E">
        <w:rPr>
          <w:sz w:val="24"/>
          <w:szCs w:val="28"/>
        </w:rPr>
        <w:t>Важно, чтобы у ребёнка всегда была возможность выбора свободной деятельности, поэтому атрибуты и оборудование для детских видов деятельности должны быть достаточно разнообразными и постоянно меняющимися (смена примерно раз в два месяца).</w:t>
      </w:r>
    </w:p>
    <w:p w:rsidR="00E8579E" w:rsidRPr="00AC126E" w:rsidRDefault="00E8579E" w:rsidP="00250F09">
      <w:pPr>
        <w:ind w:right="-50" w:firstLine="567"/>
        <w:jc w:val="both"/>
        <w:rPr>
          <w:i/>
          <w:sz w:val="24"/>
          <w:szCs w:val="28"/>
        </w:rPr>
      </w:pPr>
      <w:r w:rsidRPr="00AC126E">
        <w:rPr>
          <w:i/>
          <w:sz w:val="24"/>
          <w:szCs w:val="28"/>
        </w:rPr>
        <w:t>Для поддержки детской инициативы педагоги используют ряд способов, приемов, правил, а именно:</w:t>
      </w:r>
    </w:p>
    <w:p w:rsidR="00E8579E" w:rsidRPr="00AC126E" w:rsidRDefault="00E8579E" w:rsidP="00250F09">
      <w:pPr>
        <w:ind w:right="-50" w:firstLine="567"/>
        <w:jc w:val="both"/>
        <w:rPr>
          <w:sz w:val="24"/>
          <w:szCs w:val="28"/>
        </w:rPr>
      </w:pPr>
      <w:r w:rsidRPr="00AC126E">
        <w:rPr>
          <w:sz w:val="24"/>
          <w:szCs w:val="28"/>
        </w:rPr>
        <w:t>1) Не следует сразу помогать ребёнку, если он испытывает затруднения решения задачи, важно побуждать его к самостоятельному решению, подбадривать и поощрять попытки найти решение. В случае необходимости оказания помощи ребёнку, педагог сначала стремится к её минимизации: лучше дать совет, задать наводящие вопросы, активизировать имеющийся у ребёнка прошлый опыт.</w:t>
      </w:r>
    </w:p>
    <w:p w:rsidR="00E8579E" w:rsidRPr="00AC126E" w:rsidRDefault="00E8579E" w:rsidP="00250F09">
      <w:pPr>
        <w:ind w:right="-50" w:firstLine="567"/>
        <w:jc w:val="both"/>
        <w:rPr>
          <w:sz w:val="24"/>
          <w:szCs w:val="28"/>
        </w:rPr>
      </w:pPr>
      <w:r w:rsidRPr="00AC126E">
        <w:rPr>
          <w:sz w:val="24"/>
          <w:szCs w:val="28"/>
        </w:rPr>
        <w:t xml:space="preserve">2) У ребёнка всегда должна быть возможность самостоятельного решения поставленных задач. </w:t>
      </w:r>
      <w:proofErr w:type="gramStart"/>
      <w:r w:rsidRPr="00AC126E">
        <w:rPr>
          <w:sz w:val="24"/>
          <w:szCs w:val="28"/>
        </w:rPr>
        <w:t>При этом педагог помогает детям искать разные варианты решения одной задачи, поощряет активность детей в поиске, принимает любые предположения детей, связанные с решением задачи, поддерживает инициативу и творческие решения, а также обязательно акцентирует внимание детей на качестве результата, их достижениях, одобряет и хвалит за результат, вызывает у них чувство радости и гордости от успешных самостоятельных, инициативных действий.</w:t>
      </w:r>
      <w:proofErr w:type="gramEnd"/>
    </w:p>
    <w:p w:rsidR="00E8579E" w:rsidRPr="00AC126E" w:rsidRDefault="00E8579E" w:rsidP="00250F09">
      <w:pPr>
        <w:ind w:right="-50" w:firstLine="567"/>
        <w:jc w:val="both"/>
        <w:rPr>
          <w:sz w:val="24"/>
          <w:szCs w:val="28"/>
        </w:rPr>
      </w:pPr>
      <w:r w:rsidRPr="00AC126E">
        <w:rPr>
          <w:sz w:val="24"/>
          <w:szCs w:val="28"/>
        </w:rPr>
        <w:t>3) Особое внимание педагог уделяет общению с ребёнком в период проявления кризиса семи лет: характерные для ребёнка изменения в поведении и деятельности становятся поводом для смены стиля общения с ребёнком. Важно уделять внимание ребёнку, уважать его интересы, стремления, инициативы в познании, активно поддерживать стремление к самостоятельности. Дети седьмого года жизни очень чувствительны к мнению взрослых. Необходимо поддерживать у них ощущение своего взросления, вселять уверенность в своих силах.</w:t>
      </w:r>
    </w:p>
    <w:p w:rsidR="00E8579E" w:rsidRPr="00AC126E" w:rsidRDefault="00E8579E" w:rsidP="00250F09">
      <w:pPr>
        <w:ind w:right="-50" w:firstLine="567"/>
        <w:jc w:val="both"/>
        <w:rPr>
          <w:sz w:val="24"/>
          <w:szCs w:val="28"/>
        </w:rPr>
      </w:pPr>
      <w:r w:rsidRPr="00AC126E">
        <w:rPr>
          <w:sz w:val="24"/>
          <w:szCs w:val="28"/>
        </w:rPr>
        <w:t xml:space="preserve">4) Педагог может акцентировать внимание на освоении ребёнком универсальных умений организации своей деятельности и формировании у него основ целеполагания: поставить цель (или принять её от педагога), обдумать способы её достижения, осуществить свой замысел, оценить полученный результат с позиции цели. Задача развития данных умений ставится педагогом в разных видах деятельности. Педагог использует средства, помогающие детям планомерно и самостоятельно осуществлять свой </w:t>
      </w:r>
      <w:r w:rsidRPr="00AC126E">
        <w:rPr>
          <w:sz w:val="24"/>
          <w:szCs w:val="28"/>
        </w:rPr>
        <w:lastRenderedPageBreak/>
        <w:t>замысел: опорные схемы, наглядные модели, пооперационные карты.</w:t>
      </w:r>
    </w:p>
    <w:p w:rsidR="00E8579E" w:rsidRPr="00AC126E" w:rsidRDefault="00E8579E" w:rsidP="00250F09">
      <w:pPr>
        <w:ind w:right="-50" w:firstLine="567"/>
        <w:jc w:val="both"/>
        <w:rPr>
          <w:sz w:val="24"/>
          <w:szCs w:val="28"/>
        </w:rPr>
      </w:pPr>
      <w:r w:rsidRPr="00AC126E">
        <w:rPr>
          <w:sz w:val="24"/>
          <w:szCs w:val="28"/>
        </w:rPr>
        <w:t>5) Создание творческих ситуаций в игровой, музыкальной, изобразительной деятельности и театрализации, в ручном труде также способствует развитию самостоятельности у детей. Сочетание увлекательной творческой деятельности и необходимости решения задачи и проблемы привлекает ребёнка, активизирует его желание самостоятельно определить замысел, способы и формы его воплощения.</w:t>
      </w:r>
    </w:p>
    <w:p w:rsidR="00E8579E" w:rsidRPr="00AC126E" w:rsidRDefault="00E8579E" w:rsidP="00250F09">
      <w:pPr>
        <w:ind w:right="-50" w:firstLine="567"/>
        <w:jc w:val="both"/>
        <w:rPr>
          <w:sz w:val="24"/>
          <w:szCs w:val="28"/>
        </w:rPr>
      </w:pPr>
      <w:r w:rsidRPr="00AC126E">
        <w:rPr>
          <w:sz w:val="24"/>
          <w:szCs w:val="28"/>
        </w:rPr>
        <w:t>6) Педагог уделяет особое внимание обогащению РППС, обеспечивающей поддержку инициативности ребёнка. В пространстве группы появляются предметы, побуждающие детей к проявлению интеллектуальной активности. Это могут быть новые игры и материалы, детали незнакомых устройств, сломанные игрушки, нуждающиеся в починке, зашифрованные записи, посылки, письма-схемы, новые таинственные книги и прочее. Разгадывая загадки, заключенные в таких предметах, дети учатся рассуждать, анализировать, отстаивать свою точку зрения, строить предположения, испытывают радость открытия и познания.</w:t>
      </w:r>
    </w:p>
    <w:p w:rsidR="00E8579E" w:rsidRPr="00AC126E" w:rsidRDefault="00E8579E" w:rsidP="00250F09">
      <w:pPr>
        <w:pStyle w:val="1"/>
        <w:tabs>
          <w:tab w:val="left" w:pos="1134"/>
          <w:tab w:val="left" w:pos="1276"/>
        </w:tabs>
        <w:ind w:left="0" w:right="-50" w:firstLine="567"/>
      </w:pPr>
    </w:p>
    <w:p w:rsidR="00E8579E" w:rsidRPr="00AC126E" w:rsidRDefault="00E8579E" w:rsidP="00250F09">
      <w:pPr>
        <w:pStyle w:val="21"/>
        <w:shd w:val="clear" w:color="auto" w:fill="auto"/>
        <w:tabs>
          <w:tab w:val="left" w:pos="1148"/>
        </w:tabs>
        <w:spacing w:before="0" w:after="0" w:line="240" w:lineRule="auto"/>
        <w:ind w:right="20"/>
        <w:rPr>
          <w:b/>
          <w:sz w:val="24"/>
          <w:szCs w:val="24"/>
        </w:rPr>
      </w:pPr>
      <w:r w:rsidRPr="00AC126E">
        <w:rPr>
          <w:b/>
          <w:sz w:val="24"/>
          <w:szCs w:val="24"/>
        </w:rPr>
        <w:t xml:space="preserve">2.9. Особенности взаимодействия педагогического коллектива с семьями </w:t>
      </w:r>
      <w:proofErr w:type="gramStart"/>
      <w:r w:rsidRPr="00AC126E">
        <w:rPr>
          <w:b/>
          <w:sz w:val="24"/>
          <w:szCs w:val="24"/>
        </w:rPr>
        <w:t>обучающихся</w:t>
      </w:r>
      <w:proofErr w:type="gramEnd"/>
      <w:r w:rsidRPr="00AC126E">
        <w:rPr>
          <w:b/>
          <w:sz w:val="24"/>
          <w:szCs w:val="24"/>
        </w:rPr>
        <w:t>.</w:t>
      </w:r>
    </w:p>
    <w:p w:rsidR="00E8579E" w:rsidRPr="00AC126E" w:rsidRDefault="00E8579E" w:rsidP="00250F09">
      <w:pPr>
        <w:ind w:left="284"/>
        <w:jc w:val="both"/>
        <w:rPr>
          <w:sz w:val="24"/>
          <w:szCs w:val="24"/>
        </w:rPr>
      </w:pPr>
      <w:r w:rsidRPr="00AC126E">
        <w:rPr>
          <w:sz w:val="24"/>
          <w:szCs w:val="24"/>
        </w:rPr>
        <w:t>Согласно ФОП ДО п. 26 (стр. 161)</w:t>
      </w:r>
    </w:p>
    <w:p w:rsidR="00E8579E" w:rsidRPr="00AC126E" w:rsidRDefault="00E8579E" w:rsidP="00250F09">
      <w:pPr>
        <w:pStyle w:val="21"/>
        <w:shd w:val="clear" w:color="auto" w:fill="auto"/>
        <w:tabs>
          <w:tab w:val="left" w:pos="142"/>
          <w:tab w:val="left" w:pos="1156"/>
        </w:tabs>
        <w:spacing w:before="0" w:after="0" w:line="240" w:lineRule="auto"/>
        <w:ind w:left="284" w:firstLine="709"/>
        <w:jc w:val="both"/>
        <w:rPr>
          <w:sz w:val="24"/>
          <w:szCs w:val="24"/>
        </w:rPr>
      </w:pPr>
      <w:r w:rsidRPr="00AC126E">
        <w:rPr>
          <w:sz w:val="24"/>
          <w:szCs w:val="24"/>
        </w:rPr>
        <w:t>(</w:t>
      </w:r>
      <w:hyperlink r:id="rId24" w:history="1">
        <w:r w:rsidRPr="00AC126E">
          <w:rPr>
            <w:rStyle w:val="a8"/>
            <w:sz w:val="24"/>
            <w:szCs w:val="24"/>
          </w:rPr>
          <w:t>http://publication.pravo.gov.ru/document/0001202212280044?index=162</w:t>
        </w:r>
      </w:hyperlink>
      <w:r w:rsidRPr="00AC126E">
        <w:rPr>
          <w:sz w:val="24"/>
          <w:szCs w:val="24"/>
        </w:rPr>
        <w:t>)</w:t>
      </w:r>
    </w:p>
    <w:p w:rsidR="00E8579E" w:rsidRPr="00AC126E" w:rsidRDefault="00E8579E" w:rsidP="00250F09">
      <w:pPr>
        <w:pStyle w:val="21"/>
        <w:shd w:val="clear" w:color="auto" w:fill="auto"/>
        <w:tabs>
          <w:tab w:val="left" w:pos="142"/>
          <w:tab w:val="left" w:pos="1350"/>
        </w:tabs>
        <w:spacing w:before="0" w:after="0" w:line="240" w:lineRule="auto"/>
        <w:ind w:left="284" w:firstLine="709"/>
        <w:jc w:val="both"/>
        <w:rPr>
          <w:sz w:val="24"/>
          <w:szCs w:val="24"/>
        </w:rPr>
      </w:pPr>
      <w:r w:rsidRPr="00AC126E">
        <w:rPr>
          <w:sz w:val="24"/>
          <w:szCs w:val="24"/>
        </w:rPr>
        <w:t xml:space="preserve">Главными целями взаимодействия педагогического коллектива ДОО с семьями </w:t>
      </w:r>
      <w:proofErr w:type="gramStart"/>
      <w:r w:rsidRPr="00AC126E">
        <w:rPr>
          <w:sz w:val="24"/>
          <w:szCs w:val="24"/>
        </w:rPr>
        <w:t>обучающихся</w:t>
      </w:r>
      <w:proofErr w:type="gramEnd"/>
      <w:r w:rsidRPr="00AC126E">
        <w:rPr>
          <w:sz w:val="24"/>
          <w:szCs w:val="24"/>
        </w:rPr>
        <w:t xml:space="preserve"> дошкольного возраста являются:</w:t>
      </w:r>
    </w:p>
    <w:p w:rsidR="00E8579E" w:rsidRPr="00AC126E" w:rsidRDefault="00E8579E" w:rsidP="00250F09">
      <w:pPr>
        <w:pStyle w:val="21"/>
        <w:shd w:val="clear" w:color="auto" w:fill="auto"/>
        <w:tabs>
          <w:tab w:val="left" w:pos="142"/>
        </w:tabs>
        <w:spacing w:before="0" w:after="0" w:line="240" w:lineRule="auto"/>
        <w:ind w:left="284" w:firstLine="709"/>
        <w:jc w:val="both"/>
        <w:rPr>
          <w:sz w:val="24"/>
          <w:szCs w:val="24"/>
        </w:rPr>
      </w:pPr>
      <w:r w:rsidRPr="00AC126E">
        <w:rPr>
          <w:sz w:val="24"/>
          <w:szCs w:val="24"/>
        </w:rPr>
        <w:t>обеспечение психолого-педагогической поддержки семьи и повышение компетентности родителей (законных представителей) в вопросах образования, охраны и укрепления здоровья детей младенческого, раннего и дошкольного возрастов;</w:t>
      </w:r>
    </w:p>
    <w:p w:rsidR="00E8579E" w:rsidRPr="00AC126E" w:rsidRDefault="00E8579E" w:rsidP="00250F09">
      <w:pPr>
        <w:pStyle w:val="21"/>
        <w:shd w:val="clear" w:color="auto" w:fill="auto"/>
        <w:tabs>
          <w:tab w:val="left" w:pos="142"/>
        </w:tabs>
        <w:spacing w:before="0" w:after="0" w:line="240" w:lineRule="auto"/>
        <w:ind w:left="284" w:firstLine="709"/>
        <w:jc w:val="both"/>
        <w:rPr>
          <w:sz w:val="24"/>
          <w:szCs w:val="24"/>
        </w:rPr>
      </w:pPr>
      <w:r w:rsidRPr="00AC126E">
        <w:rPr>
          <w:sz w:val="24"/>
          <w:szCs w:val="24"/>
        </w:rPr>
        <w:t>обеспечение единства подходов к воспитанию и обучению детей в условиях ДОО и семьи; повышение воспитательного потенциала семьи.</w:t>
      </w:r>
    </w:p>
    <w:p w:rsidR="00E8579E" w:rsidRPr="00AC126E" w:rsidRDefault="00E8579E" w:rsidP="00250F09">
      <w:pPr>
        <w:pStyle w:val="21"/>
        <w:shd w:val="clear" w:color="auto" w:fill="auto"/>
        <w:tabs>
          <w:tab w:val="left" w:pos="142"/>
          <w:tab w:val="left" w:pos="1359"/>
        </w:tabs>
        <w:spacing w:before="0" w:after="0" w:line="240" w:lineRule="auto"/>
        <w:ind w:left="284" w:firstLine="709"/>
        <w:jc w:val="both"/>
        <w:rPr>
          <w:sz w:val="24"/>
          <w:szCs w:val="24"/>
        </w:rPr>
      </w:pPr>
      <w:proofErr w:type="gramStart"/>
      <w:r w:rsidRPr="00AC126E">
        <w:rPr>
          <w:sz w:val="24"/>
          <w:szCs w:val="24"/>
        </w:rPr>
        <w:t>Эта деятельность должна дополнять, поддерживать и тактично направлять воспитательные действия родителей (законных представителей) детей младенческого, раннего и дошкольного возрастов.</w:t>
      </w:r>
      <w:proofErr w:type="gramEnd"/>
    </w:p>
    <w:p w:rsidR="00E8579E" w:rsidRPr="00AC126E" w:rsidRDefault="00E8579E" w:rsidP="00250F09">
      <w:pPr>
        <w:pStyle w:val="21"/>
        <w:shd w:val="clear" w:color="auto" w:fill="auto"/>
        <w:tabs>
          <w:tab w:val="left" w:pos="142"/>
          <w:tab w:val="left" w:pos="1339"/>
        </w:tabs>
        <w:spacing w:before="0" w:after="0" w:line="240" w:lineRule="auto"/>
        <w:ind w:left="284" w:firstLine="709"/>
        <w:jc w:val="both"/>
        <w:rPr>
          <w:sz w:val="24"/>
          <w:szCs w:val="24"/>
        </w:rPr>
      </w:pPr>
      <w:r w:rsidRPr="00AC126E">
        <w:rPr>
          <w:sz w:val="24"/>
          <w:szCs w:val="24"/>
        </w:rPr>
        <w:t>Достижение этих целей должно осуществляться через решение основных задач:</w:t>
      </w:r>
    </w:p>
    <w:p w:rsidR="00E8579E" w:rsidRPr="00AC126E" w:rsidRDefault="00E8579E" w:rsidP="00250F09">
      <w:pPr>
        <w:pStyle w:val="21"/>
        <w:shd w:val="clear" w:color="auto" w:fill="auto"/>
        <w:tabs>
          <w:tab w:val="left" w:pos="142"/>
          <w:tab w:val="left" w:pos="993"/>
        </w:tabs>
        <w:spacing w:before="0" w:after="0" w:line="240" w:lineRule="auto"/>
        <w:jc w:val="both"/>
        <w:rPr>
          <w:sz w:val="24"/>
          <w:szCs w:val="24"/>
        </w:rPr>
      </w:pPr>
      <w:proofErr w:type="gramStart"/>
      <w:r w:rsidRPr="00AC126E">
        <w:rPr>
          <w:sz w:val="24"/>
          <w:szCs w:val="24"/>
        </w:rPr>
        <w:t>- информирование родителей (законных представителей) и общественности относительно целей ДО, общих для всего образовательного пространства Российской Федерации, о мерах господдержки семьям, имеющим детей дошкольного возраста, а также об образовательной программе, реализуемой в ДОО;</w:t>
      </w:r>
      <w:proofErr w:type="gramEnd"/>
    </w:p>
    <w:p w:rsidR="00E8579E" w:rsidRPr="00AC126E" w:rsidRDefault="00E8579E" w:rsidP="00250F09">
      <w:pPr>
        <w:pStyle w:val="21"/>
        <w:shd w:val="clear" w:color="auto" w:fill="auto"/>
        <w:tabs>
          <w:tab w:val="left" w:pos="142"/>
          <w:tab w:val="left" w:pos="993"/>
          <w:tab w:val="left" w:pos="1038"/>
          <w:tab w:val="left" w:pos="1134"/>
        </w:tabs>
        <w:spacing w:before="0" w:after="0" w:line="240" w:lineRule="auto"/>
        <w:jc w:val="both"/>
        <w:rPr>
          <w:sz w:val="24"/>
          <w:szCs w:val="24"/>
        </w:rPr>
      </w:pPr>
      <w:r w:rsidRPr="00AC126E">
        <w:rPr>
          <w:sz w:val="24"/>
          <w:szCs w:val="24"/>
        </w:rPr>
        <w:t>- просвещение родителей (законных представителей), повышение их правовой, психолого-педагогической компетентности в вопросах охраны и укрепления здоровья, развития и образования детей;</w:t>
      </w:r>
    </w:p>
    <w:p w:rsidR="00E8579E" w:rsidRPr="00AC126E" w:rsidRDefault="00E8579E" w:rsidP="00250F09">
      <w:pPr>
        <w:pStyle w:val="21"/>
        <w:shd w:val="clear" w:color="auto" w:fill="auto"/>
        <w:tabs>
          <w:tab w:val="left" w:pos="142"/>
          <w:tab w:val="left" w:pos="993"/>
          <w:tab w:val="left" w:pos="1033"/>
          <w:tab w:val="left" w:pos="1134"/>
        </w:tabs>
        <w:spacing w:before="0" w:after="0" w:line="240" w:lineRule="auto"/>
        <w:jc w:val="both"/>
        <w:rPr>
          <w:sz w:val="24"/>
          <w:szCs w:val="24"/>
        </w:rPr>
      </w:pPr>
      <w:r w:rsidRPr="00AC126E">
        <w:rPr>
          <w:sz w:val="24"/>
          <w:szCs w:val="24"/>
        </w:rPr>
        <w:t xml:space="preserve">- способствование развитию ответственного и осознанного </w:t>
      </w:r>
      <w:proofErr w:type="spellStart"/>
      <w:r w:rsidRPr="00AC126E">
        <w:rPr>
          <w:sz w:val="24"/>
          <w:szCs w:val="24"/>
        </w:rPr>
        <w:t>родительства</w:t>
      </w:r>
      <w:proofErr w:type="spellEnd"/>
      <w:r w:rsidRPr="00AC126E">
        <w:rPr>
          <w:sz w:val="24"/>
          <w:szCs w:val="24"/>
        </w:rPr>
        <w:t xml:space="preserve"> как базовой основы благополучия семьи;</w:t>
      </w:r>
    </w:p>
    <w:p w:rsidR="00E8579E" w:rsidRPr="00AC126E" w:rsidRDefault="00E8579E" w:rsidP="00250F09">
      <w:pPr>
        <w:pStyle w:val="21"/>
        <w:shd w:val="clear" w:color="auto" w:fill="auto"/>
        <w:tabs>
          <w:tab w:val="left" w:pos="142"/>
          <w:tab w:val="left" w:pos="993"/>
          <w:tab w:val="left" w:pos="1038"/>
          <w:tab w:val="left" w:pos="1134"/>
        </w:tabs>
        <w:spacing w:before="0" w:after="0" w:line="240" w:lineRule="auto"/>
        <w:jc w:val="both"/>
        <w:rPr>
          <w:sz w:val="24"/>
          <w:szCs w:val="24"/>
        </w:rPr>
      </w:pPr>
      <w:r w:rsidRPr="00AC126E">
        <w:rPr>
          <w:sz w:val="24"/>
          <w:szCs w:val="24"/>
        </w:rPr>
        <w:t>- построение взаимодействия в форме сотрудничества и установления партнёрских отношений с родителями (законными представителями) детей младенческого, раннего и дошкольного возраста для решения образовательных задач;</w:t>
      </w:r>
    </w:p>
    <w:p w:rsidR="00E8579E" w:rsidRPr="00AC126E" w:rsidRDefault="00E8579E" w:rsidP="00250F09">
      <w:pPr>
        <w:pStyle w:val="21"/>
        <w:shd w:val="clear" w:color="auto" w:fill="auto"/>
        <w:tabs>
          <w:tab w:val="left" w:pos="142"/>
          <w:tab w:val="left" w:pos="993"/>
          <w:tab w:val="left" w:pos="1038"/>
          <w:tab w:val="left" w:pos="1134"/>
        </w:tabs>
        <w:spacing w:before="0" w:after="0" w:line="240" w:lineRule="auto"/>
        <w:jc w:val="both"/>
        <w:rPr>
          <w:sz w:val="24"/>
          <w:szCs w:val="24"/>
        </w:rPr>
      </w:pPr>
      <w:r w:rsidRPr="00AC126E">
        <w:rPr>
          <w:sz w:val="24"/>
          <w:szCs w:val="24"/>
        </w:rPr>
        <w:t>- вовлечение родителей (законных представителей) в образовательный процесс.</w:t>
      </w:r>
    </w:p>
    <w:p w:rsidR="00E8579E" w:rsidRPr="00AC126E" w:rsidRDefault="00E8579E" w:rsidP="00250F09">
      <w:pPr>
        <w:pStyle w:val="21"/>
        <w:shd w:val="clear" w:color="auto" w:fill="auto"/>
        <w:tabs>
          <w:tab w:val="left" w:pos="142"/>
          <w:tab w:val="left" w:pos="1350"/>
        </w:tabs>
        <w:spacing w:before="0" w:after="0" w:line="240" w:lineRule="auto"/>
        <w:ind w:left="284" w:firstLine="689"/>
        <w:jc w:val="both"/>
        <w:rPr>
          <w:sz w:val="24"/>
          <w:szCs w:val="24"/>
        </w:rPr>
      </w:pPr>
      <w:r w:rsidRPr="00AC126E">
        <w:rPr>
          <w:sz w:val="24"/>
          <w:szCs w:val="24"/>
        </w:rPr>
        <w:t>Построение взаимодействия с родителями (законными представителями) должно придерживаться следующих принципов:</w:t>
      </w:r>
    </w:p>
    <w:p w:rsidR="00E8579E" w:rsidRPr="00AC126E" w:rsidRDefault="00E8579E" w:rsidP="00250F09">
      <w:pPr>
        <w:pStyle w:val="21"/>
        <w:shd w:val="clear" w:color="auto" w:fill="auto"/>
        <w:tabs>
          <w:tab w:val="left" w:pos="142"/>
          <w:tab w:val="left" w:pos="1038"/>
        </w:tabs>
        <w:spacing w:before="0" w:after="0" w:line="240" w:lineRule="auto"/>
        <w:jc w:val="both"/>
        <w:rPr>
          <w:sz w:val="24"/>
          <w:szCs w:val="24"/>
        </w:rPr>
      </w:pPr>
      <w:r w:rsidRPr="00AC126E">
        <w:rPr>
          <w:sz w:val="24"/>
          <w:szCs w:val="24"/>
        </w:rPr>
        <w:t>- приоритет семьи в воспитании, обучении и развитии ребёнка: в соответствии с Законом об образовании у родителей (законных представителей) обучающихся не только есть преимущественное право на обучение и воспитание детей, но именно они обязаны заложить основы физического, нравственного и интеллектуального развития личности ребёнка;</w:t>
      </w:r>
    </w:p>
    <w:p w:rsidR="00E8579E" w:rsidRPr="00AC126E" w:rsidRDefault="00E8579E" w:rsidP="00250F09">
      <w:pPr>
        <w:pStyle w:val="21"/>
        <w:shd w:val="clear" w:color="auto" w:fill="auto"/>
        <w:tabs>
          <w:tab w:val="left" w:pos="142"/>
          <w:tab w:val="left" w:pos="1042"/>
        </w:tabs>
        <w:spacing w:before="0" w:after="0" w:line="240" w:lineRule="auto"/>
        <w:jc w:val="both"/>
        <w:rPr>
          <w:sz w:val="24"/>
          <w:szCs w:val="24"/>
        </w:rPr>
      </w:pPr>
      <w:r w:rsidRPr="00AC126E">
        <w:rPr>
          <w:sz w:val="24"/>
          <w:szCs w:val="24"/>
        </w:rPr>
        <w:t xml:space="preserve">- открытость: для родителей (законных представителей) должна быть доступна актуальная информация об особенностях пребывания ребёнка в группе; каждому из родителей </w:t>
      </w:r>
      <w:r w:rsidRPr="00AC126E">
        <w:rPr>
          <w:sz w:val="24"/>
          <w:szCs w:val="24"/>
        </w:rPr>
        <w:lastRenderedPageBreak/>
        <w:t>(законных представителей) должен быть предоставлен свободный доступ в ДОО; между педагогами и родителями (законными представителями) необходим обмен информацией об особенностях развития ребёнка в ДОО и семье;</w:t>
      </w:r>
    </w:p>
    <w:p w:rsidR="00E8579E" w:rsidRPr="00AC126E" w:rsidRDefault="00E8579E" w:rsidP="00250F09">
      <w:pPr>
        <w:pStyle w:val="21"/>
        <w:shd w:val="clear" w:color="auto" w:fill="auto"/>
        <w:tabs>
          <w:tab w:val="left" w:pos="142"/>
          <w:tab w:val="left" w:pos="1038"/>
        </w:tabs>
        <w:spacing w:before="0" w:after="0" w:line="240" w:lineRule="auto"/>
        <w:jc w:val="both"/>
        <w:rPr>
          <w:sz w:val="24"/>
          <w:szCs w:val="24"/>
        </w:rPr>
      </w:pPr>
      <w:r w:rsidRPr="00AC126E">
        <w:rPr>
          <w:sz w:val="24"/>
          <w:szCs w:val="24"/>
        </w:rPr>
        <w:t xml:space="preserve">- взаимное доверие, уважение и доброжелательность во взаимоотношениях педагогов и родителей (законных представителей): при взаимодействии педагогу необходимо придерживаться этики и культурных правил общения, проявлять позитивный настрой на общение и сотрудничество с родителями (законными представителями); важно этично и разумно использовать полученную </w:t>
      </w:r>
      <w:proofErr w:type="gramStart"/>
      <w:r w:rsidRPr="00AC126E">
        <w:rPr>
          <w:sz w:val="24"/>
          <w:szCs w:val="24"/>
        </w:rPr>
        <w:t>информацию</w:t>
      </w:r>
      <w:proofErr w:type="gramEnd"/>
      <w:r w:rsidRPr="00AC126E">
        <w:rPr>
          <w:sz w:val="24"/>
          <w:szCs w:val="24"/>
        </w:rPr>
        <w:t xml:space="preserve"> как со стороны педагогов, так и со стороны родителей (законных представителей) в интересах детей;</w:t>
      </w:r>
    </w:p>
    <w:p w:rsidR="00E8579E" w:rsidRPr="00AC126E" w:rsidRDefault="00E8579E" w:rsidP="00250F09">
      <w:pPr>
        <w:pStyle w:val="21"/>
        <w:shd w:val="clear" w:color="auto" w:fill="auto"/>
        <w:tabs>
          <w:tab w:val="left" w:pos="142"/>
          <w:tab w:val="left" w:pos="1038"/>
        </w:tabs>
        <w:spacing w:before="0" w:after="0" w:line="240" w:lineRule="auto"/>
        <w:jc w:val="both"/>
        <w:rPr>
          <w:sz w:val="24"/>
          <w:szCs w:val="24"/>
        </w:rPr>
      </w:pPr>
      <w:r w:rsidRPr="00AC126E">
        <w:rPr>
          <w:sz w:val="24"/>
          <w:szCs w:val="24"/>
        </w:rPr>
        <w:t>- индивидуально-дифференцированный подход к каждой семье: при взаимодействии необходимо учитывать особенности семейного воспитания, потребности родителей (законных представителей) в отношении образования ребёнка, отношение к педагогу и ДОО, проводимым мероприятиям; возможности включения родителей (законных представителей) в совместное решение образовательных задач;</w:t>
      </w:r>
    </w:p>
    <w:p w:rsidR="00E8579E" w:rsidRPr="00AC126E" w:rsidRDefault="00E8579E" w:rsidP="00250F09">
      <w:pPr>
        <w:pStyle w:val="21"/>
        <w:shd w:val="clear" w:color="auto" w:fill="auto"/>
        <w:tabs>
          <w:tab w:val="left" w:pos="142"/>
          <w:tab w:val="left" w:pos="1028"/>
        </w:tabs>
        <w:spacing w:before="0" w:after="0" w:line="240" w:lineRule="auto"/>
        <w:jc w:val="both"/>
        <w:rPr>
          <w:sz w:val="24"/>
          <w:szCs w:val="24"/>
        </w:rPr>
      </w:pPr>
      <w:r w:rsidRPr="00AC126E">
        <w:rPr>
          <w:sz w:val="24"/>
          <w:szCs w:val="24"/>
        </w:rPr>
        <w:t xml:space="preserve">- </w:t>
      </w:r>
      <w:proofErr w:type="spellStart"/>
      <w:r w:rsidRPr="00AC126E">
        <w:rPr>
          <w:sz w:val="24"/>
          <w:szCs w:val="24"/>
        </w:rPr>
        <w:t>возрастосообразность</w:t>
      </w:r>
      <w:proofErr w:type="spellEnd"/>
      <w:r w:rsidRPr="00AC126E">
        <w:rPr>
          <w:sz w:val="24"/>
          <w:szCs w:val="24"/>
        </w:rPr>
        <w:t>: при планировании и осуществлении взаимодействия необходимо учитывать особенности и характер отношений ребёнка с родителями (законными представителями), прежде всего, с матерью (преимущественно для детей младенческого и раннего возраста), обусловленные возрастными особенностями развития детей.</w:t>
      </w:r>
    </w:p>
    <w:p w:rsidR="00E8579E" w:rsidRPr="00AC126E" w:rsidRDefault="00E8579E" w:rsidP="00250F09">
      <w:pPr>
        <w:pStyle w:val="21"/>
        <w:shd w:val="clear" w:color="auto" w:fill="auto"/>
        <w:tabs>
          <w:tab w:val="left" w:pos="142"/>
          <w:tab w:val="left" w:pos="1350"/>
        </w:tabs>
        <w:spacing w:before="0" w:after="0" w:line="240" w:lineRule="auto"/>
        <w:jc w:val="both"/>
        <w:rPr>
          <w:sz w:val="24"/>
          <w:szCs w:val="24"/>
        </w:rPr>
      </w:pPr>
      <w:r w:rsidRPr="00AC126E">
        <w:rPr>
          <w:sz w:val="24"/>
          <w:szCs w:val="24"/>
        </w:rPr>
        <w:tab/>
      </w:r>
      <w:r w:rsidRPr="00AC126E">
        <w:rPr>
          <w:sz w:val="24"/>
          <w:szCs w:val="24"/>
        </w:rPr>
        <w:tab/>
        <w:t xml:space="preserve">Деятельность педагогического коллектива ДОО по построению взаимодействия с родителями (законными представителями) </w:t>
      </w:r>
      <w:proofErr w:type="gramStart"/>
      <w:r w:rsidRPr="00AC126E">
        <w:rPr>
          <w:sz w:val="24"/>
          <w:szCs w:val="24"/>
        </w:rPr>
        <w:t>обучающихся</w:t>
      </w:r>
      <w:proofErr w:type="gramEnd"/>
      <w:r w:rsidRPr="00AC126E">
        <w:rPr>
          <w:sz w:val="24"/>
          <w:szCs w:val="24"/>
        </w:rPr>
        <w:t xml:space="preserve"> осуществляется по нескольким направлениям:</w:t>
      </w:r>
    </w:p>
    <w:p w:rsidR="00E8579E" w:rsidRPr="00AC126E" w:rsidRDefault="00E8579E" w:rsidP="00250F09">
      <w:pPr>
        <w:pStyle w:val="21"/>
        <w:shd w:val="clear" w:color="auto" w:fill="auto"/>
        <w:tabs>
          <w:tab w:val="left" w:pos="142"/>
          <w:tab w:val="left" w:pos="1033"/>
        </w:tabs>
        <w:spacing w:before="0" w:after="0" w:line="240" w:lineRule="auto"/>
        <w:jc w:val="both"/>
        <w:rPr>
          <w:sz w:val="24"/>
          <w:szCs w:val="24"/>
        </w:rPr>
      </w:pPr>
      <w:r w:rsidRPr="00AC126E">
        <w:rPr>
          <w:sz w:val="24"/>
          <w:szCs w:val="24"/>
        </w:rPr>
        <w:t xml:space="preserve">- </w:t>
      </w:r>
      <w:proofErr w:type="spellStart"/>
      <w:r w:rsidRPr="00AC126E">
        <w:rPr>
          <w:sz w:val="24"/>
          <w:szCs w:val="24"/>
        </w:rPr>
        <w:t>диагностико</w:t>
      </w:r>
      <w:proofErr w:type="spellEnd"/>
      <w:r w:rsidRPr="00AC126E">
        <w:rPr>
          <w:sz w:val="24"/>
          <w:szCs w:val="24"/>
        </w:rPr>
        <w:t>-аналитическое направление включает получение и анализ данных о семье каждого обучающегося, её запросах в отношении охраны здоровья и развития ребёнка; об уровне психолого-педагогической компетентности родителей (законных представителей); а также планирование работы с семьей с учётом результатов проведенного анализа; согласование воспитательных задач;</w:t>
      </w:r>
    </w:p>
    <w:p w:rsidR="00E8579E" w:rsidRPr="00AC126E" w:rsidRDefault="00E8579E" w:rsidP="00250F09">
      <w:pPr>
        <w:pStyle w:val="21"/>
        <w:shd w:val="clear" w:color="auto" w:fill="auto"/>
        <w:tabs>
          <w:tab w:val="left" w:pos="142"/>
          <w:tab w:val="left" w:pos="1042"/>
        </w:tabs>
        <w:spacing w:before="0" w:after="0" w:line="240" w:lineRule="auto"/>
        <w:jc w:val="both"/>
        <w:rPr>
          <w:sz w:val="24"/>
          <w:szCs w:val="24"/>
        </w:rPr>
      </w:pPr>
      <w:proofErr w:type="gramStart"/>
      <w:r w:rsidRPr="00AC126E">
        <w:rPr>
          <w:sz w:val="24"/>
          <w:szCs w:val="24"/>
        </w:rPr>
        <w:t>- просветительское направление предполагает просвещение родителей (законных представителей) по вопросам особенностей психофизиологического и психического развития детей младенческого, раннего и дошкольного возрастов; выбора эффективных методов обучения и воспитания детей определенного возраста; ознакомление с актуальной информацией о государственной политике в области ДО, включая информирование о мерах господдержки семьям с детьми дошкольного возраста; информирование об особенностях реализуемой в ДОО образовательной программы;</w:t>
      </w:r>
      <w:proofErr w:type="gramEnd"/>
      <w:r w:rsidRPr="00AC126E">
        <w:rPr>
          <w:sz w:val="24"/>
          <w:szCs w:val="24"/>
        </w:rPr>
        <w:t xml:space="preserve"> </w:t>
      </w:r>
      <w:proofErr w:type="gramStart"/>
      <w:r w:rsidRPr="00AC126E">
        <w:rPr>
          <w:sz w:val="24"/>
          <w:szCs w:val="24"/>
        </w:rPr>
        <w:t>условиях</w:t>
      </w:r>
      <w:proofErr w:type="gramEnd"/>
      <w:r w:rsidRPr="00AC126E">
        <w:rPr>
          <w:sz w:val="24"/>
          <w:szCs w:val="24"/>
        </w:rPr>
        <w:t xml:space="preserve"> пребывания ребёнка в группе ДОО; содержании и методах образовательной работы с детьми;</w:t>
      </w:r>
    </w:p>
    <w:p w:rsidR="00E8579E" w:rsidRPr="00AC126E" w:rsidRDefault="00E8579E" w:rsidP="00250F09">
      <w:pPr>
        <w:pStyle w:val="21"/>
        <w:shd w:val="clear" w:color="auto" w:fill="auto"/>
        <w:tabs>
          <w:tab w:val="left" w:pos="142"/>
          <w:tab w:val="left" w:pos="1042"/>
        </w:tabs>
        <w:spacing w:before="0" w:after="0" w:line="240" w:lineRule="auto"/>
        <w:jc w:val="both"/>
        <w:rPr>
          <w:sz w:val="24"/>
          <w:szCs w:val="24"/>
        </w:rPr>
      </w:pPr>
      <w:proofErr w:type="gramStart"/>
      <w:r w:rsidRPr="00AC126E">
        <w:rPr>
          <w:sz w:val="24"/>
          <w:szCs w:val="24"/>
        </w:rPr>
        <w:t>- консультационное направление объединяет в себе консультирование родителей (законных представителей) по вопросам их взаимодействия с ребёнком, преодоления возникающих проблем воспитания и обучения детей, в том числе с ООП в условиях семьи; особенностей поведения и взаимодействия ребёнка со сверстниками и педагогом; возникающих проблемных ситуациях; способам воспитания и построения продуктивного взаимодействия с детьми младенческого, раннего и дошкольного возрастов;</w:t>
      </w:r>
      <w:proofErr w:type="gramEnd"/>
      <w:r w:rsidRPr="00AC126E">
        <w:rPr>
          <w:sz w:val="24"/>
          <w:szCs w:val="24"/>
        </w:rPr>
        <w:t xml:space="preserve"> способам организации и участия в детских деятельностях, образовательном процессе и </w:t>
      </w:r>
      <w:proofErr w:type="gramStart"/>
      <w:r w:rsidRPr="00AC126E">
        <w:rPr>
          <w:sz w:val="24"/>
          <w:szCs w:val="24"/>
        </w:rPr>
        <w:t>другому</w:t>
      </w:r>
      <w:proofErr w:type="gramEnd"/>
      <w:r w:rsidRPr="00AC126E">
        <w:rPr>
          <w:sz w:val="24"/>
          <w:szCs w:val="24"/>
        </w:rPr>
        <w:t>.</w:t>
      </w:r>
    </w:p>
    <w:p w:rsidR="00E8579E" w:rsidRPr="00AC126E" w:rsidRDefault="00E8579E" w:rsidP="00250F09">
      <w:pPr>
        <w:pStyle w:val="21"/>
        <w:shd w:val="clear" w:color="auto" w:fill="auto"/>
        <w:tabs>
          <w:tab w:val="left" w:pos="142"/>
          <w:tab w:val="left" w:pos="1364"/>
        </w:tabs>
        <w:spacing w:before="0" w:after="0" w:line="240" w:lineRule="auto"/>
        <w:jc w:val="both"/>
        <w:rPr>
          <w:sz w:val="24"/>
          <w:szCs w:val="24"/>
        </w:rPr>
      </w:pPr>
      <w:r w:rsidRPr="00AC126E">
        <w:rPr>
          <w:sz w:val="24"/>
          <w:szCs w:val="24"/>
        </w:rPr>
        <w:tab/>
      </w:r>
      <w:r w:rsidRPr="00AC126E">
        <w:rPr>
          <w:sz w:val="24"/>
          <w:szCs w:val="24"/>
        </w:rPr>
        <w:tab/>
        <w:t>Совместная образовательная деятельность педагогов и родителей (законных представителей) обучающихся предполагает сотрудничество в реализации некоторых образовательных задач, вопросах организации РППС и образовательных мероприятий; поддержку образовательных инициатив родителей (законных представителей) детей младенческого, раннего и дошкольного возрастов; разработку и реализацию образовательных проектов ДОО совместно с семьей.</w:t>
      </w:r>
    </w:p>
    <w:p w:rsidR="00E8579E" w:rsidRPr="00AC126E" w:rsidRDefault="00E8579E" w:rsidP="00250F09">
      <w:pPr>
        <w:pStyle w:val="21"/>
        <w:shd w:val="clear" w:color="auto" w:fill="auto"/>
        <w:tabs>
          <w:tab w:val="left" w:pos="142"/>
          <w:tab w:val="left" w:pos="1364"/>
        </w:tabs>
        <w:spacing w:before="0" w:after="0" w:line="240" w:lineRule="auto"/>
        <w:ind w:firstLine="567"/>
        <w:jc w:val="both"/>
        <w:rPr>
          <w:sz w:val="24"/>
          <w:szCs w:val="24"/>
        </w:rPr>
      </w:pPr>
      <w:r w:rsidRPr="00AC126E">
        <w:rPr>
          <w:sz w:val="24"/>
          <w:szCs w:val="24"/>
        </w:rPr>
        <w:t xml:space="preserve">Особое внимание в просветительской деятельности ДОО должно уделяться повышению уровня компетентности родителей (законных представителей) в вопросах </w:t>
      </w:r>
      <w:proofErr w:type="spellStart"/>
      <w:r w:rsidRPr="00AC126E">
        <w:rPr>
          <w:sz w:val="24"/>
          <w:szCs w:val="24"/>
        </w:rPr>
        <w:t>здоровьесбережения</w:t>
      </w:r>
      <w:proofErr w:type="spellEnd"/>
      <w:r w:rsidRPr="00AC126E">
        <w:rPr>
          <w:sz w:val="24"/>
          <w:szCs w:val="24"/>
        </w:rPr>
        <w:t xml:space="preserve"> ребёнка.</w:t>
      </w:r>
    </w:p>
    <w:p w:rsidR="00E8579E" w:rsidRPr="00AC126E" w:rsidRDefault="00E8579E" w:rsidP="00250F09">
      <w:pPr>
        <w:pStyle w:val="21"/>
        <w:shd w:val="clear" w:color="auto" w:fill="auto"/>
        <w:tabs>
          <w:tab w:val="left" w:pos="142"/>
          <w:tab w:val="left" w:pos="1364"/>
        </w:tabs>
        <w:spacing w:before="0" w:after="0" w:line="240" w:lineRule="auto"/>
        <w:ind w:firstLine="567"/>
        <w:jc w:val="both"/>
        <w:rPr>
          <w:sz w:val="24"/>
          <w:szCs w:val="24"/>
        </w:rPr>
      </w:pPr>
      <w:r w:rsidRPr="00AC126E">
        <w:rPr>
          <w:sz w:val="24"/>
          <w:szCs w:val="24"/>
        </w:rPr>
        <w:t xml:space="preserve">Реализация данной темы может быть осуществлена в процессе следующих </w:t>
      </w:r>
      <w:r w:rsidRPr="00AC126E">
        <w:rPr>
          <w:sz w:val="24"/>
          <w:szCs w:val="24"/>
        </w:rPr>
        <w:lastRenderedPageBreak/>
        <w:t>направлений просветительской деятельности:</w:t>
      </w:r>
    </w:p>
    <w:p w:rsidR="00E8579E" w:rsidRPr="00AC126E" w:rsidRDefault="00E8579E" w:rsidP="00250F09">
      <w:pPr>
        <w:pStyle w:val="21"/>
        <w:shd w:val="clear" w:color="auto" w:fill="auto"/>
        <w:tabs>
          <w:tab w:val="left" w:pos="142"/>
          <w:tab w:val="left" w:pos="1042"/>
        </w:tabs>
        <w:spacing w:before="0" w:after="0" w:line="240" w:lineRule="auto"/>
        <w:jc w:val="both"/>
        <w:rPr>
          <w:sz w:val="24"/>
          <w:szCs w:val="24"/>
        </w:rPr>
      </w:pPr>
      <w:r w:rsidRPr="00AC126E">
        <w:rPr>
          <w:sz w:val="24"/>
          <w:szCs w:val="24"/>
        </w:rPr>
        <w:t>- информирование о факторах, положительно влияющих на физическое и психическое здоровье ребёнка (рациональная организация режима дня ребёнка, правильное питание в семье, закаливание, организация двигательной активности, благоприятный психологический микроклимат в семье и спокойное общение с ребёнком и другое), о действии негативных факторов (переохлаждение, перегревание, перекармливание и другое), наносящих непоправимый вред здоровью ребёнка;</w:t>
      </w:r>
    </w:p>
    <w:p w:rsidR="00E8579E" w:rsidRPr="00AC126E" w:rsidRDefault="00E8579E" w:rsidP="00250F09">
      <w:pPr>
        <w:pStyle w:val="21"/>
        <w:shd w:val="clear" w:color="auto" w:fill="auto"/>
        <w:tabs>
          <w:tab w:val="left" w:pos="142"/>
          <w:tab w:val="left" w:pos="1033"/>
        </w:tabs>
        <w:spacing w:before="0" w:after="0" w:line="240" w:lineRule="auto"/>
        <w:jc w:val="both"/>
        <w:rPr>
          <w:sz w:val="24"/>
          <w:szCs w:val="24"/>
        </w:rPr>
      </w:pPr>
      <w:r w:rsidRPr="00AC126E">
        <w:rPr>
          <w:sz w:val="24"/>
          <w:szCs w:val="24"/>
        </w:rPr>
        <w:t>- своевременное информирование о важности вакцинирования в соответствии с рекомендациями Национального календаря профилактических прививок и по эпидемическим показаниям;</w:t>
      </w:r>
    </w:p>
    <w:p w:rsidR="00E8579E" w:rsidRPr="00AC126E" w:rsidRDefault="00E8579E" w:rsidP="00250F09">
      <w:pPr>
        <w:pStyle w:val="21"/>
        <w:shd w:val="clear" w:color="auto" w:fill="auto"/>
        <w:tabs>
          <w:tab w:val="left" w:pos="142"/>
          <w:tab w:val="left" w:pos="1033"/>
        </w:tabs>
        <w:spacing w:before="0" w:after="0" w:line="240" w:lineRule="auto"/>
        <w:jc w:val="both"/>
        <w:rPr>
          <w:sz w:val="24"/>
          <w:szCs w:val="24"/>
        </w:rPr>
      </w:pPr>
      <w:r w:rsidRPr="00AC126E">
        <w:rPr>
          <w:sz w:val="24"/>
          <w:szCs w:val="24"/>
        </w:rPr>
        <w:t>- информирование родителей (законных представителей) об актуальных задачах физического воспитания детей на разных возрастных этапах их развития, а также о возможностях ДОО и семьи в решении данных задач;</w:t>
      </w:r>
    </w:p>
    <w:p w:rsidR="00E8579E" w:rsidRPr="00AC126E" w:rsidRDefault="00E8579E" w:rsidP="00250F09">
      <w:pPr>
        <w:pStyle w:val="21"/>
        <w:shd w:val="clear" w:color="auto" w:fill="auto"/>
        <w:tabs>
          <w:tab w:val="left" w:pos="142"/>
          <w:tab w:val="left" w:pos="1028"/>
        </w:tabs>
        <w:spacing w:before="0" w:after="0" w:line="240" w:lineRule="auto"/>
        <w:jc w:val="both"/>
        <w:rPr>
          <w:sz w:val="24"/>
          <w:szCs w:val="24"/>
        </w:rPr>
      </w:pPr>
      <w:r w:rsidRPr="00AC126E">
        <w:rPr>
          <w:sz w:val="24"/>
          <w:szCs w:val="24"/>
        </w:rPr>
        <w:t>- знакомство родителей (законных представителей) с оздоровительными мероприятиями, проводимыми в ДОО;</w:t>
      </w:r>
    </w:p>
    <w:p w:rsidR="00E8579E" w:rsidRPr="00AC126E" w:rsidRDefault="00E8579E" w:rsidP="00250F09">
      <w:pPr>
        <w:pStyle w:val="21"/>
        <w:shd w:val="clear" w:color="auto" w:fill="auto"/>
        <w:tabs>
          <w:tab w:val="left" w:pos="142"/>
          <w:tab w:val="left" w:pos="1033"/>
        </w:tabs>
        <w:spacing w:before="0" w:after="0" w:line="240" w:lineRule="auto"/>
        <w:jc w:val="both"/>
        <w:rPr>
          <w:sz w:val="24"/>
          <w:szCs w:val="24"/>
        </w:rPr>
      </w:pPr>
      <w:r w:rsidRPr="00AC126E">
        <w:rPr>
          <w:sz w:val="24"/>
          <w:szCs w:val="24"/>
        </w:rPr>
        <w:t>- информирование родителей (законных представителей) о негативном влиянии на развитие детей систематического и бесконтрольного использования IT-технологий (нарушение сна, возбудимость, изменения качества памяти, внимания, мышления; проблемы социализации и общения и другое).</w:t>
      </w:r>
    </w:p>
    <w:p w:rsidR="00E8579E" w:rsidRPr="00AC126E" w:rsidRDefault="00E8579E" w:rsidP="00250F09">
      <w:pPr>
        <w:pStyle w:val="21"/>
        <w:shd w:val="clear" w:color="auto" w:fill="auto"/>
        <w:tabs>
          <w:tab w:val="left" w:pos="142"/>
          <w:tab w:val="left" w:pos="1134"/>
        </w:tabs>
        <w:spacing w:before="0" w:after="0" w:line="240" w:lineRule="auto"/>
        <w:ind w:firstLine="567"/>
        <w:jc w:val="both"/>
        <w:rPr>
          <w:sz w:val="24"/>
          <w:szCs w:val="24"/>
        </w:rPr>
      </w:pPr>
      <w:r w:rsidRPr="00AC126E">
        <w:rPr>
          <w:sz w:val="24"/>
          <w:szCs w:val="24"/>
        </w:rPr>
        <w:t xml:space="preserve">Эффективность просветительской работы по вопросам </w:t>
      </w:r>
      <w:proofErr w:type="spellStart"/>
      <w:r w:rsidRPr="00AC126E">
        <w:rPr>
          <w:sz w:val="24"/>
          <w:szCs w:val="24"/>
        </w:rPr>
        <w:t>здоровьесбережения</w:t>
      </w:r>
      <w:proofErr w:type="spellEnd"/>
      <w:r w:rsidRPr="00AC126E">
        <w:rPr>
          <w:sz w:val="24"/>
          <w:szCs w:val="24"/>
        </w:rPr>
        <w:t xml:space="preserve"> детей может быть повышена за счет привлечения к тематическим встречам профильных специалистов (медиков, </w:t>
      </w:r>
      <w:proofErr w:type="spellStart"/>
      <w:r w:rsidRPr="00AC126E">
        <w:rPr>
          <w:sz w:val="24"/>
          <w:szCs w:val="24"/>
        </w:rPr>
        <w:t>нейропсихологов</w:t>
      </w:r>
      <w:proofErr w:type="spellEnd"/>
      <w:r w:rsidRPr="00AC126E">
        <w:rPr>
          <w:sz w:val="24"/>
          <w:szCs w:val="24"/>
        </w:rPr>
        <w:t>, физиологов, IT-специалистов и других).</w:t>
      </w:r>
    </w:p>
    <w:p w:rsidR="00E8579E" w:rsidRPr="00AC126E" w:rsidRDefault="00E8579E" w:rsidP="00250F09">
      <w:pPr>
        <w:pStyle w:val="21"/>
        <w:shd w:val="clear" w:color="auto" w:fill="auto"/>
        <w:tabs>
          <w:tab w:val="left" w:pos="142"/>
          <w:tab w:val="left" w:pos="1350"/>
        </w:tabs>
        <w:spacing w:before="0" w:after="0" w:line="240" w:lineRule="auto"/>
        <w:ind w:firstLine="567"/>
        <w:jc w:val="both"/>
        <w:rPr>
          <w:sz w:val="24"/>
          <w:szCs w:val="24"/>
        </w:rPr>
      </w:pPr>
      <w:r w:rsidRPr="00AC126E">
        <w:rPr>
          <w:sz w:val="24"/>
          <w:szCs w:val="24"/>
        </w:rPr>
        <w:t>Направления деятельности педагога реализуются в разных формах (групповых и (или) индивидуальных) посредством различных методов, приемов и способов взаимодействия с родителями (законными представителями):</w:t>
      </w:r>
    </w:p>
    <w:p w:rsidR="00E8579E" w:rsidRPr="00AC126E" w:rsidRDefault="00E8579E" w:rsidP="00250F09">
      <w:pPr>
        <w:pStyle w:val="21"/>
        <w:shd w:val="clear" w:color="auto" w:fill="auto"/>
        <w:tabs>
          <w:tab w:val="left" w:pos="142"/>
          <w:tab w:val="left" w:pos="1033"/>
        </w:tabs>
        <w:spacing w:before="0" w:after="0" w:line="240" w:lineRule="auto"/>
        <w:jc w:val="both"/>
        <w:rPr>
          <w:sz w:val="24"/>
          <w:szCs w:val="24"/>
        </w:rPr>
      </w:pPr>
      <w:r w:rsidRPr="00AC126E">
        <w:rPr>
          <w:sz w:val="24"/>
          <w:szCs w:val="24"/>
        </w:rPr>
        <w:t xml:space="preserve">- </w:t>
      </w:r>
      <w:proofErr w:type="spellStart"/>
      <w:r w:rsidRPr="00AC126E">
        <w:rPr>
          <w:sz w:val="24"/>
          <w:szCs w:val="24"/>
        </w:rPr>
        <w:t>диагностико</w:t>
      </w:r>
      <w:proofErr w:type="spellEnd"/>
      <w:r w:rsidRPr="00AC126E">
        <w:rPr>
          <w:sz w:val="24"/>
          <w:szCs w:val="24"/>
        </w:rPr>
        <w:t>-аналитическое направление реализуется через опросы, социологические срезы, индивидуальные блокноты, «почтовый ящик», педагогические беседы с родителями (законными представителями); дни (недели) открытых дверей, открытые просмотры занятий и других видов деятельности детей и так далее;</w:t>
      </w:r>
    </w:p>
    <w:p w:rsidR="00E8579E" w:rsidRPr="00AC126E" w:rsidRDefault="00E8579E" w:rsidP="00250F09">
      <w:pPr>
        <w:pStyle w:val="21"/>
        <w:shd w:val="clear" w:color="auto" w:fill="auto"/>
        <w:tabs>
          <w:tab w:val="left" w:pos="142"/>
          <w:tab w:val="left" w:pos="1038"/>
        </w:tabs>
        <w:spacing w:before="0" w:after="0" w:line="240" w:lineRule="auto"/>
        <w:jc w:val="both"/>
        <w:rPr>
          <w:sz w:val="24"/>
          <w:szCs w:val="24"/>
        </w:rPr>
      </w:pPr>
      <w:r w:rsidRPr="00AC126E">
        <w:rPr>
          <w:sz w:val="24"/>
          <w:szCs w:val="24"/>
        </w:rPr>
        <w:t>- просветительское и консультационное направления реализуются через групповые родительские собрания, конференции, круглые столы, семинар</w:t>
      </w:r>
      <w:proofErr w:type="gramStart"/>
      <w:r w:rsidRPr="00AC126E">
        <w:rPr>
          <w:sz w:val="24"/>
          <w:szCs w:val="24"/>
        </w:rPr>
        <w:t>ы-</w:t>
      </w:r>
      <w:proofErr w:type="gramEnd"/>
      <w:r w:rsidRPr="00AC126E">
        <w:rPr>
          <w:sz w:val="24"/>
          <w:szCs w:val="24"/>
        </w:rPr>
        <w:t xml:space="preserve"> практикумы, тренинги и ролевые игры, консультации, педагогические гостиные, родительские клубы и другое; информационные проспекты, стенды, ширмы, папки- передвижки для родителей (законных представителей); журналы и газеты, издаваемые ДОО для родителей (законных представителей), педагогические библиотеки для родителей (законных представителей); сайты ДОО и социальные группы в сети Интернет; </w:t>
      </w:r>
      <w:proofErr w:type="spellStart"/>
      <w:r w:rsidRPr="00AC126E">
        <w:rPr>
          <w:sz w:val="24"/>
          <w:szCs w:val="24"/>
        </w:rPr>
        <w:t>медиарепортажи</w:t>
      </w:r>
      <w:proofErr w:type="spellEnd"/>
      <w:r w:rsidRPr="00AC126E">
        <w:rPr>
          <w:sz w:val="24"/>
          <w:szCs w:val="24"/>
        </w:rPr>
        <w:t xml:space="preserve"> и интервью; фотографии, выставки детских работ, совместных работ родителей (законных представителей) и детей. Включают также и досуговую форму - совместные праздники и вечера, семейные спортивные и тематические мероприятия, тематические досуги, знакомство с семейными традициями и другое.</w:t>
      </w:r>
    </w:p>
    <w:p w:rsidR="00E8579E" w:rsidRPr="00AC126E" w:rsidRDefault="00E8579E" w:rsidP="00250F09">
      <w:pPr>
        <w:pStyle w:val="21"/>
        <w:shd w:val="clear" w:color="auto" w:fill="auto"/>
        <w:tabs>
          <w:tab w:val="left" w:pos="142"/>
          <w:tab w:val="left" w:pos="1369"/>
        </w:tabs>
        <w:spacing w:before="0" w:after="0" w:line="240" w:lineRule="auto"/>
        <w:ind w:firstLine="567"/>
        <w:jc w:val="both"/>
        <w:rPr>
          <w:sz w:val="24"/>
          <w:szCs w:val="24"/>
        </w:rPr>
      </w:pPr>
      <w:r w:rsidRPr="00AC126E">
        <w:rPr>
          <w:sz w:val="24"/>
          <w:szCs w:val="24"/>
        </w:rPr>
        <w:t>Для вовлечения родителей (законных представителей) в образовательную деятельность целесообразно использовать специально разработанные (подобранные) дидактические материалы для организации совместной деятельности родителей (законных представителей) с детьми в семейных условиях в соответствии с образовательными задачами, реализуемыми в ДОО. Эти материалы должны сопровождаться подробными инструкциями по их использованию и рекомендациями по построению взаимодействия с ребёнком (с учётом возрастных особенностей). Кроме того, необходимо активно использовать воспитательный потенциал семьи для решения образовательных задач, привлекая родителей (законных представителей) к участию в образовательных мероприятиях, направленных на решение познавательных и воспитательных задач.</w:t>
      </w:r>
    </w:p>
    <w:p w:rsidR="00E8579E" w:rsidRPr="00AC126E" w:rsidRDefault="00E8579E" w:rsidP="00250F09">
      <w:pPr>
        <w:pStyle w:val="21"/>
        <w:shd w:val="clear" w:color="auto" w:fill="auto"/>
        <w:tabs>
          <w:tab w:val="left" w:pos="142"/>
          <w:tab w:val="left" w:pos="1498"/>
        </w:tabs>
        <w:spacing w:before="0" w:after="0" w:line="240" w:lineRule="auto"/>
        <w:ind w:firstLine="567"/>
        <w:jc w:val="both"/>
        <w:rPr>
          <w:sz w:val="24"/>
          <w:szCs w:val="24"/>
        </w:rPr>
      </w:pPr>
      <w:r w:rsidRPr="00AC126E">
        <w:rPr>
          <w:sz w:val="24"/>
          <w:szCs w:val="24"/>
        </w:rPr>
        <w:t xml:space="preserve">Незаменимой формой установления доверительного делового контакта между семьей и ДОО является диалог педагога и родителей (законных представителей). Диалог </w:t>
      </w:r>
      <w:r w:rsidRPr="00AC126E">
        <w:rPr>
          <w:sz w:val="24"/>
          <w:szCs w:val="24"/>
        </w:rPr>
        <w:lastRenderedPageBreak/>
        <w:t>позволяет совместно анализировать поведение или проблемы ребёнка, выяснять причины проблем и искать подходящие возможности, ресурсы семьи и пути их решения. В диалоге проходит просвещение родителей (законных представителей), их консультирование по вопросам выбора оптимального образовательного маршрута для конкретного ребёнка, а также согласование совместных действий, которые могут быть предприняты со стороны ДОО и семьи для разрешения возможных проблем и трудностей ребёнка в освоении образовательной программы.</w:t>
      </w:r>
    </w:p>
    <w:p w:rsidR="00E8579E" w:rsidRPr="00AC126E" w:rsidRDefault="00E8579E" w:rsidP="00250F09">
      <w:pPr>
        <w:pStyle w:val="21"/>
        <w:shd w:val="clear" w:color="auto" w:fill="auto"/>
        <w:tabs>
          <w:tab w:val="left" w:pos="142"/>
          <w:tab w:val="left" w:pos="1494"/>
        </w:tabs>
        <w:spacing w:before="0" w:after="0" w:line="240" w:lineRule="auto"/>
        <w:ind w:firstLine="567"/>
        <w:jc w:val="both"/>
        <w:rPr>
          <w:sz w:val="24"/>
          <w:szCs w:val="24"/>
        </w:rPr>
      </w:pPr>
      <w:proofErr w:type="gramStart"/>
      <w:r w:rsidRPr="00AC126E">
        <w:rPr>
          <w:sz w:val="24"/>
          <w:szCs w:val="24"/>
        </w:rPr>
        <w:t>Педагоги самостоятельно выбирают педагогически обоснованные методы, приемы и способы взаимодействия с семьями обучающихся, в зависимости от стоящих перед ними задач.</w:t>
      </w:r>
      <w:proofErr w:type="gramEnd"/>
      <w:r w:rsidRPr="00AC126E">
        <w:rPr>
          <w:sz w:val="24"/>
          <w:szCs w:val="24"/>
        </w:rPr>
        <w:t xml:space="preserve"> Сочетание традиционных и инновационных технологий сотрудничества позволит педагогам ДОО устанавливать доверительные и партнерские отношения с родителями (законными представителями), эффективно осуществлять просветительскую деятельность и достигать основные цели взаимодействия ДОО с родителями (законными представителями) детей дошкольного возраста.</w:t>
      </w:r>
    </w:p>
    <w:p w:rsidR="00E8579E" w:rsidRPr="00AC126E" w:rsidRDefault="00E8579E" w:rsidP="00250F09">
      <w:pPr>
        <w:pStyle w:val="Default"/>
        <w:tabs>
          <w:tab w:val="left" w:pos="142"/>
        </w:tabs>
        <w:ind w:firstLine="567"/>
        <w:jc w:val="both"/>
        <w:rPr>
          <w:b/>
          <w:color w:val="auto"/>
        </w:rPr>
      </w:pPr>
    </w:p>
    <w:p w:rsidR="00E8579E" w:rsidRPr="00AC126E" w:rsidRDefault="00E8579E" w:rsidP="00250F09">
      <w:pPr>
        <w:ind w:firstLine="567"/>
        <w:jc w:val="both"/>
        <w:rPr>
          <w:sz w:val="24"/>
          <w:szCs w:val="24"/>
        </w:rPr>
      </w:pPr>
      <w:r w:rsidRPr="00AC126E">
        <w:rPr>
          <w:sz w:val="24"/>
          <w:szCs w:val="24"/>
        </w:rPr>
        <w:t>Ведущие цели взаимодействия детского сада с семьёй – создание в детском саду необходимых условий для развития ответственных и взаимозависимых отношений с семьями воспитанников, обеспечивающих целостное развитие личности дошкольника, повышение компетентности родителей в области воспитания.</w:t>
      </w:r>
    </w:p>
    <w:p w:rsidR="00E8579E" w:rsidRPr="00AC126E" w:rsidRDefault="00E8579E" w:rsidP="00250F09">
      <w:pPr>
        <w:ind w:firstLine="567"/>
        <w:jc w:val="both"/>
        <w:rPr>
          <w:sz w:val="24"/>
          <w:szCs w:val="24"/>
        </w:rPr>
      </w:pPr>
      <w:r w:rsidRPr="00AC126E">
        <w:rPr>
          <w:sz w:val="24"/>
          <w:szCs w:val="24"/>
        </w:rPr>
        <w:t>Взаимодействия с семьями воспитанников</w:t>
      </w:r>
      <w:r w:rsidRPr="00AC126E">
        <w:rPr>
          <w:b/>
          <w:sz w:val="24"/>
          <w:szCs w:val="24"/>
        </w:rPr>
        <w:t xml:space="preserve"> </w:t>
      </w:r>
      <w:r w:rsidRPr="00AC126E">
        <w:rPr>
          <w:sz w:val="24"/>
          <w:szCs w:val="24"/>
        </w:rPr>
        <w:t xml:space="preserve">в детском саду  осуществляется по методическому пособию под редакцией </w:t>
      </w:r>
      <w:proofErr w:type="spellStart"/>
      <w:r w:rsidRPr="00AC126E">
        <w:rPr>
          <w:sz w:val="24"/>
          <w:szCs w:val="24"/>
        </w:rPr>
        <w:t>Е.С.Евдокимовой</w:t>
      </w:r>
      <w:proofErr w:type="spellEnd"/>
      <w:r w:rsidRPr="00AC126E">
        <w:rPr>
          <w:sz w:val="24"/>
          <w:szCs w:val="24"/>
        </w:rPr>
        <w:t xml:space="preserve"> «Воспитываем вместе с семьей». </w:t>
      </w:r>
    </w:p>
    <w:p w:rsidR="00E8579E" w:rsidRPr="00AC126E" w:rsidRDefault="00E8579E" w:rsidP="00250F09">
      <w:pPr>
        <w:pStyle w:val="Default"/>
        <w:ind w:firstLine="567"/>
        <w:jc w:val="both"/>
        <w:rPr>
          <w:color w:val="auto"/>
        </w:rPr>
      </w:pPr>
      <w:r w:rsidRPr="00AC126E">
        <w:rPr>
          <w:color w:val="auto"/>
        </w:rPr>
        <w:t xml:space="preserve">Одним из важных условий реализации основной общеобразовательной программы ДОУ является взаимодействие педагогов с семьей: дети, воспитатели и родители - главные участники педагогического процесса. </w:t>
      </w:r>
    </w:p>
    <w:p w:rsidR="00E8579E" w:rsidRPr="00AC126E" w:rsidRDefault="00E8579E" w:rsidP="00250F09">
      <w:pPr>
        <w:pStyle w:val="Default"/>
        <w:ind w:firstLine="567"/>
        <w:jc w:val="both"/>
        <w:rPr>
          <w:color w:val="auto"/>
        </w:rPr>
      </w:pPr>
      <w:r w:rsidRPr="00AC126E">
        <w:rPr>
          <w:color w:val="auto"/>
        </w:rPr>
        <w:t xml:space="preserve">Сотрудники ДОУ признают семью, как жизненно необходимую среду дошкольника, определяющую путь развития его личности. </w:t>
      </w:r>
    </w:p>
    <w:p w:rsidR="00E8579E" w:rsidRPr="00AC126E" w:rsidRDefault="00E8579E" w:rsidP="00250F09">
      <w:pPr>
        <w:pStyle w:val="Default"/>
        <w:ind w:firstLine="567"/>
        <w:jc w:val="both"/>
        <w:rPr>
          <w:color w:val="auto"/>
        </w:rPr>
      </w:pPr>
      <w:r w:rsidRPr="00AC126E">
        <w:rPr>
          <w:color w:val="auto"/>
        </w:rPr>
        <w:t xml:space="preserve">В современных условиях дошкольное образовательное учреждение является единственным общественным институтом, регулярно и неформально взаимодействующим с семьей, то есть имеющим возможность оказывать на неё определенное влияние. </w:t>
      </w:r>
    </w:p>
    <w:p w:rsidR="00E8579E" w:rsidRPr="00AC126E" w:rsidRDefault="00E8579E" w:rsidP="00250F09">
      <w:pPr>
        <w:pStyle w:val="Default"/>
        <w:ind w:firstLine="567"/>
        <w:jc w:val="both"/>
        <w:rPr>
          <w:color w:val="auto"/>
        </w:rPr>
      </w:pPr>
      <w:r w:rsidRPr="00AC126E">
        <w:rPr>
          <w:color w:val="auto"/>
        </w:rPr>
        <w:t xml:space="preserve">Взаимодействие направлено на совершенствование психолого-педагогической культуры родителей, воспитывающих детей дошкольного возраста и предполагает практико-ориентированные формы взаимодействия педагогов дошкольной образовательной организации с родителями, по формированию психолого-педагогической компетентности родителей. В организации работы по повышению компетентности родителей важная роль принадлежит использованию современных форм взаимодействия. Они применяются, чтобы дать родителям возможность стать активными исследователями собственного родительского поведения, получить опыт нового видения привычных, стереотипных способов воздействия на ребёнка, чтобы использовать его, выстраивая новые </w:t>
      </w:r>
      <w:proofErr w:type="spellStart"/>
      <w:r w:rsidRPr="00AC126E">
        <w:rPr>
          <w:color w:val="auto"/>
        </w:rPr>
        <w:t>родительско</w:t>
      </w:r>
      <w:proofErr w:type="spellEnd"/>
      <w:r w:rsidRPr="00AC126E">
        <w:rPr>
          <w:color w:val="auto"/>
        </w:rPr>
        <w:t xml:space="preserve">-детские взаимоотношения. </w:t>
      </w:r>
    </w:p>
    <w:p w:rsidR="00E8579E" w:rsidRPr="00AC126E" w:rsidRDefault="00E8579E" w:rsidP="00250F09">
      <w:pPr>
        <w:pStyle w:val="Default"/>
        <w:ind w:firstLine="567"/>
        <w:jc w:val="both"/>
        <w:rPr>
          <w:color w:val="auto"/>
        </w:rPr>
      </w:pPr>
      <w:r w:rsidRPr="00AC126E">
        <w:rPr>
          <w:b/>
          <w:bCs/>
          <w:color w:val="auto"/>
        </w:rPr>
        <w:t xml:space="preserve">Цель: </w:t>
      </w:r>
      <w:r w:rsidRPr="00AC126E">
        <w:rPr>
          <w:color w:val="auto"/>
        </w:rPr>
        <w:t xml:space="preserve">сделать родителей активными участниками педагогического процесса, оказав им помощь в реализации ответственности за воспитание и обучение детей. </w:t>
      </w:r>
    </w:p>
    <w:p w:rsidR="00E8579E" w:rsidRPr="00AC126E" w:rsidRDefault="00E8579E" w:rsidP="00250F09">
      <w:pPr>
        <w:pStyle w:val="Default"/>
        <w:ind w:firstLine="567"/>
        <w:jc w:val="both"/>
        <w:rPr>
          <w:color w:val="auto"/>
        </w:rPr>
      </w:pPr>
      <w:r w:rsidRPr="00AC126E">
        <w:rPr>
          <w:b/>
          <w:bCs/>
          <w:color w:val="auto"/>
        </w:rPr>
        <w:t xml:space="preserve">Задачи, решаемые в процессе организации взаимодействия педагогического коллектива с родителями воспитанников: </w:t>
      </w:r>
    </w:p>
    <w:p w:rsidR="00E8579E" w:rsidRPr="00AC126E" w:rsidRDefault="00E8579E" w:rsidP="00250F09">
      <w:pPr>
        <w:pStyle w:val="13"/>
        <w:autoSpaceDE w:val="0"/>
        <w:autoSpaceDN w:val="0"/>
        <w:adjustRightInd w:val="0"/>
        <w:spacing w:after="0" w:line="240" w:lineRule="auto"/>
        <w:ind w:left="0"/>
        <w:jc w:val="both"/>
        <w:rPr>
          <w:rFonts w:ascii="Times New Roman" w:hAnsi="Times New Roman"/>
          <w:sz w:val="24"/>
          <w:szCs w:val="24"/>
        </w:rPr>
      </w:pPr>
      <w:r w:rsidRPr="00AC126E">
        <w:rPr>
          <w:rFonts w:ascii="Times New Roman" w:hAnsi="Times New Roman"/>
          <w:sz w:val="24"/>
          <w:szCs w:val="24"/>
        </w:rPr>
        <w:t>1.Быть вместе (семье и детскому саду), быть нацеленными на общий результат (</w:t>
      </w:r>
      <w:proofErr w:type="gramStart"/>
      <w:r w:rsidRPr="00AC126E">
        <w:rPr>
          <w:rFonts w:ascii="Times New Roman" w:hAnsi="Times New Roman"/>
          <w:sz w:val="24"/>
          <w:szCs w:val="24"/>
        </w:rPr>
        <w:t>культурное</w:t>
      </w:r>
      <w:proofErr w:type="gramEnd"/>
      <w:r w:rsidRPr="00AC126E">
        <w:rPr>
          <w:rFonts w:ascii="Times New Roman" w:hAnsi="Times New Roman"/>
          <w:sz w:val="24"/>
          <w:szCs w:val="24"/>
        </w:rPr>
        <w:t xml:space="preserve"> со-развитие),</w:t>
      </w:r>
    </w:p>
    <w:p w:rsidR="00E8579E" w:rsidRPr="00AC126E" w:rsidRDefault="00E8579E" w:rsidP="00250F09">
      <w:pPr>
        <w:pStyle w:val="13"/>
        <w:autoSpaceDE w:val="0"/>
        <w:autoSpaceDN w:val="0"/>
        <w:adjustRightInd w:val="0"/>
        <w:spacing w:after="0" w:line="240" w:lineRule="auto"/>
        <w:ind w:left="0"/>
        <w:jc w:val="both"/>
        <w:rPr>
          <w:rFonts w:ascii="Times New Roman" w:hAnsi="Times New Roman"/>
          <w:sz w:val="24"/>
          <w:szCs w:val="24"/>
        </w:rPr>
      </w:pPr>
      <w:r w:rsidRPr="00AC126E">
        <w:rPr>
          <w:rFonts w:ascii="Times New Roman" w:hAnsi="Times New Roman"/>
          <w:sz w:val="24"/>
          <w:szCs w:val="24"/>
        </w:rPr>
        <w:t xml:space="preserve">2.Поддерживать друг друга в решении возникающих проблем, </w:t>
      </w:r>
      <w:proofErr w:type="spellStart"/>
      <w:r w:rsidRPr="00AC126E">
        <w:rPr>
          <w:rFonts w:ascii="Times New Roman" w:hAnsi="Times New Roman"/>
          <w:sz w:val="24"/>
          <w:szCs w:val="24"/>
        </w:rPr>
        <w:t>взаимозаменять</w:t>
      </w:r>
      <w:proofErr w:type="spellEnd"/>
      <w:r w:rsidRPr="00AC126E">
        <w:rPr>
          <w:rFonts w:ascii="Times New Roman" w:hAnsi="Times New Roman"/>
          <w:sz w:val="24"/>
          <w:szCs w:val="24"/>
        </w:rPr>
        <w:t xml:space="preserve"> и дополнять друг друга; </w:t>
      </w:r>
    </w:p>
    <w:p w:rsidR="00E8579E" w:rsidRPr="00AC126E" w:rsidRDefault="00E8579E" w:rsidP="00250F09">
      <w:pPr>
        <w:pStyle w:val="13"/>
        <w:autoSpaceDE w:val="0"/>
        <w:autoSpaceDN w:val="0"/>
        <w:adjustRightInd w:val="0"/>
        <w:spacing w:after="0" w:line="240" w:lineRule="auto"/>
        <w:ind w:left="0"/>
        <w:jc w:val="both"/>
        <w:rPr>
          <w:rFonts w:ascii="Times New Roman" w:hAnsi="Times New Roman"/>
          <w:sz w:val="24"/>
          <w:szCs w:val="24"/>
        </w:rPr>
      </w:pPr>
      <w:r w:rsidRPr="00AC126E">
        <w:rPr>
          <w:rFonts w:ascii="Times New Roman" w:hAnsi="Times New Roman"/>
          <w:sz w:val="24"/>
          <w:szCs w:val="24"/>
        </w:rPr>
        <w:t>3.Создавать атмосферу бодрого оптимизма и благожелательный климат: условия, позволяющие преодолеть существующие барьеры в отношениях, выступающие препятствием в развитии ребенка и взрослого.</w:t>
      </w:r>
    </w:p>
    <w:p w:rsidR="00E8579E" w:rsidRPr="00AC126E" w:rsidRDefault="00E8579E" w:rsidP="00250F09">
      <w:pPr>
        <w:pStyle w:val="13"/>
        <w:spacing w:after="0" w:line="240" w:lineRule="auto"/>
        <w:ind w:left="0"/>
        <w:jc w:val="both"/>
        <w:rPr>
          <w:rFonts w:ascii="Times New Roman" w:hAnsi="Times New Roman"/>
          <w:sz w:val="24"/>
          <w:szCs w:val="24"/>
        </w:rPr>
      </w:pPr>
      <w:r w:rsidRPr="00AC126E">
        <w:rPr>
          <w:rFonts w:ascii="Times New Roman" w:hAnsi="Times New Roman"/>
          <w:sz w:val="24"/>
          <w:szCs w:val="24"/>
        </w:rPr>
        <w:lastRenderedPageBreak/>
        <w:t xml:space="preserve">3.Повышать уровень педагогической культуры родителей (лиц их заменяющих). Знакомить  с достижениями науки и передовым опытом в области воспитания дошкольников. </w:t>
      </w:r>
    </w:p>
    <w:p w:rsidR="00E8579E" w:rsidRPr="00AC126E" w:rsidRDefault="00E8579E" w:rsidP="00250F09">
      <w:pPr>
        <w:pStyle w:val="13"/>
        <w:spacing w:after="0" w:line="240" w:lineRule="auto"/>
        <w:ind w:left="0" w:firstLine="567"/>
        <w:jc w:val="both"/>
        <w:rPr>
          <w:rFonts w:ascii="Times New Roman" w:hAnsi="Times New Roman"/>
          <w:sz w:val="24"/>
          <w:szCs w:val="24"/>
        </w:rPr>
      </w:pPr>
      <w:r w:rsidRPr="00AC126E">
        <w:rPr>
          <w:rFonts w:ascii="Times New Roman" w:hAnsi="Times New Roman"/>
          <w:b/>
          <w:sz w:val="24"/>
          <w:szCs w:val="24"/>
        </w:rPr>
        <w:t>Основные принципы</w:t>
      </w:r>
      <w:r w:rsidRPr="00AC126E">
        <w:rPr>
          <w:rFonts w:ascii="Times New Roman" w:hAnsi="Times New Roman"/>
          <w:sz w:val="24"/>
          <w:szCs w:val="24"/>
        </w:rPr>
        <w:t xml:space="preserve"> взаимодействия детского сада с семьями воспитанников:</w:t>
      </w:r>
    </w:p>
    <w:p w:rsidR="00E8579E" w:rsidRPr="00AC126E" w:rsidRDefault="00E8579E" w:rsidP="00250F09">
      <w:pPr>
        <w:pStyle w:val="13"/>
        <w:spacing w:after="0" w:line="240" w:lineRule="auto"/>
        <w:ind w:left="0" w:firstLine="567"/>
        <w:jc w:val="both"/>
        <w:rPr>
          <w:rFonts w:ascii="Times New Roman" w:hAnsi="Times New Roman"/>
          <w:sz w:val="24"/>
          <w:szCs w:val="24"/>
        </w:rPr>
      </w:pPr>
      <w:r w:rsidRPr="00AC126E">
        <w:rPr>
          <w:rFonts w:ascii="Times New Roman" w:hAnsi="Times New Roman"/>
          <w:sz w:val="24"/>
          <w:szCs w:val="24"/>
        </w:rPr>
        <w:t>- открытость детского сада для семьи;</w:t>
      </w:r>
    </w:p>
    <w:p w:rsidR="00E8579E" w:rsidRPr="00AC126E" w:rsidRDefault="00E8579E" w:rsidP="00250F09">
      <w:pPr>
        <w:pStyle w:val="13"/>
        <w:spacing w:after="0" w:line="240" w:lineRule="auto"/>
        <w:ind w:left="0" w:firstLine="567"/>
        <w:jc w:val="both"/>
        <w:rPr>
          <w:rFonts w:ascii="Times New Roman" w:hAnsi="Times New Roman"/>
          <w:sz w:val="24"/>
          <w:szCs w:val="24"/>
        </w:rPr>
      </w:pPr>
      <w:r w:rsidRPr="00AC126E">
        <w:rPr>
          <w:rFonts w:ascii="Times New Roman" w:hAnsi="Times New Roman"/>
          <w:sz w:val="24"/>
          <w:szCs w:val="24"/>
        </w:rPr>
        <w:t>- сотрудничество педагогов и родителей в воспитании детей;</w:t>
      </w:r>
    </w:p>
    <w:p w:rsidR="00E8579E" w:rsidRPr="00AC126E" w:rsidRDefault="00E8579E" w:rsidP="00250F09">
      <w:pPr>
        <w:pStyle w:val="13"/>
        <w:spacing w:after="0" w:line="240" w:lineRule="auto"/>
        <w:ind w:left="0" w:firstLine="567"/>
        <w:jc w:val="both"/>
        <w:rPr>
          <w:rFonts w:ascii="Times New Roman" w:hAnsi="Times New Roman"/>
          <w:sz w:val="24"/>
          <w:szCs w:val="24"/>
        </w:rPr>
      </w:pPr>
      <w:r w:rsidRPr="00AC126E">
        <w:rPr>
          <w:rFonts w:ascii="Times New Roman" w:hAnsi="Times New Roman"/>
          <w:sz w:val="24"/>
          <w:szCs w:val="24"/>
        </w:rPr>
        <w:t>-создание единой развивающей среды, обеспечивающей одинаковые подходы к развитию ребенка в семье и детском саду.</w:t>
      </w:r>
    </w:p>
    <w:p w:rsidR="00E8579E" w:rsidRPr="00AC126E" w:rsidRDefault="00E8579E" w:rsidP="00250F09">
      <w:pPr>
        <w:pStyle w:val="Default"/>
        <w:ind w:firstLine="567"/>
        <w:jc w:val="both"/>
        <w:rPr>
          <w:color w:val="auto"/>
        </w:rPr>
      </w:pPr>
      <w:r w:rsidRPr="00AC126E">
        <w:rPr>
          <w:color w:val="auto"/>
        </w:rPr>
        <w:t xml:space="preserve">На сегодняшний день в ДОУ осуществляется интеграция общественного и семейного воспитания дошкольников </w:t>
      </w:r>
    </w:p>
    <w:p w:rsidR="00E8579E" w:rsidRPr="00AC126E" w:rsidRDefault="00E8579E" w:rsidP="00250F09">
      <w:pPr>
        <w:pStyle w:val="Default"/>
        <w:ind w:firstLine="567"/>
        <w:jc w:val="both"/>
        <w:rPr>
          <w:color w:val="auto"/>
        </w:rPr>
      </w:pPr>
      <w:r w:rsidRPr="00AC126E">
        <w:rPr>
          <w:b/>
          <w:bCs/>
          <w:color w:val="auto"/>
        </w:rPr>
        <w:t xml:space="preserve">Виды взаимоотношений дошкольной образовательной организации с семьями воспитанников: </w:t>
      </w:r>
    </w:p>
    <w:p w:rsidR="00E8579E" w:rsidRPr="00AC126E" w:rsidRDefault="00E8579E" w:rsidP="00250F09">
      <w:pPr>
        <w:pStyle w:val="Default"/>
        <w:ind w:firstLine="567"/>
        <w:jc w:val="both"/>
        <w:rPr>
          <w:color w:val="auto"/>
        </w:rPr>
      </w:pPr>
      <w:r w:rsidRPr="00AC126E">
        <w:rPr>
          <w:b/>
          <w:bCs/>
          <w:i/>
          <w:iCs/>
          <w:color w:val="auto"/>
        </w:rPr>
        <w:t xml:space="preserve">Взаимодействие </w:t>
      </w:r>
      <w:r w:rsidRPr="00AC126E">
        <w:rPr>
          <w:color w:val="auto"/>
        </w:rPr>
        <w:t xml:space="preserve">– представляет собой способ организации совместной деятельности, которая осуществляется на основе социальной перцепции и с помощью общения. В основе взаимодействия дошкольного образовательного учреждения и семьи лежит сотрудничество. </w:t>
      </w:r>
    </w:p>
    <w:p w:rsidR="00E8579E" w:rsidRPr="00AC126E" w:rsidRDefault="00E8579E" w:rsidP="00250F09">
      <w:pPr>
        <w:pStyle w:val="Default"/>
        <w:ind w:firstLine="567"/>
        <w:jc w:val="both"/>
        <w:rPr>
          <w:color w:val="auto"/>
        </w:rPr>
      </w:pPr>
      <w:r w:rsidRPr="00AC126E">
        <w:rPr>
          <w:b/>
          <w:bCs/>
          <w:i/>
          <w:iCs/>
          <w:color w:val="auto"/>
        </w:rPr>
        <w:t xml:space="preserve">Сотрудничество </w:t>
      </w:r>
      <w:r w:rsidRPr="00AC126E">
        <w:rPr>
          <w:color w:val="auto"/>
        </w:rPr>
        <w:t xml:space="preserve">– это общение «на равных», где никому не принадлежит привилегия указывать, контролировать, оценивать. </w:t>
      </w:r>
    </w:p>
    <w:p w:rsidR="00E8579E" w:rsidRPr="00AC126E" w:rsidRDefault="00E8579E" w:rsidP="00250F09">
      <w:pPr>
        <w:pStyle w:val="Default"/>
        <w:ind w:firstLine="567"/>
        <w:jc w:val="both"/>
        <w:rPr>
          <w:color w:val="auto"/>
        </w:rPr>
      </w:pPr>
      <w:r w:rsidRPr="00AC126E">
        <w:rPr>
          <w:color w:val="auto"/>
        </w:rPr>
        <w:t xml:space="preserve">Главный момент в контексте «семья – дошкольное учреждение» – личное взаимодействие и сотрудничество педагогов и родителей по поводу трудностей и радостей, успехов и неудач в процессе воспитания конкретного ребёнка в данной семье. </w:t>
      </w:r>
    </w:p>
    <w:p w:rsidR="00E8579E" w:rsidRPr="00AC126E" w:rsidRDefault="00E8579E" w:rsidP="00250F09">
      <w:pPr>
        <w:pStyle w:val="Default"/>
        <w:ind w:firstLine="567"/>
        <w:jc w:val="both"/>
        <w:rPr>
          <w:color w:val="auto"/>
        </w:rPr>
      </w:pPr>
      <w:r w:rsidRPr="00AC126E">
        <w:rPr>
          <w:color w:val="auto"/>
        </w:rPr>
        <w:t xml:space="preserve">В настоящее время встал вопрос о том, чтобы сделать дошкольное учреждение открытым различным влияниям, которые могли бы обогатить образовательный процесс. </w:t>
      </w:r>
    </w:p>
    <w:p w:rsidR="00E8579E" w:rsidRPr="00AC126E" w:rsidRDefault="00E8579E" w:rsidP="00250F09">
      <w:pPr>
        <w:pStyle w:val="Default"/>
        <w:ind w:firstLine="567"/>
        <w:jc w:val="both"/>
        <w:rPr>
          <w:color w:val="auto"/>
        </w:rPr>
      </w:pPr>
      <w:r w:rsidRPr="00AC126E">
        <w:rPr>
          <w:b/>
          <w:bCs/>
          <w:i/>
          <w:iCs/>
          <w:color w:val="auto"/>
        </w:rPr>
        <w:t xml:space="preserve">Открытость детского сада </w:t>
      </w:r>
      <w:r w:rsidRPr="00AC126E">
        <w:rPr>
          <w:color w:val="auto"/>
        </w:rPr>
        <w:t xml:space="preserve">– это вовлечение родителей в образовательный процесс дошкольного учреждения. </w:t>
      </w:r>
    </w:p>
    <w:p w:rsidR="00E8579E" w:rsidRPr="00AC126E" w:rsidRDefault="00E8579E" w:rsidP="00250F09">
      <w:pPr>
        <w:ind w:firstLine="567"/>
        <w:jc w:val="both"/>
        <w:rPr>
          <w:sz w:val="24"/>
          <w:szCs w:val="24"/>
        </w:rPr>
      </w:pPr>
      <w:r w:rsidRPr="00AC126E">
        <w:rPr>
          <w:b/>
          <w:sz w:val="24"/>
          <w:szCs w:val="24"/>
        </w:rPr>
        <w:t>Формы работы для получения информации о семье:</w:t>
      </w:r>
      <w:r w:rsidRPr="00AC126E">
        <w:rPr>
          <w:sz w:val="24"/>
          <w:szCs w:val="24"/>
        </w:rPr>
        <w:t xml:space="preserve"> посещение семьи, беседа, анкетирование, сочинение, обобщение полученной информации.</w:t>
      </w:r>
    </w:p>
    <w:p w:rsidR="00E8579E" w:rsidRPr="00AC126E" w:rsidRDefault="00E8579E" w:rsidP="00250F09">
      <w:pPr>
        <w:ind w:firstLine="567"/>
        <w:jc w:val="both"/>
        <w:rPr>
          <w:sz w:val="24"/>
          <w:szCs w:val="24"/>
        </w:rPr>
      </w:pPr>
      <w:r w:rsidRPr="00AC126E">
        <w:rPr>
          <w:i/>
          <w:sz w:val="24"/>
          <w:szCs w:val="24"/>
        </w:rPr>
        <w:t>Для обоюдного познания</w:t>
      </w:r>
      <w:r w:rsidRPr="00AC126E">
        <w:rPr>
          <w:sz w:val="24"/>
          <w:szCs w:val="24"/>
        </w:rPr>
        <w:t xml:space="preserve"> воспитательного потенциала друг друга проводятся разнообразные </w:t>
      </w:r>
      <w:r w:rsidRPr="00AC126E">
        <w:rPr>
          <w:i/>
          <w:sz w:val="24"/>
          <w:szCs w:val="24"/>
        </w:rPr>
        <w:t>встречи</w:t>
      </w:r>
      <w:r w:rsidRPr="00AC126E">
        <w:rPr>
          <w:sz w:val="24"/>
          <w:szCs w:val="24"/>
        </w:rPr>
        <w:t xml:space="preserve">, </w:t>
      </w:r>
      <w:r w:rsidRPr="00AC126E">
        <w:rPr>
          <w:i/>
          <w:sz w:val="24"/>
          <w:szCs w:val="24"/>
        </w:rPr>
        <w:t>ориентированные на знакомство</w:t>
      </w:r>
      <w:r w:rsidRPr="00AC126E">
        <w:rPr>
          <w:sz w:val="24"/>
          <w:szCs w:val="24"/>
        </w:rPr>
        <w:t xml:space="preserve"> с достижениями сторон и перспективами развития воспитания дошкольников («день открытых дверей», «встречи-знакомства»). </w:t>
      </w:r>
    </w:p>
    <w:p w:rsidR="00E8579E" w:rsidRPr="00AC126E" w:rsidRDefault="00E8579E" w:rsidP="00250F09">
      <w:pPr>
        <w:ind w:firstLine="567"/>
        <w:jc w:val="both"/>
        <w:rPr>
          <w:sz w:val="24"/>
          <w:szCs w:val="24"/>
        </w:rPr>
      </w:pPr>
      <w:proofErr w:type="gramStart"/>
      <w:r w:rsidRPr="00AC126E">
        <w:rPr>
          <w:b/>
          <w:sz w:val="24"/>
          <w:szCs w:val="24"/>
        </w:rPr>
        <w:t>Формы информационно-просвещенческого обеспечения взаимодействия:</w:t>
      </w:r>
      <w:r w:rsidRPr="00AC126E">
        <w:rPr>
          <w:i/>
          <w:sz w:val="24"/>
          <w:szCs w:val="24"/>
        </w:rPr>
        <w:t xml:space="preserve"> </w:t>
      </w:r>
      <w:r w:rsidRPr="00AC126E">
        <w:rPr>
          <w:sz w:val="24"/>
          <w:szCs w:val="24"/>
        </w:rPr>
        <w:t xml:space="preserve">индивидуальные беседы, консультации, родительские собрания, стенды, памятки, буклеты, устные журналы, переписка педагогов и родителей, выставки, </w:t>
      </w:r>
      <w:proofErr w:type="spellStart"/>
      <w:r w:rsidRPr="00AC126E">
        <w:rPr>
          <w:sz w:val="24"/>
          <w:szCs w:val="24"/>
        </w:rPr>
        <w:t>медиатека</w:t>
      </w:r>
      <w:proofErr w:type="spellEnd"/>
      <w:r w:rsidRPr="00AC126E">
        <w:rPr>
          <w:sz w:val="24"/>
          <w:szCs w:val="24"/>
        </w:rPr>
        <w:t>.</w:t>
      </w:r>
      <w:proofErr w:type="gramEnd"/>
    </w:p>
    <w:p w:rsidR="00E8579E" w:rsidRPr="00AC126E" w:rsidRDefault="00E8579E" w:rsidP="00250F09">
      <w:pPr>
        <w:ind w:firstLine="567"/>
        <w:jc w:val="both"/>
        <w:rPr>
          <w:sz w:val="24"/>
          <w:szCs w:val="24"/>
        </w:rPr>
      </w:pPr>
      <w:r w:rsidRPr="00AC126E">
        <w:rPr>
          <w:b/>
          <w:sz w:val="24"/>
          <w:szCs w:val="24"/>
        </w:rPr>
        <w:t>Совместная деятельность педагогов и родителей с детьми:</w:t>
      </w:r>
      <w:r w:rsidRPr="00AC126E">
        <w:rPr>
          <w:i/>
          <w:sz w:val="24"/>
          <w:szCs w:val="24"/>
        </w:rPr>
        <w:t xml:space="preserve"> </w:t>
      </w:r>
      <w:r w:rsidRPr="00AC126E">
        <w:rPr>
          <w:sz w:val="24"/>
          <w:szCs w:val="24"/>
        </w:rPr>
        <w:t>акция, вечера музыки и поэзии, воскресный семейный абонемент, семейная гостиная, день семьи, музыкальный фестиваль, клубы, праздники в детском саду, прогулки и экскурсии педагогов, детей и родителей, проектная деятельность педагогов, детей и родителей, семейный театр.</w:t>
      </w:r>
    </w:p>
    <w:p w:rsidR="00E8579E" w:rsidRPr="00AC126E" w:rsidRDefault="00E8579E" w:rsidP="00250F09">
      <w:pPr>
        <w:ind w:firstLine="567"/>
        <w:jc w:val="both"/>
        <w:rPr>
          <w:sz w:val="24"/>
          <w:szCs w:val="24"/>
        </w:rPr>
      </w:pPr>
      <w:r w:rsidRPr="00AC126E">
        <w:rPr>
          <w:b/>
          <w:sz w:val="24"/>
          <w:szCs w:val="24"/>
        </w:rPr>
        <w:t xml:space="preserve">Наблюдение </w:t>
      </w:r>
      <w:r w:rsidRPr="00AC126E">
        <w:rPr>
          <w:sz w:val="24"/>
          <w:szCs w:val="24"/>
        </w:rPr>
        <w:t>в контексте социально-педагогической диагностики семьи</w:t>
      </w:r>
      <w:r w:rsidRPr="00AC126E">
        <w:rPr>
          <w:b/>
          <w:sz w:val="24"/>
          <w:szCs w:val="24"/>
        </w:rPr>
        <w:t xml:space="preserve"> –</w:t>
      </w:r>
      <w:r w:rsidRPr="00AC126E">
        <w:rPr>
          <w:sz w:val="24"/>
          <w:szCs w:val="24"/>
        </w:rPr>
        <w:t xml:space="preserve"> метод познания и исследования, который используется при изучении внешних проявлений поведения родителей и детей (других членов семьи) без вмешательства со стороны наблюдающего. </w:t>
      </w:r>
    </w:p>
    <w:p w:rsidR="00E8579E" w:rsidRPr="00AC126E" w:rsidRDefault="00E8579E" w:rsidP="00250F09">
      <w:pPr>
        <w:ind w:left="284" w:firstLine="709"/>
        <w:jc w:val="both"/>
        <w:rPr>
          <w:i/>
          <w:sz w:val="24"/>
          <w:szCs w:val="24"/>
        </w:rPr>
      </w:pPr>
      <w:r w:rsidRPr="00AC126E">
        <w:rPr>
          <w:i/>
          <w:sz w:val="24"/>
          <w:szCs w:val="24"/>
        </w:rPr>
        <w:t>Критерии оценки качества взаимодействия родителей и педагогов</w:t>
      </w:r>
    </w:p>
    <w:p w:rsidR="00E8579E" w:rsidRPr="00AC126E" w:rsidRDefault="00E8579E" w:rsidP="00250F09">
      <w:pPr>
        <w:ind w:left="284" w:firstLine="709"/>
        <w:jc w:val="both"/>
        <w:rPr>
          <w:i/>
          <w:sz w:val="24"/>
          <w:szCs w:val="24"/>
        </w:rPr>
      </w:pPr>
      <w:r w:rsidRPr="00AC126E">
        <w:rPr>
          <w:i/>
          <w:sz w:val="24"/>
          <w:szCs w:val="24"/>
        </w:rPr>
        <w:t>в проблемном поле воспитания дошкольника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5"/>
        <w:gridCol w:w="3058"/>
        <w:gridCol w:w="3508"/>
      </w:tblGrid>
      <w:tr w:rsidR="00E8579E" w:rsidRPr="00AC126E" w:rsidTr="003244DC">
        <w:tc>
          <w:tcPr>
            <w:tcW w:w="3190" w:type="dxa"/>
          </w:tcPr>
          <w:p w:rsidR="00E8579E" w:rsidRPr="00AC126E" w:rsidRDefault="00E8579E" w:rsidP="00250F09">
            <w:pPr>
              <w:ind w:firstLine="142"/>
              <w:jc w:val="both"/>
              <w:rPr>
                <w:i/>
                <w:sz w:val="24"/>
                <w:szCs w:val="24"/>
              </w:rPr>
            </w:pPr>
            <w:r w:rsidRPr="00AC126E">
              <w:rPr>
                <w:i/>
                <w:sz w:val="24"/>
                <w:szCs w:val="24"/>
              </w:rPr>
              <w:t xml:space="preserve">Ценностное отношение друг к другу </w:t>
            </w:r>
          </w:p>
        </w:tc>
        <w:tc>
          <w:tcPr>
            <w:tcW w:w="3190" w:type="dxa"/>
          </w:tcPr>
          <w:p w:rsidR="00E8579E" w:rsidRPr="00AC126E" w:rsidRDefault="00E8579E" w:rsidP="00250F09">
            <w:pPr>
              <w:ind w:firstLine="142"/>
              <w:jc w:val="both"/>
              <w:rPr>
                <w:i/>
                <w:sz w:val="24"/>
                <w:szCs w:val="24"/>
              </w:rPr>
            </w:pPr>
            <w:r w:rsidRPr="00AC126E">
              <w:rPr>
                <w:i/>
                <w:sz w:val="24"/>
                <w:szCs w:val="24"/>
              </w:rPr>
              <w:t>Информированность  сторон  об  особенностях  развития систем (семейной и общественной)</w:t>
            </w:r>
          </w:p>
        </w:tc>
        <w:tc>
          <w:tcPr>
            <w:tcW w:w="3793" w:type="dxa"/>
          </w:tcPr>
          <w:p w:rsidR="00E8579E" w:rsidRPr="00AC126E" w:rsidRDefault="00E8579E" w:rsidP="00250F09">
            <w:pPr>
              <w:ind w:firstLine="142"/>
              <w:jc w:val="both"/>
              <w:rPr>
                <w:i/>
                <w:sz w:val="24"/>
                <w:szCs w:val="24"/>
              </w:rPr>
            </w:pPr>
            <w:r w:rsidRPr="00AC126E">
              <w:rPr>
                <w:i/>
                <w:sz w:val="24"/>
                <w:szCs w:val="24"/>
              </w:rPr>
              <w:t>Включенность в совместную деятельность</w:t>
            </w:r>
          </w:p>
        </w:tc>
      </w:tr>
      <w:tr w:rsidR="00E8579E" w:rsidRPr="00AC126E" w:rsidTr="003244DC">
        <w:tc>
          <w:tcPr>
            <w:tcW w:w="10173" w:type="dxa"/>
            <w:gridSpan w:val="3"/>
          </w:tcPr>
          <w:p w:rsidR="00E8579E" w:rsidRPr="00AC126E" w:rsidRDefault="00E8579E" w:rsidP="00250F09">
            <w:pPr>
              <w:ind w:firstLine="142"/>
              <w:jc w:val="both"/>
              <w:rPr>
                <w:i/>
                <w:sz w:val="24"/>
                <w:szCs w:val="24"/>
              </w:rPr>
            </w:pPr>
            <w:r w:rsidRPr="00AC126E">
              <w:rPr>
                <w:i/>
                <w:sz w:val="24"/>
                <w:szCs w:val="24"/>
              </w:rPr>
              <w:t>показатели</w:t>
            </w:r>
          </w:p>
        </w:tc>
      </w:tr>
      <w:tr w:rsidR="00E8579E" w:rsidRPr="00AC126E" w:rsidTr="003244DC">
        <w:tc>
          <w:tcPr>
            <w:tcW w:w="3190" w:type="dxa"/>
          </w:tcPr>
          <w:p w:rsidR="00E8579E" w:rsidRPr="00AC126E" w:rsidRDefault="00E8579E" w:rsidP="00250F09">
            <w:pPr>
              <w:ind w:firstLine="142"/>
              <w:rPr>
                <w:sz w:val="24"/>
                <w:szCs w:val="24"/>
              </w:rPr>
            </w:pPr>
            <w:r w:rsidRPr="00AC126E">
              <w:rPr>
                <w:sz w:val="24"/>
                <w:szCs w:val="24"/>
              </w:rPr>
              <w:t xml:space="preserve">открытость  к взаимодействию  через </w:t>
            </w:r>
            <w:r w:rsidRPr="00AC126E">
              <w:rPr>
                <w:sz w:val="24"/>
                <w:szCs w:val="24"/>
              </w:rPr>
              <w:lastRenderedPageBreak/>
              <w:t>развитие  демократического  климата  в детском саду</w:t>
            </w:r>
          </w:p>
        </w:tc>
        <w:tc>
          <w:tcPr>
            <w:tcW w:w="3190" w:type="dxa"/>
          </w:tcPr>
          <w:p w:rsidR="00E8579E" w:rsidRPr="00AC126E" w:rsidRDefault="00E8579E" w:rsidP="00250F09">
            <w:pPr>
              <w:ind w:firstLine="142"/>
              <w:rPr>
                <w:sz w:val="24"/>
                <w:szCs w:val="24"/>
              </w:rPr>
            </w:pPr>
            <w:r w:rsidRPr="00AC126E">
              <w:rPr>
                <w:sz w:val="24"/>
                <w:szCs w:val="24"/>
              </w:rPr>
              <w:lastRenderedPageBreak/>
              <w:t xml:space="preserve">о развитии систем, трудностях   и </w:t>
            </w:r>
            <w:r w:rsidRPr="00AC126E">
              <w:rPr>
                <w:sz w:val="24"/>
                <w:szCs w:val="24"/>
              </w:rPr>
              <w:lastRenderedPageBreak/>
              <w:t xml:space="preserve">перспективах  диалога мира детства  и  мира  взрослости </w:t>
            </w:r>
          </w:p>
        </w:tc>
        <w:tc>
          <w:tcPr>
            <w:tcW w:w="3793" w:type="dxa"/>
          </w:tcPr>
          <w:p w:rsidR="00E8579E" w:rsidRPr="00AC126E" w:rsidRDefault="00E8579E" w:rsidP="00250F09">
            <w:pPr>
              <w:ind w:firstLine="142"/>
              <w:rPr>
                <w:sz w:val="24"/>
                <w:szCs w:val="24"/>
              </w:rPr>
            </w:pPr>
            <w:r w:rsidRPr="00AC126E">
              <w:rPr>
                <w:sz w:val="24"/>
                <w:szCs w:val="24"/>
              </w:rPr>
              <w:lastRenderedPageBreak/>
              <w:t xml:space="preserve">совместное выявление специалистами и родителями </w:t>
            </w:r>
            <w:r w:rsidRPr="00AC126E">
              <w:rPr>
                <w:sz w:val="24"/>
                <w:szCs w:val="24"/>
              </w:rPr>
              <w:lastRenderedPageBreak/>
              <w:t>достижений и трудностей в семейном и общественном воспитании ребенка</w:t>
            </w:r>
          </w:p>
        </w:tc>
      </w:tr>
      <w:tr w:rsidR="00E8579E" w:rsidRPr="00AC126E" w:rsidTr="003244DC">
        <w:tc>
          <w:tcPr>
            <w:tcW w:w="3190" w:type="dxa"/>
          </w:tcPr>
          <w:p w:rsidR="00E8579E" w:rsidRPr="00AC126E" w:rsidRDefault="00E8579E" w:rsidP="00250F09">
            <w:pPr>
              <w:ind w:firstLine="142"/>
              <w:rPr>
                <w:sz w:val="24"/>
                <w:szCs w:val="24"/>
              </w:rPr>
            </w:pPr>
            <w:r w:rsidRPr="00AC126E">
              <w:rPr>
                <w:sz w:val="24"/>
                <w:szCs w:val="24"/>
              </w:rPr>
              <w:lastRenderedPageBreak/>
              <w:t>согласие, толерантность</w:t>
            </w:r>
          </w:p>
          <w:p w:rsidR="00E8579E" w:rsidRPr="00AC126E" w:rsidRDefault="00E8579E" w:rsidP="00250F09">
            <w:pPr>
              <w:ind w:firstLine="142"/>
              <w:rPr>
                <w:sz w:val="24"/>
                <w:szCs w:val="24"/>
              </w:rPr>
            </w:pPr>
            <w:r w:rsidRPr="00AC126E">
              <w:rPr>
                <w:sz w:val="24"/>
                <w:szCs w:val="24"/>
              </w:rPr>
              <w:t>(терпимость, принятие культурных отличий)</w:t>
            </w:r>
          </w:p>
        </w:tc>
        <w:tc>
          <w:tcPr>
            <w:tcW w:w="3190" w:type="dxa"/>
          </w:tcPr>
          <w:p w:rsidR="00E8579E" w:rsidRPr="00AC126E" w:rsidRDefault="00E8579E" w:rsidP="00250F09">
            <w:pPr>
              <w:ind w:firstLine="142"/>
              <w:rPr>
                <w:sz w:val="24"/>
                <w:szCs w:val="24"/>
              </w:rPr>
            </w:pPr>
            <w:r w:rsidRPr="00AC126E">
              <w:rPr>
                <w:sz w:val="24"/>
                <w:szCs w:val="24"/>
              </w:rPr>
              <w:t xml:space="preserve">о  достижениях  систем в воспитании дошкольников </w:t>
            </w:r>
          </w:p>
          <w:p w:rsidR="00E8579E" w:rsidRPr="00AC126E" w:rsidRDefault="00E8579E" w:rsidP="00250F09">
            <w:pPr>
              <w:ind w:firstLine="142"/>
              <w:rPr>
                <w:sz w:val="24"/>
                <w:szCs w:val="24"/>
              </w:rPr>
            </w:pPr>
          </w:p>
        </w:tc>
        <w:tc>
          <w:tcPr>
            <w:tcW w:w="3793" w:type="dxa"/>
          </w:tcPr>
          <w:p w:rsidR="00E8579E" w:rsidRPr="00AC126E" w:rsidRDefault="00E8579E" w:rsidP="00250F09">
            <w:pPr>
              <w:ind w:firstLine="142"/>
              <w:rPr>
                <w:sz w:val="24"/>
                <w:szCs w:val="24"/>
              </w:rPr>
            </w:pPr>
            <w:r w:rsidRPr="00AC126E">
              <w:rPr>
                <w:sz w:val="24"/>
                <w:szCs w:val="24"/>
              </w:rPr>
              <w:t>совместная  проектная деятельность  в  контексте актуальных проблем воспитания детей и взрослых</w:t>
            </w:r>
          </w:p>
        </w:tc>
      </w:tr>
      <w:tr w:rsidR="00E8579E" w:rsidRPr="00AC126E" w:rsidTr="003244DC">
        <w:tc>
          <w:tcPr>
            <w:tcW w:w="3190" w:type="dxa"/>
          </w:tcPr>
          <w:p w:rsidR="00E8579E" w:rsidRPr="00AC126E" w:rsidRDefault="00E8579E" w:rsidP="00250F09">
            <w:pPr>
              <w:ind w:firstLine="142"/>
              <w:rPr>
                <w:sz w:val="24"/>
                <w:szCs w:val="24"/>
              </w:rPr>
            </w:pPr>
            <w:r w:rsidRPr="00AC126E">
              <w:rPr>
                <w:sz w:val="24"/>
                <w:szCs w:val="24"/>
              </w:rPr>
              <w:t xml:space="preserve">принятие </w:t>
            </w:r>
            <w:proofErr w:type="spellStart"/>
            <w:r w:rsidRPr="00AC126E">
              <w:rPr>
                <w:sz w:val="24"/>
                <w:szCs w:val="24"/>
              </w:rPr>
              <w:t>самоценности</w:t>
            </w:r>
            <w:proofErr w:type="spellEnd"/>
            <w:r w:rsidRPr="00AC126E">
              <w:rPr>
                <w:sz w:val="24"/>
                <w:szCs w:val="24"/>
              </w:rPr>
              <w:t xml:space="preserve"> субъектов взаимодействия (детей и взрослых) </w:t>
            </w:r>
          </w:p>
        </w:tc>
        <w:tc>
          <w:tcPr>
            <w:tcW w:w="3190" w:type="dxa"/>
          </w:tcPr>
          <w:p w:rsidR="00E8579E" w:rsidRPr="00AC126E" w:rsidRDefault="00E8579E" w:rsidP="00250F09">
            <w:pPr>
              <w:ind w:firstLine="142"/>
              <w:rPr>
                <w:b/>
                <w:sz w:val="24"/>
                <w:szCs w:val="24"/>
              </w:rPr>
            </w:pPr>
            <w:r w:rsidRPr="00AC126E">
              <w:rPr>
                <w:sz w:val="24"/>
                <w:szCs w:val="24"/>
              </w:rPr>
              <w:t>об  услугах, оказываемых  в  детском саду и о  возможности оказания услуги детскому саду семьей</w:t>
            </w:r>
          </w:p>
        </w:tc>
        <w:tc>
          <w:tcPr>
            <w:tcW w:w="3793" w:type="dxa"/>
          </w:tcPr>
          <w:p w:rsidR="00E8579E" w:rsidRPr="00AC126E" w:rsidRDefault="00E8579E" w:rsidP="00250F09">
            <w:pPr>
              <w:ind w:firstLine="142"/>
              <w:rPr>
                <w:sz w:val="24"/>
                <w:szCs w:val="24"/>
              </w:rPr>
            </w:pPr>
            <w:r w:rsidRPr="00AC126E">
              <w:rPr>
                <w:sz w:val="24"/>
                <w:szCs w:val="24"/>
              </w:rPr>
              <w:t>совместное  создание плана  деятельности   с  прогнозируемыми результатами  для каждого  субъекта (ребенка, родителя, педагога) и  его  реализация</w:t>
            </w:r>
          </w:p>
        </w:tc>
      </w:tr>
    </w:tbl>
    <w:p w:rsidR="00E8579E" w:rsidRPr="00AC126E" w:rsidRDefault="00E8579E" w:rsidP="00250F09">
      <w:pPr>
        <w:pStyle w:val="Default"/>
        <w:ind w:left="284" w:firstLine="709"/>
        <w:jc w:val="both"/>
        <w:rPr>
          <w:b/>
          <w:bCs/>
          <w:color w:val="00B050"/>
        </w:rPr>
      </w:pPr>
    </w:p>
    <w:p w:rsidR="00E8579E" w:rsidRPr="00AC126E" w:rsidRDefault="00E8579E" w:rsidP="00250F09">
      <w:pPr>
        <w:pStyle w:val="Default"/>
        <w:jc w:val="both"/>
        <w:rPr>
          <w:b/>
          <w:bCs/>
          <w:color w:val="00B050"/>
        </w:rPr>
      </w:pPr>
    </w:p>
    <w:p w:rsidR="00E8579E" w:rsidRPr="00AC126E" w:rsidRDefault="00E8579E" w:rsidP="00250F09">
      <w:pPr>
        <w:pStyle w:val="Default"/>
        <w:ind w:firstLine="567"/>
        <w:jc w:val="both"/>
        <w:rPr>
          <w:color w:val="auto"/>
        </w:rPr>
      </w:pPr>
      <w:r w:rsidRPr="00AC126E">
        <w:rPr>
          <w:b/>
          <w:bCs/>
          <w:color w:val="auto"/>
        </w:rPr>
        <w:t xml:space="preserve">Содержание направлений работы с семьей по образовательным областям </w:t>
      </w:r>
    </w:p>
    <w:p w:rsidR="00E8579E" w:rsidRPr="00AC126E" w:rsidRDefault="00E8579E" w:rsidP="00250F09">
      <w:pPr>
        <w:pStyle w:val="Default"/>
        <w:ind w:firstLine="567"/>
        <w:jc w:val="both"/>
        <w:rPr>
          <w:color w:val="auto"/>
        </w:rPr>
      </w:pPr>
      <w:r w:rsidRPr="00AC126E">
        <w:rPr>
          <w:b/>
          <w:bCs/>
          <w:color w:val="auto"/>
        </w:rPr>
        <w:t xml:space="preserve">Образовательная область «Социально-коммуникативное развитие» </w:t>
      </w:r>
    </w:p>
    <w:p w:rsidR="00E8579E" w:rsidRPr="00AC126E" w:rsidRDefault="00E8579E" w:rsidP="00250F09">
      <w:pPr>
        <w:pStyle w:val="Default"/>
        <w:ind w:firstLine="567"/>
        <w:jc w:val="both"/>
        <w:rPr>
          <w:color w:val="auto"/>
        </w:rPr>
      </w:pPr>
      <w:r w:rsidRPr="00AC126E">
        <w:rPr>
          <w:color w:val="auto"/>
        </w:rPr>
        <w:t xml:space="preserve">1. Показывать родителям значение развития экологического сознания как условия всеобщей выживаемости природы, семьи, отельного человека, всего человечества. </w:t>
      </w:r>
    </w:p>
    <w:p w:rsidR="00E8579E" w:rsidRPr="00AC126E" w:rsidRDefault="00E8579E" w:rsidP="00250F09">
      <w:pPr>
        <w:pStyle w:val="Default"/>
        <w:ind w:firstLine="567"/>
        <w:jc w:val="both"/>
        <w:rPr>
          <w:color w:val="auto"/>
        </w:rPr>
      </w:pPr>
      <w:r w:rsidRPr="00AC126E">
        <w:rPr>
          <w:color w:val="auto"/>
        </w:rPr>
        <w:t xml:space="preserve">2. Знакомить родителей с опасными для здоровья ребенка ситуациями, возникающими дома, на даче, на дороге, в лесу, у водоема, и способами поведения в них. Направлять внимание родителей на развитие у детей способности видеть, осознавать и избегать опасности </w:t>
      </w:r>
    </w:p>
    <w:p w:rsidR="00E8579E" w:rsidRPr="00AC126E" w:rsidRDefault="00E8579E" w:rsidP="00250F09">
      <w:pPr>
        <w:pStyle w:val="Default"/>
        <w:ind w:firstLine="567"/>
        <w:jc w:val="both"/>
        <w:rPr>
          <w:color w:val="auto"/>
        </w:rPr>
      </w:pPr>
      <w:r w:rsidRPr="00AC126E">
        <w:rPr>
          <w:color w:val="auto"/>
        </w:rPr>
        <w:t xml:space="preserve">3. Информировать родителей о необходимости создания благоприятных и безопасных условий пребывания детей на улице (соблюдать технику безопасности во время игр и развлечений на каруселях, на качелях, на горке, в песочнице, во время катания на велосипеде, во время отдыха у водоема и т.д.). </w:t>
      </w:r>
      <w:proofErr w:type="gramStart"/>
      <w:r w:rsidRPr="00AC126E">
        <w:rPr>
          <w:color w:val="auto"/>
        </w:rPr>
        <w:t>Рассказывать о необходимости создания безопасных условий пребывания детей дома (не держать в доступных для них местах лекарства, предметы бытовой химии, электрические приборы; содержать в порядке электрические розетки; не оставлять детей без присмотра в комнате, где открыты окна и балконы и т.д.).</w:t>
      </w:r>
      <w:proofErr w:type="gramEnd"/>
      <w:r w:rsidRPr="00AC126E">
        <w:rPr>
          <w:color w:val="auto"/>
        </w:rPr>
        <w:t xml:space="preserve"> Информировать родителей о том, что должны делать дети в случае непредвиденной ситуации (звать на помощь взрослых; называть свои фамилию и имя; при необходимости — фамилию, имя и отчество родителей, адрес и телефон; при необходимости звонить по телефонам экстренной помощи —«01», «02» и «03» и </w:t>
      </w:r>
      <w:proofErr w:type="spellStart"/>
      <w:r w:rsidRPr="00AC126E">
        <w:rPr>
          <w:color w:val="auto"/>
        </w:rPr>
        <w:t>т</w:t>
      </w:r>
      <w:proofErr w:type="gramStart"/>
      <w:r w:rsidRPr="00AC126E">
        <w:rPr>
          <w:color w:val="auto"/>
        </w:rPr>
        <w:t>.д</w:t>
      </w:r>
      <w:proofErr w:type="spellEnd"/>
      <w:proofErr w:type="gramEnd"/>
      <w:r w:rsidRPr="00AC126E">
        <w:rPr>
          <w:color w:val="auto"/>
        </w:rPr>
        <w:t xml:space="preserve"> </w:t>
      </w:r>
    </w:p>
    <w:p w:rsidR="00E8579E" w:rsidRPr="00AC126E" w:rsidRDefault="00E8579E" w:rsidP="00250F09">
      <w:pPr>
        <w:pStyle w:val="Default"/>
        <w:ind w:firstLine="567"/>
        <w:jc w:val="both"/>
        <w:rPr>
          <w:color w:val="auto"/>
        </w:rPr>
      </w:pPr>
      <w:r w:rsidRPr="00AC126E">
        <w:rPr>
          <w:color w:val="auto"/>
        </w:rPr>
        <w:t xml:space="preserve">4. Привлекать родителей к активному отдыху с детьми, расширяющему границы жизни дошкольников и формирующему навыки безопасного поведения во время отдыха. </w:t>
      </w:r>
      <w:proofErr w:type="gramStart"/>
      <w:r w:rsidRPr="00AC126E">
        <w:rPr>
          <w:color w:val="auto"/>
        </w:rPr>
        <w:t>Помогать родителям планировать</w:t>
      </w:r>
      <w:proofErr w:type="gramEnd"/>
      <w:r w:rsidRPr="00AC126E">
        <w:rPr>
          <w:color w:val="auto"/>
        </w:rPr>
        <w:t xml:space="preserve"> выходные дни с детьми, обдумывая проблемные ситуации, стимулирующие формирование моделей позитивного поведения в разных жизненных ситуациях. </w:t>
      </w:r>
    </w:p>
    <w:p w:rsidR="00E8579E" w:rsidRPr="00AC126E" w:rsidRDefault="00E8579E" w:rsidP="00250F09">
      <w:pPr>
        <w:pStyle w:val="Default"/>
        <w:ind w:firstLine="567"/>
        <w:jc w:val="both"/>
        <w:rPr>
          <w:color w:val="auto"/>
        </w:rPr>
      </w:pPr>
      <w:r w:rsidRPr="00AC126E">
        <w:rPr>
          <w:color w:val="auto"/>
        </w:rPr>
        <w:t xml:space="preserve">5. Подчеркивать роль взрослого в формировании поведения ребенка. Побуждать родителей на личном примере демонстрировать детям соблюдение правил безопасного поведения на дорогах, бережное отношение к природе и т.д.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E8579E" w:rsidRPr="00AC126E" w:rsidRDefault="00E8579E" w:rsidP="00250F09">
      <w:pPr>
        <w:pStyle w:val="Default"/>
        <w:ind w:firstLine="567"/>
        <w:jc w:val="both"/>
        <w:rPr>
          <w:color w:val="auto"/>
        </w:rPr>
      </w:pPr>
      <w:r w:rsidRPr="00AC126E">
        <w:rPr>
          <w:color w:val="auto"/>
        </w:rPr>
        <w:t xml:space="preserve">6. Знакомить родителей с формами работы дошкольного учреждения по проблеме безопасности детей дошкольного возраста. </w:t>
      </w:r>
    </w:p>
    <w:p w:rsidR="00E8579E" w:rsidRPr="00AC126E" w:rsidRDefault="00E8579E" w:rsidP="00250F09">
      <w:pPr>
        <w:pStyle w:val="Default"/>
        <w:ind w:firstLine="567"/>
        <w:jc w:val="both"/>
        <w:rPr>
          <w:color w:val="auto"/>
        </w:rPr>
      </w:pPr>
      <w:r w:rsidRPr="00AC126E">
        <w:rPr>
          <w:color w:val="auto"/>
        </w:rPr>
        <w:t xml:space="preserve">7. Знакомить родителей с достижениями и трудностями общественного воспитания в детском саду. </w:t>
      </w:r>
    </w:p>
    <w:p w:rsidR="00E8579E" w:rsidRPr="00AC126E" w:rsidRDefault="00E8579E" w:rsidP="00250F09">
      <w:pPr>
        <w:pStyle w:val="Default"/>
        <w:ind w:firstLine="567"/>
        <w:jc w:val="both"/>
        <w:rPr>
          <w:color w:val="auto"/>
        </w:rPr>
      </w:pPr>
      <w:r w:rsidRPr="00AC126E">
        <w:rPr>
          <w:color w:val="auto"/>
        </w:rPr>
        <w:t xml:space="preserve">8. Показывать родителям значение матери, отца, а также дедушек и бабушек, воспитателей, детей (сверстников, младших и старших детей) в развитии взаимодействия ребенка с социумом, понимания социальных норм поведения. Подчеркивать ценность </w:t>
      </w:r>
      <w:r w:rsidRPr="00AC126E">
        <w:rPr>
          <w:color w:val="auto"/>
        </w:rPr>
        <w:lastRenderedPageBreak/>
        <w:t xml:space="preserve">каждого ребенка для общества вне зависимости от его индивидуальных особенностей и этнической принадлежности. </w:t>
      </w:r>
    </w:p>
    <w:p w:rsidR="00E8579E" w:rsidRPr="00AC126E" w:rsidRDefault="00E8579E" w:rsidP="00250F09">
      <w:pPr>
        <w:pStyle w:val="Default"/>
        <w:ind w:firstLine="567"/>
        <w:jc w:val="both"/>
        <w:rPr>
          <w:color w:val="auto"/>
        </w:rPr>
      </w:pPr>
      <w:r w:rsidRPr="00AC126E">
        <w:rPr>
          <w:color w:val="auto"/>
        </w:rPr>
        <w:t xml:space="preserve">9. Заинтересовывать родителей в развитии игровой деятельности детей, обеспечивающей успешную социализацию, усвоение тендерного поведения. </w:t>
      </w:r>
    </w:p>
    <w:p w:rsidR="00E8579E" w:rsidRPr="00AC126E" w:rsidRDefault="00E8579E" w:rsidP="00250F09">
      <w:pPr>
        <w:pStyle w:val="Default"/>
        <w:ind w:firstLine="567"/>
        <w:jc w:val="both"/>
        <w:rPr>
          <w:color w:val="auto"/>
        </w:rPr>
      </w:pPr>
      <w:r w:rsidRPr="00AC126E">
        <w:rPr>
          <w:color w:val="auto"/>
        </w:rPr>
        <w:t xml:space="preserve">10. </w:t>
      </w:r>
      <w:proofErr w:type="gramStart"/>
      <w:r w:rsidRPr="00AC126E">
        <w:rPr>
          <w:color w:val="auto"/>
        </w:rPr>
        <w:t>Помогать родителям осознавать</w:t>
      </w:r>
      <w:proofErr w:type="gramEnd"/>
      <w:r w:rsidRPr="00AC126E">
        <w:rPr>
          <w:color w:val="auto"/>
        </w:rPr>
        <w:t xml:space="preserve"> негативные последствия деструктивного общения в семье, исключающего родных для ребенка людей из контекста развития. Создавать у родителей мотивацию к сохранению семейных традиций и зарождению новых. </w:t>
      </w:r>
    </w:p>
    <w:p w:rsidR="00E8579E" w:rsidRPr="00AC126E" w:rsidRDefault="00E8579E" w:rsidP="00250F09">
      <w:pPr>
        <w:pStyle w:val="Default"/>
        <w:ind w:firstLine="567"/>
        <w:jc w:val="both"/>
        <w:rPr>
          <w:color w:val="auto"/>
        </w:rPr>
      </w:pPr>
      <w:r w:rsidRPr="00AC126E">
        <w:rPr>
          <w:color w:val="auto"/>
        </w:rPr>
        <w:t xml:space="preserve">11. Поддерживать семью в выстраивании взаимодействия ребенка с незнакомыми взрослыми и детьми в детском саду (например, на этапе освоения новой предметно-развивающей среды детского сада, группы — при поступлении в детский сад, переходе в новую группу, смене воспитателей и других ситуациях), вне его (например, в ходе проектной деятельности). </w:t>
      </w:r>
    </w:p>
    <w:p w:rsidR="00E8579E" w:rsidRPr="00AC126E" w:rsidRDefault="00E8579E" w:rsidP="00250F09">
      <w:pPr>
        <w:pStyle w:val="Default"/>
        <w:ind w:firstLine="567"/>
        <w:jc w:val="both"/>
        <w:rPr>
          <w:color w:val="auto"/>
        </w:rPr>
      </w:pPr>
      <w:r w:rsidRPr="00AC126E">
        <w:rPr>
          <w:color w:val="auto"/>
        </w:rPr>
        <w:t xml:space="preserve">12. Привлекать родителей к составлению соглашения о сотрудничестве, программы и плана взаимодействия семьи и детского сада в воспитании детей. Сопровождать и поддерживать семью в реализации воспитательных воздействий. </w:t>
      </w:r>
    </w:p>
    <w:p w:rsidR="00E8579E" w:rsidRPr="00AC126E" w:rsidRDefault="00E8579E" w:rsidP="00250F09">
      <w:pPr>
        <w:pStyle w:val="Default"/>
        <w:ind w:firstLine="567"/>
        <w:jc w:val="both"/>
        <w:rPr>
          <w:color w:val="auto"/>
        </w:rPr>
      </w:pPr>
      <w:r w:rsidRPr="00AC126E">
        <w:rPr>
          <w:color w:val="auto"/>
        </w:rPr>
        <w:t xml:space="preserve">13. Изучать традиции трудового воспитания, сложившиеся и развивающиеся в семьях воспитанников. </w:t>
      </w:r>
    </w:p>
    <w:p w:rsidR="00E8579E" w:rsidRPr="00AC126E" w:rsidRDefault="00E8579E" w:rsidP="00250F09">
      <w:pPr>
        <w:pStyle w:val="Default"/>
        <w:ind w:firstLine="567"/>
        <w:jc w:val="both"/>
        <w:rPr>
          <w:color w:val="auto"/>
        </w:rPr>
      </w:pPr>
      <w:r w:rsidRPr="00AC126E">
        <w:rPr>
          <w:color w:val="auto"/>
        </w:rPr>
        <w:t xml:space="preserve">14. Знакомить родителей с возможностями трудового воспитания в семье и детском саду; показывать необходимость навыков самообслуживания, помощи взрослым, наличия у ребенка домашних обязанностей. Знакомить с лучшим опытом семейного трудового воспитания посредством выставок, мастер-классов и других форм взаимодействия. </w:t>
      </w:r>
    </w:p>
    <w:p w:rsidR="00E8579E" w:rsidRPr="00AC126E" w:rsidRDefault="00E8579E" w:rsidP="00250F09">
      <w:pPr>
        <w:pStyle w:val="Default"/>
        <w:ind w:firstLine="567"/>
        <w:jc w:val="both"/>
        <w:rPr>
          <w:color w:val="auto"/>
        </w:rPr>
      </w:pPr>
      <w:r w:rsidRPr="00AC126E">
        <w:rPr>
          <w:color w:val="auto"/>
        </w:rPr>
        <w:t xml:space="preserve">15. Побуждать близких взрослых знакомить детей с домашним и профессиональным трудом, показывать его результаты, обращать внимание на отношение членов семьи к труду. Развивать у родителей интерес к совместным с детьми проектам по изучению трудовых традиций, сложившихся в семье, а также родном селе. </w:t>
      </w:r>
    </w:p>
    <w:p w:rsidR="00E8579E" w:rsidRPr="00AC126E" w:rsidRDefault="00E8579E" w:rsidP="00250F09">
      <w:pPr>
        <w:pStyle w:val="Default"/>
        <w:ind w:firstLine="567"/>
        <w:jc w:val="both"/>
        <w:rPr>
          <w:color w:val="auto"/>
        </w:rPr>
      </w:pPr>
      <w:r w:rsidRPr="00AC126E">
        <w:rPr>
          <w:color w:val="auto"/>
        </w:rPr>
        <w:t xml:space="preserve">16. Привлекать внимание родителей к различным формам совместной с детьми трудовой деятельности в детском саду и дома, способствующей формированию взаимодействия взрослых с детьми, возникновению чувства единения, радости, гордости за результаты общего труда. </w:t>
      </w:r>
    </w:p>
    <w:p w:rsidR="00E8579E" w:rsidRPr="00AC126E" w:rsidRDefault="00E8579E" w:rsidP="00250F09">
      <w:pPr>
        <w:pStyle w:val="Default"/>
        <w:ind w:firstLine="567"/>
        <w:jc w:val="both"/>
        <w:rPr>
          <w:color w:val="auto"/>
        </w:rPr>
      </w:pPr>
      <w:r w:rsidRPr="00AC126E">
        <w:rPr>
          <w:color w:val="auto"/>
        </w:rPr>
        <w:t xml:space="preserve">17. Ориентировать родителей на совместное с ребенком чтение литературы, посвященной различным профессиям, труду, просмотр соответствующих художественных и мультипликационных фильмов. </w:t>
      </w:r>
    </w:p>
    <w:p w:rsidR="00E8579E" w:rsidRPr="00AC126E" w:rsidRDefault="00E8579E" w:rsidP="00250F09">
      <w:pPr>
        <w:pStyle w:val="Default"/>
        <w:ind w:firstLine="567"/>
        <w:jc w:val="both"/>
        <w:rPr>
          <w:color w:val="auto"/>
        </w:rPr>
      </w:pPr>
      <w:r w:rsidRPr="00AC126E">
        <w:rPr>
          <w:color w:val="auto"/>
        </w:rPr>
        <w:t xml:space="preserve">18. Проводить совместные с родителями конкурсы, акции по благоустройству и озеленению территории детского сада, ориентируясь на потребности и возможности детей и научно-обоснованные принципы и нормативы. </w:t>
      </w:r>
    </w:p>
    <w:p w:rsidR="00E8579E" w:rsidRPr="00AC126E" w:rsidRDefault="00E8579E" w:rsidP="00250F09">
      <w:pPr>
        <w:pStyle w:val="Default"/>
        <w:ind w:firstLine="567"/>
        <w:jc w:val="both"/>
        <w:rPr>
          <w:color w:val="auto"/>
        </w:rPr>
      </w:pPr>
      <w:r w:rsidRPr="00AC126E">
        <w:rPr>
          <w:b/>
          <w:bCs/>
          <w:color w:val="auto"/>
        </w:rPr>
        <w:t xml:space="preserve">Образовательная область «Познавательное развитие» </w:t>
      </w:r>
    </w:p>
    <w:p w:rsidR="00E8579E" w:rsidRPr="00AC126E" w:rsidRDefault="00E8579E" w:rsidP="00250F09">
      <w:pPr>
        <w:pStyle w:val="Default"/>
        <w:ind w:firstLine="567"/>
        <w:jc w:val="both"/>
        <w:rPr>
          <w:color w:val="auto"/>
        </w:rPr>
      </w:pPr>
      <w:r w:rsidRPr="00AC126E">
        <w:rPr>
          <w:color w:val="auto"/>
        </w:rPr>
        <w:t xml:space="preserve">1.Обращать внимание родителей на возможности интеллектуального развития ребенка в семье и детском саду. </w:t>
      </w:r>
    </w:p>
    <w:p w:rsidR="00E8579E" w:rsidRPr="00AC126E" w:rsidRDefault="00E8579E" w:rsidP="00250F09">
      <w:pPr>
        <w:pStyle w:val="Default"/>
        <w:ind w:firstLine="567"/>
        <w:jc w:val="both"/>
        <w:rPr>
          <w:color w:val="auto"/>
        </w:rPr>
      </w:pPr>
      <w:r w:rsidRPr="00AC126E">
        <w:rPr>
          <w:color w:val="auto"/>
        </w:rPr>
        <w:t xml:space="preserve">2.Ориентировать родителей на развитие у ребенка потребности к познанию, общению </w:t>
      </w:r>
      <w:proofErr w:type="gramStart"/>
      <w:r w:rsidRPr="00AC126E">
        <w:rPr>
          <w:color w:val="auto"/>
        </w:rPr>
        <w:t>со</w:t>
      </w:r>
      <w:proofErr w:type="gramEnd"/>
      <w:r w:rsidRPr="00AC126E">
        <w:rPr>
          <w:color w:val="auto"/>
        </w:rPr>
        <w:t xml:space="preserve"> взрослыми и сверстниками. Обращать их внимание на ценность детских вопросов. Побуждать находить на них ответы посредством совместных с ребенком наблюдений, экспериментов, размышлений, чтения художественной и познавательной литературы, просмотра художественных, документальных видеофильмов. </w:t>
      </w:r>
    </w:p>
    <w:p w:rsidR="00E8579E" w:rsidRPr="00AC126E" w:rsidRDefault="00E8579E" w:rsidP="00250F09">
      <w:pPr>
        <w:pStyle w:val="Default"/>
        <w:ind w:firstLine="567"/>
        <w:jc w:val="both"/>
        <w:rPr>
          <w:color w:val="auto"/>
        </w:rPr>
      </w:pPr>
      <w:r w:rsidRPr="00AC126E">
        <w:rPr>
          <w:color w:val="auto"/>
        </w:rPr>
        <w:t xml:space="preserve">3.Показывать пользу прогулок и экскурсий для получения разнообразных впечатлений, вызывающих положительные эмоции и ощущения (зрительные, слуховые, тактильные и др.). Совместно с родителями планировать, а также предлагать готовые маршруты выходного дня к историческим, памятным местам, местам отдыха горожан (сельчан). </w:t>
      </w:r>
    </w:p>
    <w:p w:rsidR="00E8579E" w:rsidRPr="00AC126E" w:rsidRDefault="00E8579E" w:rsidP="00250F09">
      <w:pPr>
        <w:pStyle w:val="Default"/>
        <w:ind w:firstLine="567"/>
        <w:jc w:val="both"/>
        <w:rPr>
          <w:color w:val="auto"/>
        </w:rPr>
      </w:pPr>
      <w:r w:rsidRPr="00AC126E">
        <w:rPr>
          <w:color w:val="auto"/>
        </w:rPr>
        <w:t xml:space="preserve">4.Привлекать родителей к совместной с детьми исследовательской, проектной и продуктивной деятельности в детском саду и дома, способствующей возникновению познавательной активности. Проводить совместные с семьей конкурсы, игры-викторины. </w:t>
      </w:r>
    </w:p>
    <w:p w:rsidR="00E8579E" w:rsidRPr="00AC126E" w:rsidRDefault="00E8579E" w:rsidP="00250F09">
      <w:pPr>
        <w:pStyle w:val="Default"/>
        <w:ind w:firstLine="567"/>
        <w:jc w:val="both"/>
        <w:rPr>
          <w:color w:val="auto"/>
        </w:rPr>
      </w:pPr>
      <w:r w:rsidRPr="00AC126E">
        <w:rPr>
          <w:b/>
          <w:bCs/>
          <w:color w:val="auto"/>
        </w:rPr>
        <w:lastRenderedPageBreak/>
        <w:t xml:space="preserve">Образовательная область «Речевое развитие» </w:t>
      </w:r>
    </w:p>
    <w:p w:rsidR="00E8579E" w:rsidRPr="00AC126E" w:rsidRDefault="00E8579E" w:rsidP="00250F09">
      <w:pPr>
        <w:pStyle w:val="Default"/>
        <w:ind w:firstLine="567"/>
        <w:jc w:val="both"/>
        <w:rPr>
          <w:color w:val="auto"/>
        </w:rPr>
      </w:pPr>
      <w:r w:rsidRPr="00AC126E">
        <w:rPr>
          <w:color w:val="auto"/>
        </w:rPr>
        <w:t xml:space="preserve">1. Изучать особенности общения взрослых с детьми в семье. Обращать внимание родителей на возможности развития коммуникативной сферы ребенка в семье и детском саду. </w:t>
      </w:r>
    </w:p>
    <w:p w:rsidR="00E8579E" w:rsidRPr="00AC126E" w:rsidRDefault="00E8579E" w:rsidP="00250F09">
      <w:pPr>
        <w:pStyle w:val="Default"/>
        <w:ind w:firstLine="567"/>
        <w:jc w:val="both"/>
        <w:rPr>
          <w:color w:val="auto"/>
        </w:rPr>
      </w:pPr>
      <w:r w:rsidRPr="00AC126E">
        <w:rPr>
          <w:color w:val="auto"/>
        </w:rPr>
        <w:t xml:space="preserve">2. Рекомендовать родителям использовать каждую возможность для общения с ребенком, поводом для которого могут стать любые события и связанные с ними эмоциональные состояния, достижения и трудности ребенка в развитии взаимодействия с миром и др. </w:t>
      </w:r>
    </w:p>
    <w:p w:rsidR="00E8579E" w:rsidRPr="00AC126E" w:rsidRDefault="00E8579E" w:rsidP="00250F09">
      <w:pPr>
        <w:pStyle w:val="Default"/>
        <w:ind w:firstLine="567"/>
        <w:jc w:val="both"/>
        <w:rPr>
          <w:color w:val="auto"/>
        </w:rPr>
      </w:pPr>
      <w:r w:rsidRPr="00AC126E">
        <w:rPr>
          <w:color w:val="auto"/>
        </w:rPr>
        <w:t xml:space="preserve">3. Показывать родителям ценность диалогического общения с ребенком, открывающего возможность для познания окружающего мира, обмена информацией и эмоциями. Развивать у родителей навыки общения, используя семейные ассамблеи, коммуникативные тренинги и другие формы взаимодействия. Показывать значение доброго, теплого общения с ребенком, не допускающего грубости; демонстрировать ценность и уместность как делового, так и эмоционального общения. Побуждать родителей </w:t>
      </w:r>
      <w:proofErr w:type="gramStart"/>
      <w:r w:rsidRPr="00AC126E">
        <w:rPr>
          <w:color w:val="auto"/>
        </w:rPr>
        <w:t>помогать ребенку устанавливать</w:t>
      </w:r>
      <w:proofErr w:type="gramEnd"/>
      <w:r w:rsidRPr="00AC126E">
        <w:rPr>
          <w:color w:val="auto"/>
        </w:rPr>
        <w:t xml:space="preserve"> взаимоотношения со сверстниками, младшими детьми; подсказывать, как легче решить конфликтную (спорную) ситуацию. </w:t>
      </w:r>
    </w:p>
    <w:p w:rsidR="00E8579E" w:rsidRPr="00AC126E" w:rsidRDefault="00E8579E" w:rsidP="00250F09">
      <w:pPr>
        <w:pStyle w:val="Default"/>
        <w:ind w:firstLine="567"/>
        <w:jc w:val="both"/>
        <w:rPr>
          <w:color w:val="auto"/>
        </w:rPr>
      </w:pPr>
      <w:r w:rsidRPr="00AC126E">
        <w:rPr>
          <w:color w:val="auto"/>
        </w:rPr>
        <w:t xml:space="preserve">4. </w:t>
      </w:r>
      <w:proofErr w:type="gramStart"/>
      <w:r w:rsidRPr="00AC126E">
        <w:rPr>
          <w:color w:val="auto"/>
        </w:rPr>
        <w:t xml:space="preserve">Привлекать родителей к разнообразному по содержанию и формам сотрудничеству (участию в деятельности семейных и родительских клубов, ведению семейных календарей, подготовке концертных номеров (родители - ребенок) для родительских собраний, досугов детей), способствующему развитию свободного общения взрослых с детьми в соответствии с познавательными потребностями дошкольников. </w:t>
      </w:r>
      <w:proofErr w:type="gramEnd"/>
    </w:p>
    <w:p w:rsidR="00E8579E" w:rsidRPr="00AC126E" w:rsidRDefault="00E8579E" w:rsidP="00250F09">
      <w:pPr>
        <w:pStyle w:val="Default"/>
        <w:ind w:firstLine="567"/>
        <w:jc w:val="both"/>
        <w:rPr>
          <w:color w:val="auto"/>
        </w:rPr>
      </w:pPr>
      <w:r w:rsidRPr="00AC126E">
        <w:rPr>
          <w:color w:val="auto"/>
        </w:rPr>
        <w:t xml:space="preserve">5. Показывать родителям ценность домашнего чтения, выступающего способом развития пассивного и активного словаря ребенка, словесного творчества. </w:t>
      </w:r>
    </w:p>
    <w:p w:rsidR="00E8579E" w:rsidRPr="00AC126E" w:rsidRDefault="00E8579E" w:rsidP="00250F09">
      <w:pPr>
        <w:pStyle w:val="Default"/>
        <w:ind w:firstLine="567"/>
        <w:jc w:val="both"/>
        <w:rPr>
          <w:color w:val="auto"/>
        </w:rPr>
      </w:pPr>
      <w:r w:rsidRPr="00AC126E">
        <w:rPr>
          <w:color w:val="auto"/>
        </w:rPr>
        <w:t xml:space="preserve">6. Рекомендовать родителям произведения, определяющие круг семейного чтения в соответствии с возрастными и индивидуальными особенностями ребенка. Показывать методы и приемы ознакомления ребенка с художественной литературой. </w:t>
      </w:r>
    </w:p>
    <w:p w:rsidR="00E8579E" w:rsidRPr="00AC126E" w:rsidRDefault="00E8579E" w:rsidP="00250F09">
      <w:pPr>
        <w:pStyle w:val="Default"/>
        <w:ind w:firstLine="567"/>
        <w:jc w:val="both"/>
        <w:rPr>
          <w:color w:val="auto"/>
        </w:rPr>
      </w:pPr>
      <w:r w:rsidRPr="00AC126E">
        <w:rPr>
          <w:color w:val="auto"/>
        </w:rPr>
        <w:t xml:space="preserve">7. Обращать внимание родителей на возможность развития интереса ребенка в ходе ознакомления с художественной литературой при организации семейных театров, вовлечения его в игровую деятельность, рисование. Ориентировать родителей в выборе художественных и мультипликационных фильмов, направленных на развитие художественного вкуса ребенка. </w:t>
      </w:r>
    </w:p>
    <w:p w:rsidR="00E8579E" w:rsidRPr="00AC126E" w:rsidRDefault="00E8579E" w:rsidP="00250F09">
      <w:pPr>
        <w:pStyle w:val="Default"/>
        <w:ind w:firstLine="567"/>
        <w:jc w:val="both"/>
        <w:rPr>
          <w:color w:val="auto"/>
        </w:rPr>
      </w:pPr>
      <w:r w:rsidRPr="00AC126E">
        <w:rPr>
          <w:color w:val="auto"/>
        </w:rPr>
        <w:t xml:space="preserve">8. Совместно с родителями проводить конкурсы, литературные гостиные и викторины, театральные мастерские, встречи с писателями, поэтами, работниками детской библиотеки, направленные на активное познание детьми литературного наследия. Поддерживать контакты семьи с детской библиотекой. </w:t>
      </w:r>
    </w:p>
    <w:p w:rsidR="00E8579E" w:rsidRPr="00AC126E" w:rsidRDefault="00E8579E" w:rsidP="00250F09">
      <w:pPr>
        <w:pStyle w:val="Default"/>
        <w:ind w:firstLine="567"/>
        <w:jc w:val="both"/>
        <w:rPr>
          <w:color w:val="auto"/>
        </w:rPr>
      </w:pPr>
      <w:r w:rsidRPr="00AC126E">
        <w:rPr>
          <w:color w:val="auto"/>
        </w:rPr>
        <w:t xml:space="preserve">9. Привлекать родителей к проектной деятельности (особенно на стадии оформления альбомов, газет, журналов, книг, проиллюстрированных вместе с детьми). Побуждать поддерживать детское сочинительство. </w:t>
      </w:r>
    </w:p>
    <w:p w:rsidR="00E8579E" w:rsidRPr="00AC126E" w:rsidRDefault="00E8579E" w:rsidP="00250F09">
      <w:pPr>
        <w:pStyle w:val="Default"/>
        <w:ind w:firstLine="567"/>
        <w:jc w:val="both"/>
        <w:rPr>
          <w:color w:val="auto"/>
        </w:rPr>
      </w:pPr>
      <w:r w:rsidRPr="00AC126E">
        <w:rPr>
          <w:b/>
          <w:bCs/>
          <w:color w:val="auto"/>
        </w:rPr>
        <w:t xml:space="preserve">Образовательная область «Художественно-эстетическое развитие» </w:t>
      </w:r>
    </w:p>
    <w:p w:rsidR="00E8579E" w:rsidRPr="00AC126E" w:rsidRDefault="00E8579E" w:rsidP="00250F09">
      <w:pPr>
        <w:pStyle w:val="Default"/>
        <w:ind w:firstLine="567"/>
        <w:jc w:val="both"/>
        <w:rPr>
          <w:color w:val="auto"/>
        </w:rPr>
      </w:pPr>
      <w:r w:rsidRPr="00AC126E">
        <w:rPr>
          <w:color w:val="auto"/>
        </w:rPr>
        <w:t xml:space="preserve">1. На примере лучших образцов семейного воспитания показывать родителям актуальность развития интереса к эстетической стороне окружающей действительности, раннего развития творческих способностей детей. Знакомить с возможностями детского сада, а также близлежащих учреждений дополнительного образования и культуры в художественном воспитании детей. </w:t>
      </w:r>
    </w:p>
    <w:p w:rsidR="00E8579E" w:rsidRPr="00AC126E" w:rsidRDefault="00E8579E" w:rsidP="00250F09">
      <w:pPr>
        <w:pStyle w:val="Default"/>
        <w:ind w:firstLine="567"/>
        <w:jc w:val="both"/>
        <w:rPr>
          <w:color w:val="auto"/>
        </w:rPr>
      </w:pPr>
      <w:r w:rsidRPr="00AC126E">
        <w:rPr>
          <w:color w:val="auto"/>
        </w:rPr>
        <w:t xml:space="preserve">2. Поддерживать стремление родителей развивать художественную деятельность детей в детском саду и дома; организовывать выставки семейного художественного творчества, выделяя творческие достижения взрослых и детей. </w:t>
      </w:r>
    </w:p>
    <w:p w:rsidR="00E8579E" w:rsidRPr="00AC126E" w:rsidRDefault="00E8579E" w:rsidP="00250F09">
      <w:pPr>
        <w:pStyle w:val="Default"/>
        <w:ind w:firstLine="567"/>
        <w:jc w:val="both"/>
        <w:rPr>
          <w:color w:val="auto"/>
        </w:rPr>
      </w:pPr>
      <w:r w:rsidRPr="00AC126E">
        <w:rPr>
          <w:color w:val="auto"/>
        </w:rPr>
        <w:t xml:space="preserve">3. Привлекать родителей к активным формам совместной с детьми деятельности, способствующим возникновению творческого вдохновения: занятиям в художественных студиях и мастерских (рисунка, живописи, скульптуры и пр.), творческим проектам, экскурсиям и прогулкам. Ориентировать родителей на совместное рассматривание зданий, </w:t>
      </w:r>
      <w:r w:rsidRPr="00AC126E">
        <w:rPr>
          <w:color w:val="auto"/>
        </w:rPr>
        <w:lastRenderedPageBreak/>
        <w:t xml:space="preserve">декоративно-архитектурных элементов, привлекших внимание ребенка на прогулках и экскурсиях; показывать ценность общения по поводу увиденного и др. </w:t>
      </w:r>
    </w:p>
    <w:p w:rsidR="00E8579E" w:rsidRPr="00AC126E" w:rsidRDefault="00E8579E" w:rsidP="00250F09">
      <w:pPr>
        <w:pStyle w:val="Default"/>
        <w:ind w:firstLine="567"/>
        <w:jc w:val="both"/>
        <w:rPr>
          <w:color w:val="auto"/>
        </w:rPr>
      </w:pPr>
      <w:r w:rsidRPr="00AC126E">
        <w:rPr>
          <w:color w:val="auto"/>
        </w:rPr>
        <w:t xml:space="preserve">4. Организовывать семейные посещения музея изобразительных искусств, выставочных залов, детской художественной галереи, мастерских художников и скульпторов. </w:t>
      </w:r>
    </w:p>
    <w:p w:rsidR="00E8579E" w:rsidRPr="00AC126E" w:rsidRDefault="00E8579E" w:rsidP="00250F09">
      <w:pPr>
        <w:pStyle w:val="Default"/>
        <w:ind w:firstLine="567"/>
        <w:jc w:val="both"/>
        <w:rPr>
          <w:color w:val="auto"/>
        </w:rPr>
      </w:pPr>
      <w:r w:rsidRPr="00AC126E">
        <w:rPr>
          <w:color w:val="auto"/>
        </w:rPr>
        <w:t xml:space="preserve">5. Знакомить родителей с возможностями детского сада, а также близлежащих учреждений дополнительного образования и культуры в музыкальном воспитании детей. </w:t>
      </w:r>
    </w:p>
    <w:p w:rsidR="00E8579E" w:rsidRPr="00AC126E" w:rsidRDefault="00E8579E" w:rsidP="00250F09">
      <w:pPr>
        <w:pStyle w:val="Default"/>
        <w:ind w:firstLine="567"/>
        <w:jc w:val="both"/>
        <w:rPr>
          <w:color w:val="auto"/>
        </w:rPr>
      </w:pPr>
      <w:r w:rsidRPr="00AC126E">
        <w:rPr>
          <w:color w:val="auto"/>
        </w:rPr>
        <w:t xml:space="preserve">6. Раскрывать возможности музыки как средства благоприятного воздействия на психическое здоровье ребенка. На примере лучших образцов семейного воспитания показывать родителям влияние семейного досуга (праздников, концертов, домашнего </w:t>
      </w:r>
      <w:proofErr w:type="spellStart"/>
      <w:r w:rsidRPr="00AC126E">
        <w:rPr>
          <w:color w:val="auto"/>
        </w:rPr>
        <w:t>музицирования</w:t>
      </w:r>
      <w:proofErr w:type="spellEnd"/>
      <w:r w:rsidRPr="00AC126E">
        <w:rPr>
          <w:color w:val="auto"/>
        </w:rPr>
        <w:t xml:space="preserve"> и др.) на развитие личности ребенка, детско-родительских отношений. </w:t>
      </w:r>
    </w:p>
    <w:p w:rsidR="00E8579E" w:rsidRPr="00AC126E" w:rsidRDefault="00E8579E" w:rsidP="00250F09">
      <w:pPr>
        <w:pStyle w:val="Default"/>
        <w:ind w:firstLine="567"/>
        <w:jc w:val="both"/>
        <w:rPr>
          <w:color w:val="auto"/>
        </w:rPr>
      </w:pPr>
      <w:r w:rsidRPr="00AC126E">
        <w:rPr>
          <w:color w:val="auto"/>
        </w:rPr>
        <w:t xml:space="preserve">7. </w:t>
      </w:r>
      <w:proofErr w:type="gramStart"/>
      <w:r w:rsidRPr="00AC126E">
        <w:rPr>
          <w:color w:val="auto"/>
        </w:rPr>
        <w:t>Привлекать родителей к разнообразным формам совместной музыкально-художественной деятельности с детьми в детском саду, способствующим возникновению ярких эмоций, творческого вдохновения, развитию общения (семейные праздники, концерты, занятия в театральной и вокальной студиях).</w:t>
      </w:r>
      <w:proofErr w:type="gramEnd"/>
      <w:r w:rsidRPr="00AC126E">
        <w:rPr>
          <w:color w:val="auto"/>
        </w:rPr>
        <w:t xml:space="preserve"> Организовывать в детском саду встречи родителей и детей с музыкантами и композиторами, фестивали, музыкально-литературные вечера. </w:t>
      </w:r>
    </w:p>
    <w:p w:rsidR="00E8579E" w:rsidRPr="00AC126E" w:rsidRDefault="00E8579E" w:rsidP="00250F09">
      <w:pPr>
        <w:pStyle w:val="Default"/>
        <w:ind w:firstLine="567"/>
        <w:jc w:val="both"/>
        <w:rPr>
          <w:color w:val="auto"/>
        </w:rPr>
      </w:pPr>
      <w:r w:rsidRPr="00AC126E">
        <w:rPr>
          <w:b/>
          <w:bCs/>
          <w:color w:val="auto"/>
        </w:rPr>
        <w:t xml:space="preserve">Образовательная область «Физическое развитие» </w:t>
      </w:r>
    </w:p>
    <w:p w:rsidR="00E8579E" w:rsidRPr="00AC126E" w:rsidRDefault="00E8579E" w:rsidP="00250F09">
      <w:pPr>
        <w:pStyle w:val="Default"/>
        <w:ind w:firstLine="567"/>
        <w:jc w:val="both"/>
        <w:rPr>
          <w:color w:val="auto"/>
        </w:rPr>
      </w:pPr>
      <w:r w:rsidRPr="00AC126E">
        <w:rPr>
          <w:color w:val="auto"/>
        </w:rPr>
        <w:t xml:space="preserve">1. Разъяснять родителям (через оформление соответствующего раздела в «уголке для родителей», на родительских собраниях, в личных беседах, рекомендуя соответствующую литературу) необходимость создания в семье предпосылок для полноценного физического развития ребенка. </w:t>
      </w:r>
    </w:p>
    <w:p w:rsidR="00E8579E" w:rsidRPr="00AC126E" w:rsidRDefault="00E8579E" w:rsidP="00250F09">
      <w:pPr>
        <w:pStyle w:val="Default"/>
        <w:ind w:firstLine="567"/>
        <w:jc w:val="both"/>
        <w:rPr>
          <w:color w:val="auto"/>
        </w:rPr>
      </w:pPr>
      <w:r w:rsidRPr="00AC126E">
        <w:rPr>
          <w:color w:val="auto"/>
        </w:rPr>
        <w:t xml:space="preserve">2. </w:t>
      </w:r>
      <w:proofErr w:type="gramStart"/>
      <w:r w:rsidRPr="00AC126E">
        <w:rPr>
          <w:color w:val="auto"/>
        </w:rPr>
        <w:t>Ориентировать родителей на формирование у ребенка положительного отношения к физкультуре и спорту; привычки выполнять ежедневно утреннюю гимнастику (это лучше всего делать на личном примере или через совместную утреннюю зарядку); стимулирование двигательной активности ребенка совместными спортивными занятиями (лыжи, коньки, фитнес), совместными подвижными играми, длительными прогулками в парк или лес; создание дома спортивного уголка;</w:t>
      </w:r>
      <w:proofErr w:type="gramEnd"/>
      <w:r w:rsidRPr="00AC126E">
        <w:rPr>
          <w:color w:val="auto"/>
        </w:rPr>
        <w:t xml:space="preserve"> </w:t>
      </w:r>
      <w:proofErr w:type="gramStart"/>
      <w:r w:rsidRPr="00AC126E">
        <w:rPr>
          <w:color w:val="auto"/>
        </w:rPr>
        <w:t xml:space="preserve">покупка ребенку спортивного инвентаря (мячик, скакалка, лыжи, коньки, велосипед, самокат и т.д.); совместное чтение литературы, посвященной спорту; просмотр соответствующих художественных и мультипликационных фильмов. </w:t>
      </w:r>
      <w:proofErr w:type="gramEnd"/>
    </w:p>
    <w:p w:rsidR="00E8579E" w:rsidRPr="00AC126E" w:rsidRDefault="00E8579E" w:rsidP="00250F09">
      <w:pPr>
        <w:pStyle w:val="Default"/>
        <w:ind w:firstLine="567"/>
        <w:jc w:val="both"/>
        <w:rPr>
          <w:color w:val="auto"/>
        </w:rPr>
      </w:pPr>
      <w:r w:rsidRPr="00AC126E">
        <w:rPr>
          <w:color w:val="auto"/>
        </w:rPr>
        <w:t xml:space="preserve">3. Информировать родителей об актуальных задачах физического воспитания детей на разных возрастных этапах их развития, а также о возможностях детского сада в решении данных задач. </w:t>
      </w:r>
    </w:p>
    <w:p w:rsidR="00E8579E" w:rsidRPr="00AC126E" w:rsidRDefault="00E8579E" w:rsidP="00250F09">
      <w:pPr>
        <w:pStyle w:val="Default"/>
        <w:ind w:firstLine="567"/>
        <w:jc w:val="both"/>
        <w:rPr>
          <w:color w:val="auto"/>
        </w:rPr>
      </w:pPr>
      <w:r w:rsidRPr="00AC126E">
        <w:rPr>
          <w:color w:val="auto"/>
        </w:rPr>
        <w:t xml:space="preserve">4. Знакомить с лучшим опытом физического воспитания дошкольников в семье и детском саду, демонстрирующим средства, формы и методы развития важных физических качеств, воспитания потребности в двигательной деятельности. </w:t>
      </w:r>
    </w:p>
    <w:p w:rsidR="00E8579E" w:rsidRPr="00AC126E" w:rsidRDefault="00E8579E" w:rsidP="00250F09">
      <w:pPr>
        <w:pStyle w:val="Default"/>
        <w:ind w:firstLine="567"/>
        <w:jc w:val="both"/>
        <w:rPr>
          <w:color w:val="auto"/>
        </w:rPr>
      </w:pPr>
      <w:r w:rsidRPr="00AC126E">
        <w:rPr>
          <w:color w:val="auto"/>
        </w:rPr>
        <w:t xml:space="preserve">5. Создавать в детском саду условия для совместных с родителями занятий физической культурой и спортом, открывая разнообразные секции и клубы (любителей туризма, плавания и пр.). Привлекать родителей к участию в совместных с детьми физкультурных праздниках и других мероприятиях, организуемых в детском саду (а также районе, городе). </w:t>
      </w:r>
    </w:p>
    <w:p w:rsidR="00E8579E" w:rsidRPr="00AC126E" w:rsidRDefault="00E8579E" w:rsidP="00250F09">
      <w:pPr>
        <w:pStyle w:val="Default"/>
        <w:ind w:firstLine="567"/>
        <w:jc w:val="both"/>
        <w:rPr>
          <w:color w:val="auto"/>
        </w:rPr>
      </w:pPr>
      <w:r w:rsidRPr="00AC126E">
        <w:rPr>
          <w:color w:val="auto"/>
        </w:rPr>
        <w:t xml:space="preserve">6. Объяснять родителям, как образ жизни семьи воздействует на здоровье ребенка. </w:t>
      </w:r>
    </w:p>
    <w:p w:rsidR="00E8579E" w:rsidRPr="00AC126E" w:rsidRDefault="00E8579E" w:rsidP="00250F09">
      <w:pPr>
        <w:pStyle w:val="Default"/>
        <w:ind w:firstLine="567"/>
        <w:jc w:val="both"/>
        <w:rPr>
          <w:color w:val="auto"/>
        </w:rPr>
      </w:pPr>
      <w:r w:rsidRPr="00AC126E">
        <w:rPr>
          <w:color w:val="auto"/>
        </w:rPr>
        <w:t xml:space="preserve">7. Информировать родителей о факторах, влияющих на физическое здоровье ребенка (спокойное общение, питание, закаливание, движения). Рассказывать о действии негативных факторов (переохлаждение, перегревание, перекармливание и др.), наносящих непоправимый вред здоровью малыша. </w:t>
      </w:r>
      <w:proofErr w:type="gramStart"/>
      <w:r w:rsidRPr="00AC126E">
        <w:rPr>
          <w:color w:val="auto"/>
        </w:rPr>
        <w:t>Помогать родителям сохранять</w:t>
      </w:r>
      <w:proofErr w:type="gramEnd"/>
      <w:r w:rsidRPr="00AC126E">
        <w:rPr>
          <w:color w:val="auto"/>
        </w:rPr>
        <w:t xml:space="preserve"> и укреплять физическое и психическое здоровье ребенка. </w:t>
      </w:r>
    </w:p>
    <w:p w:rsidR="00E8579E" w:rsidRPr="00AC126E" w:rsidRDefault="00E8579E" w:rsidP="00250F09">
      <w:pPr>
        <w:pStyle w:val="Default"/>
        <w:ind w:firstLine="567"/>
        <w:jc w:val="both"/>
        <w:rPr>
          <w:color w:val="auto"/>
        </w:rPr>
      </w:pPr>
      <w:r w:rsidRPr="00AC126E">
        <w:rPr>
          <w:color w:val="auto"/>
        </w:rPr>
        <w:t xml:space="preserve">8. Ориентировать родителей на совместное с ребенком чтение литературы, посвященной сохранению и укреплению здоровья, просмотр соответствующих художественных и мультипликационных фильмов. </w:t>
      </w:r>
    </w:p>
    <w:p w:rsidR="00E8579E" w:rsidRPr="00AC126E" w:rsidRDefault="00E8579E" w:rsidP="00250F09">
      <w:pPr>
        <w:pStyle w:val="Default"/>
        <w:ind w:firstLine="567"/>
        <w:jc w:val="both"/>
        <w:rPr>
          <w:color w:val="auto"/>
        </w:rPr>
      </w:pPr>
      <w:r w:rsidRPr="00AC126E">
        <w:rPr>
          <w:color w:val="auto"/>
        </w:rPr>
        <w:lastRenderedPageBreak/>
        <w:t xml:space="preserve">9. Знакомить родителей с оздоровительными мероприятиями, проводимыми в детском саду. </w:t>
      </w:r>
    </w:p>
    <w:p w:rsidR="00E8579E" w:rsidRPr="00AC126E" w:rsidRDefault="00E8579E" w:rsidP="00250F09">
      <w:pPr>
        <w:pStyle w:val="Default"/>
        <w:ind w:firstLine="567"/>
        <w:jc w:val="both"/>
        <w:rPr>
          <w:color w:val="auto"/>
        </w:rPr>
      </w:pPr>
      <w:r w:rsidRPr="00AC126E">
        <w:rPr>
          <w:color w:val="auto"/>
        </w:rPr>
        <w:t xml:space="preserve">10. Разъяснять важность посещения детьми секций, студий, ориентированных на оздоровление дошкольников. Совместно с родителями и при участии медико-психологической службы детского сада создавать индивидуальные программы оздоровления детей и поддерживать семью в их реализации </w:t>
      </w:r>
    </w:p>
    <w:p w:rsidR="00E8579E" w:rsidRPr="00AC126E" w:rsidRDefault="00E8579E" w:rsidP="00250F09">
      <w:pPr>
        <w:pStyle w:val="Default"/>
        <w:ind w:firstLine="567"/>
        <w:jc w:val="both"/>
        <w:rPr>
          <w:color w:val="auto"/>
        </w:rPr>
      </w:pPr>
      <w:r w:rsidRPr="00AC126E">
        <w:rPr>
          <w:b/>
          <w:bCs/>
          <w:color w:val="auto"/>
        </w:rPr>
        <w:t xml:space="preserve">Планируемые результаты сотрудничества Учреждения с семьями воспитанников: </w:t>
      </w:r>
    </w:p>
    <w:p w:rsidR="00E8579E" w:rsidRPr="00AC126E" w:rsidRDefault="00E8579E" w:rsidP="00250F09">
      <w:pPr>
        <w:pStyle w:val="Default"/>
        <w:ind w:firstLine="567"/>
        <w:jc w:val="both"/>
        <w:rPr>
          <w:color w:val="auto"/>
        </w:rPr>
      </w:pPr>
      <w:r w:rsidRPr="00AC126E">
        <w:rPr>
          <w:color w:val="auto"/>
        </w:rPr>
        <w:t xml:space="preserve">• сформированность у родителей представлений о содержании педагогической деятельности; </w:t>
      </w:r>
    </w:p>
    <w:p w:rsidR="00E8579E" w:rsidRPr="00AC126E" w:rsidRDefault="00E8579E" w:rsidP="00250F09">
      <w:pPr>
        <w:pStyle w:val="Default"/>
        <w:ind w:firstLine="567"/>
        <w:jc w:val="both"/>
        <w:rPr>
          <w:color w:val="auto"/>
        </w:rPr>
      </w:pPr>
      <w:r w:rsidRPr="00AC126E">
        <w:rPr>
          <w:color w:val="auto"/>
        </w:rPr>
        <w:t xml:space="preserve">• овладение родителями практическими умениями и навыками воспитания и обучения детей дошкольного возраста; </w:t>
      </w:r>
    </w:p>
    <w:p w:rsidR="00E8579E" w:rsidRPr="00AC126E" w:rsidRDefault="00E8579E" w:rsidP="00250F09">
      <w:pPr>
        <w:pStyle w:val="Default"/>
        <w:ind w:firstLine="567"/>
        <w:jc w:val="both"/>
        <w:rPr>
          <w:color w:val="auto"/>
        </w:rPr>
      </w:pPr>
      <w:r w:rsidRPr="00AC126E">
        <w:rPr>
          <w:color w:val="auto"/>
        </w:rPr>
        <w:t xml:space="preserve">• формирование устойчивого интереса родителей к активному взаимодействию с учреждением. </w:t>
      </w:r>
    </w:p>
    <w:p w:rsidR="00E8579E" w:rsidRPr="00AC126E" w:rsidRDefault="00E8579E" w:rsidP="00250F09">
      <w:pPr>
        <w:ind w:firstLine="567"/>
        <w:jc w:val="both"/>
        <w:rPr>
          <w:iCs/>
          <w:sz w:val="24"/>
          <w:szCs w:val="24"/>
        </w:rPr>
      </w:pPr>
      <w:r w:rsidRPr="00AC126E">
        <w:rPr>
          <w:iCs/>
          <w:sz w:val="24"/>
          <w:szCs w:val="24"/>
        </w:rPr>
        <w:t>По результатам обследования ежегодно составляется Социальный паспорт семей.</w:t>
      </w:r>
    </w:p>
    <w:p w:rsidR="00FD6299" w:rsidRPr="00AC126E" w:rsidRDefault="00FD6299" w:rsidP="00250F09">
      <w:pPr>
        <w:ind w:firstLine="567"/>
        <w:jc w:val="both"/>
        <w:rPr>
          <w:b/>
          <w:iCs/>
          <w:sz w:val="24"/>
          <w:szCs w:val="24"/>
        </w:rPr>
      </w:pPr>
      <w:r w:rsidRPr="00AC126E">
        <w:rPr>
          <w:b/>
          <w:iCs/>
          <w:sz w:val="24"/>
          <w:szCs w:val="24"/>
        </w:rPr>
        <w:t>Прило</w:t>
      </w:r>
      <w:r w:rsidR="00B94380" w:rsidRPr="00AC126E">
        <w:rPr>
          <w:b/>
          <w:iCs/>
          <w:sz w:val="24"/>
          <w:szCs w:val="24"/>
        </w:rPr>
        <w:t>жение №6</w:t>
      </w:r>
      <w:r w:rsidRPr="00AC126E">
        <w:rPr>
          <w:b/>
          <w:iCs/>
          <w:sz w:val="24"/>
          <w:szCs w:val="24"/>
        </w:rPr>
        <w:t xml:space="preserve"> Характеристика семей воспитанников средней группы</w:t>
      </w:r>
    </w:p>
    <w:p w:rsidR="00E8579E" w:rsidRPr="00AC126E" w:rsidRDefault="00264B76" w:rsidP="00250F09">
      <w:pPr>
        <w:ind w:firstLine="567"/>
        <w:jc w:val="both"/>
        <w:rPr>
          <w:b/>
          <w:iCs/>
          <w:sz w:val="24"/>
          <w:szCs w:val="24"/>
        </w:rPr>
      </w:pPr>
      <w:r w:rsidRPr="00AC126E">
        <w:rPr>
          <w:b/>
          <w:iCs/>
          <w:sz w:val="24"/>
          <w:szCs w:val="24"/>
        </w:rPr>
        <w:t>Приложение № 7 План работы с родителями</w:t>
      </w:r>
    </w:p>
    <w:p w:rsidR="00264B76" w:rsidRPr="00AC126E" w:rsidRDefault="00264B76" w:rsidP="00250F09">
      <w:pPr>
        <w:ind w:firstLine="567"/>
        <w:jc w:val="both"/>
        <w:rPr>
          <w:iCs/>
          <w:sz w:val="24"/>
          <w:szCs w:val="24"/>
        </w:rPr>
      </w:pPr>
    </w:p>
    <w:p w:rsidR="00E8579E" w:rsidRPr="00AC126E" w:rsidRDefault="00E8579E" w:rsidP="00250F09">
      <w:pPr>
        <w:jc w:val="center"/>
        <w:rPr>
          <w:b/>
          <w:sz w:val="24"/>
          <w:szCs w:val="24"/>
        </w:rPr>
      </w:pPr>
      <w:r w:rsidRPr="00AC126E">
        <w:rPr>
          <w:b/>
          <w:sz w:val="24"/>
          <w:szCs w:val="24"/>
        </w:rPr>
        <w:t>Перечень литературы по взаимодействию детского сада с семьей</w:t>
      </w:r>
    </w:p>
    <w:p w:rsidR="00E8579E" w:rsidRPr="00AC126E" w:rsidRDefault="00E8579E" w:rsidP="00250F09">
      <w:pPr>
        <w:jc w:val="both"/>
        <w:rPr>
          <w:sz w:val="24"/>
          <w:szCs w:val="24"/>
        </w:rPr>
      </w:pPr>
      <w:r w:rsidRPr="00AC126E">
        <w:rPr>
          <w:sz w:val="24"/>
          <w:szCs w:val="24"/>
        </w:rPr>
        <w:t>Денисова Д. Школа семи гномов. Для занятий с детьми от 4 до 5 лет. Полный годовой курс. М.: Мозаика – Синтез, 2019</w:t>
      </w:r>
    </w:p>
    <w:p w:rsidR="00413079" w:rsidRPr="00AC126E" w:rsidRDefault="008D36E7" w:rsidP="00250F09">
      <w:pPr>
        <w:pStyle w:val="a3"/>
        <w:spacing w:before="40"/>
        <w:ind w:right="251"/>
        <w:rPr>
          <w:color w:val="00B050"/>
        </w:rPr>
      </w:pPr>
      <w:r w:rsidRPr="00AC126E">
        <w:rPr>
          <w:color w:val="00B050"/>
        </w:rPr>
        <w:t xml:space="preserve"> </w:t>
      </w:r>
    </w:p>
    <w:p w:rsidR="00413079" w:rsidRPr="00AC126E" w:rsidRDefault="007612BD" w:rsidP="00250F09">
      <w:pPr>
        <w:pStyle w:val="a3"/>
        <w:spacing w:before="40"/>
        <w:ind w:left="0" w:right="251" w:firstLine="0"/>
        <w:rPr>
          <w:b/>
          <w:bCs/>
          <w:sz w:val="26"/>
          <w:szCs w:val="26"/>
        </w:rPr>
      </w:pPr>
      <w:r>
        <w:rPr>
          <w:b/>
          <w:bCs/>
          <w:sz w:val="26"/>
          <w:szCs w:val="26"/>
        </w:rPr>
        <w:t>2.10</w:t>
      </w:r>
      <w:r w:rsidR="00413079" w:rsidRPr="00AC126E">
        <w:rPr>
          <w:b/>
          <w:bCs/>
          <w:sz w:val="26"/>
          <w:szCs w:val="26"/>
        </w:rPr>
        <w:t>. Рабочая программа воспитания</w:t>
      </w:r>
    </w:p>
    <w:p w:rsidR="00413079" w:rsidRPr="00AC126E" w:rsidRDefault="00413079" w:rsidP="00250F09">
      <w:pPr>
        <w:pStyle w:val="21"/>
        <w:shd w:val="clear" w:color="auto" w:fill="auto"/>
        <w:tabs>
          <w:tab w:val="left" w:pos="1344"/>
        </w:tabs>
        <w:spacing w:before="0" w:after="0" w:line="240" w:lineRule="auto"/>
        <w:jc w:val="both"/>
        <w:rPr>
          <w:b/>
          <w:bCs/>
          <w:sz w:val="24"/>
          <w:szCs w:val="24"/>
        </w:rPr>
      </w:pPr>
      <w:r w:rsidRPr="00AC126E">
        <w:rPr>
          <w:b/>
          <w:bCs/>
          <w:sz w:val="24"/>
          <w:szCs w:val="24"/>
        </w:rPr>
        <w:t>Целевой раздел</w:t>
      </w:r>
    </w:p>
    <w:p w:rsidR="00413079" w:rsidRPr="00AC126E" w:rsidRDefault="00413079" w:rsidP="00250F09">
      <w:pPr>
        <w:pStyle w:val="21"/>
        <w:shd w:val="clear" w:color="auto" w:fill="auto"/>
        <w:tabs>
          <w:tab w:val="left" w:pos="1344"/>
        </w:tabs>
        <w:spacing w:before="0" w:after="0" w:line="240" w:lineRule="auto"/>
        <w:jc w:val="both"/>
        <w:rPr>
          <w:b/>
          <w:bCs/>
          <w:sz w:val="24"/>
          <w:szCs w:val="24"/>
        </w:rPr>
      </w:pPr>
      <w:r w:rsidRPr="00AC126E">
        <w:rPr>
          <w:b/>
          <w:bCs/>
          <w:sz w:val="24"/>
          <w:szCs w:val="24"/>
        </w:rPr>
        <w:t>Пояснительная записка.</w:t>
      </w:r>
    </w:p>
    <w:p w:rsidR="00C73E61" w:rsidRPr="00AC126E" w:rsidRDefault="00C73E61" w:rsidP="00250F09">
      <w:pPr>
        <w:pStyle w:val="21"/>
        <w:shd w:val="clear" w:color="auto" w:fill="auto"/>
        <w:tabs>
          <w:tab w:val="left" w:pos="1028"/>
        </w:tabs>
        <w:spacing w:before="0" w:after="0" w:line="240" w:lineRule="auto"/>
        <w:ind w:right="20" w:firstLine="709"/>
        <w:jc w:val="both"/>
        <w:rPr>
          <w:sz w:val="24"/>
          <w:szCs w:val="24"/>
        </w:rPr>
      </w:pPr>
      <w:r w:rsidRPr="00AC126E">
        <w:rPr>
          <w:sz w:val="24"/>
          <w:szCs w:val="24"/>
        </w:rPr>
        <w:t>Программа воспитания основана на воплощении национального воспитательного идеала, который понимается как высшая цель образования, нравственное (идеальное) представление о человеке.</w:t>
      </w:r>
    </w:p>
    <w:p w:rsidR="00B94380" w:rsidRPr="00AC126E" w:rsidRDefault="00C73E61" w:rsidP="00250F09">
      <w:pPr>
        <w:pStyle w:val="21"/>
        <w:shd w:val="clear" w:color="auto" w:fill="auto"/>
        <w:tabs>
          <w:tab w:val="left" w:pos="1782"/>
        </w:tabs>
        <w:spacing w:before="0" w:after="0" w:line="240" w:lineRule="auto"/>
        <w:ind w:firstLine="709"/>
        <w:jc w:val="both"/>
        <w:rPr>
          <w:sz w:val="24"/>
          <w:szCs w:val="24"/>
        </w:rPr>
      </w:pPr>
      <w:r w:rsidRPr="00AC126E">
        <w:rPr>
          <w:sz w:val="24"/>
          <w:szCs w:val="24"/>
        </w:rPr>
        <w:t>Общая цель воспитания в ДОО – личностное развитие каждого ребёнка с учётом его индивидуальности и создание условий для позитивной социализации детей на основе традиционных ценностей российского общества</w:t>
      </w:r>
      <w:r w:rsidR="00FD6299" w:rsidRPr="00AC126E">
        <w:rPr>
          <w:sz w:val="24"/>
          <w:szCs w:val="24"/>
        </w:rPr>
        <w:t xml:space="preserve">. </w:t>
      </w:r>
    </w:p>
    <w:p w:rsidR="008D36E7" w:rsidRPr="00AC126E" w:rsidRDefault="00C02E48" w:rsidP="00250F09">
      <w:pPr>
        <w:pStyle w:val="Default"/>
        <w:jc w:val="both"/>
        <w:rPr>
          <w:color w:val="auto"/>
        </w:rPr>
      </w:pPr>
      <w:proofErr w:type="gramStart"/>
      <w:r w:rsidRPr="00AC126E">
        <w:rPr>
          <w:b/>
          <w:bCs/>
          <w:sz w:val="22"/>
          <w:szCs w:val="22"/>
        </w:rPr>
        <w:t xml:space="preserve">Основная общеобразовательная программа дошкольного образования </w:t>
      </w:r>
      <w:r w:rsidRPr="00AC126E">
        <w:rPr>
          <w:b/>
          <w:sz w:val="22"/>
          <w:szCs w:val="22"/>
        </w:rPr>
        <w:t>муниципального</w:t>
      </w:r>
      <w:r w:rsidRPr="00AC126E">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w:t>
      </w:r>
      <w:r w:rsidRPr="00AC126E">
        <w:rPr>
          <w:spacing w:val="-17"/>
          <w:sz w:val="22"/>
          <w:szCs w:val="22"/>
        </w:rPr>
        <w:t xml:space="preserve">  </w:t>
      </w:r>
      <w:r w:rsidR="00A55C73" w:rsidRPr="00AC126E">
        <w:rPr>
          <w:color w:val="auto"/>
        </w:rPr>
        <w:t>стр. №</w:t>
      </w:r>
      <w:r w:rsidR="00222451" w:rsidRPr="00AC126E">
        <w:rPr>
          <w:color w:val="auto"/>
        </w:rPr>
        <w:t xml:space="preserve"> 162</w:t>
      </w:r>
      <w:r w:rsidR="00A55C73" w:rsidRPr="00AC126E">
        <w:t xml:space="preserve"> </w:t>
      </w:r>
      <w:hyperlink r:id="rId25" w:history="1">
        <w:r w:rsidR="002A626B" w:rsidRPr="00AC126E">
          <w:rPr>
            <w:rStyle w:val="a8"/>
          </w:rPr>
          <w:t>https://rstatic.oshkole.ru/editor_files/506046/%D0%9E%D0%9E%D0%9F%20%D0%9C%D0%94%D0%9E%D0%A3%20%D0%94%D0%A1%20%D0%94%D0%B5%D0%BB%D1%8C%D1%84%D0</w:t>
        </w:r>
        <w:proofErr w:type="gramEnd"/>
        <w:r w:rsidR="002A626B" w:rsidRPr="00AC126E">
          <w:rPr>
            <w:rStyle w:val="a8"/>
          </w:rPr>
          <w:t>%B8%D0%BD%D0%B5%D0%BD%D0%BE%D0%BA%20%D1%80.%D0%BF.%20%D0%A1%D1%80%D0%B5%D0%B4%D0%BD%D1%8F%D1%8F%20%D0%90%D1%85%D1%82%D1%83%D0%B1%D0%B0.docx%20(1).zip</w:t>
        </w:r>
      </w:hyperlink>
    </w:p>
    <w:p w:rsidR="002A626B" w:rsidRPr="00AC126E" w:rsidRDefault="002A626B" w:rsidP="0065112A">
      <w:pPr>
        <w:rPr>
          <w:sz w:val="24"/>
          <w:szCs w:val="24"/>
        </w:rPr>
      </w:pPr>
    </w:p>
    <w:p w:rsidR="00A55C73" w:rsidRPr="00AC126E" w:rsidRDefault="00A55C73" w:rsidP="00250F09">
      <w:pPr>
        <w:pStyle w:val="21"/>
        <w:shd w:val="clear" w:color="auto" w:fill="auto"/>
        <w:tabs>
          <w:tab w:val="left" w:pos="1555"/>
        </w:tabs>
        <w:spacing w:before="0" w:after="0" w:line="240" w:lineRule="auto"/>
        <w:ind w:firstLine="709"/>
        <w:rPr>
          <w:b/>
          <w:bCs/>
          <w:sz w:val="24"/>
          <w:szCs w:val="24"/>
        </w:rPr>
      </w:pPr>
      <w:r w:rsidRPr="00AC126E">
        <w:rPr>
          <w:rStyle w:val="12"/>
          <w:b/>
          <w:bCs/>
          <w:sz w:val="24"/>
          <w:szCs w:val="24"/>
        </w:rPr>
        <w:t>Социальное партнерство.</w:t>
      </w:r>
    </w:p>
    <w:p w:rsidR="00A55C73" w:rsidRPr="00AC126E" w:rsidRDefault="00A55C73" w:rsidP="00250F09">
      <w:pPr>
        <w:pStyle w:val="1"/>
        <w:ind w:left="-15"/>
        <w:rPr>
          <w:b w:val="0"/>
        </w:rPr>
      </w:pPr>
      <w:r w:rsidRPr="00AC126E">
        <w:rPr>
          <w:b w:val="0"/>
        </w:rPr>
        <w:t xml:space="preserve">МКДО ДЮСШ Среднеахтубинского района, </w:t>
      </w:r>
      <w:r w:rsidRPr="00AC126E">
        <w:rPr>
          <w:rStyle w:val="extended-textshort"/>
          <w:rFonts w:eastAsia="Century Schoolbook"/>
        </w:rPr>
        <w:t xml:space="preserve">МКУК «Среднеахтубинский МКДЦ «Юбилейный» </w:t>
      </w:r>
      <w:r w:rsidRPr="00AC126E">
        <w:rPr>
          <w:b w:val="0"/>
        </w:rPr>
        <w:t xml:space="preserve"> МКУК «МЦК и</w:t>
      </w:r>
      <w:proofErr w:type="gramStart"/>
      <w:r w:rsidRPr="00AC126E">
        <w:rPr>
          <w:b w:val="0"/>
        </w:rPr>
        <w:t xml:space="preserve"> Д</w:t>
      </w:r>
      <w:proofErr w:type="gramEnd"/>
      <w:r w:rsidRPr="00AC126E">
        <w:rPr>
          <w:b w:val="0"/>
        </w:rPr>
        <w:t xml:space="preserve">», </w:t>
      </w:r>
      <w:hyperlink r:id="rId26" w:history="1">
        <w:r w:rsidRPr="00AC126E">
          <w:rPr>
            <w:rStyle w:val="postheadertitleauthorname"/>
            <w:b w:val="0"/>
            <w:shd w:val="clear" w:color="auto" w:fill="FFFFFF"/>
          </w:rPr>
          <w:t>Природный парк "Волго-</w:t>
        </w:r>
        <w:proofErr w:type="spellStart"/>
        <w:r w:rsidRPr="00AC126E">
          <w:rPr>
            <w:rStyle w:val="postheadertitleauthorname"/>
            <w:b w:val="0"/>
            <w:shd w:val="clear" w:color="auto" w:fill="FFFFFF"/>
          </w:rPr>
          <w:t>Ахтубинская</w:t>
        </w:r>
        <w:proofErr w:type="spellEnd"/>
        <w:r w:rsidRPr="00AC126E">
          <w:rPr>
            <w:rStyle w:val="postheadertitleauthorname"/>
            <w:b w:val="0"/>
            <w:shd w:val="clear" w:color="auto" w:fill="FFFFFF"/>
          </w:rPr>
          <w:t xml:space="preserve"> пойма"</w:t>
        </w:r>
      </w:hyperlink>
      <w:r w:rsidRPr="00AC126E">
        <w:rPr>
          <w:b w:val="0"/>
        </w:rPr>
        <w:t xml:space="preserve"> МКУДО "Среднеахтубинская ДШИ"</w:t>
      </w:r>
    </w:p>
    <w:p w:rsidR="00C02E48" w:rsidRPr="00AC126E" w:rsidRDefault="00C02E48" w:rsidP="0065112A">
      <w:pPr>
        <w:pStyle w:val="21"/>
        <w:shd w:val="clear" w:color="auto" w:fill="auto"/>
        <w:tabs>
          <w:tab w:val="left" w:pos="1344"/>
        </w:tabs>
        <w:spacing w:before="0" w:after="0" w:line="240" w:lineRule="auto"/>
        <w:jc w:val="both"/>
        <w:rPr>
          <w:rStyle w:val="12"/>
          <w:b/>
          <w:bCs/>
          <w:sz w:val="24"/>
          <w:szCs w:val="24"/>
        </w:rPr>
      </w:pPr>
    </w:p>
    <w:p w:rsidR="00A55C73" w:rsidRPr="00AC126E" w:rsidRDefault="007612BD" w:rsidP="00250F09">
      <w:pPr>
        <w:pStyle w:val="21"/>
        <w:shd w:val="clear" w:color="auto" w:fill="auto"/>
        <w:tabs>
          <w:tab w:val="left" w:pos="1344"/>
        </w:tabs>
        <w:spacing w:before="0" w:after="0" w:line="240" w:lineRule="auto"/>
        <w:jc w:val="both"/>
        <w:rPr>
          <w:rStyle w:val="12"/>
          <w:b/>
          <w:bCs/>
          <w:sz w:val="24"/>
          <w:szCs w:val="24"/>
        </w:rPr>
      </w:pPr>
      <w:r>
        <w:rPr>
          <w:rStyle w:val="12"/>
          <w:b/>
          <w:bCs/>
          <w:sz w:val="24"/>
          <w:szCs w:val="24"/>
        </w:rPr>
        <w:t>2.11</w:t>
      </w:r>
      <w:r w:rsidR="00A55C73" w:rsidRPr="00AC126E">
        <w:rPr>
          <w:rStyle w:val="12"/>
          <w:b/>
          <w:bCs/>
          <w:sz w:val="24"/>
          <w:szCs w:val="24"/>
        </w:rPr>
        <w:t>.Вариативная часть содержательного раздела</w:t>
      </w:r>
    </w:p>
    <w:p w:rsidR="00A55C73" w:rsidRPr="00AC126E" w:rsidRDefault="00A55C73" w:rsidP="00250F09">
      <w:pPr>
        <w:jc w:val="both"/>
        <w:rPr>
          <w:bCs/>
          <w:sz w:val="24"/>
          <w:szCs w:val="24"/>
        </w:rPr>
      </w:pPr>
      <w:r w:rsidRPr="00AC126E">
        <w:rPr>
          <w:bCs/>
          <w:sz w:val="24"/>
          <w:szCs w:val="24"/>
        </w:rPr>
        <w:t>Программа разработана с использованием технологий парциальных программ:</w:t>
      </w:r>
    </w:p>
    <w:p w:rsidR="00A55C73" w:rsidRPr="00AC126E" w:rsidRDefault="00A55C73" w:rsidP="00250F09">
      <w:pPr>
        <w:pStyle w:val="a6"/>
        <w:widowControl/>
        <w:numPr>
          <w:ilvl w:val="0"/>
          <w:numId w:val="72"/>
        </w:numPr>
        <w:autoSpaceDE/>
        <w:autoSpaceDN/>
        <w:ind w:left="0" w:firstLine="567"/>
        <w:jc w:val="both"/>
        <w:rPr>
          <w:sz w:val="24"/>
          <w:szCs w:val="24"/>
        </w:rPr>
      </w:pPr>
      <w:r w:rsidRPr="00AC126E">
        <w:rPr>
          <w:bCs/>
          <w:sz w:val="24"/>
          <w:szCs w:val="24"/>
        </w:rPr>
        <w:t xml:space="preserve">программы «Основы безопасности детей дошкольного возраста»  </w:t>
      </w:r>
      <w:r w:rsidRPr="00AC126E">
        <w:rPr>
          <w:sz w:val="24"/>
          <w:szCs w:val="24"/>
        </w:rPr>
        <w:t xml:space="preserve">Р. Б. </w:t>
      </w:r>
      <w:proofErr w:type="spellStart"/>
      <w:r w:rsidRPr="00AC126E">
        <w:rPr>
          <w:sz w:val="24"/>
          <w:szCs w:val="24"/>
        </w:rPr>
        <w:t>Стеркиной</w:t>
      </w:r>
      <w:proofErr w:type="spellEnd"/>
      <w:r w:rsidRPr="00AC126E">
        <w:rPr>
          <w:sz w:val="24"/>
          <w:szCs w:val="24"/>
        </w:rPr>
        <w:t>, О. Л. Князевой, Н. Н. Авдеевой;</w:t>
      </w:r>
    </w:p>
    <w:p w:rsidR="00A55C73" w:rsidRPr="00AC126E" w:rsidRDefault="00A55C73" w:rsidP="00250F09">
      <w:pPr>
        <w:pStyle w:val="a6"/>
        <w:widowControl/>
        <w:numPr>
          <w:ilvl w:val="0"/>
          <w:numId w:val="72"/>
        </w:numPr>
        <w:autoSpaceDE/>
        <w:autoSpaceDN/>
        <w:ind w:left="0" w:firstLine="567"/>
        <w:jc w:val="both"/>
        <w:rPr>
          <w:sz w:val="24"/>
          <w:szCs w:val="24"/>
        </w:rPr>
      </w:pPr>
      <w:r w:rsidRPr="00AC126E">
        <w:rPr>
          <w:bCs/>
          <w:sz w:val="24"/>
          <w:szCs w:val="24"/>
        </w:rPr>
        <w:t>программы</w:t>
      </w:r>
      <w:r w:rsidRPr="00AC126E">
        <w:rPr>
          <w:sz w:val="24"/>
          <w:szCs w:val="24"/>
        </w:rPr>
        <w:t xml:space="preserve"> </w:t>
      </w:r>
      <w:proofErr w:type="spellStart"/>
      <w:r w:rsidRPr="00AC126E">
        <w:rPr>
          <w:sz w:val="24"/>
          <w:szCs w:val="24"/>
        </w:rPr>
        <w:t>Каплуновой</w:t>
      </w:r>
      <w:proofErr w:type="spellEnd"/>
      <w:r w:rsidRPr="00AC126E">
        <w:rPr>
          <w:sz w:val="24"/>
          <w:szCs w:val="24"/>
        </w:rPr>
        <w:t xml:space="preserve"> И.М, </w:t>
      </w:r>
      <w:proofErr w:type="spellStart"/>
      <w:r w:rsidRPr="00AC126E">
        <w:rPr>
          <w:sz w:val="24"/>
          <w:szCs w:val="24"/>
        </w:rPr>
        <w:t>Новоскольцевой</w:t>
      </w:r>
      <w:proofErr w:type="spellEnd"/>
      <w:r w:rsidRPr="00AC126E">
        <w:rPr>
          <w:sz w:val="24"/>
          <w:szCs w:val="24"/>
        </w:rPr>
        <w:t xml:space="preserve"> И.А. «Ладушки»;</w:t>
      </w:r>
    </w:p>
    <w:p w:rsidR="00A55C73" w:rsidRPr="00AC126E" w:rsidRDefault="00A55C73" w:rsidP="00250F09">
      <w:pPr>
        <w:pStyle w:val="a6"/>
        <w:widowControl/>
        <w:numPr>
          <w:ilvl w:val="0"/>
          <w:numId w:val="72"/>
        </w:numPr>
        <w:autoSpaceDE/>
        <w:autoSpaceDN/>
        <w:ind w:left="0" w:firstLine="567"/>
        <w:jc w:val="both"/>
        <w:rPr>
          <w:sz w:val="24"/>
          <w:szCs w:val="24"/>
        </w:rPr>
      </w:pPr>
      <w:r w:rsidRPr="00AC126E">
        <w:rPr>
          <w:bCs/>
          <w:sz w:val="24"/>
          <w:szCs w:val="24"/>
        </w:rPr>
        <w:t>программы</w:t>
      </w:r>
      <w:r w:rsidRPr="00AC126E">
        <w:rPr>
          <w:sz w:val="24"/>
          <w:szCs w:val="24"/>
        </w:rPr>
        <w:t xml:space="preserve"> Князевой О.Л., </w:t>
      </w:r>
      <w:proofErr w:type="spellStart"/>
      <w:r w:rsidRPr="00AC126E">
        <w:rPr>
          <w:sz w:val="24"/>
          <w:szCs w:val="24"/>
        </w:rPr>
        <w:t>Маханевой</w:t>
      </w:r>
      <w:proofErr w:type="spellEnd"/>
      <w:r w:rsidRPr="00AC126E">
        <w:rPr>
          <w:sz w:val="24"/>
          <w:szCs w:val="24"/>
        </w:rPr>
        <w:t xml:space="preserve"> М.Д. «Приобщение детей к истокам русской народной культуры»;</w:t>
      </w:r>
    </w:p>
    <w:p w:rsidR="00A55C73" w:rsidRPr="00AC126E" w:rsidRDefault="00A55C73" w:rsidP="00250F09">
      <w:pPr>
        <w:pStyle w:val="a6"/>
        <w:widowControl/>
        <w:numPr>
          <w:ilvl w:val="0"/>
          <w:numId w:val="72"/>
        </w:numPr>
        <w:autoSpaceDE/>
        <w:autoSpaceDN/>
        <w:ind w:left="0" w:firstLine="567"/>
        <w:jc w:val="both"/>
        <w:rPr>
          <w:sz w:val="24"/>
          <w:szCs w:val="24"/>
        </w:rPr>
      </w:pPr>
      <w:r w:rsidRPr="00AC126E">
        <w:rPr>
          <w:bCs/>
          <w:sz w:val="24"/>
          <w:szCs w:val="24"/>
        </w:rPr>
        <w:lastRenderedPageBreak/>
        <w:t>программы</w:t>
      </w:r>
      <w:r w:rsidRPr="00AC126E">
        <w:rPr>
          <w:sz w:val="24"/>
          <w:szCs w:val="24"/>
        </w:rPr>
        <w:t xml:space="preserve"> И.А. Лыковой «Цветные ладошки».</w:t>
      </w:r>
    </w:p>
    <w:p w:rsidR="00A55C73" w:rsidRPr="00AC126E" w:rsidRDefault="00A55C73" w:rsidP="00250F09">
      <w:pPr>
        <w:pStyle w:val="a6"/>
        <w:widowControl/>
        <w:autoSpaceDE/>
        <w:autoSpaceDN/>
        <w:ind w:left="567" w:firstLine="0"/>
        <w:jc w:val="center"/>
        <w:rPr>
          <w:b/>
          <w:bCs/>
          <w:sz w:val="24"/>
          <w:szCs w:val="24"/>
        </w:rPr>
      </w:pPr>
      <w:r w:rsidRPr="00AC126E">
        <w:rPr>
          <w:b/>
          <w:bCs/>
          <w:sz w:val="24"/>
          <w:szCs w:val="24"/>
        </w:rPr>
        <w:t xml:space="preserve">Программа «Основы безопасности детей дошкольного возраста»  </w:t>
      </w:r>
    </w:p>
    <w:p w:rsidR="00A55C73" w:rsidRPr="00AC126E" w:rsidRDefault="00A55C73" w:rsidP="00250F09">
      <w:pPr>
        <w:pStyle w:val="a6"/>
        <w:widowControl/>
        <w:autoSpaceDE/>
        <w:autoSpaceDN/>
        <w:ind w:left="567" w:firstLine="0"/>
        <w:jc w:val="center"/>
        <w:rPr>
          <w:b/>
          <w:sz w:val="24"/>
          <w:szCs w:val="24"/>
        </w:rPr>
      </w:pPr>
      <w:r w:rsidRPr="00AC126E">
        <w:rPr>
          <w:b/>
          <w:sz w:val="24"/>
          <w:szCs w:val="24"/>
        </w:rPr>
        <w:t xml:space="preserve">Р. Б. </w:t>
      </w:r>
      <w:proofErr w:type="spellStart"/>
      <w:r w:rsidRPr="00AC126E">
        <w:rPr>
          <w:b/>
          <w:sz w:val="24"/>
          <w:szCs w:val="24"/>
        </w:rPr>
        <w:t>Стеркиной</w:t>
      </w:r>
      <w:proofErr w:type="spellEnd"/>
      <w:r w:rsidRPr="00AC126E">
        <w:rPr>
          <w:b/>
          <w:sz w:val="24"/>
          <w:szCs w:val="24"/>
        </w:rPr>
        <w:t xml:space="preserve"> О. Л. Князевой, Н. Н. Авдеевой</w:t>
      </w:r>
    </w:p>
    <w:p w:rsidR="00A55C73" w:rsidRPr="00AC126E" w:rsidRDefault="00A55C73" w:rsidP="00250F09">
      <w:pPr>
        <w:jc w:val="both"/>
        <w:rPr>
          <w:sz w:val="24"/>
          <w:szCs w:val="24"/>
        </w:rPr>
      </w:pPr>
      <w:r w:rsidRPr="00AC126E">
        <w:rPr>
          <w:sz w:val="24"/>
          <w:szCs w:val="24"/>
        </w:rPr>
        <w:t>Данная программа реализуется во всех возрастных группах детского сада.</w:t>
      </w:r>
    </w:p>
    <w:p w:rsidR="00A55C73" w:rsidRPr="00AC126E" w:rsidRDefault="00A55C73" w:rsidP="00250F09">
      <w:pPr>
        <w:ind w:firstLine="567"/>
        <w:jc w:val="both"/>
        <w:rPr>
          <w:b/>
          <w:sz w:val="24"/>
          <w:szCs w:val="24"/>
        </w:rPr>
      </w:pPr>
      <w:r w:rsidRPr="00AC126E">
        <w:rPr>
          <w:b/>
          <w:sz w:val="24"/>
          <w:szCs w:val="24"/>
        </w:rPr>
        <w:t>Цель программы:</w:t>
      </w:r>
    </w:p>
    <w:p w:rsidR="00A55C73" w:rsidRPr="00AC126E" w:rsidRDefault="00A55C73" w:rsidP="00250F09">
      <w:pPr>
        <w:ind w:firstLine="567"/>
        <w:jc w:val="both"/>
        <w:rPr>
          <w:sz w:val="24"/>
          <w:szCs w:val="24"/>
        </w:rPr>
      </w:pPr>
      <w:r w:rsidRPr="00AC126E">
        <w:rPr>
          <w:sz w:val="24"/>
          <w:szCs w:val="24"/>
        </w:rPr>
        <w:t>- воспитание у ребенка навыков адекватного поведения в различных неожиданных ситуациях, самостоятельности и ответственности за свое поведение.</w:t>
      </w:r>
    </w:p>
    <w:p w:rsidR="00A55C73" w:rsidRPr="00AC126E" w:rsidRDefault="00A55C73" w:rsidP="00250F09">
      <w:pPr>
        <w:ind w:firstLine="567"/>
        <w:jc w:val="both"/>
        <w:rPr>
          <w:b/>
          <w:sz w:val="24"/>
          <w:szCs w:val="24"/>
        </w:rPr>
      </w:pPr>
      <w:r w:rsidRPr="00AC126E">
        <w:rPr>
          <w:b/>
          <w:sz w:val="24"/>
          <w:szCs w:val="24"/>
        </w:rPr>
        <w:t>Задачи программы:</w:t>
      </w:r>
    </w:p>
    <w:p w:rsidR="00A55C73" w:rsidRPr="00AC126E" w:rsidRDefault="00A55C73" w:rsidP="00250F09">
      <w:pPr>
        <w:ind w:firstLine="567"/>
        <w:jc w:val="both"/>
        <w:rPr>
          <w:sz w:val="24"/>
          <w:szCs w:val="24"/>
        </w:rPr>
      </w:pPr>
      <w:r w:rsidRPr="00AC126E">
        <w:rPr>
          <w:sz w:val="24"/>
          <w:szCs w:val="24"/>
        </w:rPr>
        <w:t>1. Формирование ценностей здорового образа жизни.</w:t>
      </w:r>
    </w:p>
    <w:p w:rsidR="00A55C73" w:rsidRPr="00AC126E" w:rsidRDefault="00A55C73" w:rsidP="00250F09">
      <w:pPr>
        <w:ind w:firstLine="567"/>
        <w:jc w:val="both"/>
        <w:rPr>
          <w:sz w:val="24"/>
          <w:szCs w:val="24"/>
        </w:rPr>
      </w:pPr>
      <w:r w:rsidRPr="00AC126E">
        <w:rPr>
          <w:sz w:val="24"/>
          <w:szCs w:val="24"/>
        </w:rPr>
        <w:t>2. Формирование основ безопасного поведения во дворе, на улице, в общественном транспорте.</w:t>
      </w:r>
    </w:p>
    <w:p w:rsidR="00A55C73" w:rsidRPr="00AC126E" w:rsidRDefault="00A55C73" w:rsidP="00250F09">
      <w:pPr>
        <w:ind w:firstLine="567"/>
        <w:jc w:val="both"/>
        <w:rPr>
          <w:sz w:val="24"/>
          <w:szCs w:val="24"/>
        </w:rPr>
      </w:pPr>
      <w:r w:rsidRPr="00AC126E">
        <w:rPr>
          <w:sz w:val="24"/>
          <w:szCs w:val="24"/>
        </w:rPr>
        <w:t>3. Формирование знаний об осторожном обращении с опасными предметами и правильном поведении при контактах с незнакомыми людьми.</w:t>
      </w:r>
    </w:p>
    <w:p w:rsidR="00A55C73" w:rsidRPr="00AC126E" w:rsidRDefault="00A55C73" w:rsidP="00250F09">
      <w:pPr>
        <w:ind w:firstLine="567"/>
        <w:jc w:val="both"/>
        <w:rPr>
          <w:b/>
          <w:sz w:val="24"/>
          <w:szCs w:val="24"/>
        </w:rPr>
      </w:pPr>
      <w:r w:rsidRPr="00AC126E">
        <w:rPr>
          <w:sz w:val="24"/>
          <w:szCs w:val="24"/>
        </w:rPr>
        <w:t xml:space="preserve"> </w:t>
      </w:r>
      <w:r w:rsidRPr="00AC126E">
        <w:rPr>
          <w:b/>
          <w:sz w:val="24"/>
          <w:szCs w:val="24"/>
        </w:rPr>
        <w:t>Принципы программы:</w:t>
      </w:r>
    </w:p>
    <w:p w:rsidR="00A55C73" w:rsidRPr="00AC126E" w:rsidRDefault="00A55C73" w:rsidP="00250F09">
      <w:pPr>
        <w:ind w:firstLine="567"/>
        <w:jc w:val="both"/>
        <w:rPr>
          <w:sz w:val="24"/>
          <w:szCs w:val="24"/>
        </w:rPr>
      </w:pPr>
      <w:r w:rsidRPr="00AC126E">
        <w:rPr>
          <w:sz w:val="24"/>
          <w:szCs w:val="24"/>
        </w:rPr>
        <w:t>1. Принцип полноты: содержание программы  реализовано по всем разделам.</w:t>
      </w:r>
    </w:p>
    <w:p w:rsidR="00A55C73" w:rsidRPr="00AC126E" w:rsidRDefault="00A55C73" w:rsidP="00250F09">
      <w:pPr>
        <w:ind w:firstLine="567"/>
        <w:jc w:val="both"/>
        <w:rPr>
          <w:sz w:val="24"/>
          <w:szCs w:val="24"/>
        </w:rPr>
      </w:pPr>
      <w:r w:rsidRPr="00AC126E">
        <w:rPr>
          <w:sz w:val="24"/>
          <w:szCs w:val="24"/>
        </w:rPr>
        <w:t>2. Принцип системности: работа должна проводиться системно, весь учебный год при гибком распределении содержания программы в течение дня.</w:t>
      </w:r>
    </w:p>
    <w:p w:rsidR="00A55C73" w:rsidRPr="00AC126E" w:rsidRDefault="00A55C73" w:rsidP="00250F09">
      <w:pPr>
        <w:ind w:firstLine="567"/>
        <w:jc w:val="both"/>
        <w:rPr>
          <w:sz w:val="24"/>
          <w:szCs w:val="24"/>
        </w:rPr>
      </w:pPr>
      <w:r w:rsidRPr="00AC126E">
        <w:rPr>
          <w:sz w:val="24"/>
          <w:szCs w:val="24"/>
        </w:rPr>
        <w:t>3. Принцип сезонности: следует использовать местные условия, поскольку значительная часть программы заключается в ознакомлении детей с природой.</w:t>
      </w:r>
    </w:p>
    <w:p w:rsidR="00A55C73" w:rsidRPr="00AC126E" w:rsidRDefault="00A55C73" w:rsidP="00250F09">
      <w:pPr>
        <w:ind w:firstLine="567"/>
        <w:jc w:val="both"/>
        <w:rPr>
          <w:sz w:val="24"/>
          <w:szCs w:val="24"/>
        </w:rPr>
      </w:pPr>
      <w:r w:rsidRPr="00AC126E">
        <w:rPr>
          <w:sz w:val="24"/>
          <w:szCs w:val="24"/>
        </w:rPr>
        <w:t>4. Принцип учета условий городской и сельской местности.</w:t>
      </w:r>
    </w:p>
    <w:p w:rsidR="00A55C73" w:rsidRPr="00AC126E" w:rsidRDefault="00A55C73" w:rsidP="00250F09">
      <w:pPr>
        <w:ind w:firstLine="567"/>
        <w:jc w:val="both"/>
        <w:rPr>
          <w:sz w:val="24"/>
          <w:szCs w:val="24"/>
        </w:rPr>
      </w:pPr>
      <w:r w:rsidRPr="00AC126E">
        <w:rPr>
          <w:sz w:val="24"/>
          <w:szCs w:val="24"/>
        </w:rPr>
        <w:t xml:space="preserve">5. Принцип возрастной </w:t>
      </w:r>
      <w:proofErr w:type="spellStart"/>
      <w:r w:rsidRPr="00AC126E">
        <w:rPr>
          <w:sz w:val="24"/>
          <w:szCs w:val="24"/>
        </w:rPr>
        <w:t>адресованности</w:t>
      </w:r>
      <w:proofErr w:type="spellEnd"/>
      <w:r w:rsidRPr="00AC126E">
        <w:rPr>
          <w:sz w:val="24"/>
          <w:szCs w:val="24"/>
        </w:rPr>
        <w:t xml:space="preserve">: при работе с детьми разного возраста содержание обучения выстраивается либо последовательно, либо </w:t>
      </w:r>
      <w:proofErr w:type="gramStart"/>
      <w:r w:rsidRPr="00AC126E">
        <w:rPr>
          <w:sz w:val="24"/>
          <w:szCs w:val="24"/>
        </w:rPr>
        <w:t>по</w:t>
      </w:r>
      <w:proofErr w:type="gramEnd"/>
      <w:r w:rsidRPr="00AC126E">
        <w:rPr>
          <w:sz w:val="24"/>
          <w:szCs w:val="24"/>
        </w:rPr>
        <w:t xml:space="preserve"> </w:t>
      </w:r>
    </w:p>
    <w:p w:rsidR="00A55C73" w:rsidRPr="00AC126E" w:rsidRDefault="00A55C73" w:rsidP="00250F09">
      <w:pPr>
        <w:ind w:firstLine="567"/>
        <w:jc w:val="both"/>
        <w:rPr>
          <w:b/>
          <w:sz w:val="24"/>
          <w:szCs w:val="24"/>
        </w:rPr>
      </w:pPr>
      <w:r w:rsidRPr="00AC126E">
        <w:rPr>
          <w:b/>
          <w:sz w:val="24"/>
          <w:szCs w:val="24"/>
        </w:rPr>
        <w:t xml:space="preserve"> Планируемые результаты освоения вариативной части Программы</w:t>
      </w:r>
    </w:p>
    <w:p w:rsidR="00A55C73" w:rsidRPr="00AC126E" w:rsidRDefault="00A55C73" w:rsidP="00250F09">
      <w:pPr>
        <w:ind w:firstLine="567"/>
        <w:jc w:val="both"/>
        <w:rPr>
          <w:sz w:val="24"/>
          <w:szCs w:val="24"/>
        </w:rPr>
      </w:pPr>
      <w:r w:rsidRPr="00AC126E">
        <w:rPr>
          <w:sz w:val="24"/>
          <w:szCs w:val="24"/>
        </w:rPr>
        <w:t xml:space="preserve">1. Освоение правил поведения в быту, на улице, с животными, с незнакомыми людьми, на водоёме, в лесу, во время грозы. </w:t>
      </w:r>
    </w:p>
    <w:p w:rsidR="00A55C73" w:rsidRPr="00AC126E" w:rsidRDefault="00A55C73" w:rsidP="00250F09">
      <w:pPr>
        <w:ind w:firstLine="567"/>
        <w:jc w:val="both"/>
        <w:rPr>
          <w:sz w:val="24"/>
          <w:szCs w:val="24"/>
        </w:rPr>
      </w:pPr>
      <w:r w:rsidRPr="00AC126E">
        <w:rPr>
          <w:sz w:val="24"/>
          <w:szCs w:val="24"/>
        </w:rPr>
        <w:t>2. Умение действовать при чрезвычайных ситуациях.</w:t>
      </w:r>
    </w:p>
    <w:p w:rsidR="00A55C73" w:rsidRPr="00AC126E" w:rsidRDefault="00A55C73" w:rsidP="00250F09">
      <w:pPr>
        <w:ind w:firstLine="567"/>
        <w:jc w:val="both"/>
        <w:rPr>
          <w:sz w:val="24"/>
          <w:szCs w:val="24"/>
        </w:rPr>
      </w:pPr>
      <w:r w:rsidRPr="00AC126E">
        <w:rPr>
          <w:sz w:val="24"/>
          <w:szCs w:val="24"/>
        </w:rPr>
        <w:t>3. Умение оказывать необходимую помощь при порезах, ожогах, ушибах.</w:t>
      </w:r>
    </w:p>
    <w:p w:rsidR="00A55C73" w:rsidRPr="00AC126E" w:rsidRDefault="00A55C73" w:rsidP="00250F09">
      <w:pPr>
        <w:ind w:firstLine="567"/>
        <w:jc w:val="both"/>
        <w:rPr>
          <w:sz w:val="24"/>
          <w:szCs w:val="24"/>
        </w:rPr>
      </w:pPr>
      <w:r w:rsidRPr="00AC126E">
        <w:rPr>
          <w:sz w:val="24"/>
          <w:szCs w:val="24"/>
        </w:rPr>
        <w:t>4. Знать и выполнять правила дорожного движения.</w:t>
      </w:r>
    </w:p>
    <w:p w:rsidR="00A55C73" w:rsidRPr="00AC126E" w:rsidRDefault="00A55C73" w:rsidP="00250F09">
      <w:pPr>
        <w:ind w:firstLine="567"/>
        <w:jc w:val="both"/>
        <w:rPr>
          <w:sz w:val="24"/>
          <w:szCs w:val="24"/>
        </w:rPr>
      </w:pPr>
      <w:r w:rsidRPr="00AC126E">
        <w:rPr>
          <w:sz w:val="24"/>
          <w:szCs w:val="24"/>
        </w:rPr>
        <w:t>5. Предвидеть возможные последствия неосторожного обращения с огнем</w:t>
      </w:r>
    </w:p>
    <w:p w:rsidR="00A55C73" w:rsidRPr="00AC126E" w:rsidRDefault="00A55C73" w:rsidP="00250F09">
      <w:pPr>
        <w:ind w:firstLine="567"/>
        <w:jc w:val="both"/>
        <w:rPr>
          <w:sz w:val="24"/>
          <w:szCs w:val="24"/>
        </w:rPr>
      </w:pPr>
      <w:r w:rsidRPr="00AC126E">
        <w:rPr>
          <w:b/>
          <w:sz w:val="24"/>
          <w:szCs w:val="24"/>
        </w:rPr>
        <w:t>Ожидаемые результаты</w:t>
      </w:r>
      <w:r w:rsidRPr="00AC126E">
        <w:rPr>
          <w:sz w:val="24"/>
          <w:szCs w:val="24"/>
        </w:rPr>
        <w:t xml:space="preserve"> освоения парциальной программы Авдеева Н. Н., Князева О. Л., </w:t>
      </w:r>
      <w:proofErr w:type="spellStart"/>
      <w:r w:rsidRPr="00AC126E">
        <w:rPr>
          <w:sz w:val="24"/>
          <w:szCs w:val="24"/>
        </w:rPr>
        <w:t>Стеркина</w:t>
      </w:r>
      <w:proofErr w:type="spellEnd"/>
      <w:r w:rsidRPr="00AC126E">
        <w:rPr>
          <w:sz w:val="24"/>
          <w:szCs w:val="24"/>
        </w:rPr>
        <w:t xml:space="preserve"> Р. Б. Безопасность: Учебное пособие по основам безопасности жизнедеятельности детей старшего дошкольного возраста. - СПб</w:t>
      </w:r>
      <w:proofErr w:type="gramStart"/>
      <w:r w:rsidRPr="00AC126E">
        <w:rPr>
          <w:sz w:val="24"/>
          <w:szCs w:val="24"/>
        </w:rPr>
        <w:t>.: «</w:t>
      </w:r>
      <w:proofErr w:type="gramEnd"/>
      <w:r w:rsidRPr="00AC126E">
        <w:rPr>
          <w:sz w:val="24"/>
          <w:szCs w:val="24"/>
        </w:rPr>
        <w:t>ДЕТСТВО-ПРЕСС», 2009:</w:t>
      </w:r>
    </w:p>
    <w:p w:rsidR="00A55C73" w:rsidRPr="00AC126E" w:rsidRDefault="00A55C73" w:rsidP="00250F09">
      <w:pPr>
        <w:ind w:firstLine="567"/>
        <w:jc w:val="both"/>
        <w:rPr>
          <w:sz w:val="24"/>
          <w:szCs w:val="24"/>
        </w:rPr>
      </w:pPr>
      <w:r w:rsidRPr="00AC126E">
        <w:rPr>
          <w:sz w:val="24"/>
          <w:szCs w:val="24"/>
        </w:rPr>
        <w:t>- дети не только знают, рассказывают, как надо правильно себя вести в тех или иных ситуациях, но и стараются осознанно выполнять большинство правил безопасного поведения;</w:t>
      </w:r>
    </w:p>
    <w:p w:rsidR="00A55C73" w:rsidRPr="00AC126E" w:rsidRDefault="00A55C73" w:rsidP="00250F09">
      <w:pPr>
        <w:ind w:firstLine="567"/>
        <w:jc w:val="both"/>
        <w:rPr>
          <w:sz w:val="24"/>
          <w:szCs w:val="24"/>
        </w:rPr>
      </w:pPr>
      <w:r w:rsidRPr="00AC126E">
        <w:rPr>
          <w:sz w:val="24"/>
          <w:szCs w:val="24"/>
        </w:rPr>
        <w:t>- у ребят сформированы навыки разумного поведения, дети умеют адекватно вести себя в опасных ситуациях дома и на улице, в городском при общении с незнакомыми людьми, взаимодействии с пожароопасными и другими предметами, животными и ядовитыми растениями.</w:t>
      </w:r>
    </w:p>
    <w:p w:rsidR="00A55C73" w:rsidRPr="00AC126E" w:rsidRDefault="00A55C73" w:rsidP="00250F09">
      <w:pPr>
        <w:widowControl/>
        <w:autoSpaceDE/>
        <w:autoSpaceDN/>
        <w:jc w:val="both"/>
        <w:rPr>
          <w:sz w:val="24"/>
          <w:szCs w:val="24"/>
        </w:rPr>
      </w:pPr>
    </w:p>
    <w:p w:rsidR="00A55C73" w:rsidRPr="00AC126E" w:rsidRDefault="00A55C73" w:rsidP="00250F09">
      <w:pPr>
        <w:pStyle w:val="a6"/>
        <w:widowControl/>
        <w:autoSpaceDE/>
        <w:autoSpaceDN/>
        <w:ind w:left="567" w:firstLine="0"/>
        <w:jc w:val="center"/>
        <w:rPr>
          <w:b/>
          <w:sz w:val="24"/>
          <w:szCs w:val="24"/>
        </w:rPr>
      </w:pPr>
      <w:r w:rsidRPr="00AC126E">
        <w:rPr>
          <w:b/>
          <w:bCs/>
          <w:sz w:val="24"/>
          <w:szCs w:val="24"/>
        </w:rPr>
        <w:t>Программа</w:t>
      </w:r>
      <w:r w:rsidRPr="00AC126E">
        <w:rPr>
          <w:b/>
          <w:sz w:val="24"/>
          <w:szCs w:val="24"/>
        </w:rPr>
        <w:t xml:space="preserve"> </w:t>
      </w:r>
      <w:proofErr w:type="spellStart"/>
      <w:r w:rsidRPr="00AC126E">
        <w:rPr>
          <w:b/>
          <w:sz w:val="24"/>
          <w:szCs w:val="24"/>
        </w:rPr>
        <w:t>Каплуновой</w:t>
      </w:r>
      <w:proofErr w:type="spellEnd"/>
      <w:r w:rsidRPr="00AC126E">
        <w:rPr>
          <w:b/>
          <w:sz w:val="24"/>
          <w:szCs w:val="24"/>
        </w:rPr>
        <w:t xml:space="preserve"> И.М, </w:t>
      </w:r>
      <w:proofErr w:type="spellStart"/>
      <w:r w:rsidRPr="00AC126E">
        <w:rPr>
          <w:b/>
          <w:sz w:val="24"/>
          <w:szCs w:val="24"/>
        </w:rPr>
        <w:t>Новоскольцевой</w:t>
      </w:r>
      <w:proofErr w:type="spellEnd"/>
      <w:r w:rsidRPr="00AC126E">
        <w:rPr>
          <w:b/>
          <w:sz w:val="24"/>
          <w:szCs w:val="24"/>
        </w:rPr>
        <w:t xml:space="preserve"> И.А. «Ладушки»</w:t>
      </w:r>
    </w:p>
    <w:p w:rsidR="00A55C73" w:rsidRPr="00AC126E" w:rsidRDefault="00A55C73" w:rsidP="00250F09">
      <w:pPr>
        <w:pStyle w:val="22"/>
        <w:widowControl w:val="0"/>
        <w:tabs>
          <w:tab w:val="left" w:pos="1635"/>
          <w:tab w:val="left" w:pos="1636"/>
        </w:tabs>
        <w:ind w:left="0" w:firstLine="567"/>
        <w:jc w:val="both"/>
      </w:pPr>
      <w:r w:rsidRPr="00AC126E">
        <w:rPr>
          <w:b/>
        </w:rPr>
        <w:t xml:space="preserve">Парциальная программа «Ладушки» </w:t>
      </w:r>
      <w:proofErr w:type="spellStart"/>
      <w:r w:rsidRPr="00AC126E">
        <w:rPr>
          <w:b/>
        </w:rPr>
        <w:t>И.Каплуновой</w:t>
      </w:r>
      <w:proofErr w:type="spellEnd"/>
      <w:r w:rsidRPr="00AC126E">
        <w:rPr>
          <w:b/>
        </w:rPr>
        <w:t xml:space="preserve">, </w:t>
      </w:r>
      <w:proofErr w:type="spellStart"/>
      <w:r w:rsidRPr="00AC126E">
        <w:rPr>
          <w:b/>
        </w:rPr>
        <w:t>И.Новоскольцевой</w:t>
      </w:r>
      <w:proofErr w:type="spellEnd"/>
      <w:r w:rsidRPr="00AC126E">
        <w:rPr>
          <w:b/>
        </w:rPr>
        <w:t xml:space="preserve"> </w:t>
      </w:r>
      <w:r w:rsidRPr="00AC126E">
        <w:t>представляет</w:t>
      </w:r>
      <w:r w:rsidRPr="00AC126E">
        <w:rPr>
          <w:spacing w:val="-57"/>
        </w:rPr>
        <w:t xml:space="preserve"> </w:t>
      </w:r>
      <w:r w:rsidRPr="00AC126E">
        <w:t>собой оригинальную разработку системы музыкальных занятий с дошкольниками. Она</w:t>
      </w:r>
      <w:r w:rsidRPr="00AC126E">
        <w:rPr>
          <w:spacing w:val="1"/>
        </w:rPr>
        <w:t xml:space="preserve"> </w:t>
      </w:r>
      <w:r w:rsidRPr="00AC126E">
        <w:t>учитывает психологические особенности детей, строится на принципах внимания к</w:t>
      </w:r>
      <w:r w:rsidRPr="00AC126E">
        <w:rPr>
          <w:spacing w:val="1"/>
        </w:rPr>
        <w:t xml:space="preserve"> </w:t>
      </w:r>
      <w:r w:rsidRPr="00AC126E">
        <w:t>потребностям и реакциям детей, создания атмосферы доверия и партнерства в</w:t>
      </w:r>
      <w:r w:rsidRPr="00AC126E">
        <w:rPr>
          <w:spacing w:val="1"/>
        </w:rPr>
        <w:t xml:space="preserve"> </w:t>
      </w:r>
      <w:proofErr w:type="spellStart"/>
      <w:r w:rsidRPr="00AC126E">
        <w:t>музицировании</w:t>
      </w:r>
      <w:proofErr w:type="spellEnd"/>
      <w:r w:rsidRPr="00AC126E">
        <w:t>,</w:t>
      </w:r>
      <w:r w:rsidRPr="00AC126E">
        <w:rPr>
          <w:spacing w:val="1"/>
        </w:rPr>
        <w:t xml:space="preserve"> </w:t>
      </w:r>
      <w:r w:rsidRPr="00AC126E">
        <w:t>танцах,</w:t>
      </w:r>
      <w:r w:rsidRPr="00AC126E">
        <w:rPr>
          <w:spacing w:val="-1"/>
        </w:rPr>
        <w:t xml:space="preserve"> </w:t>
      </w:r>
      <w:r w:rsidRPr="00AC126E">
        <w:t>играх.</w:t>
      </w:r>
      <w:r w:rsidRPr="00AC126E">
        <w:rPr>
          <w:spacing w:val="-2"/>
        </w:rPr>
        <w:t xml:space="preserve"> </w:t>
      </w:r>
      <w:r w:rsidRPr="00AC126E">
        <w:t>Парциальная программа «Ладушки»</w:t>
      </w:r>
      <w:r w:rsidRPr="00AC126E">
        <w:rPr>
          <w:spacing w:val="-7"/>
        </w:rPr>
        <w:t xml:space="preserve"> </w:t>
      </w:r>
      <w:r w:rsidRPr="00AC126E">
        <w:t>отличается творческим, профессиональным подходом к развитию музыкальных способностей детей,</w:t>
      </w:r>
      <w:r w:rsidRPr="00AC126E">
        <w:rPr>
          <w:spacing w:val="-57"/>
        </w:rPr>
        <w:t xml:space="preserve"> </w:t>
      </w:r>
      <w:r w:rsidRPr="00AC126E">
        <w:t>их образного мышления, и развитию личности. Программа «Ладушки» представляет</w:t>
      </w:r>
      <w:r w:rsidRPr="00AC126E">
        <w:rPr>
          <w:spacing w:val="1"/>
        </w:rPr>
        <w:t xml:space="preserve"> </w:t>
      </w:r>
      <w:r w:rsidRPr="00AC126E">
        <w:t>собой качественно разработанный оригинальный продукт, позволяющий эффективно</w:t>
      </w:r>
      <w:r w:rsidRPr="00AC126E">
        <w:rPr>
          <w:spacing w:val="1"/>
        </w:rPr>
        <w:t xml:space="preserve"> </w:t>
      </w:r>
      <w:r w:rsidRPr="00AC126E">
        <w:t>осуществлять комплексное всестороннее музыкальное воспитание и развитие ребенка: от</w:t>
      </w:r>
      <w:r w:rsidRPr="00AC126E">
        <w:rPr>
          <w:spacing w:val="-57"/>
        </w:rPr>
        <w:t xml:space="preserve"> </w:t>
      </w:r>
      <w:r w:rsidRPr="00AC126E">
        <w:t xml:space="preserve">восприятия музыки к ее исполнительству, доступными </w:t>
      </w:r>
      <w:r w:rsidRPr="00AC126E">
        <w:lastRenderedPageBreak/>
        <w:t>дошкольнику средствами, и к</w:t>
      </w:r>
      <w:r w:rsidRPr="00AC126E">
        <w:rPr>
          <w:spacing w:val="1"/>
        </w:rPr>
        <w:t xml:space="preserve"> </w:t>
      </w:r>
      <w:r w:rsidRPr="00AC126E">
        <w:t>творчеству.</w:t>
      </w:r>
    </w:p>
    <w:p w:rsidR="00A55C73" w:rsidRPr="00AC126E" w:rsidRDefault="00A55C73" w:rsidP="00250F09">
      <w:pPr>
        <w:pStyle w:val="22"/>
        <w:widowControl w:val="0"/>
        <w:tabs>
          <w:tab w:val="left" w:pos="1635"/>
          <w:tab w:val="left" w:pos="1636"/>
        </w:tabs>
        <w:ind w:left="0" w:firstLine="567"/>
        <w:jc w:val="both"/>
        <w:rPr>
          <w:b/>
        </w:rPr>
      </w:pPr>
      <w:r w:rsidRPr="00AC126E">
        <w:t>Данная программа разработана с учетом основных принципов, требований к организации</w:t>
      </w:r>
      <w:r w:rsidRPr="00AC126E">
        <w:rPr>
          <w:spacing w:val="-57"/>
        </w:rPr>
        <w:t xml:space="preserve"> </w:t>
      </w:r>
      <w:r w:rsidRPr="00AC126E">
        <w:t>и содержанию различных видов музыкальной деятельности в ДОУ, а также возрастных</w:t>
      </w:r>
      <w:r w:rsidRPr="00AC126E">
        <w:rPr>
          <w:spacing w:val="1"/>
        </w:rPr>
        <w:t xml:space="preserve"> </w:t>
      </w:r>
      <w:r w:rsidRPr="00AC126E">
        <w:t>особенностей</w:t>
      </w:r>
      <w:r w:rsidRPr="00AC126E">
        <w:rPr>
          <w:spacing w:val="-3"/>
        </w:rPr>
        <w:t xml:space="preserve"> </w:t>
      </w:r>
      <w:r w:rsidRPr="00AC126E">
        <w:t>детей.</w:t>
      </w:r>
      <w:r w:rsidRPr="00AC126E">
        <w:rPr>
          <w:spacing w:val="-2"/>
        </w:rPr>
        <w:t xml:space="preserve"> </w:t>
      </w:r>
      <w:r w:rsidRPr="00AC126E">
        <w:t>Программа разработана</w:t>
      </w:r>
      <w:r w:rsidRPr="00AC126E">
        <w:rPr>
          <w:spacing w:val="-2"/>
        </w:rPr>
        <w:t xml:space="preserve"> </w:t>
      </w:r>
      <w:r w:rsidRPr="00AC126E">
        <w:t>в</w:t>
      </w:r>
      <w:r w:rsidRPr="00AC126E">
        <w:rPr>
          <w:spacing w:val="-3"/>
        </w:rPr>
        <w:t xml:space="preserve"> </w:t>
      </w:r>
      <w:r w:rsidRPr="00AC126E">
        <w:t>соответствии</w:t>
      </w:r>
      <w:r w:rsidRPr="00AC126E">
        <w:rPr>
          <w:spacing w:val="-2"/>
        </w:rPr>
        <w:t xml:space="preserve"> </w:t>
      </w:r>
      <w:r w:rsidRPr="00AC126E">
        <w:t>с ФГОС.</w:t>
      </w:r>
      <w:r w:rsidRPr="00AC126E">
        <w:rPr>
          <w:spacing w:val="-2"/>
        </w:rPr>
        <w:t xml:space="preserve"> </w:t>
      </w:r>
      <w:r w:rsidRPr="00AC126E">
        <w:t>В</w:t>
      </w:r>
      <w:r w:rsidRPr="00AC126E">
        <w:rPr>
          <w:spacing w:val="-2"/>
        </w:rPr>
        <w:t xml:space="preserve"> </w:t>
      </w:r>
      <w:r w:rsidRPr="00AC126E">
        <w:t>программе сформулированы и конкретизированы задачи по музыкальному воспитанию для детей от</w:t>
      </w:r>
      <w:r w:rsidRPr="00AC126E">
        <w:rPr>
          <w:spacing w:val="-57"/>
        </w:rPr>
        <w:t xml:space="preserve"> </w:t>
      </w:r>
      <w:r w:rsidRPr="00AC126E">
        <w:t>3-х</w:t>
      </w:r>
      <w:r w:rsidRPr="00AC126E">
        <w:rPr>
          <w:spacing w:val="-1"/>
        </w:rPr>
        <w:t xml:space="preserve"> </w:t>
      </w:r>
      <w:r w:rsidRPr="00AC126E">
        <w:t>до 7-ми</w:t>
      </w:r>
      <w:r w:rsidRPr="00AC126E">
        <w:rPr>
          <w:spacing w:val="-1"/>
        </w:rPr>
        <w:t xml:space="preserve"> </w:t>
      </w:r>
      <w:r w:rsidRPr="00AC126E">
        <w:t>лет.</w:t>
      </w:r>
    </w:p>
    <w:p w:rsidR="00A55C73" w:rsidRPr="00AC126E" w:rsidRDefault="00A55C73" w:rsidP="00250F09">
      <w:pPr>
        <w:suppressAutoHyphens/>
        <w:ind w:firstLine="567"/>
        <w:jc w:val="both"/>
        <w:rPr>
          <w:sz w:val="24"/>
          <w:szCs w:val="24"/>
        </w:rPr>
      </w:pPr>
      <w:r w:rsidRPr="00AC126E">
        <w:rPr>
          <w:b/>
          <w:sz w:val="24"/>
          <w:szCs w:val="24"/>
        </w:rPr>
        <w:t>Цель</w:t>
      </w:r>
      <w:r w:rsidRPr="00AC126E">
        <w:rPr>
          <w:b/>
          <w:spacing w:val="-6"/>
          <w:sz w:val="24"/>
          <w:szCs w:val="24"/>
        </w:rPr>
        <w:t xml:space="preserve"> </w:t>
      </w:r>
      <w:r w:rsidRPr="00AC126E">
        <w:rPr>
          <w:b/>
          <w:sz w:val="24"/>
          <w:szCs w:val="24"/>
        </w:rPr>
        <w:t>программы</w:t>
      </w:r>
      <w:r w:rsidRPr="00AC126E">
        <w:rPr>
          <w:b/>
          <w:spacing w:val="-2"/>
          <w:sz w:val="24"/>
          <w:szCs w:val="24"/>
        </w:rPr>
        <w:t xml:space="preserve"> </w:t>
      </w:r>
      <w:r w:rsidRPr="00AC126E">
        <w:rPr>
          <w:b/>
          <w:sz w:val="24"/>
          <w:szCs w:val="24"/>
        </w:rPr>
        <w:t>«Ладушки»</w:t>
      </w:r>
      <w:r w:rsidRPr="00AC126E">
        <w:rPr>
          <w:sz w:val="24"/>
          <w:szCs w:val="24"/>
        </w:rPr>
        <w:t>:</w:t>
      </w:r>
      <w:r w:rsidRPr="00AC126E">
        <w:rPr>
          <w:spacing w:val="-4"/>
          <w:sz w:val="24"/>
          <w:szCs w:val="24"/>
        </w:rPr>
        <w:t xml:space="preserve"> </w:t>
      </w:r>
      <w:r w:rsidRPr="00AC126E">
        <w:rPr>
          <w:sz w:val="24"/>
          <w:szCs w:val="24"/>
        </w:rPr>
        <w:t>Введение</w:t>
      </w:r>
      <w:r w:rsidRPr="00AC126E">
        <w:rPr>
          <w:spacing w:val="-1"/>
          <w:sz w:val="24"/>
          <w:szCs w:val="24"/>
        </w:rPr>
        <w:t xml:space="preserve"> </w:t>
      </w:r>
      <w:r w:rsidRPr="00AC126E">
        <w:rPr>
          <w:sz w:val="24"/>
          <w:szCs w:val="24"/>
        </w:rPr>
        <w:t>ребенка</w:t>
      </w:r>
      <w:r w:rsidRPr="00AC126E">
        <w:rPr>
          <w:spacing w:val="-1"/>
          <w:sz w:val="24"/>
          <w:szCs w:val="24"/>
        </w:rPr>
        <w:t xml:space="preserve"> </w:t>
      </w:r>
      <w:r w:rsidRPr="00AC126E">
        <w:rPr>
          <w:sz w:val="24"/>
          <w:szCs w:val="24"/>
        </w:rPr>
        <w:t>в</w:t>
      </w:r>
      <w:r w:rsidRPr="00AC126E">
        <w:rPr>
          <w:spacing w:val="-4"/>
          <w:sz w:val="24"/>
          <w:szCs w:val="24"/>
        </w:rPr>
        <w:t xml:space="preserve"> </w:t>
      </w:r>
      <w:r w:rsidRPr="00AC126E">
        <w:rPr>
          <w:sz w:val="24"/>
          <w:szCs w:val="24"/>
        </w:rPr>
        <w:t>мир</w:t>
      </w:r>
      <w:r w:rsidRPr="00AC126E">
        <w:rPr>
          <w:spacing w:val="1"/>
          <w:sz w:val="24"/>
          <w:szCs w:val="24"/>
        </w:rPr>
        <w:t xml:space="preserve"> </w:t>
      </w:r>
      <w:r w:rsidRPr="00AC126E">
        <w:rPr>
          <w:sz w:val="24"/>
          <w:szCs w:val="24"/>
        </w:rPr>
        <w:t>музыки</w:t>
      </w:r>
      <w:r w:rsidRPr="00AC126E">
        <w:rPr>
          <w:spacing w:val="-3"/>
          <w:sz w:val="24"/>
          <w:szCs w:val="24"/>
        </w:rPr>
        <w:t xml:space="preserve"> </w:t>
      </w:r>
      <w:r w:rsidRPr="00AC126E">
        <w:rPr>
          <w:sz w:val="24"/>
          <w:szCs w:val="24"/>
        </w:rPr>
        <w:t>с</w:t>
      </w:r>
      <w:r w:rsidRPr="00AC126E">
        <w:rPr>
          <w:spacing w:val="-1"/>
          <w:sz w:val="24"/>
          <w:szCs w:val="24"/>
        </w:rPr>
        <w:t xml:space="preserve"> </w:t>
      </w:r>
      <w:r w:rsidRPr="00AC126E">
        <w:rPr>
          <w:sz w:val="24"/>
          <w:szCs w:val="24"/>
        </w:rPr>
        <w:t>радостью</w:t>
      </w:r>
      <w:r w:rsidRPr="00AC126E">
        <w:rPr>
          <w:spacing w:val="-2"/>
          <w:sz w:val="24"/>
          <w:szCs w:val="24"/>
        </w:rPr>
        <w:t xml:space="preserve"> </w:t>
      </w:r>
      <w:r w:rsidRPr="00AC126E">
        <w:rPr>
          <w:sz w:val="24"/>
          <w:szCs w:val="24"/>
        </w:rPr>
        <w:t>и</w:t>
      </w:r>
      <w:r w:rsidRPr="00AC126E">
        <w:rPr>
          <w:spacing w:val="-2"/>
          <w:sz w:val="24"/>
          <w:szCs w:val="24"/>
        </w:rPr>
        <w:t xml:space="preserve"> </w:t>
      </w:r>
      <w:r w:rsidRPr="00AC126E">
        <w:rPr>
          <w:sz w:val="24"/>
          <w:szCs w:val="24"/>
        </w:rPr>
        <w:t>улыбкой.</w:t>
      </w:r>
    </w:p>
    <w:p w:rsidR="00A55C73" w:rsidRPr="00AC126E" w:rsidRDefault="00A55C73" w:rsidP="00250F09">
      <w:pPr>
        <w:pStyle w:val="2"/>
        <w:suppressAutoHyphens/>
        <w:ind w:left="0" w:firstLine="567"/>
      </w:pPr>
      <w:r w:rsidRPr="00AC126E">
        <w:t>Задачи программы</w:t>
      </w:r>
      <w:r w:rsidRPr="00AC126E">
        <w:rPr>
          <w:spacing w:val="-2"/>
        </w:rPr>
        <w:t xml:space="preserve"> </w:t>
      </w:r>
      <w:r w:rsidRPr="00AC126E">
        <w:t>«Ладушки»</w:t>
      </w:r>
      <w:r w:rsidRPr="00AC126E">
        <w:rPr>
          <w:b w:val="0"/>
        </w:rPr>
        <w:t>:</w:t>
      </w:r>
    </w:p>
    <w:p w:rsidR="00A55C73" w:rsidRPr="00AC126E" w:rsidRDefault="00A55C73" w:rsidP="00250F09">
      <w:pPr>
        <w:pStyle w:val="22"/>
        <w:tabs>
          <w:tab w:val="left" w:pos="1881"/>
        </w:tabs>
        <w:ind w:left="0" w:firstLine="0"/>
        <w:jc w:val="both"/>
      </w:pPr>
      <w:r w:rsidRPr="00AC126E">
        <w:t>1.Подготовить</w:t>
      </w:r>
      <w:r w:rsidRPr="00AC126E">
        <w:rPr>
          <w:spacing w:val="-6"/>
        </w:rPr>
        <w:t xml:space="preserve"> </w:t>
      </w:r>
      <w:r w:rsidRPr="00AC126E">
        <w:t>воспитанников</w:t>
      </w:r>
      <w:r w:rsidRPr="00AC126E">
        <w:rPr>
          <w:spacing w:val="-5"/>
        </w:rPr>
        <w:t xml:space="preserve"> </w:t>
      </w:r>
      <w:r w:rsidRPr="00AC126E">
        <w:t>к</w:t>
      </w:r>
      <w:r w:rsidRPr="00AC126E">
        <w:rPr>
          <w:spacing w:val="-4"/>
        </w:rPr>
        <w:t xml:space="preserve"> </w:t>
      </w:r>
      <w:r w:rsidRPr="00AC126E">
        <w:t>восприятию</w:t>
      </w:r>
      <w:r w:rsidRPr="00AC126E">
        <w:rPr>
          <w:spacing w:val="-4"/>
        </w:rPr>
        <w:t xml:space="preserve"> </w:t>
      </w:r>
      <w:r w:rsidRPr="00AC126E">
        <w:t>музыкальных</w:t>
      </w:r>
      <w:r w:rsidRPr="00AC126E">
        <w:rPr>
          <w:spacing w:val="-3"/>
        </w:rPr>
        <w:t xml:space="preserve"> </w:t>
      </w:r>
      <w:r w:rsidRPr="00AC126E">
        <w:t>образов</w:t>
      </w:r>
      <w:r w:rsidRPr="00AC126E">
        <w:rPr>
          <w:spacing w:val="-6"/>
        </w:rPr>
        <w:t xml:space="preserve"> </w:t>
      </w:r>
      <w:r w:rsidRPr="00AC126E">
        <w:t>и</w:t>
      </w:r>
      <w:r w:rsidRPr="00AC126E">
        <w:rPr>
          <w:spacing w:val="-4"/>
        </w:rPr>
        <w:t xml:space="preserve"> </w:t>
      </w:r>
      <w:r w:rsidRPr="00AC126E">
        <w:t>представлений.</w:t>
      </w:r>
    </w:p>
    <w:p w:rsidR="00A55C73" w:rsidRPr="00AC126E" w:rsidRDefault="00A55C73" w:rsidP="00250F09">
      <w:pPr>
        <w:pStyle w:val="22"/>
        <w:tabs>
          <w:tab w:val="left" w:pos="1881"/>
        </w:tabs>
        <w:ind w:left="0" w:firstLine="0"/>
        <w:jc w:val="both"/>
      </w:pPr>
      <w:r w:rsidRPr="00AC126E">
        <w:t>2.Заложить</w:t>
      </w:r>
      <w:r w:rsidRPr="00AC126E">
        <w:rPr>
          <w:spacing w:val="-5"/>
        </w:rPr>
        <w:t xml:space="preserve"> </w:t>
      </w:r>
      <w:r w:rsidRPr="00AC126E">
        <w:t>основы</w:t>
      </w:r>
      <w:r w:rsidRPr="00AC126E">
        <w:rPr>
          <w:spacing w:val="-4"/>
        </w:rPr>
        <w:t xml:space="preserve"> </w:t>
      </w:r>
      <w:r w:rsidRPr="00AC126E">
        <w:t>гармонического</w:t>
      </w:r>
      <w:r w:rsidRPr="00AC126E">
        <w:rPr>
          <w:spacing w:val="-2"/>
        </w:rPr>
        <w:t xml:space="preserve"> </w:t>
      </w:r>
      <w:r w:rsidRPr="00AC126E">
        <w:t>развития:</w:t>
      </w:r>
    </w:p>
    <w:p w:rsidR="00A55C73" w:rsidRPr="00AC126E" w:rsidRDefault="00A55C73" w:rsidP="00250F09">
      <w:pPr>
        <w:pStyle w:val="22"/>
        <w:tabs>
          <w:tab w:val="left" w:pos="1881"/>
        </w:tabs>
        <w:ind w:left="0" w:firstLine="567"/>
        <w:jc w:val="both"/>
      </w:pPr>
      <w:r w:rsidRPr="00AC126E">
        <w:t>-развитие слуха – научиться слышать и слушать самого себя, окружающий мир,</w:t>
      </w:r>
      <w:r w:rsidRPr="00AC126E">
        <w:rPr>
          <w:spacing w:val="1"/>
        </w:rPr>
        <w:t xml:space="preserve"> </w:t>
      </w:r>
      <w:r w:rsidRPr="00AC126E">
        <w:t>отделять</w:t>
      </w:r>
      <w:r w:rsidRPr="00AC126E">
        <w:rPr>
          <w:spacing w:val="-7"/>
        </w:rPr>
        <w:t xml:space="preserve"> </w:t>
      </w:r>
      <w:r w:rsidRPr="00AC126E">
        <w:t>негативную</w:t>
      </w:r>
      <w:r w:rsidRPr="00AC126E">
        <w:rPr>
          <w:spacing w:val="-4"/>
        </w:rPr>
        <w:t xml:space="preserve"> </w:t>
      </w:r>
      <w:r w:rsidRPr="00AC126E">
        <w:t>аудиальную</w:t>
      </w:r>
      <w:r w:rsidRPr="00AC126E">
        <w:rPr>
          <w:spacing w:val="-5"/>
        </w:rPr>
        <w:t xml:space="preserve"> </w:t>
      </w:r>
      <w:r w:rsidRPr="00AC126E">
        <w:t>информацию</w:t>
      </w:r>
      <w:r w:rsidRPr="00AC126E">
        <w:rPr>
          <w:spacing w:val="-4"/>
        </w:rPr>
        <w:t xml:space="preserve"> </w:t>
      </w:r>
      <w:r w:rsidRPr="00AC126E">
        <w:t>от</w:t>
      </w:r>
      <w:r w:rsidRPr="00AC126E">
        <w:rPr>
          <w:spacing w:val="-6"/>
        </w:rPr>
        <w:t xml:space="preserve"> </w:t>
      </w:r>
      <w:r w:rsidRPr="00AC126E">
        <w:t>позитивной,</w:t>
      </w:r>
      <w:r w:rsidRPr="00AC126E">
        <w:rPr>
          <w:spacing w:val="-4"/>
        </w:rPr>
        <w:t xml:space="preserve"> </w:t>
      </w:r>
      <w:r w:rsidRPr="00AC126E">
        <w:t>дать</w:t>
      </w:r>
      <w:r w:rsidRPr="00AC126E">
        <w:rPr>
          <w:spacing w:val="-7"/>
        </w:rPr>
        <w:t xml:space="preserve"> </w:t>
      </w:r>
      <w:r w:rsidRPr="00AC126E">
        <w:t>представление</w:t>
      </w:r>
      <w:r w:rsidRPr="00AC126E">
        <w:rPr>
          <w:spacing w:val="-57"/>
        </w:rPr>
        <w:t xml:space="preserve"> </w:t>
      </w:r>
      <w:r w:rsidRPr="00AC126E">
        <w:t>об энергетическом</w:t>
      </w:r>
      <w:r w:rsidRPr="00AC126E">
        <w:rPr>
          <w:spacing w:val="-1"/>
        </w:rPr>
        <w:t xml:space="preserve"> </w:t>
      </w:r>
      <w:r w:rsidRPr="00AC126E">
        <w:t>происхождении</w:t>
      </w:r>
      <w:r w:rsidRPr="00AC126E">
        <w:rPr>
          <w:spacing w:val="-2"/>
        </w:rPr>
        <w:t xml:space="preserve"> </w:t>
      </w:r>
      <w:r w:rsidRPr="00AC126E">
        <w:t>звуков,</w:t>
      </w:r>
      <w:r w:rsidRPr="00AC126E">
        <w:rPr>
          <w:spacing w:val="-1"/>
        </w:rPr>
        <w:t xml:space="preserve"> </w:t>
      </w:r>
      <w:r w:rsidRPr="00AC126E">
        <w:t>шумов,</w:t>
      </w:r>
      <w:r w:rsidRPr="00AC126E">
        <w:rPr>
          <w:spacing w:val="-1"/>
        </w:rPr>
        <w:t xml:space="preserve"> </w:t>
      </w:r>
      <w:r w:rsidRPr="00AC126E">
        <w:t>музыки</w:t>
      </w:r>
      <w:r w:rsidRPr="00AC126E">
        <w:rPr>
          <w:spacing w:val="1"/>
        </w:rPr>
        <w:t xml:space="preserve"> </w:t>
      </w:r>
      <w:r w:rsidRPr="00AC126E">
        <w:t>в</w:t>
      </w:r>
      <w:r w:rsidRPr="00AC126E">
        <w:rPr>
          <w:spacing w:val="-3"/>
        </w:rPr>
        <w:t xml:space="preserve"> </w:t>
      </w:r>
      <w:r w:rsidRPr="00AC126E">
        <w:t>природе.</w:t>
      </w:r>
    </w:p>
    <w:p w:rsidR="00A55C73" w:rsidRPr="00AC126E" w:rsidRDefault="00A55C73" w:rsidP="00250F09">
      <w:pPr>
        <w:pStyle w:val="22"/>
        <w:tabs>
          <w:tab w:val="left" w:pos="1881"/>
        </w:tabs>
        <w:ind w:left="0" w:firstLine="567"/>
        <w:jc w:val="both"/>
      </w:pPr>
      <w:r w:rsidRPr="00AC126E">
        <w:t>-развитие</w:t>
      </w:r>
      <w:r w:rsidRPr="00AC126E">
        <w:rPr>
          <w:spacing w:val="-4"/>
        </w:rPr>
        <w:t xml:space="preserve"> </w:t>
      </w:r>
      <w:r w:rsidRPr="00AC126E">
        <w:t>внимания.</w:t>
      </w:r>
    </w:p>
    <w:p w:rsidR="00A55C73" w:rsidRPr="00AC126E" w:rsidRDefault="00A55C73" w:rsidP="00250F09">
      <w:pPr>
        <w:pStyle w:val="22"/>
        <w:tabs>
          <w:tab w:val="left" w:pos="1881"/>
        </w:tabs>
        <w:ind w:left="0" w:firstLine="567"/>
        <w:jc w:val="both"/>
      </w:pPr>
      <w:r w:rsidRPr="00AC126E">
        <w:t>-развитие</w:t>
      </w:r>
      <w:r w:rsidRPr="00AC126E">
        <w:rPr>
          <w:spacing w:val="-5"/>
        </w:rPr>
        <w:t xml:space="preserve"> </w:t>
      </w:r>
      <w:r w:rsidRPr="00AC126E">
        <w:t>чувства</w:t>
      </w:r>
      <w:r w:rsidRPr="00AC126E">
        <w:rPr>
          <w:spacing w:val="-3"/>
        </w:rPr>
        <w:t xml:space="preserve"> </w:t>
      </w:r>
      <w:r w:rsidRPr="00AC126E">
        <w:t>ритма.</w:t>
      </w:r>
    </w:p>
    <w:p w:rsidR="00A55C73" w:rsidRPr="00AC126E" w:rsidRDefault="00A55C73" w:rsidP="00250F09">
      <w:pPr>
        <w:pStyle w:val="22"/>
        <w:tabs>
          <w:tab w:val="left" w:pos="1881"/>
        </w:tabs>
        <w:ind w:left="0" w:firstLine="567"/>
        <w:jc w:val="both"/>
      </w:pPr>
      <w:r w:rsidRPr="00AC126E">
        <w:t>-развитие</w:t>
      </w:r>
      <w:r w:rsidRPr="00AC126E">
        <w:rPr>
          <w:spacing w:val="-7"/>
        </w:rPr>
        <w:t xml:space="preserve"> </w:t>
      </w:r>
      <w:r w:rsidRPr="00AC126E">
        <w:t>индивидуальных</w:t>
      </w:r>
      <w:r w:rsidRPr="00AC126E">
        <w:rPr>
          <w:spacing w:val="-6"/>
        </w:rPr>
        <w:t xml:space="preserve"> </w:t>
      </w:r>
      <w:r w:rsidRPr="00AC126E">
        <w:t>музыкальных</w:t>
      </w:r>
      <w:r w:rsidRPr="00AC126E">
        <w:rPr>
          <w:spacing w:val="-7"/>
        </w:rPr>
        <w:t xml:space="preserve"> </w:t>
      </w:r>
      <w:r w:rsidRPr="00AC126E">
        <w:t>способностей</w:t>
      </w:r>
    </w:p>
    <w:p w:rsidR="00A55C73" w:rsidRPr="00AC126E" w:rsidRDefault="00A55C73" w:rsidP="00250F09">
      <w:pPr>
        <w:pStyle w:val="22"/>
        <w:tabs>
          <w:tab w:val="left" w:pos="1641"/>
        </w:tabs>
        <w:ind w:left="0" w:right="960" w:firstLine="0"/>
        <w:jc w:val="both"/>
      </w:pPr>
      <w:r w:rsidRPr="00AC126E">
        <w:t>3.Приобщить воспитанников к русской народно-традиционной и мировой музыкальной</w:t>
      </w:r>
      <w:r w:rsidRPr="00AC126E">
        <w:rPr>
          <w:spacing w:val="-57"/>
        </w:rPr>
        <w:t xml:space="preserve"> </w:t>
      </w:r>
      <w:r w:rsidRPr="00AC126E">
        <w:t>культуре.</w:t>
      </w:r>
    </w:p>
    <w:p w:rsidR="00A55C73" w:rsidRPr="00AC126E" w:rsidRDefault="00A55C73" w:rsidP="00250F09">
      <w:pPr>
        <w:pStyle w:val="22"/>
        <w:tabs>
          <w:tab w:val="left" w:pos="1641"/>
        </w:tabs>
        <w:ind w:left="0" w:right="1628" w:firstLine="0"/>
        <w:jc w:val="both"/>
      </w:pPr>
      <w:r w:rsidRPr="00AC126E">
        <w:t>4.Подготовить воспитанников к освоению приемов и навыков в различных видах</w:t>
      </w:r>
      <w:r w:rsidRPr="00AC126E">
        <w:rPr>
          <w:spacing w:val="-57"/>
        </w:rPr>
        <w:t xml:space="preserve"> </w:t>
      </w:r>
      <w:r w:rsidRPr="00AC126E">
        <w:t>музыкальной</w:t>
      </w:r>
      <w:r w:rsidRPr="00AC126E">
        <w:rPr>
          <w:spacing w:val="-2"/>
        </w:rPr>
        <w:t xml:space="preserve"> </w:t>
      </w:r>
      <w:r w:rsidRPr="00AC126E">
        <w:t>деятельности</w:t>
      </w:r>
      <w:r w:rsidRPr="00AC126E">
        <w:rPr>
          <w:spacing w:val="-2"/>
        </w:rPr>
        <w:t xml:space="preserve"> </w:t>
      </w:r>
      <w:r w:rsidRPr="00AC126E">
        <w:t>(игра на</w:t>
      </w:r>
      <w:r w:rsidRPr="00AC126E">
        <w:rPr>
          <w:spacing w:val="-1"/>
        </w:rPr>
        <w:t xml:space="preserve"> </w:t>
      </w:r>
      <w:r w:rsidRPr="00AC126E">
        <w:t>музыкальных</w:t>
      </w:r>
      <w:r w:rsidRPr="00AC126E">
        <w:rPr>
          <w:spacing w:val="-1"/>
        </w:rPr>
        <w:t xml:space="preserve"> </w:t>
      </w:r>
      <w:r w:rsidRPr="00AC126E">
        <w:t>инструментах).</w:t>
      </w:r>
    </w:p>
    <w:p w:rsidR="00A55C73" w:rsidRPr="00AC126E" w:rsidRDefault="00A55C73" w:rsidP="00250F09">
      <w:pPr>
        <w:pStyle w:val="22"/>
        <w:tabs>
          <w:tab w:val="left" w:pos="1881"/>
        </w:tabs>
        <w:ind w:left="0" w:firstLine="0"/>
        <w:jc w:val="both"/>
      </w:pPr>
      <w:r w:rsidRPr="00AC126E">
        <w:t>5.Развивать</w:t>
      </w:r>
      <w:r w:rsidRPr="00AC126E">
        <w:rPr>
          <w:spacing w:val="-8"/>
        </w:rPr>
        <w:t xml:space="preserve"> </w:t>
      </w:r>
      <w:r w:rsidRPr="00AC126E">
        <w:t>коммуникативные</w:t>
      </w:r>
      <w:r w:rsidRPr="00AC126E">
        <w:rPr>
          <w:spacing w:val="-5"/>
        </w:rPr>
        <w:t xml:space="preserve"> </w:t>
      </w:r>
      <w:r w:rsidRPr="00AC126E">
        <w:t>способности.</w:t>
      </w:r>
    </w:p>
    <w:p w:rsidR="00A55C73" w:rsidRPr="00AC126E" w:rsidRDefault="00A55C73" w:rsidP="00250F09">
      <w:pPr>
        <w:pStyle w:val="22"/>
        <w:tabs>
          <w:tab w:val="left" w:pos="1881"/>
        </w:tabs>
        <w:ind w:left="0" w:firstLine="0"/>
        <w:jc w:val="both"/>
      </w:pPr>
      <w:r w:rsidRPr="00AC126E">
        <w:t>6.Познакомить</w:t>
      </w:r>
      <w:r w:rsidRPr="00AC126E">
        <w:rPr>
          <w:spacing w:val="-5"/>
        </w:rPr>
        <w:t xml:space="preserve"> </w:t>
      </w:r>
      <w:r w:rsidRPr="00AC126E">
        <w:t>воспитанников</w:t>
      </w:r>
      <w:r w:rsidRPr="00AC126E">
        <w:rPr>
          <w:spacing w:val="-5"/>
        </w:rPr>
        <w:t xml:space="preserve"> </w:t>
      </w:r>
      <w:r w:rsidRPr="00AC126E">
        <w:t>с</w:t>
      </w:r>
      <w:r w:rsidRPr="00AC126E">
        <w:rPr>
          <w:spacing w:val="-2"/>
        </w:rPr>
        <w:t xml:space="preserve"> </w:t>
      </w:r>
      <w:r w:rsidRPr="00AC126E">
        <w:t>многообразием</w:t>
      </w:r>
      <w:r w:rsidRPr="00AC126E">
        <w:rPr>
          <w:spacing w:val="-3"/>
        </w:rPr>
        <w:t xml:space="preserve"> </w:t>
      </w:r>
      <w:r w:rsidRPr="00AC126E">
        <w:t>музыкальных</w:t>
      </w:r>
      <w:r w:rsidRPr="00AC126E">
        <w:rPr>
          <w:spacing w:val="-3"/>
        </w:rPr>
        <w:t xml:space="preserve"> </w:t>
      </w:r>
      <w:r w:rsidRPr="00AC126E">
        <w:t>форм</w:t>
      </w:r>
      <w:r w:rsidRPr="00AC126E">
        <w:rPr>
          <w:spacing w:val="-3"/>
        </w:rPr>
        <w:t xml:space="preserve"> </w:t>
      </w:r>
      <w:r w:rsidRPr="00AC126E">
        <w:t>и</w:t>
      </w:r>
      <w:r w:rsidRPr="00AC126E">
        <w:rPr>
          <w:spacing w:val="-4"/>
        </w:rPr>
        <w:t xml:space="preserve"> </w:t>
      </w:r>
      <w:r w:rsidRPr="00AC126E">
        <w:t>жанров.</w:t>
      </w:r>
    </w:p>
    <w:p w:rsidR="00A55C73" w:rsidRPr="00AC126E" w:rsidRDefault="00A55C73" w:rsidP="00250F09">
      <w:pPr>
        <w:pStyle w:val="22"/>
        <w:tabs>
          <w:tab w:val="left" w:pos="1641"/>
        </w:tabs>
        <w:ind w:left="0" w:right="1561" w:firstLine="0"/>
        <w:jc w:val="both"/>
      </w:pPr>
      <w:r w:rsidRPr="00AC126E">
        <w:t>7.Использовать</w:t>
      </w:r>
      <w:r w:rsidRPr="00AC126E">
        <w:rPr>
          <w:spacing w:val="-8"/>
        </w:rPr>
        <w:t xml:space="preserve"> </w:t>
      </w:r>
      <w:r w:rsidRPr="00AC126E">
        <w:t>гармонизирующее</w:t>
      </w:r>
      <w:r w:rsidRPr="00AC126E">
        <w:rPr>
          <w:spacing w:val="-4"/>
        </w:rPr>
        <w:t xml:space="preserve"> </w:t>
      </w:r>
      <w:r w:rsidRPr="00AC126E">
        <w:t>действие</w:t>
      </w:r>
      <w:r w:rsidRPr="00AC126E">
        <w:rPr>
          <w:spacing w:val="-5"/>
        </w:rPr>
        <w:t xml:space="preserve"> </w:t>
      </w:r>
      <w:r w:rsidRPr="00AC126E">
        <w:t>музыки</w:t>
      </w:r>
      <w:r w:rsidRPr="00AC126E">
        <w:rPr>
          <w:spacing w:val="-7"/>
        </w:rPr>
        <w:t xml:space="preserve"> </w:t>
      </w:r>
      <w:r w:rsidRPr="00AC126E">
        <w:t>на</w:t>
      </w:r>
      <w:r w:rsidRPr="00AC126E">
        <w:rPr>
          <w:spacing w:val="-5"/>
        </w:rPr>
        <w:t xml:space="preserve"> </w:t>
      </w:r>
      <w:r w:rsidRPr="00AC126E">
        <w:t>психическое</w:t>
      </w:r>
      <w:r w:rsidRPr="00AC126E">
        <w:rPr>
          <w:spacing w:val="-5"/>
        </w:rPr>
        <w:t xml:space="preserve"> </w:t>
      </w:r>
      <w:r w:rsidRPr="00AC126E">
        <w:t>расслабление</w:t>
      </w:r>
      <w:r w:rsidRPr="00AC126E">
        <w:rPr>
          <w:spacing w:val="-57"/>
        </w:rPr>
        <w:t xml:space="preserve"> </w:t>
      </w:r>
      <w:r w:rsidRPr="00AC126E">
        <w:t>воспитанника.</w:t>
      </w:r>
    </w:p>
    <w:p w:rsidR="00A55C73" w:rsidRPr="00AC126E" w:rsidRDefault="00A55C73" w:rsidP="00250F09">
      <w:pPr>
        <w:pStyle w:val="2"/>
        <w:suppressAutoHyphens/>
        <w:ind w:left="0" w:firstLine="567"/>
      </w:pPr>
      <w:r w:rsidRPr="00AC126E">
        <w:t>Методические</w:t>
      </w:r>
      <w:r w:rsidRPr="00AC126E">
        <w:rPr>
          <w:spacing w:val="-7"/>
        </w:rPr>
        <w:t xml:space="preserve"> </w:t>
      </w:r>
      <w:r w:rsidRPr="00AC126E">
        <w:t>принципы построения</w:t>
      </w:r>
      <w:r w:rsidRPr="00AC126E">
        <w:rPr>
          <w:spacing w:val="-6"/>
        </w:rPr>
        <w:t xml:space="preserve"> </w:t>
      </w:r>
      <w:r w:rsidRPr="00AC126E">
        <w:t>программы</w:t>
      </w:r>
      <w:r w:rsidRPr="00AC126E">
        <w:rPr>
          <w:spacing w:val="-4"/>
        </w:rPr>
        <w:t xml:space="preserve"> </w:t>
      </w:r>
      <w:r w:rsidRPr="00AC126E">
        <w:t>«Ладушки»:</w:t>
      </w:r>
    </w:p>
    <w:p w:rsidR="00A55C73" w:rsidRPr="00AC126E" w:rsidRDefault="00A55C73" w:rsidP="00250F09">
      <w:pPr>
        <w:pStyle w:val="22"/>
        <w:tabs>
          <w:tab w:val="left" w:pos="2842"/>
        </w:tabs>
        <w:ind w:left="0" w:firstLine="0"/>
        <w:jc w:val="both"/>
      </w:pPr>
      <w:r w:rsidRPr="00AC126E">
        <w:t>1.Создание</w:t>
      </w:r>
      <w:r w:rsidRPr="00AC126E">
        <w:rPr>
          <w:spacing w:val="-3"/>
        </w:rPr>
        <w:t xml:space="preserve"> </w:t>
      </w:r>
      <w:r w:rsidRPr="00AC126E">
        <w:t>непринужденной</w:t>
      </w:r>
      <w:r w:rsidRPr="00AC126E">
        <w:rPr>
          <w:spacing w:val="-3"/>
        </w:rPr>
        <w:t xml:space="preserve"> </w:t>
      </w:r>
      <w:r w:rsidRPr="00AC126E">
        <w:t>и</w:t>
      </w:r>
      <w:r w:rsidRPr="00AC126E">
        <w:rPr>
          <w:spacing w:val="-4"/>
        </w:rPr>
        <w:t xml:space="preserve"> </w:t>
      </w:r>
      <w:r w:rsidRPr="00AC126E">
        <w:t>доброжелательной</w:t>
      </w:r>
      <w:r w:rsidRPr="00AC126E">
        <w:rPr>
          <w:spacing w:val="-5"/>
        </w:rPr>
        <w:t xml:space="preserve"> </w:t>
      </w:r>
      <w:r w:rsidRPr="00AC126E">
        <w:t>обстановки</w:t>
      </w:r>
      <w:r w:rsidRPr="00AC126E">
        <w:rPr>
          <w:spacing w:val="-4"/>
        </w:rPr>
        <w:t xml:space="preserve"> </w:t>
      </w:r>
      <w:r w:rsidRPr="00AC126E">
        <w:t>на</w:t>
      </w:r>
      <w:r w:rsidRPr="00AC126E">
        <w:rPr>
          <w:spacing w:val="-3"/>
        </w:rPr>
        <w:t xml:space="preserve"> </w:t>
      </w:r>
      <w:r w:rsidRPr="00AC126E">
        <w:t>занятиях.</w:t>
      </w:r>
    </w:p>
    <w:p w:rsidR="00A55C73" w:rsidRPr="00AC126E" w:rsidRDefault="00A55C73" w:rsidP="00250F09">
      <w:pPr>
        <w:pStyle w:val="22"/>
        <w:tabs>
          <w:tab w:val="left" w:pos="2842"/>
        </w:tabs>
        <w:ind w:left="0" w:firstLine="0"/>
        <w:jc w:val="both"/>
      </w:pPr>
      <w:r w:rsidRPr="00AC126E">
        <w:t>2.Учет</w:t>
      </w:r>
      <w:r w:rsidRPr="00AC126E">
        <w:rPr>
          <w:spacing w:val="-5"/>
        </w:rPr>
        <w:t xml:space="preserve"> </w:t>
      </w:r>
      <w:r w:rsidRPr="00AC126E">
        <w:t>возрастных</w:t>
      </w:r>
      <w:r w:rsidRPr="00AC126E">
        <w:rPr>
          <w:spacing w:val="-4"/>
        </w:rPr>
        <w:t xml:space="preserve"> </w:t>
      </w:r>
      <w:r w:rsidRPr="00AC126E">
        <w:t>особенностей</w:t>
      </w:r>
      <w:r w:rsidRPr="00AC126E">
        <w:rPr>
          <w:spacing w:val="-5"/>
        </w:rPr>
        <w:t xml:space="preserve"> </w:t>
      </w:r>
      <w:r w:rsidRPr="00AC126E">
        <w:t>воспитанников.</w:t>
      </w:r>
    </w:p>
    <w:p w:rsidR="00A55C73" w:rsidRPr="00AC126E" w:rsidRDefault="00A55C73" w:rsidP="00250F09">
      <w:pPr>
        <w:pStyle w:val="22"/>
        <w:tabs>
          <w:tab w:val="left" w:pos="2842"/>
        </w:tabs>
        <w:ind w:left="0" w:firstLine="0"/>
        <w:jc w:val="both"/>
      </w:pPr>
      <w:r w:rsidRPr="00AC126E">
        <w:t>3.Гендерный</w:t>
      </w:r>
      <w:r w:rsidRPr="00AC126E">
        <w:rPr>
          <w:spacing w:val="-5"/>
        </w:rPr>
        <w:t xml:space="preserve"> </w:t>
      </w:r>
      <w:r w:rsidRPr="00AC126E">
        <w:t>подход</w:t>
      </w:r>
      <w:r w:rsidRPr="00AC126E">
        <w:rPr>
          <w:spacing w:val="-3"/>
        </w:rPr>
        <w:t xml:space="preserve"> </w:t>
      </w:r>
      <w:r w:rsidRPr="00AC126E">
        <w:t>к</w:t>
      </w:r>
      <w:r w:rsidRPr="00AC126E">
        <w:rPr>
          <w:spacing w:val="-4"/>
        </w:rPr>
        <w:t xml:space="preserve"> </w:t>
      </w:r>
      <w:r w:rsidRPr="00AC126E">
        <w:t>используемому</w:t>
      </w:r>
      <w:r w:rsidRPr="00AC126E">
        <w:rPr>
          <w:spacing w:val="-9"/>
        </w:rPr>
        <w:t xml:space="preserve"> </w:t>
      </w:r>
      <w:r w:rsidRPr="00AC126E">
        <w:t>репертуару.</w:t>
      </w:r>
    </w:p>
    <w:p w:rsidR="00A55C73" w:rsidRPr="00AC126E" w:rsidRDefault="00A55C73" w:rsidP="00250F09">
      <w:pPr>
        <w:pStyle w:val="22"/>
        <w:tabs>
          <w:tab w:val="left" w:pos="2842"/>
        </w:tabs>
        <w:ind w:left="0" w:firstLine="0"/>
        <w:jc w:val="both"/>
      </w:pPr>
      <w:r w:rsidRPr="00AC126E">
        <w:t>4.Последовательное</w:t>
      </w:r>
      <w:r w:rsidRPr="00AC126E">
        <w:rPr>
          <w:spacing w:val="-3"/>
        </w:rPr>
        <w:t xml:space="preserve"> </w:t>
      </w:r>
      <w:r w:rsidRPr="00AC126E">
        <w:t>усложнение</w:t>
      </w:r>
      <w:r w:rsidRPr="00AC126E">
        <w:rPr>
          <w:spacing w:val="-4"/>
        </w:rPr>
        <w:t xml:space="preserve"> </w:t>
      </w:r>
      <w:r w:rsidRPr="00AC126E">
        <w:t>поставленных</w:t>
      </w:r>
      <w:r w:rsidRPr="00AC126E">
        <w:rPr>
          <w:spacing w:val="-6"/>
        </w:rPr>
        <w:t xml:space="preserve"> </w:t>
      </w:r>
      <w:r w:rsidRPr="00AC126E">
        <w:t>задач.</w:t>
      </w:r>
    </w:p>
    <w:p w:rsidR="00A55C73" w:rsidRPr="00AC126E" w:rsidRDefault="00A55C73" w:rsidP="00250F09">
      <w:pPr>
        <w:pStyle w:val="22"/>
        <w:tabs>
          <w:tab w:val="left" w:pos="2842"/>
        </w:tabs>
        <w:ind w:left="0" w:firstLine="0"/>
        <w:jc w:val="both"/>
      </w:pPr>
      <w:r w:rsidRPr="00AC126E">
        <w:t>5.Принцип</w:t>
      </w:r>
      <w:r w:rsidRPr="00AC126E">
        <w:rPr>
          <w:spacing w:val="-6"/>
        </w:rPr>
        <w:t xml:space="preserve"> </w:t>
      </w:r>
      <w:r w:rsidRPr="00AC126E">
        <w:t>преемственности.</w:t>
      </w:r>
    </w:p>
    <w:p w:rsidR="00A55C73" w:rsidRPr="00AC126E" w:rsidRDefault="00A55C73" w:rsidP="00250F09">
      <w:pPr>
        <w:pStyle w:val="22"/>
        <w:tabs>
          <w:tab w:val="left" w:pos="2842"/>
        </w:tabs>
        <w:ind w:left="0" w:firstLine="0"/>
        <w:jc w:val="both"/>
      </w:pPr>
      <w:r w:rsidRPr="00AC126E">
        <w:t>6.Принцип</w:t>
      </w:r>
      <w:r w:rsidRPr="00AC126E">
        <w:rPr>
          <w:spacing w:val="-7"/>
        </w:rPr>
        <w:t xml:space="preserve"> </w:t>
      </w:r>
      <w:r w:rsidRPr="00AC126E">
        <w:t>положительной</w:t>
      </w:r>
      <w:r w:rsidRPr="00AC126E">
        <w:rPr>
          <w:spacing w:val="-6"/>
        </w:rPr>
        <w:t xml:space="preserve"> </w:t>
      </w:r>
      <w:r w:rsidRPr="00AC126E">
        <w:t>оценки.</w:t>
      </w:r>
    </w:p>
    <w:p w:rsidR="00A55C73" w:rsidRPr="00AC126E" w:rsidRDefault="00A55C73" w:rsidP="00250F09">
      <w:pPr>
        <w:pStyle w:val="22"/>
        <w:tabs>
          <w:tab w:val="left" w:pos="2842"/>
        </w:tabs>
        <w:ind w:left="0" w:firstLine="0"/>
        <w:jc w:val="both"/>
      </w:pPr>
      <w:r w:rsidRPr="00AC126E">
        <w:t>7.Соотношение</w:t>
      </w:r>
      <w:r w:rsidRPr="00AC126E">
        <w:rPr>
          <w:spacing w:val="-3"/>
        </w:rPr>
        <w:t xml:space="preserve"> </w:t>
      </w:r>
      <w:r w:rsidRPr="00AC126E">
        <w:t>используемого</w:t>
      </w:r>
      <w:r w:rsidRPr="00AC126E">
        <w:rPr>
          <w:spacing w:val="-3"/>
        </w:rPr>
        <w:t xml:space="preserve"> </w:t>
      </w:r>
      <w:r w:rsidRPr="00AC126E">
        <w:t>материала</w:t>
      </w:r>
      <w:r w:rsidRPr="00AC126E">
        <w:rPr>
          <w:spacing w:val="-3"/>
        </w:rPr>
        <w:t xml:space="preserve"> </w:t>
      </w:r>
      <w:r w:rsidRPr="00AC126E">
        <w:t>с</w:t>
      </w:r>
      <w:r w:rsidRPr="00AC126E">
        <w:rPr>
          <w:spacing w:val="-2"/>
        </w:rPr>
        <w:t xml:space="preserve"> </w:t>
      </w:r>
      <w:r w:rsidRPr="00AC126E">
        <w:t>природным</w:t>
      </w:r>
      <w:r w:rsidRPr="00AC126E">
        <w:rPr>
          <w:spacing w:val="-3"/>
        </w:rPr>
        <w:t xml:space="preserve"> </w:t>
      </w:r>
      <w:r w:rsidRPr="00AC126E">
        <w:t>и</w:t>
      </w:r>
      <w:r w:rsidRPr="00AC126E">
        <w:rPr>
          <w:spacing w:val="-5"/>
        </w:rPr>
        <w:t xml:space="preserve"> </w:t>
      </w:r>
      <w:r w:rsidRPr="00AC126E">
        <w:t>светским</w:t>
      </w:r>
      <w:r w:rsidRPr="00AC126E">
        <w:rPr>
          <w:spacing w:val="-3"/>
        </w:rPr>
        <w:t xml:space="preserve"> </w:t>
      </w:r>
      <w:r w:rsidRPr="00AC126E">
        <w:t>календарем.</w:t>
      </w:r>
    </w:p>
    <w:p w:rsidR="00A55C73" w:rsidRPr="00AC126E" w:rsidRDefault="00A55C73" w:rsidP="0065112A">
      <w:pPr>
        <w:pStyle w:val="22"/>
        <w:tabs>
          <w:tab w:val="left" w:pos="2842"/>
        </w:tabs>
        <w:ind w:left="0" w:firstLine="0"/>
        <w:jc w:val="both"/>
      </w:pPr>
      <w:r w:rsidRPr="00AC126E">
        <w:t>8.Соотношение</w:t>
      </w:r>
      <w:r w:rsidRPr="00AC126E">
        <w:rPr>
          <w:spacing w:val="-3"/>
        </w:rPr>
        <w:t xml:space="preserve"> </w:t>
      </w:r>
      <w:r w:rsidRPr="00AC126E">
        <w:t>с</w:t>
      </w:r>
      <w:r w:rsidRPr="00AC126E">
        <w:rPr>
          <w:spacing w:val="-2"/>
        </w:rPr>
        <w:t xml:space="preserve"> </w:t>
      </w:r>
      <w:r w:rsidRPr="00AC126E">
        <w:t>тематическим</w:t>
      </w:r>
      <w:r w:rsidRPr="00AC126E">
        <w:rPr>
          <w:spacing w:val="-3"/>
        </w:rPr>
        <w:t xml:space="preserve"> </w:t>
      </w:r>
      <w:r w:rsidRPr="00AC126E">
        <w:t>планированием</w:t>
      </w:r>
      <w:r w:rsidRPr="00AC126E">
        <w:rPr>
          <w:spacing w:val="-3"/>
        </w:rPr>
        <w:t xml:space="preserve"> </w:t>
      </w:r>
      <w:r w:rsidRPr="00AC126E">
        <w:t>ООП</w:t>
      </w:r>
      <w:r w:rsidRPr="00AC126E">
        <w:rPr>
          <w:spacing w:val="-8"/>
        </w:rPr>
        <w:t xml:space="preserve"> </w:t>
      </w:r>
      <w:proofErr w:type="gramStart"/>
      <w:r w:rsidR="0065112A">
        <w:t>ДО</w:t>
      </w:r>
      <w:proofErr w:type="gramEnd"/>
      <w:r w:rsidR="0065112A">
        <w:t>.</w:t>
      </w:r>
    </w:p>
    <w:p w:rsidR="00AC126E" w:rsidRPr="00AC126E" w:rsidRDefault="00AC126E" w:rsidP="00250F09">
      <w:pPr>
        <w:widowControl/>
        <w:autoSpaceDE/>
        <w:autoSpaceDN/>
        <w:jc w:val="both"/>
        <w:rPr>
          <w:sz w:val="24"/>
          <w:szCs w:val="24"/>
        </w:rPr>
      </w:pPr>
    </w:p>
    <w:p w:rsidR="00A55C73" w:rsidRPr="00AC126E" w:rsidRDefault="00A55C73" w:rsidP="00250F09">
      <w:pPr>
        <w:ind w:firstLine="567"/>
        <w:jc w:val="center"/>
        <w:rPr>
          <w:b/>
          <w:sz w:val="24"/>
          <w:szCs w:val="24"/>
        </w:rPr>
      </w:pPr>
      <w:r w:rsidRPr="00AC126E">
        <w:rPr>
          <w:b/>
          <w:bCs/>
          <w:sz w:val="24"/>
          <w:szCs w:val="24"/>
        </w:rPr>
        <w:t>Программа</w:t>
      </w:r>
      <w:r w:rsidRPr="00AC126E">
        <w:rPr>
          <w:b/>
          <w:sz w:val="24"/>
          <w:szCs w:val="24"/>
        </w:rPr>
        <w:t xml:space="preserve"> Князевой О.Л.,  </w:t>
      </w:r>
      <w:proofErr w:type="spellStart"/>
      <w:r w:rsidRPr="00AC126E">
        <w:rPr>
          <w:b/>
          <w:sz w:val="24"/>
          <w:szCs w:val="24"/>
        </w:rPr>
        <w:t>Маханевой</w:t>
      </w:r>
      <w:proofErr w:type="spellEnd"/>
      <w:r w:rsidRPr="00AC126E">
        <w:rPr>
          <w:b/>
          <w:sz w:val="24"/>
          <w:szCs w:val="24"/>
        </w:rPr>
        <w:t xml:space="preserve"> М.Д. «Приобщение детей к истокам русской народной культуры»</w:t>
      </w:r>
    </w:p>
    <w:p w:rsidR="00A55C73" w:rsidRPr="00AC126E" w:rsidRDefault="00A55C73" w:rsidP="00250F09">
      <w:pPr>
        <w:ind w:firstLine="567"/>
        <w:jc w:val="both"/>
        <w:rPr>
          <w:b/>
          <w:sz w:val="24"/>
          <w:szCs w:val="24"/>
          <w:lang w:eastAsia="ru-RU"/>
        </w:rPr>
      </w:pPr>
      <w:r w:rsidRPr="00AC126E">
        <w:rPr>
          <w:sz w:val="24"/>
          <w:szCs w:val="24"/>
          <w:lang w:eastAsia="ru-RU"/>
        </w:rPr>
        <w:t>Программа описывает курс подготовки детей по приобщению к истокам русской народной культуры детей дошкольного возраста с 3 до 7 лет.</w:t>
      </w:r>
    </w:p>
    <w:p w:rsidR="00A55C73" w:rsidRPr="00AC126E" w:rsidRDefault="00A55C73" w:rsidP="00250F09">
      <w:pPr>
        <w:ind w:firstLine="567"/>
        <w:jc w:val="both"/>
        <w:rPr>
          <w:b/>
          <w:sz w:val="24"/>
          <w:szCs w:val="24"/>
          <w:lang w:eastAsia="ru-RU"/>
        </w:rPr>
      </w:pPr>
      <w:r w:rsidRPr="00AC126E">
        <w:rPr>
          <w:b/>
          <w:sz w:val="24"/>
          <w:szCs w:val="24"/>
          <w:lang w:eastAsia="ru-RU"/>
        </w:rPr>
        <w:t>Цель программы</w:t>
      </w:r>
      <w:r w:rsidRPr="00AC126E">
        <w:rPr>
          <w:sz w:val="24"/>
          <w:szCs w:val="24"/>
          <w:lang w:eastAsia="ru-RU"/>
        </w:rPr>
        <w:t xml:space="preserve"> - формирование первоначальных представлений об истоках русской народной культуры.</w:t>
      </w:r>
    </w:p>
    <w:p w:rsidR="00A55C73" w:rsidRPr="00AC126E" w:rsidRDefault="00A55C73" w:rsidP="00250F09">
      <w:pPr>
        <w:ind w:firstLine="567"/>
        <w:jc w:val="both"/>
        <w:rPr>
          <w:sz w:val="24"/>
          <w:szCs w:val="24"/>
          <w:lang w:eastAsia="ru-RU"/>
        </w:rPr>
      </w:pPr>
      <w:r w:rsidRPr="00AC126E">
        <w:rPr>
          <w:b/>
          <w:sz w:val="24"/>
          <w:szCs w:val="24"/>
          <w:lang w:eastAsia="ru-RU"/>
        </w:rPr>
        <w:t>Задачи:</w:t>
      </w:r>
    </w:p>
    <w:p w:rsidR="00A55C73" w:rsidRPr="00AC126E" w:rsidRDefault="00A55C73" w:rsidP="00250F09">
      <w:pPr>
        <w:pStyle w:val="22"/>
        <w:numPr>
          <w:ilvl w:val="0"/>
          <w:numId w:val="73"/>
        </w:numPr>
        <w:ind w:left="0" w:firstLine="567"/>
        <w:contextualSpacing/>
        <w:jc w:val="both"/>
        <w:rPr>
          <w:lang w:eastAsia="ru-RU"/>
        </w:rPr>
      </w:pPr>
      <w:r w:rsidRPr="00AC126E">
        <w:rPr>
          <w:lang w:eastAsia="ru-RU"/>
        </w:rPr>
        <w:t>Знакомить детей с историческим и культурным прошлым и настоящим России; с историей, бытом, культурой русского народа.</w:t>
      </w:r>
    </w:p>
    <w:p w:rsidR="00A55C73" w:rsidRPr="00AC126E" w:rsidRDefault="00A55C73" w:rsidP="00250F09">
      <w:pPr>
        <w:pStyle w:val="22"/>
        <w:numPr>
          <w:ilvl w:val="0"/>
          <w:numId w:val="73"/>
        </w:numPr>
        <w:ind w:left="0" w:firstLine="567"/>
        <w:contextualSpacing/>
        <w:jc w:val="both"/>
        <w:rPr>
          <w:lang w:eastAsia="ru-RU"/>
        </w:rPr>
      </w:pPr>
      <w:r w:rsidRPr="00AC126E">
        <w:rPr>
          <w:lang w:eastAsia="ru-RU"/>
        </w:rPr>
        <w:t>Развивать у дошкольников познавательный интерес к истории и культуре Родины.</w:t>
      </w:r>
    </w:p>
    <w:p w:rsidR="00A55C73" w:rsidRPr="00AC126E" w:rsidRDefault="00A55C73" w:rsidP="00250F09">
      <w:pPr>
        <w:pStyle w:val="22"/>
        <w:numPr>
          <w:ilvl w:val="0"/>
          <w:numId w:val="73"/>
        </w:numPr>
        <w:ind w:left="0" w:firstLine="567"/>
        <w:contextualSpacing/>
        <w:jc w:val="both"/>
        <w:rPr>
          <w:lang w:eastAsia="ru-RU"/>
        </w:rPr>
      </w:pPr>
      <w:r w:rsidRPr="00AC126E">
        <w:rPr>
          <w:lang w:eastAsia="ru-RU"/>
        </w:rPr>
        <w:t xml:space="preserve">Использование всех видов фольклора (сказки, песенки, </w:t>
      </w:r>
      <w:proofErr w:type="spellStart"/>
      <w:r w:rsidRPr="00AC126E">
        <w:rPr>
          <w:lang w:eastAsia="ru-RU"/>
        </w:rPr>
        <w:t>потешки</w:t>
      </w:r>
      <w:proofErr w:type="spellEnd"/>
      <w:r w:rsidRPr="00AC126E">
        <w:rPr>
          <w:lang w:eastAsia="ru-RU"/>
        </w:rPr>
        <w:t xml:space="preserve">, </w:t>
      </w:r>
      <w:proofErr w:type="spellStart"/>
      <w:r w:rsidRPr="00AC126E">
        <w:rPr>
          <w:lang w:eastAsia="ru-RU"/>
        </w:rPr>
        <w:t>заклички</w:t>
      </w:r>
      <w:proofErr w:type="spellEnd"/>
      <w:r w:rsidRPr="00AC126E">
        <w:rPr>
          <w:lang w:eastAsia="ru-RU"/>
        </w:rPr>
        <w:t>, пословицы, поговорки, загадки, хороводы и т.д.), так как фольклор является богатейшим источником познавательного и нравственного развития детей.</w:t>
      </w:r>
    </w:p>
    <w:p w:rsidR="00A55C73" w:rsidRPr="00AC126E" w:rsidRDefault="00A55C73" w:rsidP="00250F09">
      <w:pPr>
        <w:pStyle w:val="22"/>
        <w:numPr>
          <w:ilvl w:val="0"/>
          <w:numId w:val="73"/>
        </w:numPr>
        <w:ind w:left="0" w:firstLine="567"/>
        <w:contextualSpacing/>
        <w:jc w:val="both"/>
        <w:rPr>
          <w:lang w:eastAsia="ru-RU"/>
        </w:rPr>
      </w:pPr>
      <w:r w:rsidRPr="00AC126E">
        <w:rPr>
          <w:lang w:eastAsia="ru-RU"/>
        </w:rPr>
        <w:t>Воспитывать эмоциональную отзывчивость, бережное отношение к природе и культурным традициям своей Родины.</w:t>
      </w:r>
    </w:p>
    <w:p w:rsidR="00A55C73" w:rsidRPr="00AC126E" w:rsidRDefault="00A55C73" w:rsidP="00250F09">
      <w:pPr>
        <w:pStyle w:val="22"/>
        <w:numPr>
          <w:ilvl w:val="0"/>
          <w:numId w:val="73"/>
        </w:numPr>
        <w:ind w:left="0" w:firstLine="567"/>
        <w:contextualSpacing/>
        <w:jc w:val="both"/>
        <w:rPr>
          <w:b/>
          <w:lang w:eastAsia="ru-RU"/>
        </w:rPr>
      </w:pPr>
      <w:r w:rsidRPr="00AC126E">
        <w:rPr>
          <w:lang w:eastAsia="ru-RU"/>
        </w:rPr>
        <w:lastRenderedPageBreak/>
        <w:t>Активизировать педагогический потенциал семьи в вопросах творческого развития лучших традиций русской народной культуры.</w:t>
      </w:r>
    </w:p>
    <w:p w:rsidR="00A55C73" w:rsidRPr="00AC126E" w:rsidRDefault="00A55C73" w:rsidP="00250F09">
      <w:pPr>
        <w:ind w:firstLine="567"/>
        <w:jc w:val="both"/>
        <w:rPr>
          <w:sz w:val="24"/>
          <w:szCs w:val="24"/>
          <w:lang w:eastAsia="ru-RU"/>
        </w:rPr>
      </w:pPr>
      <w:r w:rsidRPr="00AC126E">
        <w:rPr>
          <w:b/>
          <w:sz w:val="24"/>
          <w:szCs w:val="24"/>
          <w:lang w:eastAsia="ru-RU"/>
        </w:rPr>
        <w:t>Принципы программы:</w:t>
      </w:r>
    </w:p>
    <w:p w:rsidR="00A55C73" w:rsidRPr="00AC126E" w:rsidRDefault="00A55C73" w:rsidP="00250F09">
      <w:pPr>
        <w:pStyle w:val="22"/>
        <w:numPr>
          <w:ilvl w:val="0"/>
          <w:numId w:val="74"/>
        </w:numPr>
        <w:ind w:left="0" w:firstLine="567"/>
        <w:contextualSpacing/>
        <w:jc w:val="both"/>
        <w:rPr>
          <w:lang w:eastAsia="ru-RU"/>
        </w:rPr>
      </w:pPr>
      <w:r w:rsidRPr="00AC126E">
        <w:rPr>
          <w:lang w:eastAsia="ru-RU"/>
        </w:rPr>
        <w:t>Принцип системности и непрерывности.</w:t>
      </w:r>
    </w:p>
    <w:p w:rsidR="00A55C73" w:rsidRPr="00AC126E" w:rsidRDefault="00A55C73" w:rsidP="00250F09">
      <w:pPr>
        <w:pStyle w:val="22"/>
        <w:numPr>
          <w:ilvl w:val="0"/>
          <w:numId w:val="74"/>
        </w:numPr>
        <w:ind w:left="0" w:firstLine="567"/>
        <w:contextualSpacing/>
        <w:jc w:val="both"/>
        <w:rPr>
          <w:b/>
          <w:lang w:eastAsia="ru-RU"/>
        </w:rPr>
      </w:pPr>
      <w:r w:rsidRPr="00AC126E">
        <w:rPr>
          <w:lang w:eastAsia="ru-RU"/>
        </w:rPr>
        <w:t>Личностно-ориентированный гуманистический характер взаимодействия детей и взрослых.</w:t>
      </w:r>
    </w:p>
    <w:p w:rsidR="00A55C73" w:rsidRPr="00AC126E" w:rsidRDefault="00A55C73" w:rsidP="00250F09">
      <w:pPr>
        <w:ind w:firstLine="567"/>
        <w:jc w:val="both"/>
        <w:rPr>
          <w:b/>
          <w:i/>
          <w:sz w:val="24"/>
          <w:szCs w:val="24"/>
          <w:lang w:eastAsia="ru-RU"/>
        </w:rPr>
      </w:pPr>
      <w:r w:rsidRPr="00AC126E">
        <w:rPr>
          <w:b/>
          <w:sz w:val="24"/>
          <w:szCs w:val="24"/>
          <w:lang w:eastAsia="ru-RU"/>
        </w:rPr>
        <w:t>Планируемые результаты освоения вариативной части программы:</w:t>
      </w:r>
    </w:p>
    <w:p w:rsidR="00A55C73" w:rsidRPr="00AC126E" w:rsidRDefault="00A55C73" w:rsidP="00250F09">
      <w:pPr>
        <w:ind w:firstLine="567"/>
        <w:jc w:val="both"/>
        <w:rPr>
          <w:sz w:val="24"/>
          <w:szCs w:val="24"/>
          <w:lang w:eastAsia="ru-RU"/>
        </w:rPr>
      </w:pPr>
      <w:r w:rsidRPr="00AC126E">
        <w:rPr>
          <w:b/>
          <w:i/>
          <w:sz w:val="24"/>
          <w:szCs w:val="24"/>
          <w:lang w:eastAsia="ru-RU"/>
        </w:rPr>
        <w:t>Ранний возраст:</w:t>
      </w:r>
    </w:p>
    <w:p w:rsidR="00A55C73" w:rsidRPr="00AC126E" w:rsidRDefault="00A55C73" w:rsidP="00250F09">
      <w:pPr>
        <w:pStyle w:val="22"/>
        <w:numPr>
          <w:ilvl w:val="0"/>
          <w:numId w:val="75"/>
        </w:numPr>
        <w:ind w:left="0" w:firstLine="567"/>
        <w:contextualSpacing/>
        <w:jc w:val="both"/>
        <w:rPr>
          <w:lang w:eastAsia="ru-RU"/>
        </w:rPr>
      </w:pPr>
      <w:r w:rsidRPr="00AC126E">
        <w:rPr>
          <w:lang w:eastAsia="ru-RU"/>
        </w:rPr>
        <w:t xml:space="preserve">Проявляет интерес к устному народному творчеству (песенки, сказки, </w:t>
      </w:r>
      <w:proofErr w:type="spellStart"/>
      <w:r w:rsidRPr="00AC126E">
        <w:rPr>
          <w:lang w:eastAsia="ru-RU"/>
        </w:rPr>
        <w:t>потешки</w:t>
      </w:r>
      <w:proofErr w:type="spellEnd"/>
      <w:r w:rsidRPr="00AC126E">
        <w:rPr>
          <w:lang w:eastAsia="ru-RU"/>
        </w:rPr>
        <w:t>, скороговорки), с помощью взрослых рассказывает, договаривает  их.</w:t>
      </w:r>
    </w:p>
    <w:p w:rsidR="00A55C73" w:rsidRPr="00AC126E" w:rsidRDefault="00A55C73" w:rsidP="00250F09">
      <w:pPr>
        <w:pStyle w:val="22"/>
        <w:numPr>
          <w:ilvl w:val="0"/>
          <w:numId w:val="75"/>
        </w:numPr>
        <w:ind w:left="0" w:firstLine="567"/>
        <w:contextualSpacing/>
        <w:jc w:val="both"/>
        <w:rPr>
          <w:b/>
          <w:i/>
          <w:lang w:eastAsia="ru-RU"/>
        </w:rPr>
      </w:pPr>
      <w:r w:rsidRPr="00AC126E">
        <w:rPr>
          <w:lang w:eastAsia="ru-RU"/>
        </w:rPr>
        <w:t>Проявляет желание участвовать в театрализованных и подвижных  играх, с интересом следит за действиями героев кукольного театра.</w:t>
      </w:r>
    </w:p>
    <w:p w:rsidR="00A55C73" w:rsidRPr="00AC126E" w:rsidRDefault="00A55C73" w:rsidP="00250F09">
      <w:pPr>
        <w:ind w:firstLine="567"/>
        <w:jc w:val="both"/>
        <w:rPr>
          <w:sz w:val="24"/>
          <w:szCs w:val="24"/>
          <w:lang w:eastAsia="ru-RU"/>
        </w:rPr>
      </w:pPr>
      <w:r w:rsidRPr="00AC126E">
        <w:rPr>
          <w:b/>
          <w:i/>
          <w:sz w:val="24"/>
          <w:szCs w:val="24"/>
          <w:lang w:eastAsia="ru-RU"/>
        </w:rPr>
        <w:t>Старший дошкольный возраст:</w:t>
      </w:r>
    </w:p>
    <w:p w:rsidR="00A55C73" w:rsidRPr="00AC126E" w:rsidRDefault="00A55C73" w:rsidP="00250F09">
      <w:pPr>
        <w:pStyle w:val="22"/>
        <w:numPr>
          <w:ilvl w:val="0"/>
          <w:numId w:val="76"/>
        </w:numPr>
        <w:ind w:left="0" w:firstLine="567"/>
        <w:contextualSpacing/>
        <w:jc w:val="both"/>
        <w:rPr>
          <w:lang w:eastAsia="ru-RU"/>
        </w:rPr>
      </w:pPr>
      <w:r w:rsidRPr="00AC126E">
        <w:rPr>
          <w:lang w:eastAsia="ru-RU"/>
        </w:rPr>
        <w:t xml:space="preserve">Знает основные литературные понятия по фольклору; краткое содержание прочитанных литературных произведений; быт и традиции русского народа; песни, частушки, </w:t>
      </w:r>
      <w:proofErr w:type="spellStart"/>
      <w:r w:rsidRPr="00AC126E">
        <w:rPr>
          <w:lang w:eastAsia="ru-RU"/>
        </w:rPr>
        <w:t>потешки</w:t>
      </w:r>
      <w:proofErr w:type="spellEnd"/>
      <w:r w:rsidRPr="00AC126E">
        <w:rPr>
          <w:lang w:eastAsia="ru-RU"/>
        </w:rPr>
        <w:t xml:space="preserve">, загадки, пословицы, поговорки, </w:t>
      </w:r>
      <w:proofErr w:type="spellStart"/>
      <w:r w:rsidRPr="00AC126E">
        <w:rPr>
          <w:lang w:eastAsia="ru-RU"/>
        </w:rPr>
        <w:t>заклички</w:t>
      </w:r>
      <w:proofErr w:type="spellEnd"/>
      <w:r w:rsidRPr="00AC126E">
        <w:rPr>
          <w:lang w:eastAsia="ru-RU"/>
        </w:rPr>
        <w:t>.</w:t>
      </w:r>
    </w:p>
    <w:p w:rsidR="00A55C73" w:rsidRPr="00AC126E" w:rsidRDefault="00A55C73" w:rsidP="00250F09">
      <w:pPr>
        <w:pStyle w:val="22"/>
        <w:numPr>
          <w:ilvl w:val="0"/>
          <w:numId w:val="76"/>
        </w:numPr>
        <w:ind w:left="0" w:firstLine="567"/>
        <w:contextualSpacing/>
        <w:jc w:val="both"/>
        <w:rPr>
          <w:lang w:eastAsia="ru-RU"/>
        </w:rPr>
      </w:pPr>
      <w:r w:rsidRPr="00AC126E">
        <w:rPr>
          <w:lang w:eastAsia="ru-RU"/>
        </w:rPr>
        <w:t xml:space="preserve">Умеет рассказывать русские народные сказки, </w:t>
      </w:r>
      <w:proofErr w:type="spellStart"/>
      <w:r w:rsidRPr="00AC126E">
        <w:rPr>
          <w:lang w:eastAsia="ru-RU"/>
        </w:rPr>
        <w:t>потешки</w:t>
      </w:r>
      <w:proofErr w:type="spellEnd"/>
      <w:r w:rsidRPr="00AC126E">
        <w:rPr>
          <w:lang w:eastAsia="ru-RU"/>
        </w:rPr>
        <w:t xml:space="preserve"> и обыгрывать их; использует в игре предметы быта русского народа. </w:t>
      </w:r>
    </w:p>
    <w:p w:rsidR="00A55C73" w:rsidRPr="00AC126E" w:rsidRDefault="00A55C73" w:rsidP="00250F09">
      <w:pPr>
        <w:pStyle w:val="22"/>
        <w:numPr>
          <w:ilvl w:val="0"/>
          <w:numId w:val="76"/>
        </w:numPr>
        <w:ind w:left="0" w:firstLine="567"/>
        <w:contextualSpacing/>
        <w:jc w:val="both"/>
        <w:rPr>
          <w:b/>
          <w:lang w:eastAsia="ru-RU"/>
        </w:rPr>
      </w:pPr>
      <w:r w:rsidRPr="00AC126E">
        <w:rPr>
          <w:lang w:eastAsia="ru-RU"/>
        </w:rPr>
        <w:t>Создаёт творческие работы по фольклорным произведениям.</w:t>
      </w:r>
    </w:p>
    <w:p w:rsidR="00A55C73" w:rsidRPr="00AC126E" w:rsidRDefault="00A55C73" w:rsidP="00250F09">
      <w:pPr>
        <w:ind w:firstLine="567"/>
        <w:jc w:val="both"/>
        <w:rPr>
          <w:b/>
          <w:i/>
          <w:sz w:val="24"/>
          <w:szCs w:val="24"/>
          <w:lang w:eastAsia="ru-RU"/>
        </w:rPr>
      </w:pPr>
      <w:r w:rsidRPr="00AC126E">
        <w:rPr>
          <w:b/>
          <w:sz w:val="24"/>
          <w:szCs w:val="24"/>
          <w:lang w:eastAsia="ru-RU"/>
        </w:rPr>
        <w:t>Ожидаемые результаты освоения программы:</w:t>
      </w:r>
    </w:p>
    <w:p w:rsidR="00A55C73" w:rsidRPr="00AC126E" w:rsidRDefault="00A55C73" w:rsidP="00250F09">
      <w:pPr>
        <w:ind w:firstLine="567"/>
        <w:jc w:val="both"/>
        <w:rPr>
          <w:rFonts w:eastAsia="Symbol"/>
          <w:sz w:val="24"/>
          <w:szCs w:val="24"/>
          <w:lang w:eastAsia="ru-RU"/>
        </w:rPr>
      </w:pPr>
      <w:r w:rsidRPr="00AC126E">
        <w:rPr>
          <w:b/>
          <w:i/>
          <w:sz w:val="24"/>
          <w:szCs w:val="24"/>
          <w:lang w:eastAsia="ru-RU"/>
        </w:rPr>
        <w:t>Дети:</w:t>
      </w:r>
    </w:p>
    <w:p w:rsidR="00A55C73" w:rsidRPr="00AC126E" w:rsidRDefault="00A55C73" w:rsidP="00250F09">
      <w:pPr>
        <w:ind w:firstLine="567"/>
        <w:jc w:val="both"/>
        <w:rPr>
          <w:rFonts w:eastAsia="Symbol"/>
          <w:sz w:val="24"/>
          <w:szCs w:val="24"/>
          <w:lang w:eastAsia="ru-RU"/>
        </w:rPr>
      </w:pPr>
      <w:r w:rsidRPr="00AC126E">
        <w:rPr>
          <w:rFonts w:eastAsia="Symbol"/>
          <w:sz w:val="24"/>
          <w:szCs w:val="24"/>
          <w:lang w:eastAsia="ru-RU"/>
        </w:rPr>
        <w:t></w:t>
      </w:r>
      <w:r w:rsidRPr="00AC126E">
        <w:rPr>
          <w:sz w:val="24"/>
          <w:szCs w:val="24"/>
          <w:lang w:eastAsia="ru-RU"/>
        </w:rPr>
        <w:t xml:space="preserve"> </w:t>
      </w:r>
      <w:proofErr w:type="gramStart"/>
      <w:r w:rsidRPr="00AC126E">
        <w:rPr>
          <w:sz w:val="24"/>
          <w:szCs w:val="24"/>
          <w:lang w:eastAsia="ru-RU"/>
        </w:rPr>
        <w:t>активные</w:t>
      </w:r>
      <w:proofErr w:type="gramEnd"/>
      <w:r w:rsidRPr="00AC126E">
        <w:rPr>
          <w:sz w:val="24"/>
          <w:szCs w:val="24"/>
          <w:lang w:eastAsia="ru-RU"/>
        </w:rPr>
        <w:t>, самостоятельные с творческим потенциалом;</w:t>
      </w:r>
    </w:p>
    <w:p w:rsidR="00A55C73" w:rsidRPr="00AC126E" w:rsidRDefault="00A55C73" w:rsidP="00250F09">
      <w:pPr>
        <w:ind w:firstLine="567"/>
        <w:jc w:val="both"/>
        <w:rPr>
          <w:rFonts w:eastAsia="Symbol"/>
          <w:sz w:val="24"/>
          <w:szCs w:val="24"/>
          <w:lang w:eastAsia="ru-RU"/>
        </w:rPr>
      </w:pPr>
      <w:r w:rsidRPr="00AC126E">
        <w:rPr>
          <w:rFonts w:eastAsia="Symbol"/>
          <w:sz w:val="24"/>
          <w:szCs w:val="24"/>
          <w:lang w:eastAsia="ru-RU"/>
        </w:rPr>
        <w:t></w:t>
      </w:r>
      <w:r w:rsidRPr="00AC126E">
        <w:rPr>
          <w:sz w:val="24"/>
          <w:szCs w:val="24"/>
          <w:lang w:eastAsia="ru-RU"/>
        </w:rPr>
        <w:t xml:space="preserve"> умеют гармонично взаимодействовать с другими людьми;</w:t>
      </w:r>
    </w:p>
    <w:p w:rsidR="00A55C73" w:rsidRPr="00AC126E" w:rsidRDefault="00A55C73" w:rsidP="00250F09">
      <w:pPr>
        <w:ind w:firstLine="567"/>
        <w:jc w:val="both"/>
        <w:rPr>
          <w:rFonts w:eastAsia="Symbol"/>
          <w:sz w:val="24"/>
          <w:szCs w:val="24"/>
          <w:lang w:eastAsia="ru-RU"/>
        </w:rPr>
      </w:pPr>
      <w:r w:rsidRPr="00AC126E">
        <w:rPr>
          <w:rFonts w:eastAsia="Symbol"/>
          <w:sz w:val="24"/>
          <w:szCs w:val="24"/>
          <w:lang w:eastAsia="ru-RU"/>
        </w:rPr>
        <w:t></w:t>
      </w:r>
      <w:r w:rsidRPr="00AC126E">
        <w:rPr>
          <w:sz w:val="24"/>
          <w:szCs w:val="24"/>
          <w:lang w:eastAsia="ru-RU"/>
        </w:rPr>
        <w:t xml:space="preserve"> знают русский быт, историю русского народного костюма, игрушки, русские народные сказки и сказочных героев;</w:t>
      </w:r>
    </w:p>
    <w:p w:rsidR="00A55C73" w:rsidRPr="00AC126E" w:rsidRDefault="00A55C73" w:rsidP="00250F09">
      <w:pPr>
        <w:ind w:firstLine="567"/>
        <w:jc w:val="both"/>
        <w:rPr>
          <w:sz w:val="24"/>
          <w:szCs w:val="24"/>
          <w:lang w:eastAsia="ru-RU"/>
        </w:rPr>
      </w:pPr>
      <w:r w:rsidRPr="00AC126E">
        <w:rPr>
          <w:rFonts w:eastAsia="Symbol"/>
          <w:sz w:val="24"/>
          <w:szCs w:val="24"/>
          <w:lang w:eastAsia="ru-RU"/>
        </w:rPr>
        <w:t></w:t>
      </w:r>
      <w:r w:rsidRPr="00AC126E">
        <w:rPr>
          <w:sz w:val="24"/>
          <w:szCs w:val="24"/>
          <w:lang w:eastAsia="ru-RU"/>
        </w:rPr>
        <w:t xml:space="preserve"> используют в активной речи </w:t>
      </w:r>
      <w:proofErr w:type="spellStart"/>
      <w:r w:rsidRPr="00AC126E">
        <w:rPr>
          <w:sz w:val="24"/>
          <w:szCs w:val="24"/>
          <w:lang w:eastAsia="ru-RU"/>
        </w:rPr>
        <w:t>потешки</w:t>
      </w:r>
      <w:proofErr w:type="spellEnd"/>
      <w:r w:rsidRPr="00AC126E">
        <w:rPr>
          <w:sz w:val="24"/>
          <w:szCs w:val="24"/>
          <w:lang w:eastAsia="ru-RU"/>
        </w:rPr>
        <w:t>, пословицы, поговорки, читалки, загадки;</w:t>
      </w:r>
    </w:p>
    <w:p w:rsidR="00A55C73" w:rsidRPr="00AC126E" w:rsidRDefault="00A55C73" w:rsidP="00250F09">
      <w:pPr>
        <w:ind w:firstLine="567"/>
        <w:jc w:val="both"/>
        <w:rPr>
          <w:sz w:val="24"/>
          <w:szCs w:val="24"/>
          <w:lang w:eastAsia="ru-RU"/>
        </w:rPr>
      </w:pPr>
      <w:r w:rsidRPr="00AC126E">
        <w:rPr>
          <w:sz w:val="24"/>
          <w:szCs w:val="24"/>
          <w:lang w:eastAsia="ru-RU"/>
        </w:rPr>
        <w:t>- умеют играть в русские народные подвижные игры, используя считалки;</w:t>
      </w:r>
    </w:p>
    <w:p w:rsidR="00A55C73" w:rsidRPr="00AC126E" w:rsidRDefault="00A55C73" w:rsidP="00250F09">
      <w:pPr>
        <w:ind w:firstLine="567"/>
        <w:jc w:val="both"/>
        <w:rPr>
          <w:sz w:val="24"/>
          <w:szCs w:val="24"/>
          <w:lang w:eastAsia="ru-RU"/>
        </w:rPr>
      </w:pPr>
      <w:r w:rsidRPr="00AC126E">
        <w:rPr>
          <w:sz w:val="24"/>
          <w:szCs w:val="24"/>
          <w:lang w:eastAsia="ru-RU"/>
        </w:rPr>
        <w:t>- осмысленно и активно участвуют в русских народных праздниках (знают название праздника, поют песни, исполняют частушки, читают стихи);</w:t>
      </w:r>
    </w:p>
    <w:p w:rsidR="00A55C73" w:rsidRPr="00AC126E" w:rsidRDefault="00A55C73" w:rsidP="00250F09">
      <w:pPr>
        <w:ind w:firstLine="567"/>
        <w:jc w:val="both"/>
        <w:rPr>
          <w:sz w:val="24"/>
          <w:szCs w:val="24"/>
        </w:rPr>
      </w:pPr>
      <w:r w:rsidRPr="00AC126E">
        <w:rPr>
          <w:sz w:val="24"/>
          <w:szCs w:val="24"/>
          <w:lang w:eastAsia="ru-RU"/>
        </w:rPr>
        <w:t>- используют атрибуты русской народной культуры в самостоятельной деятельности.</w:t>
      </w:r>
    </w:p>
    <w:p w:rsidR="00A55C73" w:rsidRPr="00AC126E" w:rsidRDefault="00A55C73" w:rsidP="00250F09">
      <w:pPr>
        <w:pStyle w:val="a6"/>
        <w:widowControl/>
        <w:autoSpaceDE/>
        <w:autoSpaceDN/>
        <w:ind w:left="567" w:firstLine="0"/>
        <w:jc w:val="both"/>
        <w:rPr>
          <w:sz w:val="24"/>
          <w:szCs w:val="24"/>
        </w:rPr>
      </w:pPr>
    </w:p>
    <w:p w:rsidR="00A55C73" w:rsidRPr="00AC126E" w:rsidRDefault="00A55C73" w:rsidP="00250F09">
      <w:pPr>
        <w:ind w:firstLine="567"/>
        <w:jc w:val="center"/>
        <w:rPr>
          <w:sz w:val="24"/>
          <w:szCs w:val="24"/>
        </w:rPr>
      </w:pPr>
      <w:r w:rsidRPr="00AC126E">
        <w:rPr>
          <w:b/>
          <w:sz w:val="24"/>
          <w:szCs w:val="24"/>
        </w:rPr>
        <w:t>Программа художественного воспитания, обучения и  развития детей 2-7 лет «Цветные ладошки» И.А. Лыкова.</w:t>
      </w:r>
    </w:p>
    <w:p w:rsidR="00A55C73" w:rsidRPr="00AC126E" w:rsidRDefault="00A55C73" w:rsidP="00250F09">
      <w:pPr>
        <w:ind w:firstLine="567"/>
        <w:jc w:val="both"/>
        <w:rPr>
          <w:sz w:val="24"/>
          <w:szCs w:val="24"/>
        </w:rPr>
      </w:pPr>
      <w:proofErr w:type="gramStart"/>
      <w:r w:rsidRPr="00AC126E">
        <w:rPr>
          <w:sz w:val="24"/>
          <w:szCs w:val="24"/>
        </w:rPr>
        <w:t>Данная</w:t>
      </w:r>
      <w:proofErr w:type="gramEnd"/>
      <w:r w:rsidRPr="00AC126E">
        <w:rPr>
          <w:sz w:val="24"/>
          <w:szCs w:val="24"/>
        </w:rPr>
        <w:t xml:space="preserve"> программ реализуется во всех возрастных группах детского сада.</w:t>
      </w:r>
    </w:p>
    <w:p w:rsidR="00A55C73" w:rsidRPr="00AC126E" w:rsidRDefault="00A55C73" w:rsidP="00250F09">
      <w:pPr>
        <w:ind w:firstLine="567"/>
        <w:jc w:val="both"/>
        <w:rPr>
          <w:color w:val="000000"/>
          <w:sz w:val="24"/>
          <w:szCs w:val="24"/>
          <w:shd w:val="clear" w:color="auto" w:fill="FFFFFF"/>
        </w:rPr>
      </w:pPr>
      <w:r w:rsidRPr="00AC126E">
        <w:rPr>
          <w:b/>
          <w:sz w:val="24"/>
          <w:szCs w:val="24"/>
        </w:rPr>
        <w:t>Цель программы:</w:t>
      </w:r>
    </w:p>
    <w:p w:rsidR="00A55C73" w:rsidRPr="00AC126E" w:rsidRDefault="00A55C73" w:rsidP="00250F09">
      <w:pPr>
        <w:ind w:firstLine="567"/>
        <w:jc w:val="both"/>
        <w:rPr>
          <w:rStyle w:val="c13"/>
          <w:b/>
          <w:bCs/>
          <w:color w:val="000000"/>
          <w:sz w:val="24"/>
          <w:szCs w:val="24"/>
        </w:rPr>
      </w:pPr>
      <w:r w:rsidRPr="00AC126E">
        <w:rPr>
          <w:color w:val="000000"/>
          <w:sz w:val="24"/>
          <w:szCs w:val="24"/>
          <w:shd w:val="clear" w:color="auto" w:fill="FFFFFF"/>
        </w:rPr>
        <w:t>формирование у детей дошкольного возраста эстетического отношения и художественно-творческих способностей в изобразительной деятельности.</w:t>
      </w:r>
    </w:p>
    <w:p w:rsidR="00A55C73" w:rsidRPr="00AC126E" w:rsidRDefault="00A55C73" w:rsidP="00250F09">
      <w:pPr>
        <w:pStyle w:val="c1"/>
        <w:spacing w:before="0" w:after="0"/>
        <w:ind w:firstLine="567"/>
        <w:jc w:val="both"/>
      </w:pPr>
      <w:r w:rsidRPr="00AC126E">
        <w:rPr>
          <w:rStyle w:val="c13"/>
          <w:b/>
          <w:bCs/>
          <w:color w:val="000000"/>
        </w:rPr>
        <w:t>Задачи  художественно-творческого развития детей:</w:t>
      </w:r>
    </w:p>
    <w:p w:rsidR="00A55C73" w:rsidRPr="00AC126E" w:rsidRDefault="00A55C73" w:rsidP="00250F09">
      <w:pPr>
        <w:ind w:firstLine="567"/>
        <w:jc w:val="both"/>
        <w:rPr>
          <w:sz w:val="24"/>
          <w:szCs w:val="24"/>
        </w:rPr>
      </w:pPr>
      <w:r w:rsidRPr="00AC126E">
        <w:rPr>
          <w:sz w:val="24"/>
          <w:szCs w:val="24"/>
        </w:rPr>
        <w:t xml:space="preserve">1. Развитие эстетического восприятия художественных образов (в произведениях искусства) и предметов (явлений) окружающего мира как эстетических объектов. </w:t>
      </w:r>
    </w:p>
    <w:p w:rsidR="00A55C73" w:rsidRPr="00AC126E" w:rsidRDefault="00A55C73" w:rsidP="00250F09">
      <w:pPr>
        <w:ind w:firstLine="567"/>
        <w:jc w:val="both"/>
        <w:rPr>
          <w:sz w:val="24"/>
          <w:szCs w:val="24"/>
        </w:rPr>
      </w:pPr>
      <w:r w:rsidRPr="00AC126E">
        <w:rPr>
          <w:sz w:val="24"/>
          <w:szCs w:val="24"/>
        </w:rPr>
        <w:t xml:space="preserve">2.Создание условий для свободного экспериментирования с художественными материалами и инструментами. </w:t>
      </w:r>
    </w:p>
    <w:p w:rsidR="00A55C73" w:rsidRPr="00AC126E" w:rsidRDefault="00A55C73" w:rsidP="00250F09">
      <w:pPr>
        <w:ind w:firstLine="567"/>
        <w:jc w:val="both"/>
        <w:rPr>
          <w:sz w:val="24"/>
          <w:szCs w:val="24"/>
        </w:rPr>
      </w:pPr>
      <w:r w:rsidRPr="00AC126E">
        <w:rPr>
          <w:sz w:val="24"/>
          <w:szCs w:val="24"/>
        </w:rPr>
        <w:t xml:space="preserve">3. Ознакомление с универсальным «языком» искусства - средствами художественно образной выразительности. </w:t>
      </w:r>
    </w:p>
    <w:p w:rsidR="00A55C73" w:rsidRPr="00AC126E" w:rsidRDefault="00A55C73" w:rsidP="00250F09">
      <w:pPr>
        <w:ind w:firstLine="567"/>
        <w:jc w:val="both"/>
        <w:rPr>
          <w:sz w:val="24"/>
          <w:szCs w:val="24"/>
        </w:rPr>
      </w:pPr>
      <w:r w:rsidRPr="00AC126E">
        <w:rPr>
          <w:sz w:val="24"/>
          <w:szCs w:val="24"/>
        </w:rPr>
        <w:t xml:space="preserve">4. Амплификация (обогащение) индивидуального художественно эстетического опыта (эстетической апперцепции): «осмысленное чтение» - </w:t>
      </w:r>
      <w:proofErr w:type="spellStart"/>
      <w:r w:rsidRPr="00AC126E">
        <w:rPr>
          <w:sz w:val="24"/>
          <w:szCs w:val="24"/>
        </w:rPr>
        <w:t>распредмечивание</w:t>
      </w:r>
      <w:proofErr w:type="spellEnd"/>
      <w:r w:rsidRPr="00AC126E">
        <w:rPr>
          <w:sz w:val="24"/>
          <w:szCs w:val="24"/>
        </w:rPr>
        <w:t xml:space="preserve"> и </w:t>
      </w:r>
      <w:proofErr w:type="spellStart"/>
      <w:r w:rsidRPr="00AC126E">
        <w:rPr>
          <w:sz w:val="24"/>
          <w:szCs w:val="24"/>
        </w:rPr>
        <w:t>опредмечивание</w:t>
      </w:r>
      <w:proofErr w:type="spellEnd"/>
      <w:r w:rsidRPr="00AC126E">
        <w:rPr>
          <w:sz w:val="24"/>
          <w:szCs w:val="24"/>
        </w:rPr>
        <w:t xml:space="preserve"> художественно-эстетических объектов с помощью воображения и </w:t>
      </w:r>
      <w:proofErr w:type="spellStart"/>
      <w:r w:rsidRPr="00AC126E">
        <w:rPr>
          <w:sz w:val="24"/>
          <w:szCs w:val="24"/>
        </w:rPr>
        <w:t>эмпатии</w:t>
      </w:r>
      <w:proofErr w:type="spellEnd"/>
      <w:r w:rsidRPr="00AC126E">
        <w:rPr>
          <w:sz w:val="24"/>
          <w:szCs w:val="24"/>
        </w:rPr>
        <w:t xml:space="preserve"> (носителем и выразителем эстетического выступает цельный художественный образ как универсальная категория); интерпретация художественного образа и содержания, заключённого в художественную форму. </w:t>
      </w:r>
    </w:p>
    <w:p w:rsidR="00A55C73" w:rsidRPr="00AC126E" w:rsidRDefault="00A55C73" w:rsidP="00250F09">
      <w:pPr>
        <w:ind w:firstLine="567"/>
        <w:jc w:val="both"/>
        <w:rPr>
          <w:sz w:val="24"/>
          <w:szCs w:val="24"/>
        </w:rPr>
      </w:pPr>
      <w:r w:rsidRPr="00AC126E">
        <w:rPr>
          <w:sz w:val="24"/>
          <w:szCs w:val="24"/>
        </w:rPr>
        <w:t xml:space="preserve">5. Развитие художественно-творческих способностей в продуктивных видах детской </w:t>
      </w:r>
      <w:r w:rsidRPr="00AC126E">
        <w:rPr>
          <w:sz w:val="24"/>
          <w:szCs w:val="24"/>
        </w:rPr>
        <w:lastRenderedPageBreak/>
        <w:t xml:space="preserve">деятельности. </w:t>
      </w:r>
    </w:p>
    <w:p w:rsidR="00A55C73" w:rsidRPr="00AC126E" w:rsidRDefault="00A55C73" w:rsidP="00250F09">
      <w:pPr>
        <w:ind w:firstLine="567"/>
        <w:jc w:val="both"/>
        <w:rPr>
          <w:sz w:val="24"/>
          <w:szCs w:val="24"/>
        </w:rPr>
      </w:pPr>
      <w:r w:rsidRPr="00AC126E">
        <w:rPr>
          <w:sz w:val="24"/>
          <w:szCs w:val="24"/>
        </w:rPr>
        <w:t xml:space="preserve">6. Воспитание художественного вкуса и чувства гармонии. </w:t>
      </w:r>
    </w:p>
    <w:p w:rsidR="00A55C73" w:rsidRPr="00AC126E" w:rsidRDefault="00A55C73" w:rsidP="00250F09">
      <w:pPr>
        <w:ind w:firstLine="567"/>
        <w:jc w:val="both"/>
        <w:rPr>
          <w:sz w:val="24"/>
          <w:szCs w:val="24"/>
        </w:rPr>
      </w:pPr>
      <w:r w:rsidRPr="00AC126E">
        <w:rPr>
          <w:sz w:val="24"/>
          <w:szCs w:val="24"/>
        </w:rPr>
        <w:t xml:space="preserve">7. Создание условий для </w:t>
      </w:r>
      <w:proofErr w:type="gramStart"/>
      <w:r w:rsidRPr="00AC126E">
        <w:rPr>
          <w:sz w:val="24"/>
          <w:szCs w:val="24"/>
        </w:rPr>
        <w:t>много аспектной</w:t>
      </w:r>
      <w:proofErr w:type="gramEnd"/>
      <w:r w:rsidRPr="00AC126E">
        <w:rPr>
          <w:sz w:val="24"/>
          <w:szCs w:val="24"/>
        </w:rPr>
        <w:t xml:space="preserve"> и увлекательной активности детей в художественно-эстетическом освоении окружающего мира. </w:t>
      </w:r>
    </w:p>
    <w:p w:rsidR="00A55C73" w:rsidRPr="00AC126E" w:rsidRDefault="00A55C73" w:rsidP="00250F09">
      <w:pPr>
        <w:ind w:firstLine="567"/>
        <w:jc w:val="both"/>
        <w:rPr>
          <w:rStyle w:val="c21"/>
          <w:b/>
          <w:bCs/>
          <w:color w:val="000000"/>
          <w:sz w:val="24"/>
          <w:szCs w:val="24"/>
        </w:rPr>
      </w:pPr>
      <w:r w:rsidRPr="00AC126E">
        <w:rPr>
          <w:sz w:val="24"/>
          <w:szCs w:val="24"/>
        </w:rPr>
        <w:t xml:space="preserve">8.Формирование эстетической картины мира и основных элементов «Я – концепции творца». </w:t>
      </w:r>
    </w:p>
    <w:p w:rsidR="00A55C73" w:rsidRPr="00AC126E" w:rsidRDefault="00A55C73" w:rsidP="00250F09">
      <w:pPr>
        <w:pStyle w:val="c82"/>
        <w:spacing w:before="0" w:after="0"/>
        <w:ind w:firstLine="567"/>
        <w:jc w:val="both"/>
        <w:rPr>
          <w:rStyle w:val="c2"/>
          <w:color w:val="000000"/>
        </w:rPr>
      </w:pPr>
      <w:r w:rsidRPr="00AC126E">
        <w:rPr>
          <w:rStyle w:val="c21"/>
          <w:b/>
          <w:bCs/>
          <w:color w:val="000000"/>
        </w:rPr>
        <w:t>Принципы и подходы построения и реализации Программы.</w:t>
      </w:r>
    </w:p>
    <w:p w:rsidR="00A55C73" w:rsidRPr="00AC126E" w:rsidRDefault="00A55C73" w:rsidP="00250F09">
      <w:pPr>
        <w:pStyle w:val="c1"/>
        <w:spacing w:before="0" w:after="0"/>
        <w:ind w:firstLine="567"/>
        <w:jc w:val="both"/>
        <w:rPr>
          <w:rStyle w:val="c17"/>
          <w:color w:val="000000"/>
        </w:rPr>
      </w:pPr>
      <w:r w:rsidRPr="00AC126E">
        <w:rPr>
          <w:rStyle w:val="c2"/>
          <w:color w:val="000000"/>
        </w:rPr>
        <w:t>Общепедагогические     принципы, обусловленные единством учебно-воспитательного пространства ГОУ:</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proofErr w:type="spellStart"/>
      <w:r w:rsidRPr="00AC126E">
        <w:rPr>
          <w:rStyle w:val="c8"/>
          <w:i/>
          <w:iCs/>
          <w:color w:val="000000"/>
        </w:rPr>
        <w:t>культуросообразности</w:t>
      </w:r>
      <w:proofErr w:type="spellEnd"/>
      <w:r w:rsidRPr="00AC126E">
        <w:rPr>
          <w:rStyle w:val="c8"/>
          <w:i/>
          <w:iCs/>
          <w:color w:val="000000"/>
        </w:rPr>
        <w:t>: </w:t>
      </w:r>
      <w:r w:rsidRPr="00AC126E">
        <w:rPr>
          <w:rStyle w:val="c2"/>
          <w:color w:val="000000"/>
        </w:rPr>
        <w:t>построение и/или корректировка универсального эстетического содержания программы с учётом региональных культурных традиций;</w:t>
      </w:r>
    </w:p>
    <w:p w:rsidR="00A55C73" w:rsidRPr="00AC126E" w:rsidRDefault="00A55C73" w:rsidP="00250F09">
      <w:pPr>
        <w:pStyle w:val="c1"/>
        <w:spacing w:before="0" w:after="0"/>
        <w:ind w:firstLine="567"/>
        <w:jc w:val="both"/>
        <w:rPr>
          <w:color w:val="000000"/>
        </w:rPr>
      </w:pPr>
      <w:r w:rsidRPr="00AC126E">
        <w:rPr>
          <w:rStyle w:val="c17"/>
          <w:color w:val="000000"/>
        </w:rPr>
        <w:t>- принцип </w:t>
      </w:r>
      <w:r w:rsidRPr="00AC126E">
        <w:rPr>
          <w:rStyle w:val="c8"/>
          <w:i/>
          <w:iCs/>
          <w:color w:val="000000"/>
        </w:rPr>
        <w:t>сезонности: </w:t>
      </w:r>
      <w:r w:rsidRPr="00AC126E">
        <w:rPr>
          <w:rStyle w:val="c2"/>
          <w:color w:val="000000"/>
        </w:rPr>
        <w:t>построение и/или корректировка познавательного содержания программы с учётом природных и климатических особенностей данной местности в данный момент времени;</w:t>
      </w:r>
    </w:p>
    <w:p w:rsidR="00A55C73" w:rsidRPr="00AC126E" w:rsidRDefault="00A55C73" w:rsidP="00250F09">
      <w:pPr>
        <w:pStyle w:val="c1"/>
        <w:spacing w:before="0" w:after="0"/>
        <w:ind w:firstLine="567"/>
        <w:jc w:val="both"/>
        <w:rPr>
          <w:rStyle w:val="c17"/>
          <w:color w:val="000000"/>
        </w:rPr>
      </w:pPr>
      <w:r w:rsidRPr="00AC126E">
        <w:rPr>
          <w:color w:val="000000"/>
        </w:rPr>
        <w:t>-</w:t>
      </w:r>
      <w:r w:rsidRPr="00AC126E">
        <w:rPr>
          <w:rStyle w:val="c17"/>
          <w:color w:val="000000"/>
        </w:rPr>
        <w:t xml:space="preserve"> принцип </w:t>
      </w:r>
      <w:r w:rsidRPr="00AC126E">
        <w:rPr>
          <w:rStyle w:val="c8"/>
          <w:i/>
          <w:iCs/>
          <w:color w:val="000000"/>
        </w:rPr>
        <w:t>систематичности и последовательности: </w:t>
      </w:r>
      <w:r w:rsidRPr="00AC126E">
        <w:rPr>
          <w:rStyle w:val="c2"/>
          <w:color w:val="000000"/>
        </w:rPr>
        <w:t xml:space="preserve">постановка и/или корректировка задач эстетического воспитания и развития детей в логике «от простого к </w:t>
      </w:r>
      <w:proofErr w:type="gramStart"/>
      <w:r w:rsidRPr="00AC126E">
        <w:rPr>
          <w:rStyle w:val="c2"/>
          <w:color w:val="000000"/>
        </w:rPr>
        <w:t>сложному</w:t>
      </w:r>
      <w:proofErr w:type="gramEnd"/>
      <w:r w:rsidRPr="00AC126E">
        <w:rPr>
          <w:rStyle w:val="c2"/>
          <w:color w:val="000000"/>
        </w:rPr>
        <w:t>», «от близкого к далёкому», «от хорошо известного к малоизвестному и незнакомому»;</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цикличности: </w:t>
      </w:r>
      <w:r w:rsidRPr="00AC126E">
        <w:rPr>
          <w:rStyle w:val="c2"/>
          <w:color w:val="000000"/>
        </w:rPr>
        <w:t>построение и/или корректировка содержания программы с постепенным усложнение и расширением от возраста к возрасту;</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 xml:space="preserve">оптимизации и </w:t>
      </w:r>
      <w:proofErr w:type="spellStart"/>
      <w:r w:rsidRPr="00AC126E">
        <w:rPr>
          <w:rStyle w:val="c8"/>
          <w:i/>
          <w:iCs/>
          <w:color w:val="000000"/>
        </w:rPr>
        <w:t>гуманизации</w:t>
      </w:r>
      <w:proofErr w:type="spellEnd"/>
      <w:r w:rsidRPr="00AC126E">
        <w:rPr>
          <w:rStyle w:val="c8"/>
          <w:i/>
          <w:iCs/>
          <w:color w:val="000000"/>
        </w:rPr>
        <w:t> </w:t>
      </w:r>
      <w:r w:rsidRPr="00AC126E">
        <w:rPr>
          <w:rStyle w:val="c2"/>
          <w:color w:val="000000"/>
        </w:rPr>
        <w:t>учебно-воспитательного процесса;</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развивающего характера </w:t>
      </w:r>
      <w:r w:rsidRPr="00AC126E">
        <w:rPr>
          <w:rStyle w:val="c2"/>
          <w:color w:val="000000"/>
        </w:rPr>
        <w:t>художественного образования;</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proofErr w:type="spellStart"/>
      <w:r w:rsidRPr="00AC126E">
        <w:rPr>
          <w:rStyle w:val="c8"/>
          <w:i/>
          <w:iCs/>
          <w:color w:val="000000"/>
        </w:rPr>
        <w:t>природосообразности</w:t>
      </w:r>
      <w:proofErr w:type="spellEnd"/>
      <w:r w:rsidRPr="00AC126E">
        <w:rPr>
          <w:rStyle w:val="c8"/>
          <w:i/>
          <w:iCs/>
          <w:color w:val="000000"/>
        </w:rPr>
        <w:t>: </w:t>
      </w:r>
      <w:r w:rsidRPr="00AC126E">
        <w:rPr>
          <w:rStyle w:val="c2"/>
          <w:color w:val="000000"/>
        </w:rPr>
        <w:t xml:space="preserve">постановка и/или корректировка задач художественно-творческого развития детей с учётом «природы» детей </w:t>
      </w:r>
      <w:proofErr w:type="gramStart"/>
      <w:r w:rsidRPr="00AC126E">
        <w:rPr>
          <w:rStyle w:val="c2"/>
          <w:color w:val="000000"/>
        </w:rPr>
        <w:t>-в</w:t>
      </w:r>
      <w:proofErr w:type="gramEnd"/>
      <w:r w:rsidRPr="00AC126E">
        <w:rPr>
          <w:rStyle w:val="c2"/>
          <w:color w:val="000000"/>
        </w:rPr>
        <w:t>озрастных особенностей и индивидуальных способностей;</w:t>
      </w:r>
    </w:p>
    <w:p w:rsidR="00A55C73" w:rsidRPr="00AC126E" w:rsidRDefault="00A55C73" w:rsidP="00250F09">
      <w:pPr>
        <w:pStyle w:val="c1"/>
        <w:spacing w:before="0" w:after="0"/>
        <w:ind w:firstLine="567"/>
        <w:jc w:val="both"/>
        <w:rPr>
          <w:rStyle w:val="c6"/>
          <w:b/>
          <w:bCs/>
          <w:color w:val="000000"/>
        </w:rPr>
      </w:pPr>
      <w:r w:rsidRPr="00AC126E">
        <w:rPr>
          <w:rStyle w:val="c17"/>
          <w:color w:val="000000"/>
        </w:rPr>
        <w:t>- принцип </w:t>
      </w:r>
      <w:r w:rsidRPr="00AC126E">
        <w:rPr>
          <w:rStyle w:val="c8"/>
          <w:i/>
          <w:iCs/>
          <w:color w:val="000000"/>
        </w:rPr>
        <w:t>интереса: </w:t>
      </w:r>
      <w:r w:rsidRPr="00AC126E">
        <w:rPr>
          <w:rStyle w:val="c2"/>
          <w:color w:val="000000"/>
        </w:rPr>
        <w:t>построение и/или корректировка программы с опорой на интересы отдельных детей и детского сообщества (группы детей) в целом.</w:t>
      </w:r>
    </w:p>
    <w:p w:rsidR="00A55C73" w:rsidRPr="00AC126E" w:rsidRDefault="00A55C73" w:rsidP="00250F09">
      <w:pPr>
        <w:pStyle w:val="c1"/>
        <w:spacing w:before="0" w:after="0"/>
        <w:ind w:firstLine="567"/>
        <w:jc w:val="both"/>
        <w:rPr>
          <w:rStyle w:val="c17"/>
          <w:color w:val="000000"/>
        </w:rPr>
      </w:pPr>
      <w:r w:rsidRPr="00AC126E">
        <w:rPr>
          <w:rStyle w:val="c6"/>
          <w:b/>
          <w:bCs/>
          <w:color w:val="000000"/>
        </w:rPr>
        <w:t>Специфические принципы, </w:t>
      </w:r>
      <w:r w:rsidRPr="00AC126E">
        <w:rPr>
          <w:rStyle w:val="c2"/>
          <w:color w:val="000000"/>
        </w:rPr>
        <w:t>обусловленные особенностями художественно-эстетической деятельности:</w:t>
      </w:r>
    </w:p>
    <w:p w:rsidR="00A55C73" w:rsidRPr="00AC126E" w:rsidRDefault="00A55C73" w:rsidP="00250F09">
      <w:pPr>
        <w:pStyle w:val="c1"/>
        <w:spacing w:before="0" w:after="0"/>
        <w:ind w:firstLine="567"/>
        <w:jc w:val="both"/>
        <w:rPr>
          <w:rStyle w:val="c17"/>
          <w:color w:val="000000"/>
        </w:rPr>
      </w:pPr>
      <w:r w:rsidRPr="00AC126E">
        <w:rPr>
          <w:rStyle w:val="c17"/>
          <w:color w:val="000000"/>
        </w:rPr>
        <w:t> - принцип </w:t>
      </w:r>
      <w:proofErr w:type="spellStart"/>
      <w:r w:rsidRPr="00AC126E">
        <w:rPr>
          <w:rStyle w:val="c8"/>
          <w:i/>
          <w:iCs/>
          <w:color w:val="000000"/>
        </w:rPr>
        <w:t>эстетизации</w:t>
      </w:r>
      <w:proofErr w:type="spellEnd"/>
      <w:r w:rsidRPr="00AC126E">
        <w:rPr>
          <w:rStyle w:val="c8"/>
          <w:i/>
          <w:iCs/>
          <w:color w:val="000000"/>
        </w:rPr>
        <w:t> </w:t>
      </w:r>
      <w:r w:rsidRPr="00AC126E">
        <w:rPr>
          <w:rStyle w:val="c2"/>
          <w:color w:val="000000"/>
        </w:rPr>
        <w:t>предметно-развивающей среды и быта в целом;</w:t>
      </w:r>
    </w:p>
    <w:p w:rsidR="00A55C73" w:rsidRPr="00AC126E" w:rsidRDefault="00A55C73" w:rsidP="00250F09">
      <w:pPr>
        <w:pStyle w:val="c1"/>
        <w:spacing w:before="0" w:after="0"/>
        <w:ind w:firstLine="567"/>
        <w:jc w:val="both"/>
        <w:rPr>
          <w:rStyle w:val="c17"/>
          <w:color w:val="000000"/>
        </w:rPr>
      </w:pPr>
      <w:r w:rsidRPr="00AC126E">
        <w:rPr>
          <w:rStyle w:val="c17"/>
          <w:color w:val="000000"/>
        </w:rPr>
        <w:t> - принцип </w:t>
      </w:r>
      <w:r w:rsidRPr="00AC126E">
        <w:rPr>
          <w:rStyle w:val="c8"/>
          <w:i/>
          <w:iCs/>
          <w:color w:val="000000"/>
        </w:rPr>
        <w:t>культурного обогащения </w:t>
      </w:r>
      <w:r w:rsidRPr="00AC126E">
        <w:rPr>
          <w:rStyle w:val="c2"/>
          <w:color w:val="000000"/>
        </w:rPr>
        <w:t>(амплификации) содержания изобразительной деятельности, в соответствии с особенностями познавательного развития детей разных возрастов;</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взаимосвязи продуктивной деятельности </w:t>
      </w:r>
      <w:r w:rsidRPr="00AC126E">
        <w:rPr>
          <w:rStyle w:val="c2"/>
          <w:color w:val="000000"/>
        </w:rPr>
        <w:t>с другими видами детской активности;</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интеграции </w:t>
      </w:r>
      <w:r w:rsidRPr="00AC126E">
        <w:rPr>
          <w:rStyle w:val="c2"/>
          <w:color w:val="000000"/>
        </w:rPr>
        <w:t>различных видов изобразительного искусства и художественной деятельности;</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эстетического ориентира </w:t>
      </w:r>
      <w:r w:rsidRPr="00AC126E">
        <w:rPr>
          <w:rStyle w:val="c2"/>
          <w:color w:val="000000"/>
        </w:rPr>
        <w:t>на общечеловеческие ценности (воспитание человека думающего, чувствующего, созидающего, рефлектирующего);</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обогащения </w:t>
      </w:r>
      <w:r w:rsidRPr="00AC126E">
        <w:rPr>
          <w:rStyle w:val="c2"/>
          <w:color w:val="000000"/>
        </w:rPr>
        <w:t>сенсорно-чувственного опыта;</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организации </w:t>
      </w:r>
      <w:r w:rsidRPr="00AC126E">
        <w:rPr>
          <w:rStyle w:val="c17"/>
          <w:color w:val="000000"/>
        </w:rPr>
        <w:t>тематического </w:t>
      </w:r>
      <w:r w:rsidRPr="00AC126E">
        <w:rPr>
          <w:rStyle w:val="c8"/>
          <w:i/>
          <w:iCs/>
          <w:color w:val="000000"/>
        </w:rPr>
        <w:t>пространства </w:t>
      </w:r>
      <w:r w:rsidRPr="00AC126E">
        <w:rPr>
          <w:rStyle w:val="c2"/>
          <w:color w:val="000000"/>
        </w:rPr>
        <w:t>(информационного поля) - основы для развития образных представлений;</w:t>
      </w:r>
    </w:p>
    <w:p w:rsidR="00A55C73" w:rsidRPr="00AC126E" w:rsidRDefault="00A55C73" w:rsidP="00250F09">
      <w:pPr>
        <w:pStyle w:val="c1"/>
        <w:spacing w:before="0" w:after="0"/>
        <w:ind w:firstLine="567"/>
        <w:jc w:val="both"/>
        <w:rPr>
          <w:rStyle w:val="c17"/>
          <w:color w:val="000000"/>
        </w:rPr>
      </w:pPr>
      <w:r w:rsidRPr="00AC126E">
        <w:rPr>
          <w:rStyle w:val="c17"/>
          <w:color w:val="000000"/>
        </w:rPr>
        <w:t>- принцип </w:t>
      </w:r>
      <w:r w:rsidRPr="00AC126E">
        <w:rPr>
          <w:rStyle w:val="c8"/>
          <w:i/>
          <w:iCs/>
          <w:color w:val="000000"/>
        </w:rPr>
        <w:t>взаимосвязи </w:t>
      </w:r>
      <w:r w:rsidRPr="00AC126E">
        <w:rPr>
          <w:rStyle w:val="c17"/>
          <w:color w:val="000000"/>
        </w:rPr>
        <w:t>обобщённых </w:t>
      </w:r>
      <w:r w:rsidRPr="00AC126E">
        <w:rPr>
          <w:rStyle w:val="c8"/>
          <w:i/>
          <w:iCs/>
          <w:color w:val="000000"/>
        </w:rPr>
        <w:t>представлений </w:t>
      </w:r>
      <w:r w:rsidRPr="00AC126E">
        <w:rPr>
          <w:rStyle w:val="c17"/>
          <w:color w:val="000000"/>
        </w:rPr>
        <w:t>и обобщённых </w:t>
      </w:r>
      <w:r w:rsidRPr="00AC126E">
        <w:rPr>
          <w:rStyle w:val="c8"/>
          <w:i/>
          <w:iCs/>
          <w:color w:val="000000"/>
        </w:rPr>
        <w:t>способов </w:t>
      </w:r>
      <w:r w:rsidRPr="00AC126E">
        <w:rPr>
          <w:rStyle w:val="c2"/>
          <w:color w:val="000000"/>
        </w:rPr>
        <w:t>действий, направленных на создание выразительного художественного образа;</w:t>
      </w:r>
    </w:p>
    <w:p w:rsidR="00A55C73" w:rsidRPr="00AC126E" w:rsidRDefault="00A55C73" w:rsidP="00250F09">
      <w:pPr>
        <w:pStyle w:val="c1"/>
        <w:spacing w:before="0" w:after="0"/>
        <w:ind w:firstLine="567"/>
        <w:jc w:val="both"/>
        <w:rPr>
          <w:color w:val="000000"/>
        </w:rPr>
      </w:pPr>
      <w:r w:rsidRPr="00AC126E">
        <w:rPr>
          <w:rStyle w:val="c17"/>
          <w:color w:val="000000"/>
        </w:rPr>
        <w:t>- принцип </w:t>
      </w:r>
      <w:r w:rsidRPr="00AC126E">
        <w:rPr>
          <w:rStyle w:val="c8"/>
          <w:i/>
          <w:iCs/>
          <w:color w:val="000000"/>
        </w:rPr>
        <w:t>естественной радости </w:t>
      </w:r>
      <w:r w:rsidRPr="00AC126E">
        <w:rPr>
          <w:rStyle w:val="c2"/>
          <w:color w:val="000000"/>
        </w:rPr>
        <w:t>(радости эстетического восприятия, чувствования и деяния, сохранение непосредственности эстетических реакций, эмоциональной открытости).</w:t>
      </w:r>
    </w:p>
    <w:p w:rsidR="00A55C73" w:rsidRPr="00AC126E" w:rsidRDefault="00A55C73" w:rsidP="00250F09">
      <w:pPr>
        <w:pBdr>
          <w:top w:val="none" w:sz="0" w:space="0" w:color="000000"/>
          <w:left w:val="none" w:sz="0" w:space="0" w:color="000000"/>
          <w:bottom w:val="single" w:sz="6" w:space="0" w:color="D6DDB9"/>
          <w:right w:val="none" w:sz="0" w:space="0" w:color="000000"/>
        </w:pBdr>
        <w:ind w:firstLine="567"/>
        <w:jc w:val="both"/>
        <w:outlineLvl w:val="1"/>
        <w:rPr>
          <w:b/>
          <w:bCs/>
          <w:color w:val="000000"/>
          <w:sz w:val="24"/>
          <w:szCs w:val="24"/>
          <w:lang w:eastAsia="ru-RU"/>
        </w:rPr>
      </w:pPr>
      <w:r w:rsidRPr="00AC126E">
        <w:rPr>
          <w:b/>
          <w:bCs/>
          <w:color w:val="000000"/>
          <w:sz w:val="24"/>
          <w:szCs w:val="24"/>
          <w:lang w:eastAsia="ru-RU"/>
        </w:rPr>
        <w:t>Планируемые результаты освоения Программы.</w:t>
      </w:r>
    </w:p>
    <w:p w:rsidR="00A55C73" w:rsidRPr="00AC126E" w:rsidRDefault="00A55C73" w:rsidP="00250F09">
      <w:pPr>
        <w:ind w:firstLine="567"/>
        <w:jc w:val="both"/>
        <w:rPr>
          <w:color w:val="000000"/>
          <w:sz w:val="24"/>
          <w:szCs w:val="24"/>
          <w:lang w:eastAsia="ru-RU"/>
        </w:rPr>
      </w:pPr>
      <w:r w:rsidRPr="00AC126E">
        <w:rPr>
          <w:b/>
          <w:bCs/>
          <w:color w:val="000000"/>
          <w:sz w:val="24"/>
          <w:szCs w:val="24"/>
          <w:lang w:eastAsia="ru-RU"/>
        </w:rPr>
        <w:t>К пяти годам:</w:t>
      </w:r>
      <w:r w:rsidRPr="00AC126E">
        <w:rPr>
          <w:color w:val="000000"/>
          <w:sz w:val="24"/>
          <w:szCs w:val="24"/>
          <w:lang w:eastAsia="ru-RU"/>
        </w:rPr>
        <w:t xml:space="preserve"> </w:t>
      </w:r>
    </w:p>
    <w:p w:rsidR="00A55C73" w:rsidRPr="00AC126E" w:rsidRDefault="00A55C73" w:rsidP="00250F09">
      <w:pPr>
        <w:ind w:firstLine="567"/>
        <w:jc w:val="both"/>
        <w:rPr>
          <w:color w:val="000000"/>
          <w:sz w:val="24"/>
          <w:szCs w:val="24"/>
          <w:lang w:eastAsia="ru-RU"/>
        </w:rPr>
      </w:pPr>
      <w:r w:rsidRPr="00AC126E">
        <w:rPr>
          <w:color w:val="000000"/>
          <w:sz w:val="24"/>
          <w:szCs w:val="24"/>
          <w:lang w:eastAsia="ru-RU"/>
        </w:rPr>
        <w:t>Изображает предметы путем создания отчетливых форм, подбора цвета, аккуратного закрашивания, использования разных материалов.</w:t>
      </w:r>
    </w:p>
    <w:p w:rsidR="00A55C73" w:rsidRPr="00AC126E" w:rsidRDefault="00A55C73" w:rsidP="00250F09">
      <w:pPr>
        <w:ind w:firstLine="567"/>
        <w:jc w:val="both"/>
        <w:rPr>
          <w:color w:val="000000"/>
          <w:sz w:val="24"/>
          <w:szCs w:val="24"/>
          <w:lang w:eastAsia="ru-RU"/>
        </w:rPr>
      </w:pPr>
      <w:r w:rsidRPr="00AC126E">
        <w:rPr>
          <w:color w:val="000000"/>
          <w:sz w:val="24"/>
          <w:szCs w:val="24"/>
          <w:lang w:eastAsia="ru-RU"/>
        </w:rPr>
        <w:lastRenderedPageBreak/>
        <w:t>Передаёт несложный сюжет, объединяя в рисунке несколько предметов.</w:t>
      </w:r>
    </w:p>
    <w:p w:rsidR="008D51E8" w:rsidRPr="00AC126E" w:rsidRDefault="00A55C73" w:rsidP="00250F09">
      <w:pPr>
        <w:pBdr>
          <w:top w:val="none" w:sz="0" w:space="0" w:color="000000"/>
          <w:left w:val="none" w:sz="0" w:space="0" w:color="000000"/>
          <w:bottom w:val="single" w:sz="6" w:space="0" w:color="D6DDB9"/>
          <w:right w:val="none" w:sz="0" w:space="0" w:color="000000"/>
        </w:pBdr>
        <w:ind w:firstLine="567"/>
        <w:jc w:val="both"/>
        <w:outlineLvl w:val="1"/>
        <w:rPr>
          <w:color w:val="000000"/>
          <w:sz w:val="24"/>
          <w:szCs w:val="24"/>
          <w:lang w:eastAsia="ru-RU"/>
        </w:rPr>
      </w:pPr>
      <w:r w:rsidRPr="00AC126E">
        <w:rPr>
          <w:color w:val="000000"/>
          <w:sz w:val="24"/>
          <w:szCs w:val="24"/>
          <w:lang w:eastAsia="ru-RU"/>
        </w:rPr>
        <w:t xml:space="preserve">Выделяет выразительные средства дымковской и </w:t>
      </w:r>
      <w:proofErr w:type="spellStart"/>
      <w:r w:rsidRPr="00AC126E">
        <w:rPr>
          <w:color w:val="000000"/>
          <w:sz w:val="24"/>
          <w:szCs w:val="24"/>
          <w:lang w:eastAsia="ru-RU"/>
        </w:rPr>
        <w:t>филимоновской</w:t>
      </w:r>
      <w:proofErr w:type="spellEnd"/>
      <w:r w:rsidRPr="00AC126E">
        <w:rPr>
          <w:color w:val="000000"/>
          <w:sz w:val="24"/>
          <w:szCs w:val="24"/>
          <w:lang w:eastAsia="ru-RU"/>
        </w:rPr>
        <w:t xml:space="preserve"> игрушки. Украшает силуэты игрушек элементами дымковской и </w:t>
      </w:r>
      <w:proofErr w:type="spellStart"/>
      <w:r w:rsidRPr="00AC126E">
        <w:rPr>
          <w:color w:val="000000"/>
          <w:sz w:val="24"/>
          <w:szCs w:val="24"/>
          <w:lang w:eastAsia="ru-RU"/>
        </w:rPr>
        <w:t>филимоновской</w:t>
      </w:r>
      <w:proofErr w:type="spellEnd"/>
      <w:r w:rsidRPr="00AC126E">
        <w:rPr>
          <w:color w:val="000000"/>
          <w:sz w:val="24"/>
          <w:szCs w:val="24"/>
          <w:lang w:eastAsia="ru-RU"/>
        </w:rPr>
        <w:t xml:space="preserve"> росписи.</w:t>
      </w:r>
    </w:p>
    <w:p w:rsidR="00A55C73" w:rsidRPr="00B639AB" w:rsidRDefault="00A55C73" w:rsidP="00250F09">
      <w:pPr>
        <w:ind w:firstLine="709"/>
        <w:jc w:val="both"/>
        <w:rPr>
          <w:b/>
          <w:bCs/>
          <w:color w:val="000000"/>
          <w:sz w:val="24"/>
          <w:szCs w:val="24"/>
          <w:bdr w:val="none" w:sz="0" w:space="0" w:color="auto" w:frame="1"/>
          <w:lang w:eastAsia="ru-RU"/>
        </w:rPr>
      </w:pPr>
      <w:r w:rsidRPr="00B639AB">
        <w:rPr>
          <w:color w:val="000000"/>
          <w:sz w:val="24"/>
          <w:szCs w:val="24"/>
          <w:lang w:eastAsia="ru-RU"/>
        </w:rPr>
        <w:t> </w:t>
      </w:r>
      <w:r w:rsidR="008D51E8" w:rsidRPr="00B639AB">
        <w:rPr>
          <w:b/>
          <w:bCs/>
          <w:color w:val="000000"/>
          <w:sz w:val="24"/>
          <w:szCs w:val="24"/>
          <w:bdr w:val="none" w:sz="0" w:space="0" w:color="auto" w:frame="1"/>
          <w:lang w:eastAsia="ru-RU"/>
        </w:rPr>
        <w:t>Д</w:t>
      </w:r>
      <w:r w:rsidR="008D51E8" w:rsidRPr="00B639AB">
        <w:rPr>
          <w:b/>
          <w:color w:val="000000"/>
          <w:sz w:val="24"/>
          <w:szCs w:val="24"/>
          <w:lang w:eastAsia="ru-RU"/>
        </w:rPr>
        <w:t>еятельность по организации </w:t>
      </w:r>
      <w:r w:rsidR="008D51E8" w:rsidRPr="00B639AB">
        <w:rPr>
          <w:b/>
          <w:bCs/>
          <w:color w:val="000000"/>
          <w:sz w:val="24"/>
          <w:szCs w:val="24"/>
          <w:bdr w:val="none" w:sz="0" w:space="0" w:color="auto" w:frame="1"/>
          <w:lang w:eastAsia="ru-RU"/>
        </w:rPr>
        <w:t>работы с одар</w:t>
      </w:r>
      <w:r w:rsidR="008D51E8" w:rsidRPr="00B639AB">
        <w:rPr>
          <w:b/>
          <w:color w:val="000000"/>
          <w:sz w:val="24"/>
          <w:szCs w:val="24"/>
          <w:lang w:eastAsia="ru-RU"/>
        </w:rPr>
        <w:t>ёнными и талантливыми </w:t>
      </w:r>
      <w:r w:rsidR="008D51E8" w:rsidRPr="00B639AB">
        <w:rPr>
          <w:b/>
          <w:bCs/>
          <w:color w:val="000000"/>
          <w:sz w:val="24"/>
          <w:szCs w:val="24"/>
          <w:bdr w:val="none" w:sz="0" w:space="0" w:color="auto" w:frame="1"/>
          <w:lang w:eastAsia="ru-RU"/>
        </w:rPr>
        <w:t>детьми</w:t>
      </w:r>
    </w:p>
    <w:p w:rsidR="008D51E8" w:rsidRPr="00B639AB" w:rsidRDefault="00A55C73" w:rsidP="00250F09">
      <w:pPr>
        <w:ind w:firstLine="709"/>
        <w:jc w:val="both"/>
        <w:rPr>
          <w:bCs/>
          <w:color w:val="000000"/>
          <w:sz w:val="24"/>
          <w:szCs w:val="24"/>
          <w:bdr w:val="none" w:sz="0" w:space="0" w:color="auto" w:frame="1"/>
          <w:lang w:eastAsia="ru-RU"/>
        </w:rPr>
      </w:pPr>
      <w:r w:rsidRPr="00B639AB">
        <w:rPr>
          <w:b/>
          <w:bCs/>
          <w:color w:val="000000"/>
          <w:sz w:val="24"/>
          <w:szCs w:val="24"/>
          <w:lang w:eastAsia="ru-RU"/>
        </w:rPr>
        <w:t xml:space="preserve"> </w:t>
      </w:r>
      <w:r w:rsidR="008D51E8" w:rsidRPr="00B639AB">
        <w:rPr>
          <w:bCs/>
          <w:color w:val="000000"/>
          <w:sz w:val="24"/>
          <w:szCs w:val="24"/>
          <w:bdr w:val="none" w:sz="0" w:space="0" w:color="auto" w:frame="1"/>
          <w:lang w:eastAsia="ru-RU"/>
        </w:rPr>
        <w:t>Деятельность по организации работы с одарёнными и талантливыми детьми в группе строится следующим образом:</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Выявление одарённых и талантливых детей: анализ особых успехов и достижений ребенка.</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w:t>
      </w:r>
      <w:proofErr w:type="spellStart"/>
      <w:r w:rsidRPr="00B639AB">
        <w:rPr>
          <w:bCs/>
          <w:color w:val="000000"/>
          <w:sz w:val="24"/>
          <w:szCs w:val="24"/>
          <w:bdr w:val="none" w:sz="0" w:space="0" w:color="auto" w:frame="1"/>
          <w:lang w:eastAsia="ru-RU"/>
        </w:rPr>
        <w:t>Психолого</w:t>
      </w:r>
      <w:proofErr w:type="spellEnd"/>
      <w:r w:rsidRPr="00B639AB">
        <w:rPr>
          <w:bCs/>
          <w:color w:val="000000"/>
          <w:sz w:val="24"/>
          <w:szCs w:val="24"/>
          <w:bdr w:val="none" w:sz="0" w:space="0" w:color="auto" w:frame="1"/>
          <w:lang w:eastAsia="ru-RU"/>
        </w:rPr>
        <w:t>–педагогическое сопровождение одарённых дошкольников, которое предполагает:</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составление индивидуального маршрута развития;</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создание комфортной развивающей среды, помогающей гармоничному эмоциональному и социальному развитию одарённых детей;</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осуществление психологического просвещения родителей на тему одарённости;</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содействие профессиональному и личностному совершенствованию педагогов по работе с одаренными детьми.</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Помощь одарённым дошкольникам в самореализации их творческой направленности: индивидуальные творческие задания, работа в детской лаборатории, организация проектной деятельности. Участие в интеллектуальных играх, конкурсах исследовательских работ, научно-практических конференциях. Вовлечение воспитанников в систему дополнительного образования (рекомендации родителям о посещении детьми кружков, студий).</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Контроль над развитием познавательной деятельности одарённых и талантливых детей: система мониторинга достижения планируемых результатов в образовательной области «Познание». Контроль над участием детей данной категории в конкурсах разного уровня.</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Поощрение одарённых детей: награждение дипломами, грамотами за участие, как в муниципальных, областных конкурсах, так и конкурсах на уровне дошкольного учреждения, публикации в СМИ.</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Работа с родителями одарённых детей: совместная практическая деятельность одарённого ребёнка, родителей и воспитателя. Беседы, тренинги, индивидуальные консультации специалистов ДОУ. Поддержка и поощрение родителей талантливых детей (вручение грамот и благодарственных писем на родительских собраниях).</w:t>
      </w:r>
    </w:p>
    <w:p w:rsidR="008D51E8" w:rsidRPr="00B639AB" w:rsidRDefault="008D51E8" w:rsidP="00250F09">
      <w:pPr>
        <w:widowControl/>
        <w:autoSpaceDE/>
        <w:autoSpaceDN/>
        <w:ind w:firstLine="709"/>
        <w:jc w:val="both"/>
        <w:rPr>
          <w:bCs/>
          <w:color w:val="000000"/>
          <w:sz w:val="24"/>
          <w:szCs w:val="24"/>
          <w:bdr w:val="none" w:sz="0" w:space="0" w:color="auto" w:frame="1"/>
          <w:lang w:eastAsia="ru-RU"/>
        </w:rPr>
      </w:pPr>
      <w:r w:rsidRPr="00B639AB">
        <w:rPr>
          <w:bCs/>
          <w:color w:val="000000"/>
          <w:sz w:val="24"/>
          <w:szCs w:val="24"/>
          <w:bdr w:val="none" w:sz="0" w:space="0" w:color="auto" w:frame="1"/>
          <w:lang w:eastAsia="ru-RU"/>
        </w:rPr>
        <w:t xml:space="preserve">     Ещё одной формой работы по воспитанию детей, способных к интеллектуальной деятельности, является участие их в конкурсах разных уровней, где ребята показывают высокие результаты. </w:t>
      </w:r>
    </w:p>
    <w:p w:rsidR="008D51E8" w:rsidRPr="00B639AB" w:rsidRDefault="008D51E8" w:rsidP="00250F09">
      <w:pPr>
        <w:widowControl/>
        <w:autoSpaceDE/>
        <w:autoSpaceDN/>
        <w:jc w:val="both"/>
        <w:rPr>
          <w:b/>
          <w:bCs/>
          <w:color w:val="000000"/>
          <w:sz w:val="24"/>
          <w:szCs w:val="24"/>
          <w:bdr w:val="none" w:sz="0" w:space="0" w:color="auto" w:frame="1"/>
          <w:lang w:eastAsia="ru-RU"/>
        </w:rPr>
      </w:pPr>
      <w:r w:rsidRPr="00B639AB">
        <w:rPr>
          <w:b/>
          <w:bCs/>
          <w:color w:val="000000"/>
          <w:sz w:val="24"/>
          <w:szCs w:val="24"/>
          <w:bdr w:val="none" w:sz="0" w:space="0" w:color="auto" w:frame="1"/>
          <w:lang w:eastAsia="ru-RU"/>
        </w:rPr>
        <w:t xml:space="preserve">Приложение № 8  Индивидуальный образовательный маршрут для ребёнка  с </w:t>
      </w:r>
      <w:r w:rsidRPr="00B639AB">
        <w:rPr>
          <w:b/>
          <w:bCs/>
          <w:sz w:val="24"/>
          <w:szCs w:val="24"/>
          <w:lang w:eastAsia="ru-RU"/>
        </w:rPr>
        <w:t>предпосылками</w:t>
      </w:r>
      <w:r w:rsidRPr="00B639AB">
        <w:rPr>
          <w:b/>
          <w:bCs/>
          <w:color w:val="000000"/>
          <w:sz w:val="24"/>
          <w:szCs w:val="24"/>
          <w:bdr w:val="none" w:sz="0" w:space="0" w:color="auto" w:frame="1"/>
          <w:lang w:eastAsia="ru-RU"/>
        </w:rPr>
        <w:t xml:space="preserve">  одарённости по речевому развитию средней группы №5 комбинированной направленности на 2023-2024 учебный год </w:t>
      </w:r>
    </w:p>
    <w:p w:rsidR="008D51E8" w:rsidRPr="00B639AB" w:rsidRDefault="008D51E8" w:rsidP="00250F09">
      <w:pPr>
        <w:widowControl/>
        <w:tabs>
          <w:tab w:val="left" w:pos="2410"/>
        </w:tabs>
        <w:autoSpaceDE/>
        <w:autoSpaceDN/>
        <w:ind w:firstLine="709"/>
        <w:contextualSpacing/>
        <w:jc w:val="both"/>
        <w:rPr>
          <w:sz w:val="24"/>
          <w:szCs w:val="24"/>
        </w:rPr>
      </w:pPr>
      <w:r w:rsidRPr="00B639AB">
        <w:rPr>
          <w:sz w:val="24"/>
          <w:szCs w:val="24"/>
        </w:rPr>
        <w:t xml:space="preserve">В 2023-2024 учебном  году воспитатели реализуют </w:t>
      </w:r>
      <w:r w:rsidR="001E7BA7" w:rsidRPr="00B639AB">
        <w:rPr>
          <w:sz w:val="24"/>
          <w:szCs w:val="24"/>
        </w:rPr>
        <w:t>«</w:t>
      </w:r>
      <w:r w:rsidR="001E7BA7" w:rsidRPr="00B639AB">
        <w:rPr>
          <w:rFonts w:eastAsia="Calibri"/>
          <w:sz w:val="24"/>
          <w:szCs w:val="24"/>
        </w:rPr>
        <w:t>Программу</w:t>
      </w:r>
      <w:r w:rsidRPr="00B639AB">
        <w:rPr>
          <w:rFonts w:eastAsia="Calibri"/>
          <w:sz w:val="24"/>
          <w:szCs w:val="24"/>
        </w:rPr>
        <w:t xml:space="preserve"> работы  с воспитанниками  средней группы и родителями (законными представителями) по обучению ПДД  «Весёлый светофор»  на 2023-2024 учебный год.</w:t>
      </w:r>
    </w:p>
    <w:p w:rsidR="001E7BA7" w:rsidRPr="00B639AB" w:rsidRDefault="001E7BA7" w:rsidP="00250F09">
      <w:pPr>
        <w:widowControl/>
        <w:tabs>
          <w:tab w:val="left" w:pos="2410"/>
        </w:tabs>
        <w:autoSpaceDE/>
        <w:autoSpaceDN/>
        <w:contextualSpacing/>
        <w:jc w:val="both"/>
        <w:rPr>
          <w:sz w:val="24"/>
          <w:szCs w:val="24"/>
        </w:rPr>
      </w:pPr>
      <w:r w:rsidRPr="00B639AB">
        <w:rPr>
          <w:b/>
          <w:sz w:val="24"/>
          <w:szCs w:val="24"/>
        </w:rPr>
        <w:t>Пояснительная записка</w:t>
      </w:r>
    </w:p>
    <w:p w:rsidR="001E7BA7" w:rsidRPr="00B639AB" w:rsidRDefault="001E7BA7" w:rsidP="00250F09">
      <w:pPr>
        <w:widowControl/>
        <w:tabs>
          <w:tab w:val="left" w:pos="2410"/>
        </w:tabs>
        <w:autoSpaceDE/>
        <w:autoSpaceDN/>
        <w:contextualSpacing/>
        <w:jc w:val="both"/>
        <w:rPr>
          <w:b/>
          <w:sz w:val="24"/>
          <w:szCs w:val="24"/>
        </w:rPr>
      </w:pPr>
      <w:r w:rsidRPr="00B639AB">
        <w:rPr>
          <w:b/>
          <w:sz w:val="24"/>
          <w:szCs w:val="24"/>
        </w:rPr>
        <w:t xml:space="preserve">Цели и задачи реализации Программы </w:t>
      </w:r>
    </w:p>
    <w:p w:rsidR="001E7BA7" w:rsidRPr="00B639AB" w:rsidRDefault="001E7BA7" w:rsidP="00250F09">
      <w:pPr>
        <w:widowControl/>
        <w:tabs>
          <w:tab w:val="left" w:pos="2410"/>
        </w:tabs>
        <w:autoSpaceDE/>
        <w:autoSpaceDN/>
        <w:contextualSpacing/>
        <w:jc w:val="both"/>
        <w:rPr>
          <w:sz w:val="24"/>
          <w:szCs w:val="24"/>
        </w:rPr>
      </w:pPr>
      <w:r w:rsidRPr="00B639AB">
        <w:rPr>
          <w:sz w:val="24"/>
          <w:szCs w:val="24"/>
        </w:rPr>
        <w:t xml:space="preserve">Данная программа кружка разработана в силу особой </w:t>
      </w:r>
      <w:proofErr w:type="gramStart"/>
      <w:r w:rsidRPr="00B639AB">
        <w:rPr>
          <w:sz w:val="24"/>
          <w:szCs w:val="24"/>
        </w:rPr>
        <w:t>актуальности проблемы обеспечения безопасности дошкольников</w:t>
      </w:r>
      <w:proofErr w:type="gramEnd"/>
      <w:r w:rsidRPr="00B639AB">
        <w:rPr>
          <w:sz w:val="24"/>
          <w:szCs w:val="24"/>
        </w:rPr>
        <w:t xml:space="preserve"> на дорогах и улицах.</w:t>
      </w:r>
    </w:p>
    <w:p w:rsidR="001E7BA7" w:rsidRPr="00B639AB" w:rsidRDefault="001E7BA7" w:rsidP="00250F09">
      <w:pPr>
        <w:widowControl/>
        <w:tabs>
          <w:tab w:val="left" w:pos="2410"/>
        </w:tabs>
        <w:autoSpaceDE/>
        <w:autoSpaceDN/>
        <w:contextualSpacing/>
        <w:jc w:val="both"/>
        <w:rPr>
          <w:sz w:val="24"/>
          <w:szCs w:val="24"/>
        </w:rPr>
      </w:pPr>
      <w:r w:rsidRPr="00B639AB">
        <w:rPr>
          <w:sz w:val="24"/>
          <w:szCs w:val="24"/>
        </w:rPr>
        <w:t>Статистические данные об участии детей в ДТП, а также отсутствие качественного обучения дошкольников правилам дорожного движения направляет нашу работу на поиск новых, более совершенных подходов в решении данного вопроса.</w:t>
      </w:r>
    </w:p>
    <w:p w:rsidR="001E7BA7" w:rsidRPr="00B639AB" w:rsidRDefault="001E7BA7" w:rsidP="00250F09">
      <w:pPr>
        <w:widowControl/>
        <w:tabs>
          <w:tab w:val="left" w:pos="2410"/>
        </w:tabs>
        <w:autoSpaceDE/>
        <w:autoSpaceDN/>
        <w:contextualSpacing/>
        <w:jc w:val="both"/>
        <w:rPr>
          <w:sz w:val="24"/>
          <w:szCs w:val="24"/>
        </w:rPr>
      </w:pPr>
      <w:r w:rsidRPr="00B639AB">
        <w:rPr>
          <w:sz w:val="24"/>
          <w:szCs w:val="24"/>
        </w:rPr>
        <w:t xml:space="preserve">Ежегодно на дорогах городов нашей страны совершаются сотни дорожно-транспортных происшествий, в результате которых десятки детей погибают, сотни получают ранения и травмы. Именно поэтому дорожно-транспортный травматизм остается приоритетной </w:t>
      </w:r>
      <w:r w:rsidRPr="00B639AB">
        <w:rPr>
          <w:sz w:val="24"/>
          <w:szCs w:val="24"/>
        </w:rPr>
        <w:lastRenderedPageBreak/>
        <w:t>проблемой общества, требующей решения, при всеобщем участии и самыми эффективными методами.</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xml:space="preserve">Первым учителем, который может помочь обществу решить эту проблему должен стать воспитатель детского сада и родители. Но, как правило, родители не всегда </w:t>
      </w:r>
      <w:proofErr w:type="gramStart"/>
      <w:r w:rsidRPr="00B639AB">
        <w:rPr>
          <w:sz w:val="24"/>
          <w:szCs w:val="24"/>
        </w:rPr>
        <w:t>знают</w:t>
      </w:r>
      <w:proofErr w:type="gramEnd"/>
      <w:r w:rsidRPr="00B639AB">
        <w:rPr>
          <w:sz w:val="24"/>
          <w:szCs w:val="24"/>
        </w:rPr>
        <w:t xml:space="preserve"> правила дорожного движения или не всегда выполняют их,  имеют смутное представление о проблеме детского дорожно-транспортного травматизма. Правила дорожного движения едины для всех: детей и взрослых. К сожалению, они написаны «взрослым» языком без всякого расчета на детей. Поэтому </w:t>
      </w:r>
      <w:r w:rsidRPr="00B639AB">
        <w:rPr>
          <w:b/>
          <w:sz w:val="24"/>
          <w:szCs w:val="24"/>
        </w:rPr>
        <w:t>главная задача воспитателей и родителей</w:t>
      </w:r>
      <w:r w:rsidRPr="00B639AB">
        <w:rPr>
          <w:sz w:val="24"/>
          <w:szCs w:val="24"/>
        </w:rPr>
        <w:t xml:space="preserve"> – доступно разъяснить правила ребенку, а при выборе формы обучения донести до детей смысл опасности несоблюдения правил, при этом, не исказив их содержания. Только совместными усилиями воспитателей и родителей, используя их знания, терпение и такт, возможно, научить наших детей навыкам безопасного общения со сложным миром перехода улиц и дорог.</w:t>
      </w:r>
    </w:p>
    <w:p w:rsidR="001E7BA7" w:rsidRPr="00B639AB" w:rsidRDefault="001E7BA7" w:rsidP="00250F09">
      <w:pPr>
        <w:widowControl/>
        <w:tabs>
          <w:tab w:val="left" w:pos="2410"/>
        </w:tabs>
        <w:autoSpaceDE/>
        <w:autoSpaceDN/>
        <w:ind w:firstLine="709"/>
        <w:contextualSpacing/>
        <w:jc w:val="both"/>
        <w:rPr>
          <w:b/>
          <w:sz w:val="24"/>
          <w:szCs w:val="24"/>
        </w:rPr>
      </w:pPr>
      <w:r w:rsidRPr="00B639AB">
        <w:rPr>
          <w:b/>
          <w:sz w:val="24"/>
          <w:szCs w:val="24"/>
        </w:rPr>
        <w:t>Основные направления работы по программе:</w:t>
      </w:r>
    </w:p>
    <w:p w:rsidR="001E7BA7" w:rsidRPr="00B639AB" w:rsidRDefault="001E7BA7" w:rsidP="00250F09">
      <w:pPr>
        <w:widowControl/>
        <w:tabs>
          <w:tab w:val="left" w:pos="2410"/>
        </w:tabs>
        <w:autoSpaceDE/>
        <w:autoSpaceDN/>
        <w:ind w:firstLine="709"/>
        <w:contextualSpacing/>
        <w:jc w:val="both"/>
        <w:rPr>
          <w:b/>
          <w:sz w:val="24"/>
          <w:szCs w:val="24"/>
        </w:rPr>
      </w:pPr>
      <w:r w:rsidRPr="00B639AB">
        <w:rPr>
          <w:b/>
          <w:sz w:val="24"/>
          <w:szCs w:val="24"/>
        </w:rPr>
        <w:t>Профилактическое:</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Обеспечение знаний о транспортной среде города;</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Предупреждение попаданий детей в различные «дорожные ловушки»;</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Решение образовательных задач средствами систематических мероприятий</w:t>
      </w:r>
    </w:p>
    <w:p w:rsidR="001E7BA7" w:rsidRPr="00B639AB" w:rsidRDefault="001E7BA7" w:rsidP="00250F09">
      <w:pPr>
        <w:widowControl/>
        <w:tabs>
          <w:tab w:val="left" w:pos="2410"/>
        </w:tabs>
        <w:autoSpaceDE/>
        <w:autoSpaceDN/>
        <w:ind w:firstLine="709"/>
        <w:contextualSpacing/>
        <w:jc w:val="both"/>
        <w:rPr>
          <w:b/>
          <w:sz w:val="24"/>
          <w:szCs w:val="24"/>
        </w:rPr>
      </w:pPr>
      <w:r w:rsidRPr="00B639AB">
        <w:rPr>
          <w:b/>
          <w:sz w:val="24"/>
          <w:szCs w:val="24"/>
        </w:rPr>
        <w:t>Организационное:</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Организация предметно-развивающей среды в группе (по ПДД);</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xml:space="preserve">- Определение уровней </w:t>
      </w:r>
      <w:proofErr w:type="spellStart"/>
      <w:r w:rsidRPr="00B639AB">
        <w:rPr>
          <w:sz w:val="24"/>
          <w:szCs w:val="24"/>
        </w:rPr>
        <w:t>сформированности</w:t>
      </w:r>
      <w:proofErr w:type="spellEnd"/>
      <w:r w:rsidRPr="00B639AB">
        <w:rPr>
          <w:sz w:val="24"/>
          <w:szCs w:val="24"/>
        </w:rPr>
        <w:t xml:space="preserve"> умений и навыков по ПДД методами диагностики;</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Изучение передового опыта, отбор и внедрение эффективных методик и технологий;</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Пропаганда знаний о ПДД с использованием разнообразных методов и приемов.</w:t>
      </w:r>
    </w:p>
    <w:p w:rsidR="001E7BA7" w:rsidRPr="00B639AB" w:rsidRDefault="001E7BA7" w:rsidP="00250F09">
      <w:pPr>
        <w:widowControl/>
        <w:tabs>
          <w:tab w:val="left" w:pos="2410"/>
        </w:tabs>
        <w:autoSpaceDE/>
        <w:autoSpaceDN/>
        <w:ind w:firstLine="709"/>
        <w:contextualSpacing/>
        <w:jc w:val="both"/>
        <w:rPr>
          <w:sz w:val="24"/>
          <w:szCs w:val="24"/>
        </w:rPr>
      </w:pPr>
      <w:r w:rsidRPr="00B639AB">
        <w:rPr>
          <w:b/>
          <w:sz w:val="24"/>
          <w:szCs w:val="24"/>
        </w:rPr>
        <w:t>Актуальность</w:t>
      </w:r>
      <w:r w:rsidRPr="00B639AB">
        <w:rPr>
          <w:sz w:val="24"/>
          <w:szCs w:val="24"/>
        </w:rPr>
        <w:t xml:space="preserve"> </w:t>
      </w:r>
    </w:p>
    <w:p w:rsidR="00AC126E" w:rsidRPr="00B639AB" w:rsidRDefault="001E7BA7" w:rsidP="0065112A">
      <w:pPr>
        <w:widowControl/>
        <w:tabs>
          <w:tab w:val="left" w:pos="2410"/>
        </w:tabs>
        <w:autoSpaceDE/>
        <w:autoSpaceDN/>
        <w:ind w:firstLine="709"/>
        <w:contextualSpacing/>
        <w:jc w:val="both"/>
        <w:rPr>
          <w:sz w:val="24"/>
          <w:szCs w:val="24"/>
        </w:rPr>
      </w:pPr>
      <w:r w:rsidRPr="00B639AB">
        <w:rPr>
          <w:sz w:val="24"/>
          <w:szCs w:val="24"/>
        </w:rPr>
        <w:t>Особенно актуальна данная проблема в области, где всякая практическая работа, направленная на формирование навыков безопасного поведения детей на дорогах путем совершенствования системы мероприятий должна давать ощутимые результаты. Поэтому необходимо поиск новых форм, приемов работы, способствующих организации взаимодействия педагогов с родителями в пра</w:t>
      </w:r>
      <w:r w:rsidR="0065112A">
        <w:rPr>
          <w:sz w:val="24"/>
          <w:szCs w:val="24"/>
        </w:rPr>
        <w:t>ктическом обучении своих детей.</w:t>
      </w:r>
    </w:p>
    <w:p w:rsidR="001E7BA7" w:rsidRPr="00B639AB" w:rsidRDefault="001E7BA7" w:rsidP="00250F09">
      <w:pPr>
        <w:widowControl/>
        <w:tabs>
          <w:tab w:val="left" w:pos="2410"/>
        </w:tabs>
        <w:autoSpaceDE/>
        <w:autoSpaceDN/>
        <w:ind w:firstLine="709"/>
        <w:contextualSpacing/>
        <w:jc w:val="both"/>
        <w:rPr>
          <w:b/>
          <w:sz w:val="24"/>
          <w:szCs w:val="24"/>
        </w:rPr>
      </w:pPr>
      <w:r w:rsidRPr="00B639AB">
        <w:rPr>
          <w:b/>
          <w:sz w:val="24"/>
          <w:szCs w:val="24"/>
        </w:rPr>
        <w:t xml:space="preserve">Педагогическая целесообразность </w:t>
      </w:r>
    </w:p>
    <w:p w:rsidR="001E7BA7" w:rsidRPr="00B639AB" w:rsidRDefault="001E7BA7" w:rsidP="00250F09">
      <w:pPr>
        <w:widowControl/>
        <w:tabs>
          <w:tab w:val="left" w:pos="2410"/>
        </w:tabs>
        <w:autoSpaceDE/>
        <w:autoSpaceDN/>
        <w:ind w:firstLine="709"/>
        <w:contextualSpacing/>
        <w:jc w:val="both"/>
        <w:rPr>
          <w:sz w:val="24"/>
          <w:szCs w:val="24"/>
        </w:rPr>
      </w:pPr>
      <w:proofErr w:type="gramStart"/>
      <w:r w:rsidRPr="00B639AB">
        <w:rPr>
          <w:sz w:val="24"/>
          <w:szCs w:val="24"/>
        </w:rPr>
        <w:t>Важное значение</w:t>
      </w:r>
      <w:proofErr w:type="gramEnd"/>
      <w:r w:rsidRPr="00B639AB">
        <w:rPr>
          <w:sz w:val="24"/>
          <w:szCs w:val="24"/>
        </w:rPr>
        <w:t xml:space="preserve"> имеет хорошо организованный педагогический процесс при обучении дошкольников. В процессе обучения правилам и безопасности дорожного движения важны не только знания, но и развитие у воспитанников необходимых качеств, таких как внимание, память, мышление, координация движений, реакция на опасность (развитие «Чувства опасности»). Полное обучение знаниям, умениям и навыкам безопасного поведения на дороге невозможно без выполнения детьми заданий с имитацией возможных ситуаций на дороге и в транспорте.</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Программа  «Весёлый светофор» проводится со всеми детьми группы 2 раза в неделю во вторую половину дня.</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xml:space="preserve">На занятиях дети обучаются безопасному поведению на дороге, дисциплинированности, осторожности, наблюдательности, которые помогут им адаптироваться к дорожной среде. Детей следует целенаправленно воспитывать и обучать правилам безопасного и </w:t>
      </w:r>
      <w:proofErr w:type="spellStart"/>
      <w:r w:rsidRPr="00B639AB">
        <w:rPr>
          <w:sz w:val="24"/>
          <w:szCs w:val="24"/>
        </w:rPr>
        <w:t>правопослушного</w:t>
      </w:r>
      <w:proofErr w:type="spellEnd"/>
      <w:r w:rsidRPr="00B639AB">
        <w:rPr>
          <w:sz w:val="24"/>
          <w:szCs w:val="24"/>
        </w:rPr>
        <w:t xml:space="preserve"> поведения на улицах, дорогах и в транспорте.</w:t>
      </w:r>
    </w:p>
    <w:p w:rsidR="001E7BA7" w:rsidRPr="00B639AB" w:rsidRDefault="001E7BA7" w:rsidP="00250F09">
      <w:pPr>
        <w:widowControl/>
        <w:tabs>
          <w:tab w:val="left" w:pos="2410"/>
        </w:tabs>
        <w:autoSpaceDE/>
        <w:autoSpaceDN/>
        <w:ind w:firstLine="709"/>
        <w:contextualSpacing/>
        <w:jc w:val="both"/>
        <w:rPr>
          <w:sz w:val="24"/>
          <w:szCs w:val="24"/>
        </w:rPr>
      </w:pPr>
      <w:r w:rsidRPr="00B639AB">
        <w:rPr>
          <w:b/>
          <w:sz w:val="24"/>
          <w:szCs w:val="24"/>
        </w:rPr>
        <w:t xml:space="preserve">Цель </w:t>
      </w:r>
      <w:r w:rsidRPr="00B639AB">
        <w:rPr>
          <w:sz w:val="24"/>
          <w:szCs w:val="24"/>
        </w:rPr>
        <w:t>– систематизировать знания детей по правилам дорожного движения, привить навыки правильного поведения на улицах города, во дворе и городском транспорте, соблюдать и выполнять правила дорожного движения.</w:t>
      </w:r>
    </w:p>
    <w:p w:rsidR="001E7BA7" w:rsidRPr="00B639AB" w:rsidRDefault="001E7BA7" w:rsidP="00250F09">
      <w:pPr>
        <w:widowControl/>
        <w:tabs>
          <w:tab w:val="left" w:pos="2410"/>
        </w:tabs>
        <w:autoSpaceDE/>
        <w:autoSpaceDN/>
        <w:ind w:firstLine="709"/>
        <w:contextualSpacing/>
        <w:jc w:val="both"/>
        <w:rPr>
          <w:b/>
          <w:sz w:val="24"/>
          <w:szCs w:val="24"/>
        </w:rPr>
      </w:pPr>
      <w:r w:rsidRPr="00B639AB">
        <w:rPr>
          <w:b/>
          <w:sz w:val="24"/>
          <w:szCs w:val="24"/>
        </w:rPr>
        <w:t>Основные задачи:</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 xml:space="preserve">1.Обучение детей дошкольного возраста правилам поведения на улицах, ознакомление с различными видами транспорта – грузовыми и легковыми машинами, </w:t>
      </w:r>
      <w:r w:rsidRPr="00B639AB">
        <w:rPr>
          <w:sz w:val="24"/>
          <w:szCs w:val="24"/>
        </w:rPr>
        <w:lastRenderedPageBreak/>
        <w:t>трамваем, троллейбусом, автобусом, – с регулированием движения на улицах города, населённых пунктов;</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2.Усвоение норм и правил поведения, проявления терпимости к антиобщественным поступкам;</w:t>
      </w:r>
    </w:p>
    <w:p w:rsidR="001E7BA7"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3. Формирование у детей навыков и умений наблюдения за дорожной обстановкой и предвидения опасных ситуаций, умение обходить их;</w:t>
      </w:r>
    </w:p>
    <w:p w:rsidR="008D51E8" w:rsidRPr="00B639AB" w:rsidRDefault="001E7BA7" w:rsidP="00250F09">
      <w:pPr>
        <w:widowControl/>
        <w:tabs>
          <w:tab w:val="left" w:pos="2410"/>
        </w:tabs>
        <w:autoSpaceDE/>
        <w:autoSpaceDN/>
        <w:ind w:firstLine="709"/>
        <w:contextualSpacing/>
        <w:jc w:val="both"/>
        <w:rPr>
          <w:sz w:val="24"/>
          <w:szCs w:val="24"/>
        </w:rPr>
      </w:pPr>
      <w:r w:rsidRPr="00B639AB">
        <w:rPr>
          <w:sz w:val="24"/>
          <w:szCs w:val="24"/>
        </w:rPr>
        <w:t>4.Воспитание дисциплинированности и сознательного выполнения правил дорожного движения, культуры поведения, выдержки в дорожно-транспортном процессе.</w:t>
      </w:r>
    </w:p>
    <w:p w:rsidR="001E7BA7" w:rsidRPr="00B639AB" w:rsidRDefault="001E7BA7" w:rsidP="00250F09">
      <w:pPr>
        <w:widowControl/>
        <w:autoSpaceDE/>
        <w:autoSpaceDN/>
        <w:rPr>
          <w:rFonts w:eastAsia="Calibri"/>
          <w:b/>
          <w:sz w:val="24"/>
          <w:szCs w:val="24"/>
        </w:rPr>
      </w:pPr>
      <w:r w:rsidRPr="00B639AB">
        <w:rPr>
          <w:rFonts w:eastAsia="Calibri"/>
          <w:b/>
          <w:sz w:val="24"/>
          <w:szCs w:val="24"/>
        </w:rPr>
        <w:t>Приложение № 9</w:t>
      </w:r>
      <w:r w:rsidRPr="00B639AB">
        <w:rPr>
          <w:rFonts w:eastAsia="Calibri"/>
          <w:sz w:val="24"/>
          <w:szCs w:val="24"/>
        </w:rPr>
        <w:t xml:space="preserve"> </w:t>
      </w:r>
      <w:r w:rsidRPr="00B639AB">
        <w:rPr>
          <w:rFonts w:eastAsia="Calibri"/>
          <w:b/>
          <w:sz w:val="24"/>
          <w:szCs w:val="24"/>
        </w:rPr>
        <w:t>Программа работы  с воспитанниками  средней группы и родителями (законными представителями) по обучению ПДД  «Весёлый светофор»  на 2023-2024 учебный год.</w:t>
      </w:r>
    </w:p>
    <w:p w:rsidR="003329F5" w:rsidRPr="00B639AB" w:rsidRDefault="003329F5" w:rsidP="00250F09">
      <w:pPr>
        <w:widowControl/>
        <w:autoSpaceDE/>
        <w:autoSpaceDN/>
        <w:ind w:firstLine="709"/>
        <w:contextualSpacing/>
        <w:rPr>
          <w:bCs/>
          <w:color w:val="000000"/>
          <w:sz w:val="24"/>
          <w:szCs w:val="24"/>
          <w:lang w:eastAsia="ru-RU"/>
        </w:rPr>
      </w:pPr>
      <w:r w:rsidRPr="00B639AB">
        <w:rPr>
          <w:bCs/>
          <w:color w:val="000000"/>
          <w:sz w:val="24"/>
          <w:szCs w:val="24"/>
          <w:lang w:eastAsia="ru-RU"/>
        </w:rPr>
        <w:t xml:space="preserve">Разработан </w:t>
      </w:r>
      <w:r w:rsidRPr="00B639AB">
        <w:rPr>
          <w:rFonts w:eastAsia="Calibri"/>
          <w:sz w:val="24"/>
          <w:szCs w:val="24"/>
        </w:rPr>
        <w:t xml:space="preserve">познавательно - творческий </w:t>
      </w:r>
      <w:r w:rsidRPr="00B639AB">
        <w:rPr>
          <w:color w:val="000000"/>
          <w:sz w:val="24"/>
          <w:szCs w:val="24"/>
          <w:lang w:eastAsia="ru-RU"/>
        </w:rPr>
        <w:t xml:space="preserve"> </w:t>
      </w:r>
      <w:r w:rsidRPr="00B639AB">
        <w:rPr>
          <w:bCs/>
          <w:color w:val="000000"/>
          <w:sz w:val="24"/>
          <w:szCs w:val="24"/>
          <w:lang w:eastAsia="ru-RU"/>
        </w:rPr>
        <w:t>проект «Все профессии нужны, все профессии важны» для реализации с детьми</w:t>
      </w:r>
      <w:r w:rsidRPr="00B639AB">
        <w:rPr>
          <w:color w:val="000000"/>
          <w:sz w:val="24"/>
          <w:szCs w:val="24"/>
          <w:lang w:eastAsia="ru-RU"/>
        </w:rPr>
        <w:t xml:space="preserve"> </w:t>
      </w:r>
      <w:r w:rsidRPr="00B639AB">
        <w:rPr>
          <w:bCs/>
          <w:color w:val="000000"/>
          <w:sz w:val="24"/>
          <w:szCs w:val="24"/>
          <w:lang w:eastAsia="ru-RU"/>
        </w:rPr>
        <w:t>в средней  группе № 5 на 2023-2024 учебный год.</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Тип проекта:</w:t>
      </w:r>
      <w:r w:rsidRPr="00B639AB">
        <w:rPr>
          <w:color w:val="010101"/>
          <w:sz w:val="24"/>
          <w:szCs w:val="24"/>
          <w:lang w:eastAsia="ru-RU"/>
        </w:rPr>
        <w:t> познавательно – творческий.</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Возрастная группа:</w:t>
      </w:r>
      <w:r w:rsidRPr="00B639AB">
        <w:rPr>
          <w:color w:val="010101"/>
          <w:sz w:val="24"/>
          <w:szCs w:val="24"/>
          <w:lang w:eastAsia="ru-RU"/>
        </w:rPr>
        <w:t> средняя.</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Продолжительность проекта:</w:t>
      </w:r>
      <w:r w:rsidRPr="00B639AB">
        <w:rPr>
          <w:color w:val="010101"/>
          <w:sz w:val="24"/>
          <w:szCs w:val="24"/>
          <w:lang w:eastAsia="ru-RU"/>
        </w:rPr>
        <w:t xml:space="preserve"> </w:t>
      </w:r>
      <w:proofErr w:type="gramStart"/>
      <w:r w:rsidRPr="00B639AB">
        <w:rPr>
          <w:color w:val="010101"/>
          <w:sz w:val="24"/>
          <w:szCs w:val="24"/>
          <w:lang w:eastAsia="ru-RU"/>
        </w:rPr>
        <w:t>краткосрочный</w:t>
      </w:r>
      <w:proofErr w:type="gramEnd"/>
      <w:r w:rsidRPr="00B639AB">
        <w:rPr>
          <w:color w:val="010101"/>
          <w:sz w:val="24"/>
          <w:szCs w:val="24"/>
          <w:lang w:eastAsia="ru-RU"/>
        </w:rPr>
        <w:t xml:space="preserve">  (2 недели).</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Сроки проведения</w:t>
      </w:r>
      <w:r w:rsidRPr="00B639AB">
        <w:rPr>
          <w:color w:val="010101"/>
          <w:sz w:val="24"/>
          <w:szCs w:val="24"/>
          <w:lang w:eastAsia="ru-RU"/>
        </w:rPr>
        <w:t>: 2024 год.</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Вид проекта:</w:t>
      </w:r>
      <w:r w:rsidRPr="00B639AB">
        <w:rPr>
          <w:color w:val="010101"/>
          <w:sz w:val="24"/>
          <w:szCs w:val="24"/>
          <w:lang w:eastAsia="ru-RU"/>
        </w:rPr>
        <w:t> групповой.</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Участники:</w:t>
      </w:r>
      <w:r w:rsidRPr="00B639AB">
        <w:rPr>
          <w:color w:val="010101"/>
          <w:sz w:val="24"/>
          <w:szCs w:val="24"/>
          <w:lang w:eastAsia="ru-RU"/>
        </w:rPr>
        <w:t xml:space="preserve"> воспитанники средней группы, воспитатели, родители.</w:t>
      </w:r>
    </w:p>
    <w:p w:rsidR="003329F5" w:rsidRPr="00B639AB" w:rsidRDefault="003329F5" w:rsidP="00250F09">
      <w:pPr>
        <w:widowControl/>
        <w:autoSpaceDE/>
        <w:autoSpaceDN/>
        <w:rPr>
          <w:color w:val="010101"/>
          <w:sz w:val="24"/>
          <w:szCs w:val="24"/>
          <w:lang w:eastAsia="ru-RU"/>
        </w:rPr>
      </w:pPr>
      <w:proofErr w:type="gramStart"/>
      <w:r w:rsidRPr="00B639AB">
        <w:rPr>
          <w:b/>
          <w:color w:val="010101"/>
          <w:sz w:val="24"/>
          <w:szCs w:val="24"/>
          <w:lang w:eastAsia="ru-RU"/>
        </w:rPr>
        <w:t>Проблема:</w:t>
      </w:r>
      <w:r w:rsidRPr="00B639AB">
        <w:rPr>
          <w:color w:val="010101"/>
          <w:sz w:val="24"/>
          <w:szCs w:val="24"/>
          <w:lang w:eastAsia="ru-RU"/>
        </w:rPr>
        <w:t> наши наблюдения за детьми в игре, индивидуальные беседы с ними о том, где работают их родители, как называются их профессии, чем они занимаются на своих рабочих местах, привели к выводу о том, что дети четырехлетнего возраста мало знают о профессиях: их название, предметах – помощниках, содержании трудовой деятельности; у них не сформировано уважение к труду взрослых.</w:t>
      </w:r>
      <w:proofErr w:type="gramEnd"/>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Цель проекта</w:t>
      </w:r>
      <w:r w:rsidRPr="00B639AB">
        <w:rPr>
          <w:color w:val="010101"/>
          <w:sz w:val="24"/>
          <w:szCs w:val="24"/>
          <w:lang w:eastAsia="ru-RU"/>
        </w:rPr>
        <w:t>: расширение и обобщение представления детей о профессиях.</w:t>
      </w:r>
    </w:p>
    <w:p w:rsidR="003329F5" w:rsidRPr="00B639AB" w:rsidRDefault="003329F5" w:rsidP="00250F09">
      <w:pPr>
        <w:widowControl/>
        <w:autoSpaceDE/>
        <w:autoSpaceDN/>
        <w:rPr>
          <w:b/>
          <w:color w:val="010101"/>
          <w:sz w:val="24"/>
          <w:szCs w:val="24"/>
          <w:lang w:eastAsia="ru-RU"/>
        </w:rPr>
      </w:pPr>
      <w:r w:rsidRPr="00B639AB">
        <w:rPr>
          <w:b/>
          <w:color w:val="010101"/>
          <w:sz w:val="24"/>
          <w:szCs w:val="24"/>
          <w:lang w:eastAsia="ru-RU"/>
        </w:rPr>
        <w:t>Задачи:</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1. Способствовать формированию представлений у детей о различных профессиях и их особенностях.</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2. Содействовать развитию активного словаря детей.</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3. Пробуждать любознательность и интерес к деятельности взрослых, особенно уделить внимание профессиям родителей и сотрудников детского сада.</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4. Воспитывать уважительное отношение к труду взрослых.</w:t>
      </w:r>
    </w:p>
    <w:p w:rsidR="003329F5" w:rsidRPr="00B639AB" w:rsidRDefault="003329F5" w:rsidP="00250F09">
      <w:pPr>
        <w:widowControl/>
        <w:autoSpaceDE/>
        <w:autoSpaceDN/>
        <w:rPr>
          <w:color w:val="010101"/>
          <w:sz w:val="24"/>
          <w:szCs w:val="24"/>
          <w:lang w:eastAsia="ru-RU"/>
        </w:rPr>
      </w:pPr>
      <w:r w:rsidRPr="00B639AB">
        <w:rPr>
          <w:b/>
          <w:color w:val="010101"/>
          <w:sz w:val="24"/>
          <w:szCs w:val="24"/>
          <w:lang w:eastAsia="ru-RU"/>
        </w:rPr>
        <w:t>Актуальность проблемы</w:t>
      </w:r>
      <w:r w:rsidRPr="00B639AB">
        <w:rPr>
          <w:color w:val="010101"/>
          <w:sz w:val="24"/>
          <w:szCs w:val="24"/>
          <w:lang w:eastAsia="ru-RU"/>
        </w:rPr>
        <w:t>: каждый человек мечтает обрести в жизни свое любимое дело, доставляющее радость ему самому и приносящее пользу людям. Мир профессий в обществе – сложная, динамичная, постоянно развивающаяся система. Поэтому очень важно познакомить ребенка с профессиями, рассказать о тех характерных качествах, которые требует та или иная профессия.</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Формирование представлений детей о мире труда и профессий – это необходимый процесс, который актуален в современном мире. И начинать знакомство с профессиями нужно именно с семьи: с мамы и папы, бабушки и дедушки, то, что ближе детям.</w:t>
      </w:r>
    </w:p>
    <w:p w:rsidR="003329F5" w:rsidRPr="00B639AB" w:rsidRDefault="003329F5" w:rsidP="00250F09">
      <w:pPr>
        <w:widowControl/>
        <w:autoSpaceDE/>
        <w:autoSpaceDN/>
        <w:rPr>
          <w:b/>
          <w:color w:val="010101"/>
          <w:sz w:val="24"/>
          <w:szCs w:val="24"/>
          <w:lang w:eastAsia="ru-RU"/>
        </w:rPr>
      </w:pPr>
      <w:r w:rsidRPr="00B639AB">
        <w:rPr>
          <w:b/>
          <w:color w:val="010101"/>
          <w:sz w:val="24"/>
          <w:szCs w:val="24"/>
          <w:lang w:eastAsia="ru-RU"/>
        </w:rPr>
        <w:t>Основные формы реализации проекта:</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образовательная деятельность,</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детское творчество,</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игры,</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работа с родителями,</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наблюдения,</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познавательные беседы,</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экскурсии к рабочим местам сотрудников ДОУ,</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просмотр иллюстраций, мультфильмов, презентаций,</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чтение познавательной художественной литературы.</w:t>
      </w:r>
    </w:p>
    <w:p w:rsidR="003329F5" w:rsidRPr="00B639AB" w:rsidRDefault="003329F5" w:rsidP="00250F09">
      <w:pPr>
        <w:widowControl/>
        <w:autoSpaceDE/>
        <w:autoSpaceDN/>
        <w:rPr>
          <w:b/>
          <w:color w:val="010101"/>
          <w:sz w:val="24"/>
          <w:szCs w:val="24"/>
          <w:lang w:eastAsia="ru-RU"/>
        </w:rPr>
      </w:pPr>
      <w:r w:rsidRPr="00B639AB">
        <w:rPr>
          <w:b/>
          <w:color w:val="010101"/>
          <w:sz w:val="24"/>
          <w:szCs w:val="24"/>
          <w:lang w:eastAsia="ru-RU"/>
        </w:rPr>
        <w:t>Прогнозируемый результат:</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lastRenderedPageBreak/>
        <w:t>У воспитанников будут сформированы:</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представления о представителях разных профессий, о содержании их трудовой деятельности и предметах – помощниках. Это будет способствовать обогащению содержания сюжетно – ролевых игр, организуемых детьми на основе их интересов.</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представления о профессиях своих родителей.</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умение составлять описательный рассказ о профессиях с использованием опорной схемы.</w:t>
      </w:r>
    </w:p>
    <w:p w:rsidR="003329F5" w:rsidRPr="00B639AB" w:rsidRDefault="003329F5" w:rsidP="00250F09">
      <w:pPr>
        <w:widowControl/>
        <w:autoSpaceDE/>
        <w:autoSpaceDN/>
        <w:rPr>
          <w:color w:val="010101"/>
          <w:sz w:val="24"/>
          <w:szCs w:val="24"/>
          <w:lang w:eastAsia="ru-RU"/>
        </w:rPr>
      </w:pPr>
      <w:r w:rsidRPr="00B639AB">
        <w:rPr>
          <w:color w:val="010101"/>
          <w:sz w:val="24"/>
          <w:szCs w:val="24"/>
          <w:lang w:eastAsia="ru-RU"/>
        </w:rPr>
        <w:t>• понимание значения слова «профессия» и значение выражения «все профессии важны».</w:t>
      </w:r>
    </w:p>
    <w:p w:rsidR="00B639AB" w:rsidRDefault="003329F5" w:rsidP="00250F09">
      <w:pPr>
        <w:widowControl/>
        <w:autoSpaceDE/>
        <w:autoSpaceDN/>
        <w:rPr>
          <w:b/>
          <w:bCs/>
          <w:color w:val="000000"/>
          <w:sz w:val="24"/>
          <w:szCs w:val="24"/>
          <w:lang w:eastAsia="ru-RU"/>
        </w:rPr>
      </w:pPr>
      <w:r w:rsidRPr="00B639AB">
        <w:rPr>
          <w:rFonts w:eastAsia="Calibri"/>
          <w:b/>
          <w:sz w:val="24"/>
          <w:szCs w:val="24"/>
        </w:rPr>
        <w:t xml:space="preserve">Приложение №10  Познавательно - творческий </w:t>
      </w:r>
      <w:r w:rsidRPr="00B639AB">
        <w:rPr>
          <w:b/>
          <w:bCs/>
          <w:color w:val="000000"/>
          <w:sz w:val="24"/>
          <w:szCs w:val="24"/>
          <w:lang w:eastAsia="ru-RU"/>
        </w:rPr>
        <w:t>проект</w:t>
      </w:r>
      <w:r w:rsidRPr="00B639AB">
        <w:rPr>
          <w:b/>
          <w:color w:val="000000"/>
          <w:sz w:val="24"/>
          <w:szCs w:val="24"/>
          <w:lang w:eastAsia="ru-RU"/>
        </w:rPr>
        <w:t xml:space="preserve"> </w:t>
      </w:r>
      <w:r w:rsidRPr="00B639AB">
        <w:rPr>
          <w:b/>
          <w:bCs/>
          <w:color w:val="000000"/>
          <w:sz w:val="24"/>
          <w:szCs w:val="24"/>
          <w:lang w:eastAsia="ru-RU"/>
        </w:rPr>
        <w:t>«Все профессии нужны, все профессии важны»</w:t>
      </w:r>
      <w:r w:rsidRPr="00B639AB">
        <w:rPr>
          <w:b/>
          <w:color w:val="000000"/>
          <w:sz w:val="24"/>
          <w:szCs w:val="24"/>
          <w:lang w:eastAsia="ru-RU"/>
        </w:rPr>
        <w:t xml:space="preserve"> </w:t>
      </w:r>
      <w:r w:rsidRPr="00B639AB">
        <w:rPr>
          <w:b/>
          <w:bCs/>
          <w:color w:val="000000"/>
          <w:sz w:val="24"/>
          <w:szCs w:val="24"/>
          <w:lang w:eastAsia="ru-RU"/>
        </w:rPr>
        <w:t>в средней  группе № 5</w:t>
      </w:r>
    </w:p>
    <w:p w:rsidR="0065112A" w:rsidRPr="00B639AB" w:rsidRDefault="0065112A" w:rsidP="00250F09">
      <w:pPr>
        <w:widowControl/>
        <w:autoSpaceDE/>
        <w:autoSpaceDN/>
        <w:rPr>
          <w:rFonts w:eastAsia="Calibri"/>
          <w:b/>
          <w:sz w:val="24"/>
          <w:szCs w:val="24"/>
        </w:rPr>
      </w:pPr>
    </w:p>
    <w:p w:rsidR="00A55C73" w:rsidRPr="00AC126E" w:rsidRDefault="007612BD" w:rsidP="00250F09">
      <w:pPr>
        <w:pStyle w:val="21"/>
        <w:shd w:val="clear" w:color="auto" w:fill="auto"/>
        <w:tabs>
          <w:tab w:val="left" w:pos="1344"/>
        </w:tabs>
        <w:spacing w:before="0" w:after="0" w:line="240" w:lineRule="auto"/>
        <w:jc w:val="both"/>
        <w:rPr>
          <w:rStyle w:val="12"/>
          <w:b/>
          <w:bCs/>
          <w:sz w:val="24"/>
          <w:szCs w:val="24"/>
        </w:rPr>
      </w:pPr>
      <w:r>
        <w:rPr>
          <w:rStyle w:val="12"/>
          <w:b/>
          <w:bCs/>
          <w:sz w:val="24"/>
          <w:szCs w:val="24"/>
        </w:rPr>
        <w:t>2.12</w:t>
      </w:r>
      <w:r w:rsidR="00A55C73" w:rsidRPr="00AC126E">
        <w:rPr>
          <w:rStyle w:val="12"/>
          <w:b/>
          <w:bCs/>
          <w:sz w:val="24"/>
          <w:szCs w:val="24"/>
        </w:rPr>
        <w:t>.Кружковая работа</w:t>
      </w:r>
    </w:p>
    <w:p w:rsidR="00A55C73" w:rsidRPr="00AC126E" w:rsidRDefault="00A55C73" w:rsidP="00250F09">
      <w:pPr>
        <w:ind w:right="-50" w:firstLine="568"/>
        <w:jc w:val="both"/>
        <w:rPr>
          <w:sz w:val="24"/>
          <w:szCs w:val="24"/>
        </w:rPr>
      </w:pPr>
      <w:r w:rsidRPr="00AC126E">
        <w:rPr>
          <w:sz w:val="24"/>
          <w:szCs w:val="24"/>
        </w:rPr>
        <w:t>Руководствуясь целями и задачами, определенными Уставом МДОУ ДС Дельфиненок р.п. Средняя Ахтуба, Программой Развития, учитывая интересы родителей и детей в дополнительных образовательных услугах, материально-техническую базу ДОУ, возможности и желание педагогов, в вариативную часть учебного плана включены кружки «Раннее обучение чтению», «Здоровый ребенок», «Хоровое пение. Вокал», «Хореография», «Развивающие игры»,</w:t>
      </w:r>
      <w:r w:rsidRPr="00AC126E">
        <w:rPr>
          <w:b/>
          <w:i/>
          <w:sz w:val="24"/>
          <w:szCs w:val="24"/>
        </w:rPr>
        <w:t xml:space="preserve"> </w:t>
      </w:r>
      <w:r w:rsidRPr="00AC126E">
        <w:rPr>
          <w:sz w:val="24"/>
          <w:szCs w:val="24"/>
        </w:rPr>
        <w:t>«Юный художник», «</w:t>
      </w:r>
      <w:proofErr w:type="spellStart"/>
      <w:r w:rsidRPr="00AC126E">
        <w:rPr>
          <w:sz w:val="24"/>
          <w:szCs w:val="24"/>
        </w:rPr>
        <w:t>Рисовашка</w:t>
      </w:r>
      <w:proofErr w:type="spellEnd"/>
      <w:r w:rsidRPr="00AC126E">
        <w:rPr>
          <w:sz w:val="24"/>
          <w:szCs w:val="24"/>
        </w:rPr>
        <w:t>».</w:t>
      </w:r>
      <w:r w:rsidRPr="00AC126E">
        <w:rPr>
          <w:b/>
          <w:i/>
          <w:sz w:val="24"/>
          <w:szCs w:val="24"/>
        </w:rPr>
        <w:t xml:space="preserve"> </w:t>
      </w:r>
      <w:r w:rsidRPr="00AC126E">
        <w:rPr>
          <w:sz w:val="24"/>
          <w:szCs w:val="24"/>
        </w:rPr>
        <w:t xml:space="preserve"> Кружки являются составляющей единого образовательного пространства ДОУ и создаются для детей, с целью расширения их кругозора, развития творческих и познавательных способностей, осуществления реализации их потребностей и самораскрытия.</w:t>
      </w:r>
    </w:p>
    <w:p w:rsidR="00A55C73" w:rsidRPr="00AC126E" w:rsidRDefault="00A55C73" w:rsidP="00250F09">
      <w:pPr>
        <w:ind w:right="-50" w:firstLine="568"/>
        <w:jc w:val="both"/>
        <w:rPr>
          <w:sz w:val="24"/>
          <w:szCs w:val="24"/>
        </w:rPr>
      </w:pPr>
      <w:r w:rsidRPr="00AC126E">
        <w:rPr>
          <w:sz w:val="24"/>
          <w:szCs w:val="24"/>
        </w:rPr>
        <w:t xml:space="preserve">При организации кружковой работы ДОУ ставит перед собой следующие задачи: </w:t>
      </w:r>
    </w:p>
    <w:p w:rsidR="00A55C73" w:rsidRPr="00AC126E" w:rsidRDefault="00A55C73" w:rsidP="00250F09">
      <w:pPr>
        <w:ind w:right="-50" w:firstLine="568"/>
        <w:jc w:val="both"/>
        <w:rPr>
          <w:sz w:val="24"/>
          <w:szCs w:val="24"/>
        </w:rPr>
      </w:pPr>
      <w:r w:rsidRPr="00AC126E">
        <w:rPr>
          <w:sz w:val="24"/>
          <w:szCs w:val="24"/>
        </w:rPr>
        <w:t>-создать условия для развития личности ребенка;</w:t>
      </w:r>
    </w:p>
    <w:p w:rsidR="00A55C73" w:rsidRPr="00AC126E" w:rsidRDefault="00A55C73" w:rsidP="00250F09">
      <w:pPr>
        <w:ind w:right="-50" w:firstLine="568"/>
        <w:jc w:val="both"/>
        <w:rPr>
          <w:sz w:val="24"/>
          <w:szCs w:val="24"/>
        </w:rPr>
      </w:pPr>
      <w:r w:rsidRPr="00AC126E">
        <w:rPr>
          <w:sz w:val="24"/>
          <w:szCs w:val="24"/>
        </w:rPr>
        <w:t>-развивать мотивацию дошкольников к познанию и творчеству;</w:t>
      </w:r>
    </w:p>
    <w:p w:rsidR="00A55C73" w:rsidRPr="00AC126E" w:rsidRDefault="00A55C73" w:rsidP="00250F09">
      <w:pPr>
        <w:ind w:right="-50" w:firstLine="568"/>
        <w:jc w:val="both"/>
        <w:rPr>
          <w:sz w:val="24"/>
          <w:szCs w:val="24"/>
        </w:rPr>
      </w:pPr>
      <w:r w:rsidRPr="00AC126E">
        <w:rPr>
          <w:sz w:val="24"/>
          <w:szCs w:val="24"/>
        </w:rPr>
        <w:t>-способствовать созданию эмоционального благополучия воспитанников;</w:t>
      </w:r>
    </w:p>
    <w:p w:rsidR="00A55C73" w:rsidRPr="00AC126E" w:rsidRDefault="00A55C73" w:rsidP="00250F09">
      <w:pPr>
        <w:ind w:right="-50" w:firstLine="568"/>
        <w:jc w:val="both"/>
        <w:rPr>
          <w:sz w:val="24"/>
          <w:szCs w:val="24"/>
        </w:rPr>
      </w:pPr>
      <w:r w:rsidRPr="00AC126E">
        <w:rPr>
          <w:sz w:val="24"/>
          <w:szCs w:val="24"/>
        </w:rPr>
        <w:t>-приобщать детей к общечеловеческим ценностям;</w:t>
      </w:r>
    </w:p>
    <w:p w:rsidR="00A55C73" w:rsidRPr="00AC126E" w:rsidRDefault="00A55C73" w:rsidP="00250F09">
      <w:pPr>
        <w:ind w:right="-50" w:firstLine="568"/>
        <w:jc w:val="both"/>
        <w:rPr>
          <w:sz w:val="24"/>
          <w:szCs w:val="24"/>
        </w:rPr>
      </w:pPr>
      <w:r w:rsidRPr="00AC126E">
        <w:rPr>
          <w:sz w:val="24"/>
          <w:szCs w:val="24"/>
        </w:rPr>
        <w:t>-развивать интеллектуальную и духовную стороны личности ребенка;</w:t>
      </w:r>
    </w:p>
    <w:p w:rsidR="00A55C73" w:rsidRPr="00AC126E" w:rsidRDefault="00A55C73" w:rsidP="00250F09">
      <w:pPr>
        <w:ind w:right="-50" w:firstLine="568"/>
        <w:jc w:val="both"/>
        <w:rPr>
          <w:sz w:val="24"/>
          <w:szCs w:val="24"/>
        </w:rPr>
      </w:pPr>
      <w:r w:rsidRPr="00AC126E">
        <w:rPr>
          <w:sz w:val="24"/>
          <w:szCs w:val="24"/>
        </w:rPr>
        <w:t>-осуществлять профилактику и коррекцию психологического здоровья детей.</w:t>
      </w:r>
    </w:p>
    <w:p w:rsidR="00A55C73" w:rsidRPr="00AC126E" w:rsidRDefault="00A55C73" w:rsidP="00250F09">
      <w:pPr>
        <w:ind w:right="-50" w:firstLine="568"/>
        <w:jc w:val="both"/>
        <w:rPr>
          <w:sz w:val="24"/>
          <w:szCs w:val="24"/>
        </w:rPr>
      </w:pPr>
      <w:r w:rsidRPr="00AC126E">
        <w:rPr>
          <w:sz w:val="24"/>
          <w:szCs w:val="24"/>
        </w:rPr>
        <w:t>В кружках могут заниматься дети независимо от способностей. Кружковая деятельность проводится во второй половине дня, длительность кружковой деятельности от 20 до 30 минут, в зависимости от возраста детей.</w:t>
      </w:r>
    </w:p>
    <w:p w:rsidR="003329F5" w:rsidRPr="00AC126E" w:rsidRDefault="00843CD3" w:rsidP="00250F09">
      <w:pPr>
        <w:pStyle w:val="Default"/>
        <w:jc w:val="both"/>
        <w:rPr>
          <w:rStyle w:val="12"/>
          <w:rFonts w:eastAsia="Calibri"/>
          <w:b/>
          <w:bCs/>
          <w:color w:val="C00000"/>
          <w:sz w:val="24"/>
          <w:szCs w:val="24"/>
        </w:rPr>
      </w:pPr>
      <w:r w:rsidRPr="00AC126E">
        <w:rPr>
          <w:rStyle w:val="12"/>
          <w:rFonts w:eastAsia="Calibri"/>
          <w:b/>
          <w:bCs/>
          <w:color w:val="auto"/>
          <w:sz w:val="24"/>
          <w:szCs w:val="24"/>
        </w:rPr>
        <w:t>Кружковая работа –</w:t>
      </w:r>
      <w:r w:rsidRPr="00AC126E">
        <w:rPr>
          <w:rStyle w:val="12"/>
          <w:rFonts w:eastAsia="Calibri"/>
          <w:b/>
          <w:bCs/>
          <w:color w:val="C00000"/>
          <w:sz w:val="24"/>
          <w:szCs w:val="24"/>
        </w:rPr>
        <w:t xml:space="preserve"> </w:t>
      </w:r>
      <w:r w:rsidR="000440F8" w:rsidRPr="00AC126E">
        <w:rPr>
          <w:b/>
          <w:bCs/>
          <w:sz w:val="22"/>
          <w:szCs w:val="22"/>
        </w:rPr>
        <w:t xml:space="preserve">Основная общеобразовательная программа дошкольного образования </w:t>
      </w:r>
      <w:r w:rsidR="000440F8" w:rsidRPr="00AC126E">
        <w:rPr>
          <w:b/>
          <w:sz w:val="22"/>
          <w:szCs w:val="22"/>
        </w:rPr>
        <w:t>муниципального</w:t>
      </w:r>
      <w:r w:rsidR="000440F8" w:rsidRPr="00AC126E">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 </w:t>
      </w:r>
      <w:r w:rsidRPr="00AC126E">
        <w:rPr>
          <w:rStyle w:val="12"/>
          <w:rFonts w:eastAsia="Calibri"/>
          <w:b/>
          <w:bCs/>
          <w:color w:val="C00000"/>
          <w:sz w:val="24"/>
          <w:szCs w:val="24"/>
        </w:rPr>
        <w:t xml:space="preserve"> </w:t>
      </w:r>
      <w:r w:rsidR="003329F5" w:rsidRPr="00AC126E">
        <w:rPr>
          <w:rStyle w:val="12"/>
          <w:rFonts w:eastAsia="Calibri"/>
          <w:b/>
          <w:bCs/>
          <w:color w:val="auto"/>
          <w:sz w:val="24"/>
          <w:szCs w:val="24"/>
        </w:rPr>
        <w:t>стр. №181</w:t>
      </w:r>
    </w:p>
    <w:p w:rsidR="003329F5" w:rsidRPr="00AC126E" w:rsidRDefault="00A35A7D" w:rsidP="00250F09">
      <w:pPr>
        <w:pStyle w:val="Default"/>
        <w:jc w:val="both"/>
        <w:rPr>
          <w:color w:val="auto"/>
        </w:rPr>
      </w:pPr>
      <w:hyperlink r:id="rId27" w:history="1">
        <w:proofErr w:type="gramStart"/>
        <w:r w:rsidR="003329F5" w:rsidRPr="00AC126E">
          <w:rPr>
            <w:rStyle w:val="a8"/>
          </w:rPr>
          <w:t>https://rstatic.oshkole.ru/editor_files/506046/%D0%9E%D0%9E%D0%9F%20%D0%9C%D0%94%D0%9E%D0%A3%20%D0%94%D0%A1%20%D0%94%D0%B5%D0%BB%D1%8C%D1%84%D0%B8%D0%BD%D0%B5%D0%BD%D0%BE%D0%BA%20%D1%80.</w:t>
        </w:r>
        <w:proofErr w:type="gramEnd"/>
        <w:r w:rsidR="003329F5" w:rsidRPr="00AC126E">
          <w:rPr>
            <w:rStyle w:val="a8"/>
          </w:rPr>
          <w:t>%D0%BF.%20%D0%A1%D1%80%D0%B5%D0%B4%D0%BD%D1%8F%D1%8F%20%D0%90%D1%85%D1%82%D1%83%D0%B1%D0%B0.docx%20(1).zip</w:t>
        </w:r>
      </w:hyperlink>
    </w:p>
    <w:p w:rsidR="000D23C7" w:rsidRDefault="000D23C7"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Default="0065112A" w:rsidP="00250F09">
      <w:pPr>
        <w:tabs>
          <w:tab w:val="left" w:pos="5430"/>
        </w:tabs>
        <w:jc w:val="both"/>
      </w:pPr>
    </w:p>
    <w:p w:rsidR="0065112A" w:rsidRPr="00AC126E" w:rsidRDefault="0065112A" w:rsidP="00250F09">
      <w:pPr>
        <w:tabs>
          <w:tab w:val="left" w:pos="5430"/>
        </w:tabs>
        <w:jc w:val="both"/>
      </w:pPr>
    </w:p>
    <w:p w:rsidR="00843CD3" w:rsidRPr="00AC126E" w:rsidRDefault="00736FDA" w:rsidP="00250F09">
      <w:pPr>
        <w:pStyle w:val="21"/>
        <w:shd w:val="clear" w:color="auto" w:fill="auto"/>
        <w:tabs>
          <w:tab w:val="left" w:pos="1344"/>
        </w:tabs>
        <w:spacing w:before="0" w:after="0" w:line="240" w:lineRule="auto"/>
        <w:ind w:left="1713"/>
        <w:jc w:val="center"/>
        <w:rPr>
          <w:rStyle w:val="12"/>
          <w:b/>
          <w:bCs/>
        </w:rPr>
      </w:pPr>
      <w:r>
        <w:rPr>
          <w:rStyle w:val="12"/>
          <w:b/>
          <w:bCs/>
          <w:lang w:val="en-US"/>
        </w:rPr>
        <w:lastRenderedPageBreak/>
        <w:t>III</w:t>
      </w:r>
      <w:r w:rsidRPr="00736FDA">
        <w:rPr>
          <w:rStyle w:val="12"/>
          <w:b/>
          <w:bCs/>
        </w:rPr>
        <w:t>.</w:t>
      </w:r>
      <w:r w:rsidR="00843CD3" w:rsidRPr="00AC126E">
        <w:rPr>
          <w:rStyle w:val="12"/>
          <w:b/>
          <w:bCs/>
        </w:rPr>
        <w:t>Организационный раздел</w:t>
      </w:r>
    </w:p>
    <w:p w:rsidR="00843CD3" w:rsidRPr="00AC126E" w:rsidRDefault="00843CD3" w:rsidP="00250F09">
      <w:pPr>
        <w:pStyle w:val="21"/>
        <w:shd w:val="clear" w:color="auto" w:fill="auto"/>
        <w:tabs>
          <w:tab w:val="left" w:pos="1344"/>
        </w:tabs>
        <w:spacing w:before="0" w:after="0" w:line="240" w:lineRule="auto"/>
        <w:jc w:val="both"/>
        <w:rPr>
          <w:b/>
          <w:bCs/>
          <w:sz w:val="24"/>
          <w:szCs w:val="24"/>
        </w:rPr>
      </w:pPr>
      <w:r w:rsidRPr="00AC126E">
        <w:rPr>
          <w:rStyle w:val="12"/>
          <w:b/>
          <w:bCs/>
          <w:sz w:val="24"/>
          <w:szCs w:val="24"/>
        </w:rPr>
        <w:t>3.1.Психолого-педагогические условия реализации Программы</w:t>
      </w:r>
    </w:p>
    <w:p w:rsidR="00843CD3" w:rsidRPr="00AC126E" w:rsidRDefault="00843CD3" w:rsidP="00250F09">
      <w:pPr>
        <w:pStyle w:val="21"/>
        <w:shd w:val="clear" w:color="auto" w:fill="auto"/>
        <w:tabs>
          <w:tab w:val="left" w:pos="1762"/>
        </w:tabs>
        <w:spacing w:before="0" w:after="0" w:line="240" w:lineRule="auto"/>
        <w:ind w:firstLine="709"/>
        <w:jc w:val="both"/>
        <w:rPr>
          <w:sz w:val="24"/>
          <w:szCs w:val="24"/>
        </w:rPr>
      </w:pPr>
      <w:r w:rsidRPr="00AC126E">
        <w:rPr>
          <w:rStyle w:val="12"/>
          <w:sz w:val="24"/>
          <w:szCs w:val="24"/>
        </w:rPr>
        <w:t>По своим основным задачам воспитательная работа в ДОО не зависит от наличия (отсутствия) у ребёнка особых образовательных потребностей.</w:t>
      </w:r>
    </w:p>
    <w:p w:rsidR="00843CD3" w:rsidRPr="00AC126E" w:rsidRDefault="00843CD3" w:rsidP="00250F09">
      <w:pPr>
        <w:pStyle w:val="21"/>
        <w:shd w:val="clear" w:color="auto" w:fill="auto"/>
        <w:spacing w:before="0" w:after="0" w:line="240" w:lineRule="auto"/>
        <w:ind w:firstLine="709"/>
        <w:jc w:val="both"/>
        <w:rPr>
          <w:sz w:val="24"/>
          <w:szCs w:val="24"/>
        </w:rPr>
      </w:pPr>
      <w:r w:rsidRPr="00AC126E">
        <w:rPr>
          <w:rStyle w:val="12"/>
          <w:sz w:val="24"/>
          <w:szCs w:val="24"/>
        </w:rPr>
        <w:t>В основе процесса воспитания детей в ДОО лежат традиционные ценности российского общества. В ДОО созданы особые условия воспитания для отдельных категорий обучающихся, имеющих особые образовательные потребности: дети с инвалидностью, дети с ограниченными возможностями здоровья, дети из социально уязвимых групп, одаренные дети и другие категории.</w:t>
      </w:r>
    </w:p>
    <w:p w:rsidR="00843CD3" w:rsidRPr="00AC126E" w:rsidRDefault="00843CD3" w:rsidP="00250F09">
      <w:pPr>
        <w:pStyle w:val="21"/>
        <w:shd w:val="clear" w:color="auto" w:fill="auto"/>
        <w:spacing w:before="0" w:after="0" w:line="240" w:lineRule="auto"/>
        <w:ind w:firstLine="709"/>
        <w:jc w:val="both"/>
        <w:rPr>
          <w:sz w:val="24"/>
          <w:szCs w:val="24"/>
        </w:rPr>
      </w:pPr>
      <w:r w:rsidRPr="00AC126E">
        <w:rPr>
          <w:rStyle w:val="12"/>
          <w:sz w:val="24"/>
          <w:szCs w:val="24"/>
        </w:rPr>
        <w:t>Инклюзия подразумевает готовность образовательной системы принять любого ребёнка независимо от его особенностей (психофизиологических, социальных, психологических, этнокультурных, национальных, религиозных и других) и обеспечить ему оптимальную социальную ситуацию развития.</w:t>
      </w:r>
    </w:p>
    <w:p w:rsidR="00843CD3" w:rsidRPr="00AC126E" w:rsidRDefault="00843CD3" w:rsidP="00250F09">
      <w:pPr>
        <w:pStyle w:val="21"/>
        <w:shd w:val="clear" w:color="auto" w:fill="auto"/>
        <w:tabs>
          <w:tab w:val="left" w:pos="1767"/>
        </w:tabs>
        <w:spacing w:before="0" w:after="0" w:line="240" w:lineRule="auto"/>
        <w:ind w:firstLine="709"/>
        <w:jc w:val="both"/>
        <w:rPr>
          <w:sz w:val="24"/>
          <w:szCs w:val="24"/>
        </w:rPr>
      </w:pPr>
      <w:r w:rsidRPr="00AC126E">
        <w:rPr>
          <w:rStyle w:val="12"/>
          <w:sz w:val="24"/>
          <w:szCs w:val="24"/>
        </w:rPr>
        <w:t>В ДОО созданы следующие условия, обеспечивающие достижение целевых ориентиров в работе с особыми категориями детей:</w:t>
      </w:r>
    </w:p>
    <w:p w:rsidR="00843CD3" w:rsidRPr="00AC126E" w:rsidRDefault="003329F5" w:rsidP="00250F09">
      <w:pPr>
        <w:pStyle w:val="21"/>
        <w:shd w:val="clear" w:color="auto" w:fill="auto"/>
        <w:tabs>
          <w:tab w:val="left" w:pos="1033"/>
        </w:tabs>
        <w:spacing w:before="0" w:after="0" w:line="240" w:lineRule="auto"/>
        <w:jc w:val="both"/>
        <w:rPr>
          <w:sz w:val="24"/>
          <w:szCs w:val="24"/>
        </w:rPr>
      </w:pPr>
      <w:r w:rsidRPr="00AC126E">
        <w:rPr>
          <w:rStyle w:val="12"/>
          <w:sz w:val="24"/>
          <w:szCs w:val="24"/>
        </w:rPr>
        <w:t>1</w:t>
      </w:r>
      <w:r w:rsidR="00843CD3" w:rsidRPr="00AC126E">
        <w:rPr>
          <w:rStyle w:val="12"/>
          <w:sz w:val="24"/>
          <w:szCs w:val="24"/>
        </w:rPr>
        <w:t>.направленное на формирование личности взаимодействие взрослых с детьми, предполагающее создание таких ситуаций, в которых каждому ребёнку с особыми образовательными потребностями предоставляется возможность выбора деятельности, партнера и средств; учитываются особенности деятельности, средств её реализации, ограниченный объем личного опыта детей особых категорий;</w:t>
      </w:r>
    </w:p>
    <w:p w:rsidR="00843CD3" w:rsidRPr="00AC126E" w:rsidRDefault="003329F5" w:rsidP="00250F09">
      <w:pPr>
        <w:pStyle w:val="21"/>
        <w:shd w:val="clear" w:color="auto" w:fill="auto"/>
        <w:tabs>
          <w:tab w:val="left" w:pos="1042"/>
        </w:tabs>
        <w:spacing w:before="0" w:after="0" w:line="240" w:lineRule="auto"/>
        <w:jc w:val="both"/>
        <w:rPr>
          <w:sz w:val="24"/>
          <w:szCs w:val="24"/>
        </w:rPr>
      </w:pPr>
      <w:r w:rsidRPr="00AC126E">
        <w:rPr>
          <w:rStyle w:val="12"/>
          <w:sz w:val="24"/>
          <w:szCs w:val="24"/>
        </w:rPr>
        <w:t>2</w:t>
      </w:r>
      <w:r w:rsidR="00843CD3" w:rsidRPr="00AC126E">
        <w:rPr>
          <w:rStyle w:val="12"/>
          <w:sz w:val="24"/>
          <w:szCs w:val="24"/>
        </w:rPr>
        <w:t>.формирование игры как важнейшего фактора воспитания и развития ребёнка с особыми образовательными потребностями, с учётом необходимости развития личности ребёнка, создание условий для самоопределения и социализации детей на основе социокультурных, духовно-нравственных ценностей и принятых в российском обществе правил и норм поведения;</w:t>
      </w:r>
    </w:p>
    <w:p w:rsidR="00843CD3" w:rsidRPr="00AC126E" w:rsidRDefault="003329F5" w:rsidP="00250F09">
      <w:pPr>
        <w:pStyle w:val="21"/>
        <w:shd w:val="clear" w:color="auto" w:fill="auto"/>
        <w:tabs>
          <w:tab w:val="left" w:pos="1028"/>
        </w:tabs>
        <w:spacing w:before="0" w:after="0" w:line="240" w:lineRule="auto"/>
        <w:jc w:val="both"/>
        <w:rPr>
          <w:sz w:val="24"/>
          <w:szCs w:val="24"/>
        </w:rPr>
      </w:pPr>
      <w:r w:rsidRPr="00AC126E">
        <w:rPr>
          <w:rStyle w:val="12"/>
          <w:sz w:val="24"/>
          <w:szCs w:val="24"/>
        </w:rPr>
        <w:t>3</w:t>
      </w:r>
      <w:r w:rsidR="00843CD3" w:rsidRPr="00AC126E">
        <w:rPr>
          <w:rStyle w:val="12"/>
          <w:sz w:val="24"/>
          <w:szCs w:val="24"/>
        </w:rPr>
        <w:t>.создание воспитывающей среды, способствующей личностному развитию особой категории дошкольников, их позитивной социализации, сохранению их индивидуальности, охране и укреплению их здоровья и эмоционального благополучия;</w:t>
      </w:r>
    </w:p>
    <w:p w:rsidR="00843CD3" w:rsidRPr="00AC126E" w:rsidRDefault="003329F5" w:rsidP="00250F09">
      <w:pPr>
        <w:pStyle w:val="21"/>
        <w:shd w:val="clear" w:color="auto" w:fill="auto"/>
        <w:tabs>
          <w:tab w:val="left" w:pos="1033"/>
        </w:tabs>
        <w:spacing w:before="0" w:after="0" w:line="240" w:lineRule="auto"/>
        <w:jc w:val="both"/>
        <w:rPr>
          <w:sz w:val="24"/>
          <w:szCs w:val="24"/>
        </w:rPr>
      </w:pPr>
      <w:r w:rsidRPr="00AC126E">
        <w:rPr>
          <w:rStyle w:val="12"/>
          <w:sz w:val="24"/>
          <w:szCs w:val="24"/>
        </w:rPr>
        <w:t>4</w:t>
      </w:r>
      <w:r w:rsidR="00843CD3" w:rsidRPr="00AC126E">
        <w:rPr>
          <w:rStyle w:val="12"/>
          <w:sz w:val="24"/>
          <w:szCs w:val="24"/>
        </w:rPr>
        <w:t>.доступность воспитательных мероприятий, совместных и самостоятельных, подвижных и статичных форм активности с учётом особенностей развития и образовательных потребностей ребёнка; речь идет не только о физической доступности, но и об интеллектуальной, когда созданные условия воспитания и применяемые правила должны быть понятны ребёнку с особыми образовательными потребностями;</w:t>
      </w:r>
    </w:p>
    <w:p w:rsidR="00843CD3" w:rsidRPr="00AC126E" w:rsidRDefault="003329F5" w:rsidP="00250F09">
      <w:pPr>
        <w:pStyle w:val="21"/>
        <w:shd w:val="clear" w:color="auto" w:fill="auto"/>
        <w:tabs>
          <w:tab w:val="left" w:pos="1028"/>
        </w:tabs>
        <w:spacing w:before="0" w:after="0" w:line="240" w:lineRule="auto"/>
        <w:jc w:val="both"/>
        <w:rPr>
          <w:sz w:val="24"/>
          <w:szCs w:val="24"/>
        </w:rPr>
      </w:pPr>
      <w:r w:rsidRPr="00AC126E">
        <w:rPr>
          <w:rStyle w:val="12"/>
          <w:sz w:val="24"/>
          <w:szCs w:val="24"/>
        </w:rPr>
        <w:t>5</w:t>
      </w:r>
      <w:r w:rsidR="00843CD3" w:rsidRPr="00AC126E">
        <w:rPr>
          <w:rStyle w:val="12"/>
          <w:sz w:val="24"/>
          <w:szCs w:val="24"/>
        </w:rPr>
        <w:t>.участие семьи как необходимое условие для полноценного воспитания ребёнка дошкольного возраста с особыми образовательными потребностями.</w:t>
      </w:r>
    </w:p>
    <w:p w:rsidR="00843CD3" w:rsidRPr="00AC126E" w:rsidRDefault="00843CD3" w:rsidP="00250F09">
      <w:pPr>
        <w:pStyle w:val="a3"/>
        <w:spacing w:before="5"/>
        <w:ind w:left="0" w:firstLine="709"/>
        <w:jc w:val="left"/>
        <w:rPr>
          <w:sz w:val="27"/>
        </w:rPr>
      </w:pPr>
    </w:p>
    <w:p w:rsidR="00843CD3" w:rsidRPr="00AC126E" w:rsidRDefault="00843CD3" w:rsidP="00250F09">
      <w:pPr>
        <w:pStyle w:val="a3"/>
        <w:ind w:left="0" w:firstLine="0"/>
        <w:jc w:val="left"/>
        <w:rPr>
          <w:b/>
          <w:bCs/>
        </w:rPr>
      </w:pPr>
      <w:r w:rsidRPr="00AC126E">
        <w:rPr>
          <w:b/>
          <w:bCs/>
        </w:rPr>
        <w:t>3.2.Особенности организации развивающей предметно-пространственной среды</w:t>
      </w:r>
    </w:p>
    <w:p w:rsidR="00843CD3" w:rsidRPr="00AC126E" w:rsidRDefault="00843CD3" w:rsidP="00250F09">
      <w:pPr>
        <w:pStyle w:val="a3"/>
        <w:ind w:left="0" w:firstLine="709"/>
      </w:pPr>
      <w:r w:rsidRPr="00AC126E">
        <w:t>Развивающая предметно-пространственная среда – часть образовательной среды и фактор,</w:t>
      </w:r>
      <w:r w:rsidRPr="00AC126E">
        <w:rPr>
          <w:spacing w:val="1"/>
        </w:rPr>
        <w:t xml:space="preserve"> </w:t>
      </w:r>
      <w:r w:rsidRPr="00AC126E">
        <w:t>мощно обогащающий развитие детей. РППС выступает основой для разнообразной,</w:t>
      </w:r>
      <w:r w:rsidRPr="00AC126E">
        <w:rPr>
          <w:spacing w:val="1"/>
        </w:rPr>
        <w:t xml:space="preserve"> </w:t>
      </w:r>
      <w:r w:rsidRPr="00AC126E">
        <w:t>разносторонне</w:t>
      </w:r>
      <w:r w:rsidRPr="00AC126E">
        <w:rPr>
          <w:spacing w:val="1"/>
        </w:rPr>
        <w:t xml:space="preserve"> </w:t>
      </w:r>
      <w:r w:rsidRPr="00AC126E">
        <w:t>развивающей,</w:t>
      </w:r>
      <w:r w:rsidRPr="00AC126E">
        <w:rPr>
          <w:spacing w:val="1"/>
        </w:rPr>
        <w:t xml:space="preserve"> </w:t>
      </w:r>
      <w:r w:rsidRPr="00AC126E">
        <w:t>содержательной</w:t>
      </w:r>
      <w:r w:rsidRPr="00AC126E">
        <w:rPr>
          <w:spacing w:val="1"/>
        </w:rPr>
        <w:t xml:space="preserve"> </w:t>
      </w:r>
      <w:r w:rsidRPr="00AC126E">
        <w:t>и</w:t>
      </w:r>
      <w:r w:rsidRPr="00AC126E">
        <w:rPr>
          <w:spacing w:val="1"/>
        </w:rPr>
        <w:t xml:space="preserve"> </w:t>
      </w:r>
      <w:r w:rsidRPr="00AC126E">
        <w:t>привлекательной</w:t>
      </w:r>
      <w:r w:rsidRPr="00AC126E">
        <w:rPr>
          <w:spacing w:val="1"/>
        </w:rPr>
        <w:t xml:space="preserve"> </w:t>
      </w:r>
      <w:r w:rsidRPr="00AC126E">
        <w:t>для</w:t>
      </w:r>
      <w:r w:rsidRPr="00AC126E">
        <w:rPr>
          <w:spacing w:val="1"/>
        </w:rPr>
        <w:t xml:space="preserve"> </w:t>
      </w:r>
      <w:r w:rsidRPr="00AC126E">
        <w:t>каждого</w:t>
      </w:r>
      <w:r w:rsidRPr="00AC126E">
        <w:rPr>
          <w:spacing w:val="1"/>
        </w:rPr>
        <w:t xml:space="preserve"> </w:t>
      </w:r>
      <w:r w:rsidRPr="00AC126E">
        <w:t>ребенка</w:t>
      </w:r>
      <w:r w:rsidRPr="00AC126E">
        <w:rPr>
          <w:spacing w:val="-57"/>
        </w:rPr>
        <w:t xml:space="preserve"> </w:t>
      </w:r>
      <w:r w:rsidRPr="00AC126E">
        <w:t>деятельности.</w:t>
      </w:r>
    </w:p>
    <w:p w:rsidR="00843CD3" w:rsidRPr="00AC126E" w:rsidRDefault="00843CD3" w:rsidP="00250F09">
      <w:pPr>
        <w:pStyle w:val="a3"/>
        <w:ind w:left="0" w:firstLine="709"/>
      </w:pPr>
      <w:r w:rsidRPr="00AC126E">
        <w:t>Развивающая</w:t>
      </w:r>
      <w:r w:rsidRPr="00AC126E">
        <w:rPr>
          <w:spacing w:val="1"/>
        </w:rPr>
        <w:t xml:space="preserve"> </w:t>
      </w:r>
      <w:r w:rsidRPr="00AC126E">
        <w:t>предметно-пространственная</w:t>
      </w:r>
      <w:r w:rsidRPr="00AC126E">
        <w:rPr>
          <w:spacing w:val="1"/>
        </w:rPr>
        <w:t xml:space="preserve"> </w:t>
      </w:r>
      <w:r w:rsidRPr="00AC126E">
        <w:t>среда</w:t>
      </w:r>
      <w:r w:rsidRPr="00AC126E">
        <w:rPr>
          <w:spacing w:val="1"/>
        </w:rPr>
        <w:t xml:space="preserve"> </w:t>
      </w:r>
      <w:r w:rsidRPr="00AC126E">
        <w:t>(далее</w:t>
      </w:r>
      <w:r w:rsidRPr="00AC126E">
        <w:rPr>
          <w:spacing w:val="1"/>
        </w:rPr>
        <w:t xml:space="preserve"> </w:t>
      </w:r>
      <w:r w:rsidRPr="00AC126E">
        <w:t>-</w:t>
      </w:r>
      <w:r w:rsidRPr="00AC126E">
        <w:rPr>
          <w:spacing w:val="1"/>
        </w:rPr>
        <w:t xml:space="preserve"> </w:t>
      </w:r>
      <w:r w:rsidRPr="00AC126E">
        <w:t>РППС)</w:t>
      </w:r>
      <w:r w:rsidRPr="00AC126E">
        <w:rPr>
          <w:spacing w:val="1"/>
        </w:rPr>
        <w:t xml:space="preserve"> </w:t>
      </w:r>
      <w:r w:rsidRPr="00AC126E">
        <w:t>представляет</w:t>
      </w:r>
      <w:r w:rsidRPr="00AC126E">
        <w:rPr>
          <w:spacing w:val="1"/>
        </w:rPr>
        <w:t xml:space="preserve"> </w:t>
      </w:r>
      <w:r w:rsidRPr="00AC126E">
        <w:t>собой</w:t>
      </w:r>
      <w:r w:rsidRPr="00AC126E">
        <w:rPr>
          <w:spacing w:val="1"/>
        </w:rPr>
        <w:t xml:space="preserve"> </w:t>
      </w:r>
      <w:r w:rsidRPr="00AC126E">
        <w:t>единство</w:t>
      </w:r>
      <w:r w:rsidRPr="00AC126E">
        <w:rPr>
          <w:spacing w:val="12"/>
        </w:rPr>
        <w:t xml:space="preserve"> </w:t>
      </w:r>
      <w:r w:rsidRPr="00AC126E">
        <w:t>специально</w:t>
      </w:r>
      <w:r w:rsidRPr="00AC126E">
        <w:rPr>
          <w:spacing w:val="12"/>
        </w:rPr>
        <w:t xml:space="preserve"> </w:t>
      </w:r>
      <w:r w:rsidRPr="00AC126E">
        <w:t>организованного</w:t>
      </w:r>
      <w:r w:rsidRPr="00AC126E">
        <w:rPr>
          <w:spacing w:val="10"/>
        </w:rPr>
        <w:t xml:space="preserve"> </w:t>
      </w:r>
      <w:r w:rsidRPr="00AC126E">
        <w:t>пространства</w:t>
      </w:r>
      <w:r w:rsidRPr="00AC126E">
        <w:rPr>
          <w:spacing w:val="12"/>
        </w:rPr>
        <w:t xml:space="preserve"> </w:t>
      </w:r>
      <w:r w:rsidRPr="00AC126E">
        <w:t>как</w:t>
      </w:r>
      <w:r w:rsidRPr="00AC126E">
        <w:rPr>
          <w:spacing w:val="13"/>
        </w:rPr>
        <w:t xml:space="preserve"> </w:t>
      </w:r>
      <w:r w:rsidRPr="00AC126E">
        <w:t>внешнего</w:t>
      </w:r>
      <w:r w:rsidRPr="00AC126E">
        <w:rPr>
          <w:spacing w:val="12"/>
        </w:rPr>
        <w:t xml:space="preserve"> </w:t>
      </w:r>
      <w:r w:rsidRPr="00AC126E">
        <w:t>(территория),</w:t>
      </w:r>
      <w:r w:rsidRPr="00AC126E">
        <w:rPr>
          <w:spacing w:val="11"/>
        </w:rPr>
        <w:t xml:space="preserve"> </w:t>
      </w:r>
      <w:r w:rsidRPr="00AC126E">
        <w:t>так</w:t>
      </w:r>
      <w:r w:rsidRPr="00AC126E">
        <w:rPr>
          <w:spacing w:val="-58"/>
        </w:rPr>
        <w:t xml:space="preserve"> </w:t>
      </w:r>
      <w:r w:rsidRPr="00AC126E">
        <w:t>и</w:t>
      </w:r>
      <w:r w:rsidRPr="00AC126E">
        <w:rPr>
          <w:spacing w:val="1"/>
        </w:rPr>
        <w:t xml:space="preserve"> </w:t>
      </w:r>
      <w:r w:rsidRPr="00AC126E">
        <w:t>внутреннего</w:t>
      </w:r>
      <w:r w:rsidRPr="00AC126E">
        <w:rPr>
          <w:spacing w:val="1"/>
        </w:rPr>
        <w:t xml:space="preserve"> </w:t>
      </w:r>
      <w:r w:rsidRPr="00AC126E">
        <w:t>(групповые,</w:t>
      </w:r>
      <w:r w:rsidRPr="00AC126E">
        <w:rPr>
          <w:spacing w:val="1"/>
        </w:rPr>
        <w:t xml:space="preserve"> </w:t>
      </w:r>
      <w:r w:rsidRPr="00AC126E">
        <w:t>специализированные,</w:t>
      </w:r>
      <w:r w:rsidRPr="00AC126E">
        <w:rPr>
          <w:spacing w:val="1"/>
        </w:rPr>
        <w:t xml:space="preserve"> </w:t>
      </w:r>
      <w:r w:rsidRPr="00AC126E">
        <w:t>технологические,</w:t>
      </w:r>
      <w:r w:rsidRPr="00AC126E">
        <w:rPr>
          <w:spacing w:val="1"/>
        </w:rPr>
        <w:t xml:space="preserve"> </w:t>
      </w:r>
      <w:r w:rsidRPr="00AC126E">
        <w:t>административные</w:t>
      </w:r>
      <w:r w:rsidRPr="00AC126E">
        <w:rPr>
          <w:spacing w:val="1"/>
        </w:rPr>
        <w:t xml:space="preserve"> </w:t>
      </w:r>
      <w:r w:rsidRPr="00AC126E">
        <w:t>и</w:t>
      </w:r>
      <w:r w:rsidRPr="00AC126E">
        <w:rPr>
          <w:spacing w:val="1"/>
        </w:rPr>
        <w:t xml:space="preserve"> </w:t>
      </w:r>
      <w:r w:rsidRPr="00AC126E">
        <w:t>иные</w:t>
      </w:r>
      <w:r w:rsidRPr="00AC126E">
        <w:rPr>
          <w:spacing w:val="1"/>
        </w:rPr>
        <w:t xml:space="preserve"> </w:t>
      </w:r>
      <w:r w:rsidRPr="00AC126E">
        <w:t>пространства),</w:t>
      </w:r>
      <w:r w:rsidRPr="00AC126E">
        <w:rPr>
          <w:spacing w:val="1"/>
        </w:rPr>
        <w:t xml:space="preserve"> </w:t>
      </w:r>
      <w:r w:rsidRPr="00AC126E">
        <w:t>материалов,</w:t>
      </w:r>
      <w:r w:rsidRPr="00AC126E">
        <w:rPr>
          <w:spacing w:val="1"/>
        </w:rPr>
        <w:t xml:space="preserve"> </w:t>
      </w:r>
      <w:r w:rsidRPr="00AC126E">
        <w:t>оборудования,</w:t>
      </w:r>
      <w:r w:rsidRPr="00AC126E">
        <w:rPr>
          <w:spacing w:val="1"/>
        </w:rPr>
        <w:t xml:space="preserve"> </w:t>
      </w:r>
      <w:r w:rsidRPr="00AC126E">
        <w:t>электронных</w:t>
      </w:r>
      <w:r w:rsidRPr="00AC126E">
        <w:rPr>
          <w:spacing w:val="1"/>
        </w:rPr>
        <w:t xml:space="preserve"> </w:t>
      </w:r>
      <w:r w:rsidRPr="00AC126E">
        <w:t>образовательных</w:t>
      </w:r>
      <w:r w:rsidRPr="00AC126E">
        <w:rPr>
          <w:spacing w:val="1"/>
        </w:rPr>
        <w:t xml:space="preserve"> </w:t>
      </w:r>
      <w:r w:rsidRPr="00AC126E">
        <w:t>ресурсов</w:t>
      </w:r>
      <w:r w:rsidRPr="00AC126E">
        <w:rPr>
          <w:spacing w:val="1"/>
        </w:rPr>
        <w:t xml:space="preserve"> </w:t>
      </w:r>
      <w:r w:rsidRPr="00AC126E">
        <w:t>и</w:t>
      </w:r>
      <w:r w:rsidRPr="00AC126E">
        <w:rPr>
          <w:spacing w:val="1"/>
        </w:rPr>
        <w:t xml:space="preserve"> </w:t>
      </w:r>
      <w:r w:rsidRPr="00AC126E">
        <w:t>средств</w:t>
      </w:r>
      <w:r w:rsidRPr="00AC126E">
        <w:rPr>
          <w:spacing w:val="1"/>
        </w:rPr>
        <w:t xml:space="preserve"> </w:t>
      </w:r>
      <w:r w:rsidRPr="00AC126E">
        <w:t>обучения</w:t>
      </w:r>
      <w:r w:rsidRPr="00AC126E">
        <w:rPr>
          <w:spacing w:val="1"/>
        </w:rPr>
        <w:t xml:space="preserve"> </w:t>
      </w:r>
      <w:r w:rsidRPr="00AC126E">
        <w:t>и</w:t>
      </w:r>
      <w:r w:rsidRPr="00AC126E">
        <w:rPr>
          <w:spacing w:val="1"/>
        </w:rPr>
        <w:t xml:space="preserve"> </w:t>
      </w:r>
      <w:r w:rsidRPr="00AC126E">
        <w:t>воспитания</w:t>
      </w:r>
      <w:r w:rsidRPr="00AC126E">
        <w:rPr>
          <w:spacing w:val="1"/>
        </w:rPr>
        <w:t xml:space="preserve"> </w:t>
      </w:r>
      <w:r w:rsidRPr="00AC126E">
        <w:t>детей</w:t>
      </w:r>
      <w:r w:rsidRPr="00AC126E">
        <w:rPr>
          <w:spacing w:val="1"/>
        </w:rPr>
        <w:t xml:space="preserve"> </w:t>
      </w:r>
      <w:r w:rsidRPr="00AC126E">
        <w:t>дошкольного</w:t>
      </w:r>
      <w:r w:rsidRPr="00AC126E">
        <w:rPr>
          <w:spacing w:val="1"/>
        </w:rPr>
        <w:t xml:space="preserve"> </w:t>
      </w:r>
      <w:r w:rsidRPr="00AC126E">
        <w:t>возраста,</w:t>
      </w:r>
      <w:r w:rsidRPr="00AC126E">
        <w:rPr>
          <w:spacing w:val="1"/>
        </w:rPr>
        <w:t xml:space="preserve"> </w:t>
      </w:r>
      <w:r w:rsidRPr="00AC126E">
        <w:t>охраны</w:t>
      </w:r>
      <w:r w:rsidRPr="00AC126E">
        <w:rPr>
          <w:spacing w:val="1"/>
        </w:rPr>
        <w:t xml:space="preserve"> </w:t>
      </w:r>
      <w:r w:rsidRPr="00AC126E">
        <w:t>и</w:t>
      </w:r>
      <w:r w:rsidRPr="00AC126E">
        <w:rPr>
          <w:spacing w:val="1"/>
        </w:rPr>
        <w:t xml:space="preserve"> </w:t>
      </w:r>
      <w:r w:rsidRPr="00AC126E">
        <w:t>укрепления</w:t>
      </w:r>
      <w:r w:rsidRPr="00AC126E">
        <w:rPr>
          <w:spacing w:val="1"/>
        </w:rPr>
        <w:t xml:space="preserve"> </w:t>
      </w:r>
      <w:r w:rsidRPr="00AC126E">
        <w:t>их</w:t>
      </w:r>
      <w:r w:rsidRPr="00AC126E">
        <w:rPr>
          <w:spacing w:val="60"/>
        </w:rPr>
        <w:t xml:space="preserve"> </w:t>
      </w:r>
      <w:r w:rsidRPr="00AC126E">
        <w:t>здоровья,</w:t>
      </w:r>
      <w:r w:rsidRPr="00AC126E">
        <w:rPr>
          <w:spacing w:val="1"/>
        </w:rPr>
        <w:t xml:space="preserve"> </w:t>
      </w:r>
      <w:r w:rsidRPr="00AC126E">
        <w:t>материалов</w:t>
      </w:r>
      <w:r w:rsidRPr="00AC126E">
        <w:rPr>
          <w:spacing w:val="1"/>
        </w:rPr>
        <w:t xml:space="preserve"> </w:t>
      </w:r>
      <w:r w:rsidRPr="00AC126E">
        <w:t>для</w:t>
      </w:r>
      <w:r w:rsidRPr="00AC126E">
        <w:rPr>
          <w:spacing w:val="1"/>
        </w:rPr>
        <w:t xml:space="preserve"> </w:t>
      </w:r>
      <w:r w:rsidRPr="00AC126E">
        <w:t>организации</w:t>
      </w:r>
      <w:r w:rsidRPr="00AC126E">
        <w:rPr>
          <w:spacing w:val="1"/>
        </w:rPr>
        <w:t xml:space="preserve"> </w:t>
      </w:r>
      <w:r w:rsidRPr="00AC126E">
        <w:t>самостоятельной</w:t>
      </w:r>
      <w:r w:rsidRPr="00AC126E">
        <w:rPr>
          <w:spacing w:val="1"/>
        </w:rPr>
        <w:t xml:space="preserve"> </w:t>
      </w:r>
      <w:r w:rsidRPr="00AC126E">
        <w:t>творческой</w:t>
      </w:r>
      <w:r w:rsidRPr="00AC126E">
        <w:rPr>
          <w:spacing w:val="1"/>
        </w:rPr>
        <w:t xml:space="preserve"> </w:t>
      </w:r>
      <w:r w:rsidRPr="00AC126E">
        <w:t>деятельности</w:t>
      </w:r>
      <w:r w:rsidRPr="00AC126E">
        <w:rPr>
          <w:spacing w:val="1"/>
        </w:rPr>
        <w:t xml:space="preserve"> </w:t>
      </w:r>
      <w:r w:rsidRPr="00AC126E">
        <w:t>детей.</w:t>
      </w:r>
      <w:r w:rsidRPr="00AC126E">
        <w:rPr>
          <w:spacing w:val="1"/>
        </w:rPr>
        <w:t xml:space="preserve"> </w:t>
      </w:r>
      <w:r w:rsidRPr="00AC126E">
        <w:t>РППС</w:t>
      </w:r>
      <w:r w:rsidRPr="00AC126E">
        <w:rPr>
          <w:spacing w:val="1"/>
        </w:rPr>
        <w:t xml:space="preserve"> </w:t>
      </w:r>
      <w:r w:rsidRPr="00AC126E">
        <w:t>создает</w:t>
      </w:r>
      <w:r w:rsidRPr="00AC126E">
        <w:rPr>
          <w:spacing w:val="1"/>
        </w:rPr>
        <w:t xml:space="preserve"> </w:t>
      </w:r>
      <w:r w:rsidRPr="00AC126E">
        <w:t>возможности для учета особенностей, возможностей и интересов детей, коррекции недостатков их</w:t>
      </w:r>
      <w:r w:rsidRPr="00AC126E">
        <w:rPr>
          <w:spacing w:val="-57"/>
        </w:rPr>
        <w:t xml:space="preserve"> </w:t>
      </w:r>
      <w:r w:rsidRPr="00AC126E">
        <w:t>развития.</w:t>
      </w:r>
    </w:p>
    <w:p w:rsidR="00843CD3" w:rsidRPr="00AC126E" w:rsidRDefault="00843CD3" w:rsidP="00250F09">
      <w:pPr>
        <w:pStyle w:val="a3"/>
        <w:ind w:left="0" w:firstLine="709"/>
      </w:pPr>
      <w:r w:rsidRPr="00AC126E">
        <w:t xml:space="preserve">РППС </w:t>
      </w:r>
      <w:proofErr w:type="gramStart"/>
      <w:r w:rsidRPr="00AC126E">
        <w:t>организована</w:t>
      </w:r>
      <w:proofErr w:type="gramEnd"/>
      <w:r w:rsidRPr="00AC126E">
        <w:t xml:space="preserve"> как единое пространство, все компоненты которого,  согласованы между собой по содержанию, масштабу, художественному</w:t>
      </w:r>
      <w:r w:rsidRPr="00AC126E">
        <w:rPr>
          <w:spacing w:val="1"/>
        </w:rPr>
        <w:t xml:space="preserve"> </w:t>
      </w:r>
      <w:r w:rsidRPr="00AC126E">
        <w:t>решению.</w:t>
      </w:r>
    </w:p>
    <w:p w:rsidR="00843CD3" w:rsidRPr="00AC126E" w:rsidRDefault="00843CD3" w:rsidP="00250F09">
      <w:pPr>
        <w:pStyle w:val="a3"/>
        <w:ind w:left="0" w:firstLine="709"/>
      </w:pPr>
      <w:r w:rsidRPr="00AC126E">
        <w:t>При</w:t>
      </w:r>
      <w:r w:rsidRPr="00AC126E">
        <w:rPr>
          <w:spacing w:val="-5"/>
        </w:rPr>
        <w:t xml:space="preserve"> </w:t>
      </w:r>
      <w:r w:rsidRPr="00AC126E">
        <w:t>проектировании</w:t>
      </w:r>
      <w:r w:rsidRPr="00AC126E">
        <w:rPr>
          <w:spacing w:val="-5"/>
        </w:rPr>
        <w:t xml:space="preserve"> </w:t>
      </w:r>
      <w:r w:rsidRPr="00AC126E">
        <w:t>РППС</w:t>
      </w:r>
      <w:r w:rsidRPr="00AC126E">
        <w:rPr>
          <w:spacing w:val="-5"/>
        </w:rPr>
        <w:t xml:space="preserve"> </w:t>
      </w:r>
      <w:proofErr w:type="gramStart"/>
      <w:r w:rsidRPr="00AC126E">
        <w:t>учтены</w:t>
      </w:r>
      <w:proofErr w:type="gramEnd"/>
      <w:r w:rsidRPr="00AC126E">
        <w:t>:</w:t>
      </w:r>
    </w:p>
    <w:p w:rsidR="00843CD3" w:rsidRPr="00AC126E" w:rsidRDefault="00843CD3" w:rsidP="00250F09">
      <w:pPr>
        <w:pStyle w:val="a6"/>
        <w:numPr>
          <w:ilvl w:val="0"/>
          <w:numId w:val="77"/>
        </w:numPr>
        <w:tabs>
          <w:tab w:val="left" w:pos="1114"/>
        </w:tabs>
        <w:ind w:left="0" w:firstLine="709"/>
        <w:jc w:val="both"/>
        <w:rPr>
          <w:sz w:val="24"/>
          <w:szCs w:val="24"/>
        </w:rPr>
      </w:pPr>
      <w:r w:rsidRPr="00AC126E">
        <w:rPr>
          <w:sz w:val="24"/>
          <w:szCs w:val="24"/>
        </w:rPr>
        <w:lastRenderedPageBreak/>
        <w:t>этнопсихологические, социокультурные, культурно-исторические и природн</w:t>
      </w:r>
      <w:proofErr w:type="gramStart"/>
      <w:r w:rsidRPr="00AC126E">
        <w:rPr>
          <w:sz w:val="24"/>
          <w:szCs w:val="24"/>
        </w:rPr>
        <w:t>о-</w:t>
      </w:r>
      <w:proofErr w:type="gramEnd"/>
      <w:r w:rsidRPr="00AC126E">
        <w:rPr>
          <w:spacing w:val="1"/>
          <w:sz w:val="24"/>
          <w:szCs w:val="24"/>
        </w:rPr>
        <w:t xml:space="preserve"> </w:t>
      </w:r>
      <w:r w:rsidRPr="00AC126E">
        <w:rPr>
          <w:sz w:val="24"/>
          <w:szCs w:val="24"/>
        </w:rPr>
        <w:t>климатические условия;</w:t>
      </w:r>
    </w:p>
    <w:p w:rsidR="00843CD3" w:rsidRPr="00AC126E" w:rsidRDefault="00843CD3" w:rsidP="00250F09">
      <w:pPr>
        <w:pStyle w:val="a6"/>
        <w:numPr>
          <w:ilvl w:val="0"/>
          <w:numId w:val="77"/>
        </w:numPr>
        <w:tabs>
          <w:tab w:val="left" w:pos="1118"/>
        </w:tabs>
        <w:ind w:left="0" w:firstLine="709"/>
        <w:jc w:val="both"/>
        <w:rPr>
          <w:sz w:val="24"/>
          <w:szCs w:val="24"/>
        </w:rPr>
      </w:pPr>
      <w:r w:rsidRPr="00AC126E">
        <w:rPr>
          <w:sz w:val="24"/>
          <w:szCs w:val="24"/>
        </w:rPr>
        <w:t>возраст, опыт,</w:t>
      </w:r>
      <w:r w:rsidRPr="00AC126E">
        <w:rPr>
          <w:spacing w:val="1"/>
          <w:sz w:val="24"/>
          <w:szCs w:val="24"/>
        </w:rPr>
        <w:t xml:space="preserve"> </w:t>
      </w:r>
      <w:r w:rsidRPr="00AC126E">
        <w:rPr>
          <w:sz w:val="24"/>
          <w:szCs w:val="24"/>
        </w:rPr>
        <w:t>уровень развития детей и особенностей их</w:t>
      </w:r>
      <w:r w:rsidRPr="00AC126E">
        <w:rPr>
          <w:spacing w:val="1"/>
          <w:sz w:val="24"/>
          <w:szCs w:val="24"/>
        </w:rPr>
        <w:t xml:space="preserve"> </w:t>
      </w:r>
      <w:r w:rsidRPr="00AC126E">
        <w:rPr>
          <w:sz w:val="24"/>
          <w:szCs w:val="24"/>
        </w:rPr>
        <w:t>деятельности</w:t>
      </w:r>
      <w:r w:rsidRPr="00AC126E">
        <w:rPr>
          <w:spacing w:val="1"/>
          <w:sz w:val="24"/>
          <w:szCs w:val="24"/>
        </w:rPr>
        <w:t xml:space="preserve"> </w:t>
      </w:r>
      <w:r w:rsidRPr="00AC126E">
        <w:rPr>
          <w:sz w:val="24"/>
          <w:szCs w:val="24"/>
        </w:rPr>
        <w:t>- содержание</w:t>
      </w:r>
      <w:r w:rsidRPr="00AC126E">
        <w:rPr>
          <w:spacing w:val="1"/>
          <w:sz w:val="24"/>
          <w:szCs w:val="24"/>
        </w:rPr>
        <w:t xml:space="preserve"> </w:t>
      </w:r>
      <w:r w:rsidRPr="00AC126E">
        <w:rPr>
          <w:sz w:val="24"/>
          <w:szCs w:val="24"/>
        </w:rPr>
        <w:t>воспитания</w:t>
      </w:r>
      <w:r w:rsidRPr="00AC126E">
        <w:rPr>
          <w:spacing w:val="-4"/>
          <w:sz w:val="24"/>
          <w:szCs w:val="24"/>
        </w:rPr>
        <w:t xml:space="preserve"> </w:t>
      </w:r>
      <w:r w:rsidRPr="00AC126E">
        <w:rPr>
          <w:sz w:val="24"/>
          <w:szCs w:val="24"/>
        </w:rPr>
        <w:t>и образования;</w:t>
      </w:r>
    </w:p>
    <w:p w:rsidR="00843CD3" w:rsidRPr="00AC126E" w:rsidRDefault="00843CD3" w:rsidP="00250F09">
      <w:pPr>
        <w:pStyle w:val="a6"/>
        <w:numPr>
          <w:ilvl w:val="0"/>
          <w:numId w:val="77"/>
        </w:numPr>
        <w:tabs>
          <w:tab w:val="left" w:pos="1061"/>
        </w:tabs>
        <w:ind w:left="0" w:firstLine="709"/>
        <w:jc w:val="both"/>
        <w:rPr>
          <w:sz w:val="24"/>
          <w:szCs w:val="24"/>
        </w:rPr>
      </w:pPr>
      <w:r w:rsidRPr="00AC126E">
        <w:rPr>
          <w:sz w:val="24"/>
          <w:szCs w:val="24"/>
        </w:rPr>
        <w:t>задачи</w:t>
      </w:r>
      <w:r w:rsidRPr="00AC126E">
        <w:rPr>
          <w:spacing w:val="-4"/>
          <w:sz w:val="24"/>
          <w:szCs w:val="24"/>
        </w:rPr>
        <w:t xml:space="preserve"> </w:t>
      </w:r>
      <w:r w:rsidRPr="00AC126E">
        <w:rPr>
          <w:sz w:val="24"/>
          <w:szCs w:val="24"/>
        </w:rPr>
        <w:t>образовательной</w:t>
      </w:r>
      <w:r w:rsidRPr="00AC126E">
        <w:rPr>
          <w:spacing w:val="-3"/>
          <w:sz w:val="24"/>
          <w:szCs w:val="24"/>
        </w:rPr>
        <w:t xml:space="preserve"> </w:t>
      </w:r>
      <w:r w:rsidRPr="00AC126E">
        <w:rPr>
          <w:sz w:val="24"/>
          <w:szCs w:val="24"/>
        </w:rPr>
        <w:t>программы</w:t>
      </w:r>
      <w:r w:rsidRPr="00AC126E">
        <w:rPr>
          <w:spacing w:val="-4"/>
          <w:sz w:val="24"/>
          <w:szCs w:val="24"/>
        </w:rPr>
        <w:t xml:space="preserve"> </w:t>
      </w:r>
      <w:r w:rsidRPr="00AC126E">
        <w:rPr>
          <w:sz w:val="24"/>
          <w:szCs w:val="24"/>
        </w:rPr>
        <w:t>для</w:t>
      </w:r>
      <w:r w:rsidRPr="00AC126E">
        <w:rPr>
          <w:spacing w:val="-3"/>
          <w:sz w:val="24"/>
          <w:szCs w:val="24"/>
        </w:rPr>
        <w:t xml:space="preserve"> </w:t>
      </w:r>
      <w:r w:rsidRPr="00AC126E">
        <w:rPr>
          <w:sz w:val="24"/>
          <w:szCs w:val="24"/>
        </w:rPr>
        <w:t>разных</w:t>
      </w:r>
      <w:r w:rsidRPr="00AC126E">
        <w:rPr>
          <w:spacing w:val="-2"/>
          <w:sz w:val="24"/>
          <w:szCs w:val="24"/>
        </w:rPr>
        <w:t xml:space="preserve"> </w:t>
      </w:r>
      <w:r w:rsidRPr="00AC126E">
        <w:rPr>
          <w:sz w:val="24"/>
          <w:szCs w:val="24"/>
        </w:rPr>
        <w:t>возрастных</w:t>
      </w:r>
      <w:r w:rsidRPr="00AC126E">
        <w:rPr>
          <w:spacing w:val="-2"/>
          <w:sz w:val="24"/>
          <w:szCs w:val="24"/>
        </w:rPr>
        <w:t xml:space="preserve"> </w:t>
      </w:r>
      <w:r w:rsidRPr="00AC126E">
        <w:rPr>
          <w:sz w:val="24"/>
          <w:szCs w:val="24"/>
        </w:rPr>
        <w:t>групп;</w:t>
      </w:r>
    </w:p>
    <w:p w:rsidR="00843CD3" w:rsidRPr="00AC126E" w:rsidRDefault="00843CD3" w:rsidP="00250F09">
      <w:pPr>
        <w:pStyle w:val="a6"/>
        <w:numPr>
          <w:ilvl w:val="0"/>
          <w:numId w:val="77"/>
        </w:numPr>
        <w:tabs>
          <w:tab w:val="left" w:pos="1071"/>
        </w:tabs>
        <w:ind w:left="0" w:firstLine="709"/>
        <w:jc w:val="both"/>
        <w:rPr>
          <w:sz w:val="24"/>
          <w:szCs w:val="24"/>
        </w:rPr>
      </w:pPr>
      <w:r w:rsidRPr="00AC126E">
        <w:rPr>
          <w:sz w:val="24"/>
          <w:szCs w:val="24"/>
        </w:rPr>
        <w:t>возможности и потребности участников образовательной деятельности (детей и их семей,</w:t>
      </w:r>
      <w:r w:rsidRPr="00AC126E">
        <w:rPr>
          <w:spacing w:val="1"/>
          <w:sz w:val="24"/>
          <w:szCs w:val="24"/>
        </w:rPr>
        <w:t xml:space="preserve"> </w:t>
      </w:r>
      <w:r w:rsidRPr="00AC126E">
        <w:rPr>
          <w:sz w:val="24"/>
          <w:szCs w:val="24"/>
        </w:rPr>
        <w:t>педагогов</w:t>
      </w:r>
      <w:r w:rsidRPr="00AC126E">
        <w:rPr>
          <w:spacing w:val="-3"/>
          <w:sz w:val="24"/>
          <w:szCs w:val="24"/>
        </w:rPr>
        <w:t xml:space="preserve"> </w:t>
      </w:r>
      <w:r w:rsidRPr="00AC126E">
        <w:rPr>
          <w:sz w:val="24"/>
          <w:szCs w:val="24"/>
        </w:rPr>
        <w:t>и</w:t>
      </w:r>
      <w:r w:rsidRPr="00AC126E">
        <w:rPr>
          <w:spacing w:val="-1"/>
          <w:sz w:val="24"/>
          <w:szCs w:val="24"/>
        </w:rPr>
        <w:t xml:space="preserve"> </w:t>
      </w:r>
      <w:r w:rsidRPr="00AC126E">
        <w:rPr>
          <w:sz w:val="24"/>
          <w:szCs w:val="24"/>
        </w:rPr>
        <w:t>других</w:t>
      </w:r>
      <w:r w:rsidRPr="00AC126E">
        <w:rPr>
          <w:spacing w:val="1"/>
          <w:sz w:val="24"/>
          <w:szCs w:val="24"/>
        </w:rPr>
        <w:t xml:space="preserve"> </w:t>
      </w:r>
      <w:r w:rsidRPr="00AC126E">
        <w:rPr>
          <w:sz w:val="24"/>
          <w:szCs w:val="24"/>
        </w:rPr>
        <w:t>сотрудников,</w:t>
      </w:r>
      <w:r w:rsidRPr="00AC126E">
        <w:rPr>
          <w:spacing w:val="-2"/>
          <w:sz w:val="24"/>
          <w:szCs w:val="24"/>
        </w:rPr>
        <w:t xml:space="preserve"> </w:t>
      </w:r>
      <w:r w:rsidRPr="00AC126E">
        <w:rPr>
          <w:sz w:val="24"/>
          <w:szCs w:val="24"/>
        </w:rPr>
        <w:t>участников</w:t>
      </w:r>
      <w:r w:rsidRPr="00AC126E">
        <w:rPr>
          <w:spacing w:val="-1"/>
          <w:sz w:val="24"/>
          <w:szCs w:val="24"/>
        </w:rPr>
        <w:t xml:space="preserve"> </w:t>
      </w:r>
      <w:r w:rsidRPr="00AC126E">
        <w:rPr>
          <w:sz w:val="24"/>
          <w:szCs w:val="24"/>
        </w:rPr>
        <w:t>сетевого</w:t>
      </w:r>
      <w:r w:rsidRPr="00AC126E">
        <w:rPr>
          <w:spacing w:val="-2"/>
          <w:sz w:val="24"/>
          <w:szCs w:val="24"/>
        </w:rPr>
        <w:t xml:space="preserve"> </w:t>
      </w:r>
      <w:r w:rsidRPr="00AC126E">
        <w:rPr>
          <w:sz w:val="24"/>
          <w:szCs w:val="24"/>
        </w:rPr>
        <w:t>взаимодействия</w:t>
      </w:r>
      <w:r w:rsidRPr="00AC126E">
        <w:rPr>
          <w:spacing w:val="-1"/>
          <w:sz w:val="24"/>
          <w:szCs w:val="24"/>
        </w:rPr>
        <w:t xml:space="preserve"> </w:t>
      </w:r>
      <w:r w:rsidRPr="00AC126E">
        <w:rPr>
          <w:sz w:val="24"/>
          <w:szCs w:val="24"/>
        </w:rPr>
        <w:t>и</w:t>
      </w:r>
      <w:r w:rsidRPr="00AC126E">
        <w:rPr>
          <w:spacing w:val="-1"/>
          <w:sz w:val="24"/>
          <w:szCs w:val="24"/>
        </w:rPr>
        <w:t xml:space="preserve"> </w:t>
      </w:r>
      <w:r w:rsidRPr="00AC126E">
        <w:rPr>
          <w:sz w:val="24"/>
          <w:szCs w:val="24"/>
        </w:rPr>
        <w:t>пр.).</w:t>
      </w:r>
    </w:p>
    <w:p w:rsidR="00843CD3" w:rsidRPr="00AC126E" w:rsidRDefault="00843CD3" w:rsidP="00250F09">
      <w:pPr>
        <w:pStyle w:val="a3"/>
        <w:ind w:left="0" w:firstLine="709"/>
      </w:pPr>
      <w:r w:rsidRPr="00AC126E">
        <w:t>РППС соответствует:</w:t>
      </w:r>
    </w:p>
    <w:p w:rsidR="00843CD3" w:rsidRPr="00AC126E" w:rsidRDefault="00843CD3" w:rsidP="00250F09">
      <w:pPr>
        <w:pStyle w:val="a3"/>
        <w:ind w:left="0" w:firstLine="709"/>
      </w:pPr>
      <w:r w:rsidRPr="00AC126E">
        <w:t>требованиям</w:t>
      </w:r>
      <w:r w:rsidRPr="00AC126E">
        <w:rPr>
          <w:spacing w:val="-4"/>
        </w:rPr>
        <w:t xml:space="preserve"> </w:t>
      </w:r>
      <w:r w:rsidRPr="00AC126E">
        <w:t>ФГОС</w:t>
      </w:r>
      <w:r w:rsidRPr="00AC126E">
        <w:rPr>
          <w:spacing w:val="-3"/>
        </w:rPr>
        <w:t xml:space="preserve"> </w:t>
      </w:r>
      <w:proofErr w:type="gramStart"/>
      <w:r w:rsidRPr="00AC126E">
        <w:t>ДО</w:t>
      </w:r>
      <w:proofErr w:type="gramEnd"/>
      <w:r w:rsidRPr="00AC126E">
        <w:t>;</w:t>
      </w:r>
    </w:p>
    <w:p w:rsidR="00843CD3" w:rsidRPr="00AC126E" w:rsidRDefault="00843CD3" w:rsidP="00250F09">
      <w:pPr>
        <w:pStyle w:val="a3"/>
        <w:ind w:left="0" w:firstLine="709"/>
      </w:pPr>
      <w:r w:rsidRPr="00AC126E">
        <w:t>Программе;</w:t>
      </w:r>
    </w:p>
    <w:p w:rsidR="00843CD3" w:rsidRPr="00AC126E" w:rsidRDefault="00843CD3" w:rsidP="00250F09">
      <w:pPr>
        <w:pStyle w:val="a3"/>
        <w:ind w:left="0" w:firstLine="709"/>
        <w:jc w:val="left"/>
      </w:pPr>
      <w:r w:rsidRPr="00AC126E">
        <w:t xml:space="preserve">материально-техническим и </w:t>
      </w:r>
      <w:proofErr w:type="gramStart"/>
      <w:r w:rsidRPr="00AC126E">
        <w:t>медико-социальным</w:t>
      </w:r>
      <w:proofErr w:type="gramEnd"/>
      <w:r w:rsidRPr="00AC126E">
        <w:t xml:space="preserve"> условиям пребывания детей в ДОО;</w:t>
      </w:r>
      <w:r w:rsidRPr="00AC126E">
        <w:rPr>
          <w:spacing w:val="-57"/>
        </w:rPr>
        <w:t xml:space="preserve"> </w:t>
      </w:r>
      <w:r w:rsidRPr="00AC126E">
        <w:t>возрастным</w:t>
      </w:r>
      <w:r w:rsidRPr="00AC126E">
        <w:rPr>
          <w:spacing w:val="-3"/>
        </w:rPr>
        <w:t xml:space="preserve"> </w:t>
      </w:r>
      <w:r w:rsidRPr="00AC126E">
        <w:t>особенностям детей;</w:t>
      </w:r>
    </w:p>
    <w:p w:rsidR="00843CD3" w:rsidRPr="00AC126E" w:rsidRDefault="00843CD3" w:rsidP="00250F09">
      <w:pPr>
        <w:pStyle w:val="a3"/>
        <w:ind w:left="0" w:firstLine="709"/>
        <w:jc w:val="left"/>
      </w:pPr>
      <w:r w:rsidRPr="00AC126E">
        <w:t>воспитывающему характеру образования детей;</w:t>
      </w:r>
      <w:r w:rsidRPr="00AC126E">
        <w:rPr>
          <w:spacing w:val="-57"/>
        </w:rPr>
        <w:t xml:space="preserve"> </w:t>
      </w:r>
      <w:r w:rsidRPr="00AC126E">
        <w:t>требованиям</w:t>
      </w:r>
      <w:r w:rsidRPr="00AC126E">
        <w:rPr>
          <w:spacing w:val="-2"/>
        </w:rPr>
        <w:t xml:space="preserve"> </w:t>
      </w:r>
      <w:r w:rsidRPr="00AC126E">
        <w:t>безопасности</w:t>
      </w:r>
      <w:r w:rsidRPr="00AC126E">
        <w:rPr>
          <w:spacing w:val="1"/>
        </w:rPr>
        <w:t xml:space="preserve"> </w:t>
      </w:r>
      <w:r w:rsidRPr="00AC126E">
        <w:t>и надежности.</w:t>
      </w:r>
    </w:p>
    <w:p w:rsidR="00843CD3" w:rsidRPr="00AC126E" w:rsidRDefault="00843CD3" w:rsidP="00250F09">
      <w:pPr>
        <w:pStyle w:val="a3"/>
        <w:ind w:left="0" w:firstLine="709"/>
      </w:pPr>
      <w:r w:rsidRPr="00AC126E">
        <w:t>РППС обеспечивает:</w:t>
      </w:r>
    </w:p>
    <w:p w:rsidR="00843CD3" w:rsidRPr="00AC126E" w:rsidRDefault="00843CD3" w:rsidP="00250F09">
      <w:pPr>
        <w:pStyle w:val="a3"/>
        <w:ind w:left="0" w:firstLine="709"/>
      </w:pPr>
      <w:r w:rsidRPr="00AC126E">
        <w:t>целостность</w:t>
      </w:r>
      <w:r w:rsidRPr="00AC126E">
        <w:rPr>
          <w:spacing w:val="1"/>
        </w:rPr>
        <w:t xml:space="preserve"> </w:t>
      </w:r>
      <w:r w:rsidRPr="00AC126E">
        <w:t>образовательного</w:t>
      </w:r>
      <w:r w:rsidRPr="00AC126E">
        <w:rPr>
          <w:spacing w:val="-57"/>
        </w:rPr>
        <w:t xml:space="preserve"> </w:t>
      </w:r>
      <w:r w:rsidRPr="00AC126E">
        <w:t>процесса и включает всё необходимое для реализации содержания каждого из направлений развития и</w:t>
      </w:r>
      <w:r w:rsidRPr="00AC126E">
        <w:rPr>
          <w:spacing w:val="-57"/>
        </w:rPr>
        <w:t xml:space="preserve"> </w:t>
      </w:r>
      <w:r w:rsidRPr="00AC126E">
        <w:t>образования</w:t>
      </w:r>
      <w:r w:rsidRPr="00AC126E">
        <w:rPr>
          <w:spacing w:val="-1"/>
        </w:rPr>
        <w:t xml:space="preserve"> </w:t>
      </w:r>
      <w:r w:rsidRPr="00AC126E">
        <w:t>детей (согласно</w:t>
      </w:r>
      <w:r w:rsidRPr="00AC126E">
        <w:rPr>
          <w:spacing w:val="2"/>
        </w:rPr>
        <w:t xml:space="preserve"> </w:t>
      </w:r>
      <w:r w:rsidRPr="00AC126E">
        <w:t>ФГОС</w:t>
      </w:r>
      <w:r w:rsidRPr="00AC126E">
        <w:rPr>
          <w:spacing w:val="-1"/>
        </w:rPr>
        <w:t xml:space="preserve"> </w:t>
      </w:r>
      <w:proofErr w:type="gramStart"/>
      <w:r w:rsidRPr="00AC126E">
        <w:t>ДО</w:t>
      </w:r>
      <w:proofErr w:type="gramEnd"/>
      <w:r w:rsidRPr="00AC126E">
        <w:t>.)</w:t>
      </w:r>
    </w:p>
    <w:p w:rsidR="00843CD3" w:rsidRPr="00AC126E" w:rsidRDefault="00843CD3" w:rsidP="00250F09">
      <w:pPr>
        <w:pStyle w:val="a3"/>
        <w:ind w:left="0" w:firstLine="709"/>
      </w:pPr>
      <w:r w:rsidRPr="00AC126E">
        <w:t>возможность</w:t>
      </w:r>
      <w:r w:rsidRPr="00AC126E">
        <w:rPr>
          <w:spacing w:val="1"/>
        </w:rPr>
        <w:t xml:space="preserve"> </w:t>
      </w:r>
      <w:r w:rsidRPr="00AC126E">
        <w:t>реализации</w:t>
      </w:r>
      <w:r w:rsidRPr="00AC126E">
        <w:rPr>
          <w:spacing w:val="1"/>
        </w:rPr>
        <w:t xml:space="preserve"> </w:t>
      </w:r>
      <w:r w:rsidRPr="00AC126E">
        <w:t>разных</w:t>
      </w:r>
      <w:r w:rsidRPr="00AC126E">
        <w:rPr>
          <w:spacing w:val="1"/>
        </w:rPr>
        <w:t xml:space="preserve"> </w:t>
      </w:r>
      <w:r w:rsidRPr="00AC126E">
        <w:t>видов</w:t>
      </w:r>
      <w:r w:rsidRPr="00AC126E">
        <w:rPr>
          <w:spacing w:val="1"/>
        </w:rPr>
        <w:t xml:space="preserve"> </w:t>
      </w:r>
      <w:r w:rsidRPr="00AC126E">
        <w:t>индивидуальной</w:t>
      </w:r>
      <w:r w:rsidRPr="00AC126E">
        <w:rPr>
          <w:spacing w:val="1"/>
        </w:rPr>
        <w:t xml:space="preserve"> </w:t>
      </w:r>
      <w:r w:rsidRPr="00AC126E">
        <w:t>и</w:t>
      </w:r>
      <w:r w:rsidRPr="00AC126E">
        <w:rPr>
          <w:spacing w:val="1"/>
        </w:rPr>
        <w:t xml:space="preserve"> </w:t>
      </w:r>
      <w:r w:rsidRPr="00AC126E">
        <w:t>коллективной</w:t>
      </w:r>
      <w:r w:rsidRPr="00AC126E">
        <w:rPr>
          <w:spacing w:val="1"/>
        </w:rPr>
        <w:t xml:space="preserve"> </w:t>
      </w:r>
      <w:r w:rsidRPr="00AC126E">
        <w:t>деятельности:</w:t>
      </w:r>
      <w:r w:rsidRPr="00AC126E">
        <w:rPr>
          <w:spacing w:val="1"/>
        </w:rPr>
        <w:t xml:space="preserve"> </w:t>
      </w:r>
      <w:r w:rsidRPr="00AC126E">
        <w:t>игровой,</w:t>
      </w:r>
      <w:r w:rsidRPr="00AC126E">
        <w:rPr>
          <w:spacing w:val="1"/>
        </w:rPr>
        <w:t xml:space="preserve"> </w:t>
      </w:r>
      <w:r w:rsidRPr="00AC126E">
        <w:t>коммуникативной,</w:t>
      </w:r>
      <w:r w:rsidRPr="00AC126E">
        <w:rPr>
          <w:spacing w:val="1"/>
        </w:rPr>
        <w:t xml:space="preserve"> </w:t>
      </w:r>
      <w:r w:rsidRPr="00AC126E">
        <w:t>познавательн</w:t>
      </w:r>
      <w:proofErr w:type="gramStart"/>
      <w:r w:rsidRPr="00AC126E">
        <w:t>о-</w:t>
      </w:r>
      <w:proofErr w:type="gramEnd"/>
      <w:r w:rsidRPr="00AC126E">
        <w:rPr>
          <w:spacing w:val="1"/>
        </w:rPr>
        <w:t xml:space="preserve"> </w:t>
      </w:r>
      <w:r w:rsidRPr="00AC126E">
        <w:t>исследовательской, двигательной, продуктивной и пр. в соответствии с потребностями каждого</w:t>
      </w:r>
      <w:r w:rsidRPr="00AC126E">
        <w:rPr>
          <w:spacing w:val="1"/>
        </w:rPr>
        <w:t xml:space="preserve"> </w:t>
      </w:r>
      <w:r w:rsidRPr="00AC126E">
        <w:t>возрастного этапа детей, охраны и укрепления их здоровья, возможностями учета особенностей и</w:t>
      </w:r>
      <w:r w:rsidRPr="00AC126E">
        <w:rPr>
          <w:spacing w:val="1"/>
        </w:rPr>
        <w:t xml:space="preserve"> </w:t>
      </w:r>
      <w:r w:rsidRPr="00AC126E">
        <w:t>коррекции</w:t>
      </w:r>
      <w:r w:rsidRPr="00AC126E">
        <w:rPr>
          <w:spacing w:val="-1"/>
        </w:rPr>
        <w:t xml:space="preserve"> </w:t>
      </w:r>
      <w:r w:rsidRPr="00AC126E">
        <w:t>недостатков</w:t>
      </w:r>
      <w:r w:rsidRPr="00AC126E">
        <w:rPr>
          <w:spacing w:val="-3"/>
        </w:rPr>
        <w:t xml:space="preserve"> </w:t>
      </w:r>
      <w:r w:rsidRPr="00AC126E">
        <w:t>их</w:t>
      </w:r>
      <w:r w:rsidRPr="00AC126E">
        <w:rPr>
          <w:spacing w:val="2"/>
        </w:rPr>
        <w:t xml:space="preserve"> </w:t>
      </w:r>
      <w:r w:rsidRPr="00AC126E">
        <w:t>развития.</w:t>
      </w:r>
    </w:p>
    <w:p w:rsidR="00843CD3" w:rsidRPr="00AC126E" w:rsidRDefault="00843CD3" w:rsidP="00250F09">
      <w:pPr>
        <w:pStyle w:val="a3"/>
        <w:ind w:left="0" w:firstLine="709"/>
        <w:rPr>
          <w:spacing w:val="1"/>
        </w:rPr>
      </w:pPr>
      <w:r w:rsidRPr="00AC126E">
        <w:t>В</w:t>
      </w:r>
      <w:r w:rsidRPr="00AC126E">
        <w:rPr>
          <w:spacing w:val="1"/>
        </w:rPr>
        <w:t xml:space="preserve"> </w:t>
      </w:r>
      <w:r w:rsidRPr="00AC126E">
        <w:t>соответствии</w:t>
      </w:r>
      <w:r w:rsidRPr="00AC126E">
        <w:rPr>
          <w:spacing w:val="1"/>
        </w:rPr>
        <w:t xml:space="preserve"> </w:t>
      </w:r>
      <w:r w:rsidRPr="00AC126E">
        <w:t>с</w:t>
      </w:r>
      <w:r w:rsidRPr="00AC126E">
        <w:rPr>
          <w:spacing w:val="1"/>
        </w:rPr>
        <w:t xml:space="preserve"> </w:t>
      </w:r>
      <w:r w:rsidRPr="00AC126E">
        <w:t>ФГОС</w:t>
      </w:r>
      <w:r w:rsidRPr="00AC126E">
        <w:rPr>
          <w:spacing w:val="1"/>
        </w:rPr>
        <w:t xml:space="preserve"> </w:t>
      </w:r>
      <w:r w:rsidRPr="00AC126E">
        <w:t>ДО,</w:t>
      </w:r>
      <w:r w:rsidRPr="00AC126E">
        <w:rPr>
          <w:spacing w:val="1"/>
        </w:rPr>
        <w:t xml:space="preserve"> </w:t>
      </w:r>
      <w:r w:rsidRPr="00AC126E">
        <w:t>РППС</w:t>
      </w:r>
      <w:r w:rsidRPr="00AC126E">
        <w:rPr>
          <w:spacing w:val="1"/>
        </w:rPr>
        <w:t>:</w:t>
      </w:r>
    </w:p>
    <w:p w:rsidR="00843CD3" w:rsidRPr="00AC126E" w:rsidRDefault="00843CD3" w:rsidP="00250F09">
      <w:pPr>
        <w:pStyle w:val="a3"/>
        <w:ind w:left="0" w:firstLine="709"/>
        <w:rPr>
          <w:spacing w:val="1"/>
        </w:rPr>
      </w:pPr>
      <w:r w:rsidRPr="00AC126E">
        <w:t>1)</w:t>
      </w:r>
      <w:r w:rsidRPr="00AC126E">
        <w:rPr>
          <w:spacing w:val="1"/>
        </w:rPr>
        <w:t xml:space="preserve"> </w:t>
      </w:r>
      <w:r w:rsidRPr="00AC126E">
        <w:t>содержательно-насыщенная;</w:t>
      </w:r>
      <w:r w:rsidRPr="00AC126E">
        <w:rPr>
          <w:spacing w:val="1"/>
        </w:rPr>
        <w:t xml:space="preserve"> </w:t>
      </w:r>
    </w:p>
    <w:p w:rsidR="00843CD3" w:rsidRPr="00AC126E" w:rsidRDefault="00843CD3" w:rsidP="00250F09">
      <w:pPr>
        <w:pStyle w:val="a3"/>
        <w:ind w:left="0" w:firstLine="709"/>
        <w:rPr>
          <w:spacing w:val="-1"/>
        </w:rPr>
      </w:pPr>
      <w:r w:rsidRPr="00AC126E">
        <w:t>2)</w:t>
      </w:r>
      <w:r w:rsidRPr="00AC126E">
        <w:rPr>
          <w:spacing w:val="1"/>
        </w:rPr>
        <w:t xml:space="preserve"> </w:t>
      </w:r>
      <w:r w:rsidRPr="00AC126E">
        <w:t>трансформируемая;</w:t>
      </w:r>
      <w:r w:rsidRPr="00AC126E">
        <w:rPr>
          <w:spacing w:val="-1"/>
        </w:rPr>
        <w:t xml:space="preserve"> </w:t>
      </w:r>
    </w:p>
    <w:p w:rsidR="00843CD3" w:rsidRPr="00AC126E" w:rsidRDefault="00843CD3" w:rsidP="00250F09">
      <w:pPr>
        <w:pStyle w:val="a3"/>
        <w:ind w:left="0" w:firstLine="709"/>
        <w:rPr>
          <w:spacing w:val="-3"/>
        </w:rPr>
      </w:pPr>
      <w:r w:rsidRPr="00AC126E">
        <w:t>3)</w:t>
      </w:r>
      <w:r w:rsidRPr="00AC126E">
        <w:rPr>
          <w:spacing w:val="1"/>
        </w:rPr>
        <w:t xml:space="preserve"> </w:t>
      </w:r>
      <w:r w:rsidRPr="00AC126E">
        <w:t>полифункциональная;</w:t>
      </w:r>
      <w:r w:rsidRPr="00AC126E">
        <w:rPr>
          <w:spacing w:val="-3"/>
        </w:rPr>
        <w:t xml:space="preserve"> </w:t>
      </w:r>
    </w:p>
    <w:p w:rsidR="00843CD3" w:rsidRPr="00AC126E" w:rsidRDefault="00843CD3" w:rsidP="00250F09">
      <w:pPr>
        <w:pStyle w:val="a3"/>
        <w:ind w:left="0" w:firstLine="709"/>
      </w:pPr>
      <w:r w:rsidRPr="00AC126E">
        <w:t>4) вариативная;</w:t>
      </w:r>
    </w:p>
    <w:p w:rsidR="00843CD3" w:rsidRPr="00AC126E" w:rsidRDefault="00843CD3" w:rsidP="00250F09">
      <w:pPr>
        <w:pStyle w:val="a3"/>
        <w:ind w:left="0" w:firstLine="709"/>
      </w:pPr>
      <w:r w:rsidRPr="00AC126E">
        <w:t>5) доступная;</w:t>
      </w:r>
      <w:r w:rsidRPr="00AC126E">
        <w:rPr>
          <w:spacing w:val="-1"/>
        </w:rPr>
        <w:t xml:space="preserve"> </w:t>
      </w:r>
    </w:p>
    <w:p w:rsidR="00843CD3" w:rsidRPr="00AC126E" w:rsidRDefault="00843CD3" w:rsidP="00250F09">
      <w:pPr>
        <w:pStyle w:val="a3"/>
        <w:ind w:left="0" w:firstLine="709"/>
      </w:pPr>
      <w:r w:rsidRPr="00AC126E">
        <w:t>6) безопасная.</w:t>
      </w:r>
    </w:p>
    <w:p w:rsidR="00843CD3" w:rsidRPr="00AC126E" w:rsidRDefault="00843CD3" w:rsidP="00250F09">
      <w:pPr>
        <w:pStyle w:val="a3"/>
        <w:ind w:left="0" w:firstLine="709"/>
      </w:pPr>
      <w:r w:rsidRPr="00AC126E">
        <w:t>Развивающая предметно-пространственная среда организована в виде мобильных центров детской активности:</w:t>
      </w:r>
    </w:p>
    <w:p w:rsidR="00843CD3" w:rsidRPr="00AC126E" w:rsidRDefault="00843CD3" w:rsidP="00250F09">
      <w:pPr>
        <w:pStyle w:val="21"/>
        <w:shd w:val="clear" w:color="auto" w:fill="auto"/>
        <w:tabs>
          <w:tab w:val="left" w:pos="1498"/>
        </w:tabs>
        <w:spacing w:before="0" w:after="0" w:line="240" w:lineRule="auto"/>
        <w:ind w:firstLine="709"/>
        <w:jc w:val="both"/>
        <w:rPr>
          <w:sz w:val="24"/>
          <w:szCs w:val="24"/>
        </w:rPr>
      </w:pPr>
      <w:r w:rsidRPr="00AC126E">
        <w:rPr>
          <w:sz w:val="24"/>
          <w:szCs w:val="24"/>
        </w:rPr>
        <w:t>В группах раннего возраста:</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центр двигательной активности для развития основных движений детей;</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 xml:space="preserve">центр </w:t>
      </w:r>
      <w:proofErr w:type="spellStart"/>
      <w:r w:rsidRPr="00AC126E">
        <w:rPr>
          <w:kern w:val="1"/>
          <w:sz w:val="24"/>
          <w:szCs w:val="24"/>
        </w:rPr>
        <w:t>сенсорики</w:t>
      </w:r>
      <w:proofErr w:type="spellEnd"/>
      <w:r w:rsidRPr="00AC126E">
        <w:rPr>
          <w:kern w:val="1"/>
          <w:sz w:val="24"/>
          <w:szCs w:val="24"/>
        </w:rPr>
        <w:t xml:space="preserve"> и конструирования для организации предметной деятельности и игры с составными и динамическими игрушками, освоения детьми сенсорных эталонов формы, цвета, размера;</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 xml:space="preserve">центр для организации предметных и предметно-манипуляторных игр, совместных </w:t>
      </w:r>
      <w:proofErr w:type="gramStart"/>
      <w:r w:rsidRPr="00AC126E">
        <w:rPr>
          <w:kern w:val="1"/>
          <w:sz w:val="24"/>
          <w:szCs w:val="24"/>
        </w:rPr>
        <w:t>играх</w:t>
      </w:r>
      <w:proofErr w:type="gramEnd"/>
      <w:r w:rsidRPr="00AC126E">
        <w:rPr>
          <w:kern w:val="1"/>
          <w:sz w:val="24"/>
          <w:szCs w:val="24"/>
        </w:rPr>
        <w:t xml:space="preserve"> со сверстниками под руководством взрослого;</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центр творчества и продуктивной деятельности для развития восприятия смысла музыки, поддержки интереса к рисованию и лепке, становлению первых навыков продуктивной деятельности, освоения возможностей разнообразных изобразительных средств;</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центр познания и коммуникации (книжный уголок), восприятия смысла сказок, стихов, рассматривания картинок;</w:t>
      </w:r>
    </w:p>
    <w:p w:rsidR="00843CD3" w:rsidRPr="00AC126E" w:rsidRDefault="00843CD3" w:rsidP="00250F09">
      <w:pPr>
        <w:pStyle w:val="a6"/>
        <w:numPr>
          <w:ilvl w:val="0"/>
          <w:numId w:val="41"/>
        </w:numPr>
        <w:tabs>
          <w:tab w:val="left" w:pos="993"/>
        </w:tabs>
        <w:adjustRightInd w:val="0"/>
        <w:ind w:left="0" w:firstLine="709"/>
        <w:contextualSpacing/>
        <w:jc w:val="both"/>
        <w:rPr>
          <w:kern w:val="1"/>
          <w:sz w:val="24"/>
          <w:szCs w:val="24"/>
        </w:rPr>
      </w:pPr>
      <w:r w:rsidRPr="00AC126E">
        <w:rPr>
          <w:kern w:val="1"/>
          <w:sz w:val="24"/>
          <w:szCs w:val="24"/>
        </w:rPr>
        <w:t>центр экспериментирования и труда для организации экспериментальной деятельности с материалами и веществами (песок, вода, тесто и др.), развития навыков самообслуживания и становления действий с бытовыми предметами-орудиями (ложка, совок, лопатка и пр.).</w:t>
      </w:r>
    </w:p>
    <w:p w:rsidR="00843CD3" w:rsidRPr="00AC126E" w:rsidRDefault="00843CD3" w:rsidP="00250F09">
      <w:pPr>
        <w:pStyle w:val="21"/>
        <w:shd w:val="clear" w:color="auto" w:fill="auto"/>
        <w:tabs>
          <w:tab w:val="left" w:pos="1498"/>
        </w:tabs>
        <w:spacing w:before="0" w:after="0" w:line="240" w:lineRule="auto"/>
        <w:ind w:firstLine="709"/>
        <w:jc w:val="both"/>
        <w:rPr>
          <w:sz w:val="24"/>
          <w:szCs w:val="24"/>
        </w:rPr>
      </w:pPr>
      <w:r w:rsidRPr="00AC126E">
        <w:rPr>
          <w:sz w:val="24"/>
          <w:szCs w:val="24"/>
        </w:rPr>
        <w:t>В группах для детей дошкольного возраста (от 3 до 7 лет) предусматривается следующий комплекс центров детской активности:</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 xml:space="preserve">центр двигательной активности (ориентирован на организацию игр средней и </w:t>
      </w:r>
      <w:r w:rsidRPr="00AC126E">
        <w:rPr>
          <w:kern w:val="1"/>
          <w:sz w:val="24"/>
          <w:szCs w:val="24"/>
        </w:rPr>
        <w:lastRenderedPageBreak/>
        <w:t>малой подвижности в групповых помещениях, средней и интенсивной подвижности в физкультурном и музыкальном залах, интенсивной подвижности на групповых участках, спортивной площадке, всей территории детского сада) в интеграции содержания образовательных областей «Физическое развитие», «Социально-коммуникативное развитие», «Речевое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безопасности, позволяющий организовать образовательный процесс для развития у детей навыков безопасности жизнедеятельности в интеграции содержания образовательных областей «Физическое развитие», «Познавательное развитие», «Речевое развитие», «Социально-коммуникативное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игры, содержащий оборудование для организации сюжетно-ролевых детских игр, предметы-заместители в интеграции содержания образовательных областей «Познавательное развитие», «Речевое развитие», «Социально-коммуникативное развитие», «Художественно-эстетическое развитие» и «Физическое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конструирования, в котором есть разнообразные виды строительного материала и детских конструкторов, бросового материала схем, рисунков, картин, демонстрационных материалов для организации конструкторской деятельности детей в интеграции содержания образовательных областей «Познавательное развитие», «Речевое развитие», «Социально-коммуникативное развитие» и «Художественно-эстетическое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логики и математики, содержащий разнообразный дидактический материал и развивающие игрушки, а также демонстрационные материалы для формирования элементарных математических навыков и логических операций в интеграции содержания образовательных областей «Познавательное развитие», «Речевое развитие», «Социально-коммуникативное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экспериментирования, организации наблюдения и труда, игровое оборудование, демонстрационные материалы и дидактические пособия которого способствуют реализации поисково-экспериментальной и трудовой деятельности детей в интеграции содержания образовательных областей «Познавательное развитие», «Речевое развитие», «Социально-коммуникативное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 xml:space="preserve">центр познания и коммуникации детей, оснащение которого обеспечивает расширение кругозора детей и их знаний об окружающем мире во взаимодействии детей </w:t>
      </w:r>
      <w:proofErr w:type="gramStart"/>
      <w:r w:rsidRPr="00AC126E">
        <w:rPr>
          <w:kern w:val="1"/>
          <w:sz w:val="24"/>
          <w:szCs w:val="24"/>
        </w:rPr>
        <w:t>со</w:t>
      </w:r>
      <w:proofErr w:type="gramEnd"/>
      <w:r w:rsidRPr="00AC126E">
        <w:rPr>
          <w:kern w:val="1"/>
          <w:sz w:val="24"/>
          <w:szCs w:val="24"/>
        </w:rPr>
        <w:t xml:space="preserve"> взрослыми и сверстниками в интеграции содержания образовательных областей «Познавательное развитие», «Речевое развитие», «Социально-коммуникативное развитие»; </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книжный уголок, содержащий художественную и познавательную литературу для детей, обеспечивающую их духовно-нравственное и этико-эстетическое воспитание, формирование общей культуры, освоение разных жанров художественной литературы, воспитание любви и интереса к художественному слову, удовлетворение познавательных потребностей в интеграции содержания всех образовательных областей;</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 xml:space="preserve">центр театрализации и </w:t>
      </w:r>
      <w:proofErr w:type="spellStart"/>
      <w:r w:rsidRPr="00AC126E">
        <w:rPr>
          <w:kern w:val="1"/>
          <w:sz w:val="24"/>
          <w:szCs w:val="24"/>
        </w:rPr>
        <w:t>музицирования</w:t>
      </w:r>
      <w:proofErr w:type="spellEnd"/>
      <w:r w:rsidRPr="00AC126E">
        <w:rPr>
          <w:kern w:val="1"/>
          <w:sz w:val="24"/>
          <w:szCs w:val="24"/>
        </w:rPr>
        <w:t>, оборудование которого позволяет организовать музыкальную и театрализованную деятельность детей в интеграции с содержанием образовательных областей «Художественно-эстетическое развитие», «Познавательное развитие», «Речевое развитие», «Социально-коммуникативное развитие», «Физическое развитие»;</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r w:rsidRPr="00AC126E">
        <w:rPr>
          <w:kern w:val="1"/>
          <w:sz w:val="24"/>
          <w:szCs w:val="24"/>
        </w:rPr>
        <w:t>центр уединения предназначен для снятия психоэмоционального напряжения воспитанников;</w:t>
      </w:r>
    </w:p>
    <w:p w:rsidR="00843CD3" w:rsidRPr="00AC126E" w:rsidRDefault="00843CD3" w:rsidP="00250F09">
      <w:pPr>
        <w:pStyle w:val="a6"/>
        <w:numPr>
          <w:ilvl w:val="0"/>
          <w:numId w:val="42"/>
        </w:numPr>
        <w:tabs>
          <w:tab w:val="left" w:pos="993"/>
        </w:tabs>
        <w:adjustRightInd w:val="0"/>
        <w:ind w:left="0" w:firstLine="709"/>
        <w:contextualSpacing/>
        <w:jc w:val="both"/>
        <w:rPr>
          <w:kern w:val="1"/>
          <w:sz w:val="24"/>
          <w:szCs w:val="24"/>
        </w:rPr>
      </w:pPr>
      <w:proofErr w:type="gramStart"/>
      <w:r w:rsidRPr="00AC126E">
        <w:rPr>
          <w:kern w:val="1"/>
          <w:sz w:val="24"/>
          <w:szCs w:val="24"/>
        </w:rPr>
        <w:t>центр творчества детей, предназначенный для реализации продуктивной деятельности детей (рисование, лепка, аппликация, художественный труд) в интеграции содержания образовательных областей «Художественно-эстетическое развитие», «Речевое развитие», «Познавательное развитие», «Социально-коммуникативное развитие».</w:t>
      </w:r>
      <w:proofErr w:type="gramEnd"/>
    </w:p>
    <w:p w:rsidR="00843CD3" w:rsidRPr="00AC126E" w:rsidRDefault="00843CD3" w:rsidP="00250F09">
      <w:pPr>
        <w:pStyle w:val="a3"/>
        <w:ind w:left="0" w:firstLine="709"/>
      </w:pPr>
      <w:r w:rsidRPr="00AC126E">
        <w:t>Предметно-пространственная</w:t>
      </w:r>
      <w:r w:rsidRPr="00AC126E">
        <w:rPr>
          <w:spacing w:val="1"/>
        </w:rPr>
        <w:t xml:space="preserve"> </w:t>
      </w:r>
      <w:r w:rsidRPr="00AC126E">
        <w:t>среда</w:t>
      </w:r>
      <w:r w:rsidRPr="00AC126E">
        <w:rPr>
          <w:spacing w:val="1"/>
        </w:rPr>
        <w:t xml:space="preserve"> </w:t>
      </w:r>
      <w:r w:rsidRPr="00AC126E">
        <w:t>обеспечивает</w:t>
      </w:r>
      <w:r w:rsidRPr="00AC126E">
        <w:rPr>
          <w:spacing w:val="1"/>
        </w:rPr>
        <w:t xml:space="preserve"> </w:t>
      </w:r>
      <w:r w:rsidRPr="00AC126E">
        <w:t>условия</w:t>
      </w:r>
      <w:r w:rsidRPr="00AC126E">
        <w:rPr>
          <w:spacing w:val="1"/>
        </w:rPr>
        <w:t xml:space="preserve"> </w:t>
      </w:r>
      <w:r w:rsidRPr="00AC126E">
        <w:t>для</w:t>
      </w:r>
      <w:r w:rsidRPr="00AC126E">
        <w:rPr>
          <w:spacing w:val="1"/>
        </w:rPr>
        <w:t xml:space="preserve"> </w:t>
      </w:r>
      <w:r w:rsidRPr="00AC126E">
        <w:t>эмоционального</w:t>
      </w:r>
      <w:r w:rsidRPr="00AC126E">
        <w:rPr>
          <w:spacing w:val="1"/>
        </w:rPr>
        <w:t xml:space="preserve"> </w:t>
      </w:r>
      <w:r w:rsidRPr="00AC126E">
        <w:t>благополучия</w:t>
      </w:r>
      <w:r w:rsidRPr="00AC126E">
        <w:rPr>
          <w:spacing w:val="1"/>
        </w:rPr>
        <w:t xml:space="preserve"> </w:t>
      </w:r>
      <w:r w:rsidRPr="00AC126E">
        <w:t>детей</w:t>
      </w:r>
      <w:r w:rsidRPr="00AC126E">
        <w:rPr>
          <w:spacing w:val="1"/>
        </w:rPr>
        <w:t xml:space="preserve"> </w:t>
      </w:r>
      <w:r w:rsidRPr="00AC126E">
        <w:t>и</w:t>
      </w:r>
      <w:r w:rsidRPr="00AC126E">
        <w:rPr>
          <w:spacing w:val="1"/>
        </w:rPr>
        <w:t xml:space="preserve"> </w:t>
      </w:r>
      <w:r w:rsidRPr="00AC126E">
        <w:t>комфортной</w:t>
      </w:r>
      <w:r w:rsidRPr="00AC126E">
        <w:rPr>
          <w:spacing w:val="1"/>
        </w:rPr>
        <w:t xml:space="preserve"> </w:t>
      </w:r>
      <w:r w:rsidRPr="00AC126E">
        <w:t>работы</w:t>
      </w:r>
      <w:r w:rsidRPr="00AC126E">
        <w:rPr>
          <w:spacing w:val="1"/>
        </w:rPr>
        <w:t xml:space="preserve"> </w:t>
      </w:r>
      <w:r w:rsidRPr="00AC126E">
        <w:t>педагогических</w:t>
      </w:r>
      <w:r w:rsidRPr="00AC126E">
        <w:rPr>
          <w:spacing w:val="1"/>
        </w:rPr>
        <w:t xml:space="preserve"> </w:t>
      </w:r>
      <w:r w:rsidRPr="00AC126E">
        <w:t>и</w:t>
      </w:r>
      <w:r w:rsidRPr="00AC126E">
        <w:rPr>
          <w:spacing w:val="1"/>
        </w:rPr>
        <w:t xml:space="preserve"> </w:t>
      </w:r>
      <w:r w:rsidRPr="00AC126E">
        <w:t>учебн</w:t>
      </w:r>
      <w:proofErr w:type="gramStart"/>
      <w:r w:rsidRPr="00AC126E">
        <w:t>о-</w:t>
      </w:r>
      <w:proofErr w:type="gramEnd"/>
      <w:r w:rsidRPr="00AC126E">
        <w:rPr>
          <w:spacing w:val="1"/>
        </w:rPr>
        <w:t xml:space="preserve"> </w:t>
      </w:r>
      <w:r w:rsidRPr="00AC126E">
        <w:t xml:space="preserve">вспомогательных </w:t>
      </w:r>
      <w:r w:rsidRPr="00AC126E">
        <w:lastRenderedPageBreak/>
        <w:t>сотрудников.</w:t>
      </w:r>
    </w:p>
    <w:p w:rsidR="00843CD3" w:rsidRPr="00AC126E" w:rsidRDefault="00843CD3" w:rsidP="00250F09">
      <w:pPr>
        <w:pStyle w:val="a3"/>
        <w:ind w:left="0" w:firstLine="709"/>
      </w:pPr>
      <w:r w:rsidRPr="00AC126E">
        <w:t>В</w:t>
      </w:r>
      <w:r w:rsidRPr="00AC126E">
        <w:rPr>
          <w:spacing w:val="17"/>
        </w:rPr>
        <w:t xml:space="preserve"> </w:t>
      </w:r>
      <w:r w:rsidRPr="00AC126E">
        <w:t>ДОО</w:t>
      </w:r>
      <w:r w:rsidRPr="00AC126E">
        <w:rPr>
          <w:spacing w:val="20"/>
        </w:rPr>
        <w:t xml:space="preserve"> </w:t>
      </w:r>
      <w:r w:rsidRPr="00AC126E">
        <w:t>созданы</w:t>
      </w:r>
      <w:r w:rsidRPr="00AC126E">
        <w:rPr>
          <w:spacing w:val="21"/>
        </w:rPr>
        <w:t xml:space="preserve"> </w:t>
      </w:r>
      <w:r w:rsidRPr="00AC126E">
        <w:t>условия</w:t>
      </w:r>
      <w:r w:rsidRPr="00AC126E">
        <w:rPr>
          <w:spacing w:val="19"/>
        </w:rPr>
        <w:t xml:space="preserve"> </w:t>
      </w:r>
      <w:r w:rsidRPr="00AC126E">
        <w:t>для</w:t>
      </w:r>
      <w:r w:rsidRPr="00AC126E">
        <w:rPr>
          <w:spacing w:val="17"/>
        </w:rPr>
        <w:t xml:space="preserve"> </w:t>
      </w:r>
      <w:r w:rsidRPr="00AC126E">
        <w:t>информатизации</w:t>
      </w:r>
      <w:r w:rsidRPr="00AC126E">
        <w:rPr>
          <w:spacing w:val="18"/>
        </w:rPr>
        <w:t xml:space="preserve"> </w:t>
      </w:r>
      <w:r w:rsidRPr="00AC126E">
        <w:t xml:space="preserve">образовательного </w:t>
      </w:r>
      <w:r w:rsidRPr="00AC126E">
        <w:rPr>
          <w:spacing w:val="-57"/>
        </w:rPr>
        <w:t xml:space="preserve"> </w:t>
      </w:r>
      <w:r w:rsidRPr="00AC126E">
        <w:t>процесса.</w:t>
      </w:r>
      <w:r w:rsidRPr="00AC126E">
        <w:rPr>
          <w:spacing w:val="12"/>
        </w:rPr>
        <w:t xml:space="preserve"> </w:t>
      </w:r>
      <w:r w:rsidRPr="00AC126E">
        <w:t>Для</w:t>
      </w:r>
      <w:r w:rsidRPr="00AC126E">
        <w:rPr>
          <w:spacing w:val="13"/>
        </w:rPr>
        <w:t xml:space="preserve"> </w:t>
      </w:r>
      <w:r w:rsidRPr="00AC126E">
        <w:t>этого</w:t>
      </w:r>
      <w:r w:rsidRPr="00AC126E">
        <w:rPr>
          <w:spacing w:val="13"/>
        </w:rPr>
        <w:t xml:space="preserve"> </w:t>
      </w:r>
      <w:r w:rsidRPr="00AC126E">
        <w:t>в</w:t>
      </w:r>
      <w:r w:rsidRPr="00AC126E">
        <w:rPr>
          <w:spacing w:val="13"/>
        </w:rPr>
        <w:t xml:space="preserve"> </w:t>
      </w:r>
      <w:r w:rsidRPr="00AC126E">
        <w:t>групповых</w:t>
      </w:r>
      <w:r w:rsidRPr="00AC126E">
        <w:rPr>
          <w:spacing w:val="14"/>
        </w:rPr>
        <w:t xml:space="preserve"> </w:t>
      </w:r>
      <w:r w:rsidRPr="00AC126E">
        <w:t>и</w:t>
      </w:r>
      <w:r w:rsidRPr="00AC126E">
        <w:rPr>
          <w:spacing w:val="12"/>
        </w:rPr>
        <w:t xml:space="preserve"> </w:t>
      </w:r>
      <w:r w:rsidRPr="00AC126E">
        <w:t>прочих</w:t>
      </w:r>
      <w:r w:rsidRPr="00AC126E">
        <w:rPr>
          <w:spacing w:val="13"/>
        </w:rPr>
        <w:t xml:space="preserve"> </w:t>
      </w:r>
      <w:r w:rsidRPr="00AC126E">
        <w:t>помещениях</w:t>
      </w:r>
      <w:r w:rsidRPr="00AC126E">
        <w:rPr>
          <w:spacing w:val="15"/>
        </w:rPr>
        <w:t xml:space="preserve"> </w:t>
      </w:r>
      <w:r w:rsidRPr="00AC126E">
        <w:t>в наличии оборудование для использования информационно-коммуникационных технологий в</w:t>
      </w:r>
      <w:r w:rsidRPr="00AC126E">
        <w:rPr>
          <w:spacing w:val="-57"/>
        </w:rPr>
        <w:t xml:space="preserve"> </w:t>
      </w:r>
      <w:r w:rsidRPr="00AC126E">
        <w:t>образовательном</w:t>
      </w:r>
      <w:r w:rsidRPr="00AC126E">
        <w:rPr>
          <w:spacing w:val="14"/>
        </w:rPr>
        <w:t xml:space="preserve"> </w:t>
      </w:r>
      <w:r w:rsidRPr="00AC126E">
        <w:t>процессе.</w:t>
      </w:r>
      <w:r w:rsidRPr="00AC126E">
        <w:rPr>
          <w:spacing w:val="14"/>
        </w:rPr>
        <w:t xml:space="preserve"> </w:t>
      </w:r>
    </w:p>
    <w:p w:rsidR="00843CD3" w:rsidRPr="00AC126E" w:rsidRDefault="00843CD3" w:rsidP="00250F09">
      <w:pPr>
        <w:pStyle w:val="1"/>
        <w:ind w:left="0" w:firstLine="709"/>
      </w:pPr>
    </w:p>
    <w:p w:rsidR="00843CD3" w:rsidRPr="00AC126E" w:rsidRDefault="00843CD3" w:rsidP="00250F09">
      <w:pPr>
        <w:pStyle w:val="1"/>
        <w:tabs>
          <w:tab w:val="left" w:pos="1134"/>
        </w:tabs>
        <w:ind w:left="0"/>
        <w:jc w:val="both"/>
      </w:pPr>
      <w:r w:rsidRPr="00AC126E">
        <w:t>3.3. Материально</w:t>
      </w:r>
      <w:r w:rsidRPr="00AC126E">
        <w:rPr>
          <w:spacing w:val="1"/>
        </w:rPr>
        <w:t xml:space="preserve"> </w:t>
      </w:r>
      <w:r w:rsidRPr="00AC126E">
        <w:t>-</w:t>
      </w:r>
      <w:r w:rsidRPr="00AC126E">
        <w:rPr>
          <w:spacing w:val="1"/>
        </w:rPr>
        <w:t xml:space="preserve"> </w:t>
      </w:r>
      <w:r w:rsidRPr="00AC126E">
        <w:t>техническое</w:t>
      </w:r>
      <w:r w:rsidRPr="00AC126E">
        <w:rPr>
          <w:spacing w:val="1"/>
        </w:rPr>
        <w:t xml:space="preserve"> </w:t>
      </w:r>
      <w:r w:rsidRPr="00AC126E">
        <w:t>обеспечение</w:t>
      </w:r>
      <w:r w:rsidRPr="00AC126E">
        <w:rPr>
          <w:spacing w:val="1"/>
        </w:rPr>
        <w:t xml:space="preserve"> </w:t>
      </w:r>
      <w:r w:rsidRPr="00AC126E">
        <w:t>Программы,</w:t>
      </w:r>
      <w:r w:rsidRPr="00AC126E">
        <w:rPr>
          <w:spacing w:val="1"/>
        </w:rPr>
        <w:t xml:space="preserve"> </w:t>
      </w:r>
      <w:r w:rsidRPr="00AC126E">
        <w:t>обеспеченность</w:t>
      </w:r>
      <w:r w:rsidRPr="00AC126E">
        <w:rPr>
          <w:spacing w:val="-57"/>
        </w:rPr>
        <w:t xml:space="preserve"> </w:t>
      </w:r>
      <w:r w:rsidRPr="00AC126E">
        <w:t>методическими</w:t>
      </w:r>
      <w:r w:rsidRPr="00AC126E">
        <w:rPr>
          <w:spacing w:val="-1"/>
        </w:rPr>
        <w:t xml:space="preserve"> </w:t>
      </w:r>
      <w:r w:rsidRPr="00AC126E">
        <w:t>материалами и средствами</w:t>
      </w:r>
      <w:r w:rsidRPr="00AC126E">
        <w:rPr>
          <w:spacing w:val="-2"/>
        </w:rPr>
        <w:t xml:space="preserve"> </w:t>
      </w:r>
      <w:r w:rsidRPr="00AC126E">
        <w:t>обучения</w:t>
      </w:r>
      <w:r w:rsidRPr="00AC126E">
        <w:rPr>
          <w:spacing w:val="-1"/>
        </w:rPr>
        <w:t xml:space="preserve"> </w:t>
      </w:r>
      <w:r w:rsidRPr="00AC126E">
        <w:t>и воспитания</w:t>
      </w:r>
    </w:p>
    <w:p w:rsidR="00843CD3" w:rsidRPr="00AC126E" w:rsidRDefault="00843CD3" w:rsidP="00250F09">
      <w:pPr>
        <w:ind w:firstLine="567"/>
        <w:jc w:val="both"/>
        <w:rPr>
          <w:sz w:val="24"/>
          <w:szCs w:val="24"/>
        </w:rPr>
      </w:pPr>
      <w:r w:rsidRPr="00AC126E">
        <w:rPr>
          <w:sz w:val="24"/>
          <w:szCs w:val="24"/>
        </w:rPr>
        <w:t xml:space="preserve">В соответствии с ФГОС </w:t>
      </w:r>
      <w:proofErr w:type="gramStart"/>
      <w:r w:rsidRPr="00AC126E">
        <w:rPr>
          <w:sz w:val="24"/>
          <w:szCs w:val="24"/>
        </w:rPr>
        <w:t>ДО</w:t>
      </w:r>
      <w:proofErr w:type="gramEnd"/>
      <w:r w:rsidRPr="00AC126E">
        <w:rPr>
          <w:sz w:val="24"/>
          <w:szCs w:val="24"/>
        </w:rPr>
        <w:t xml:space="preserve"> материально-техническое обеспечение включает в себя учебно-методический комплект, оборудование, оснащение (предметы). При этом организация самостоятельно определяет средства обучения, в том числе технические, соответствующие материалы, игровое, спортивное, оздоровительное оборудование, инвентарь, необходимые для реализации Программы. В  группе созданы все необходимые условия для полноценного развития каждого ребенка.</w:t>
      </w:r>
    </w:p>
    <w:p w:rsidR="00843CD3" w:rsidRPr="00AC126E" w:rsidRDefault="00843CD3" w:rsidP="00250F09">
      <w:pPr>
        <w:ind w:firstLine="567"/>
        <w:jc w:val="both"/>
        <w:rPr>
          <w:sz w:val="24"/>
          <w:szCs w:val="24"/>
          <w:lang w:eastAsia="ru-RU"/>
        </w:rPr>
      </w:pPr>
      <w:r w:rsidRPr="00AC126E">
        <w:rPr>
          <w:sz w:val="24"/>
          <w:szCs w:val="24"/>
        </w:rPr>
        <w:t xml:space="preserve">  МДОУ ДС Дельфиненок р.п. Средняя Ахтуба работает </w:t>
      </w:r>
      <w:r w:rsidRPr="00AC126E">
        <w:rPr>
          <w:sz w:val="24"/>
          <w:szCs w:val="24"/>
          <w:lang w:eastAsia="ru-RU"/>
        </w:rPr>
        <w:t>по пятидневной рабочей неделе:</w:t>
      </w:r>
    </w:p>
    <w:p w:rsidR="00843CD3" w:rsidRPr="00AC126E" w:rsidRDefault="00843CD3" w:rsidP="00250F09">
      <w:pPr>
        <w:ind w:firstLine="567"/>
        <w:jc w:val="both"/>
        <w:rPr>
          <w:sz w:val="24"/>
          <w:szCs w:val="24"/>
          <w:lang w:eastAsia="ru-RU"/>
        </w:rPr>
      </w:pPr>
      <w:r w:rsidRPr="00AC126E">
        <w:rPr>
          <w:sz w:val="24"/>
          <w:szCs w:val="24"/>
          <w:lang w:eastAsia="ru-RU"/>
        </w:rPr>
        <w:t xml:space="preserve">-сокращенный день (10,5 часов пребывания) с 07 часов 00 минут до 17 часов 30 минут </w:t>
      </w:r>
    </w:p>
    <w:p w:rsidR="00843CD3" w:rsidRPr="00AC126E" w:rsidRDefault="00843CD3" w:rsidP="00250F09">
      <w:pPr>
        <w:ind w:firstLine="567"/>
        <w:jc w:val="both"/>
        <w:rPr>
          <w:sz w:val="24"/>
          <w:szCs w:val="24"/>
          <w:lang w:eastAsia="ru-RU"/>
        </w:rPr>
      </w:pPr>
      <w:r w:rsidRPr="00AC126E">
        <w:rPr>
          <w:sz w:val="24"/>
          <w:szCs w:val="24"/>
          <w:lang w:eastAsia="ru-RU"/>
        </w:rPr>
        <w:t>-полный день (1 группа 12-часового пребывания) с 07 часов 00 минут до 19 часов 00 минут ежедневно.</w:t>
      </w:r>
    </w:p>
    <w:p w:rsidR="00843CD3" w:rsidRPr="00AC126E" w:rsidRDefault="00843CD3" w:rsidP="00250F09">
      <w:pPr>
        <w:ind w:firstLine="567"/>
        <w:jc w:val="both"/>
        <w:rPr>
          <w:sz w:val="24"/>
          <w:szCs w:val="24"/>
          <w:lang w:eastAsia="ru-RU"/>
        </w:rPr>
      </w:pPr>
      <w:r w:rsidRPr="00AC126E">
        <w:rPr>
          <w:sz w:val="24"/>
          <w:szCs w:val="24"/>
          <w:lang w:eastAsia="ru-RU"/>
        </w:rPr>
        <w:t>Выходные: суббота, воскресенье.</w:t>
      </w:r>
    </w:p>
    <w:p w:rsidR="00843CD3" w:rsidRPr="00AC126E" w:rsidRDefault="00843CD3" w:rsidP="00250F09">
      <w:pPr>
        <w:pStyle w:val="Default"/>
        <w:ind w:firstLine="567"/>
        <w:jc w:val="both"/>
      </w:pPr>
      <w:r w:rsidRPr="00AC126E">
        <w:t xml:space="preserve">Материально-технические условия реализации Программы обеспечивают соблюдение: </w:t>
      </w:r>
    </w:p>
    <w:p w:rsidR="00843CD3" w:rsidRPr="00AC126E" w:rsidRDefault="00843CD3" w:rsidP="00250F09">
      <w:pPr>
        <w:pStyle w:val="Default"/>
        <w:ind w:firstLine="567"/>
        <w:jc w:val="both"/>
      </w:pPr>
      <w:r w:rsidRPr="00AC126E">
        <w:t xml:space="preserve">- санитарно-гигиенических норм образовательного процесса (требования к водоснабжению, канализации, освещению, воздушно-тепловому режиму и т. д); </w:t>
      </w:r>
    </w:p>
    <w:p w:rsidR="00843CD3" w:rsidRPr="00AC126E" w:rsidRDefault="00843CD3" w:rsidP="00250F09">
      <w:pPr>
        <w:pStyle w:val="Default"/>
        <w:ind w:firstLine="567"/>
        <w:jc w:val="both"/>
      </w:pPr>
      <w:r w:rsidRPr="00AC126E">
        <w:t xml:space="preserve">- пожарной и электробезопасности; </w:t>
      </w:r>
    </w:p>
    <w:p w:rsidR="00843CD3" w:rsidRPr="00AC126E" w:rsidRDefault="00843CD3" w:rsidP="00250F09">
      <w:pPr>
        <w:pStyle w:val="Default"/>
        <w:ind w:firstLine="567"/>
        <w:jc w:val="both"/>
      </w:pPr>
      <w:r w:rsidRPr="00AC126E">
        <w:t xml:space="preserve">- требований к средствам обучения и воспитания в соответствии с возрастом и индивидуальными особенностями развития детей; </w:t>
      </w:r>
    </w:p>
    <w:p w:rsidR="00843CD3" w:rsidRPr="00AC126E" w:rsidRDefault="00843CD3" w:rsidP="00250F09">
      <w:pPr>
        <w:pStyle w:val="Default"/>
        <w:ind w:firstLine="567"/>
        <w:jc w:val="both"/>
      </w:pPr>
      <w:r w:rsidRPr="00AC126E">
        <w:t xml:space="preserve">- оснащенность помещений развивающей предметно-пространственной средой; </w:t>
      </w:r>
    </w:p>
    <w:p w:rsidR="00843CD3" w:rsidRPr="00AC126E" w:rsidRDefault="00843CD3" w:rsidP="00250F09">
      <w:pPr>
        <w:pStyle w:val="Default"/>
        <w:ind w:firstLine="567"/>
        <w:jc w:val="both"/>
      </w:pPr>
      <w:proofErr w:type="gramStart"/>
      <w:r w:rsidRPr="00AC126E">
        <w:t xml:space="preserve">- требования к материально-техническому обеспечению программы (учебно-методический комплект, оборудование, оснащение (предметы). </w:t>
      </w:r>
      <w:proofErr w:type="gramEnd"/>
    </w:p>
    <w:p w:rsidR="00AF580A" w:rsidRPr="00AC126E" w:rsidRDefault="00AF580A" w:rsidP="00250F09">
      <w:pPr>
        <w:pStyle w:val="Default"/>
        <w:ind w:firstLine="567"/>
        <w:jc w:val="both"/>
      </w:pPr>
      <w:r w:rsidRPr="00AC126E">
        <w:rPr>
          <w:lang w:eastAsia="ru-RU"/>
        </w:rPr>
        <w:t xml:space="preserve">       Особенности организации, развивающей предметно – пространственной среды</w:t>
      </w:r>
      <w:r w:rsidR="00B639AB">
        <w:rPr>
          <w:lang w:eastAsia="ru-RU"/>
        </w:rPr>
        <w:t xml:space="preserve"> представлены в паспорте группы</w:t>
      </w:r>
      <w:r w:rsidRPr="00AC126E">
        <w:rPr>
          <w:lang w:eastAsia="ru-RU"/>
        </w:rPr>
        <w:t>.</w:t>
      </w:r>
    </w:p>
    <w:p w:rsidR="00AF580A" w:rsidRPr="00AC126E" w:rsidRDefault="00AF580A" w:rsidP="00250F09">
      <w:pPr>
        <w:pStyle w:val="Default"/>
        <w:jc w:val="both"/>
        <w:rPr>
          <w:b/>
        </w:rPr>
      </w:pPr>
      <w:r w:rsidRPr="00AC126E">
        <w:rPr>
          <w:b/>
        </w:rPr>
        <w:t>Приложение №11 Паспорт группы</w:t>
      </w:r>
    </w:p>
    <w:p w:rsidR="00AF580A" w:rsidRPr="00AC126E" w:rsidRDefault="00AF580A" w:rsidP="00250F09">
      <w:pPr>
        <w:widowControl/>
        <w:autoSpaceDE/>
        <w:autoSpaceDN/>
        <w:ind w:firstLine="709"/>
        <w:contextualSpacing/>
        <w:rPr>
          <w:b/>
          <w:sz w:val="24"/>
          <w:szCs w:val="24"/>
          <w:lang w:eastAsia="ru-RU"/>
        </w:rPr>
      </w:pPr>
    </w:p>
    <w:p w:rsidR="00B40036" w:rsidRPr="00AC126E" w:rsidRDefault="00B40036" w:rsidP="00250F09">
      <w:pPr>
        <w:pStyle w:val="a3"/>
        <w:ind w:left="0" w:right="241" w:firstLine="0"/>
        <w:rPr>
          <w:b/>
        </w:rPr>
      </w:pPr>
    </w:p>
    <w:p w:rsidR="00222451" w:rsidRPr="00AC126E" w:rsidRDefault="00B40036" w:rsidP="00250F09">
      <w:pPr>
        <w:pStyle w:val="Default"/>
        <w:jc w:val="both"/>
        <w:rPr>
          <w:b/>
          <w:color w:val="FF0000"/>
        </w:rPr>
      </w:pPr>
      <w:r w:rsidRPr="00AC126E">
        <w:rPr>
          <w:b/>
          <w:color w:val="auto"/>
        </w:rPr>
        <w:t>Учебно-методическое сопровождение программы.</w:t>
      </w:r>
      <w:r w:rsidRPr="00AC126E">
        <w:rPr>
          <w:b/>
          <w:color w:val="FF0000"/>
        </w:rPr>
        <w:t xml:space="preserve"> </w:t>
      </w:r>
    </w:p>
    <w:p w:rsidR="00AF580A" w:rsidRPr="00AC126E" w:rsidRDefault="000440F8" w:rsidP="00250F09">
      <w:pPr>
        <w:pStyle w:val="Default"/>
        <w:jc w:val="both"/>
        <w:rPr>
          <w:color w:val="auto"/>
        </w:rPr>
      </w:pPr>
      <w:r w:rsidRPr="00AC126E">
        <w:rPr>
          <w:b/>
          <w:bCs/>
          <w:sz w:val="22"/>
          <w:szCs w:val="22"/>
        </w:rPr>
        <w:t xml:space="preserve">Основная общеобразовательная программа дошкольного образования </w:t>
      </w:r>
      <w:r w:rsidRPr="00AC126E">
        <w:rPr>
          <w:b/>
          <w:sz w:val="22"/>
          <w:szCs w:val="22"/>
        </w:rPr>
        <w:t>муниципального</w:t>
      </w:r>
      <w:r w:rsidRPr="00AC126E">
        <w:rPr>
          <w:b/>
          <w:spacing w:val="-17"/>
          <w:sz w:val="22"/>
          <w:szCs w:val="22"/>
        </w:rPr>
        <w:t xml:space="preserve"> дошкольного образовательного учреждения «Детский сад «Дельфиненок» р.п. Средняя Ахтуба Среднеахтубинского района Волгоградской области</w:t>
      </w:r>
      <w:r w:rsidR="00222451" w:rsidRPr="00AC126E">
        <w:rPr>
          <w:b/>
          <w:spacing w:val="-17"/>
          <w:sz w:val="22"/>
          <w:szCs w:val="22"/>
        </w:rPr>
        <w:t xml:space="preserve"> </w:t>
      </w:r>
      <w:r w:rsidR="00222451" w:rsidRPr="00AC126E">
        <w:rPr>
          <w:color w:val="auto"/>
        </w:rPr>
        <w:t>стр.</w:t>
      </w:r>
      <w:r w:rsidR="00B207B2" w:rsidRPr="00AC126E">
        <w:rPr>
          <w:color w:val="auto"/>
        </w:rPr>
        <w:t xml:space="preserve"> </w:t>
      </w:r>
      <w:r w:rsidR="00222451" w:rsidRPr="00AC126E">
        <w:rPr>
          <w:color w:val="auto"/>
        </w:rPr>
        <w:t xml:space="preserve">№ </w:t>
      </w:r>
      <w:r w:rsidR="00B207B2" w:rsidRPr="00AC126E">
        <w:rPr>
          <w:color w:val="auto"/>
        </w:rPr>
        <w:t>190</w:t>
      </w:r>
    </w:p>
    <w:p w:rsidR="00B207B2" w:rsidRPr="00AC126E" w:rsidRDefault="00A35A7D" w:rsidP="00250F09">
      <w:pPr>
        <w:pStyle w:val="Default"/>
        <w:jc w:val="both"/>
        <w:rPr>
          <w:color w:val="auto"/>
        </w:rPr>
      </w:pPr>
      <w:hyperlink r:id="rId28" w:history="1">
        <w:proofErr w:type="gramStart"/>
        <w:r w:rsidR="00B207B2" w:rsidRPr="00AC126E">
          <w:rPr>
            <w:rStyle w:val="a8"/>
          </w:rPr>
          <w:t>https://rstatic.oshkole.ru/editor_files/506046/%D0%9E%D0%9E%D0%9F%20%D0%9C%D0%94%D0%9E%D0%A3%20%D0%94%D0%A1%20%D0%94%D0%B5%D0%BB%D1%8C%D1%84%D0%B8%D0%BD%D0%B5%D0%BD%D0%BE%D0%BA%20%D1%80.</w:t>
        </w:r>
        <w:proofErr w:type="gramEnd"/>
        <w:r w:rsidR="00B207B2" w:rsidRPr="00AC126E">
          <w:rPr>
            <w:rStyle w:val="a8"/>
          </w:rPr>
          <w:t>%D0%BF.%20%D0%A1%D1%80%D0%B5%D0%B4%D0%BD%D1%8F%D1%8F%20%D0%90%D1%85%D1%82%D1%83%D0%B1%D0%B0.docx%20(1).zip</w:t>
        </w:r>
      </w:hyperlink>
    </w:p>
    <w:p w:rsidR="00B40036" w:rsidRDefault="00B40036"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Default="0065112A" w:rsidP="00250F09">
      <w:pPr>
        <w:pStyle w:val="Default"/>
        <w:jc w:val="both"/>
        <w:rPr>
          <w:b/>
          <w:bCs/>
          <w:color w:val="auto"/>
          <w:sz w:val="22"/>
          <w:szCs w:val="22"/>
        </w:rPr>
      </w:pPr>
    </w:p>
    <w:p w:rsidR="0065112A" w:rsidRPr="00AC126E" w:rsidRDefault="0065112A" w:rsidP="00250F09">
      <w:pPr>
        <w:pStyle w:val="Default"/>
        <w:jc w:val="both"/>
        <w:rPr>
          <w:b/>
          <w:bCs/>
          <w:color w:val="auto"/>
          <w:sz w:val="22"/>
          <w:szCs w:val="22"/>
        </w:rPr>
      </w:pPr>
    </w:p>
    <w:p w:rsidR="00B40036" w:rsidRPr="00AC126E" w:rsidRDefault="00B40036" w:rsidP="00250F09">
      <w:pPr>
        <w:pStyle w:val="1"/>
        <w:ind w:left="0" w:firstLine="425"/>
        <w:jc w:val="both"/>
      </w:pPr>
      <w:r w:rsidRPr="00AC126E">
        <w:lastRenderedPageBreak/>
        <w:t>3.4. Перечень литературных, музыкальных, художественных, анимационных</w:t>
      </w:r>
      <w:r w:rsidRPr="00AC126E">
        <w:rPr>
          <w:spacing w:val="1"/>
        </w:rPr>
        <w:t xml:space="preserve"> </w:t>
      </w:r>
      <w:r w:rsidRPr="00AC126E">
        <w:t>и</w:t>
      </w:r>
      <w:r w:rsidRPr="00AC126E">
        <w:rPr>
          <w:spacing w:val="-57"/>
        </w:rPr>
        <w:t xml:space="preserve"> </w:t>
      </w:r>
      <w:r w:rsidRPr="00AC126E">
        <w:t>кинематографических</w:t>
      </w:r>
      <w:r w:rsidRPr="00AC126E">
        <w:rPr>
          <w:spacing w:val="-2"/>
        </w:rPr>
        <w:t xml:space="preserve"> </w:t>
      </w:r>
      <w:r w:rsidRPr="00AC126E">
        <w:t>произведений</w:t>
      </w:r>
      <w:r w:rsidRPr="00AC126E">
        <w:rPr>
          <w:spacing w:val="-1"/>
        </w:rPr>
        <w:t xml:space="preserve"> </w:t>
      </w:r>
      <w:r w:rsidRPr="00AC126E">
        <w:t>для</w:t>
      </w:r>
      <w:r w:rsidRPr="00AC126E">
        <w:rPr>
          <w:spacing w:val="-3"/>
        </w:rPr>
        <w:t xml:space="preserve"> </w:t>
      </w:r>
      <w:r w:rsidRPr="00AC126E">
        <w:t>реализации</w:t>
      </w:r>
      <w:r w:rsidRPr="00AC126E">
        <w:rPr>
          <w:spacing w:val="3"/>
        </w:rPr>
        <w:t xml:space="preserve"> </w:t>
      </w:r>
      <w:r w:rsidRPr="00AC126E">
        <w:t>Программы</w:t>
      </w:r>
      <w:r w:rsidRPr="00AC126E">
        <w:rPr>
          <w:spacing w:val="-1"/>
        </w:rPr>
        <w:t xml:space="preserve"> </w:t>
      </w:r>
      <w:r w:rsidRPr="00AC126E">
        <w:t>образования</w:t>
      </w:r>
    </w:p>
    <w:p w:rsidR="00B40036" w:rsidRPr="00AC126E" w:rsidRDefault="00B40036" w:rsidP="00250F09">
      <w:pPr>
        <w:ind w:left="20" w:right="20" w:firstLine="700"/>
        <w:jc w:val="both"/>
        <w:rPr>
          <w:b/>
          <w:sz w:val="28"/>
          <w:szCs w:val="28"/>
        </w:rPr>
      </w:pPr>
    </w:p>
    <w:tbl>
      <w:tblPr>
        <w:tblStyle w:val="a5"/>
        <w:tblW w:w="0" w:type="auto"/>
        <w:jc w:val="center"/>
        <w:tblLook w:val="04A0" w:firstRow="1" w:lastRow="0" w:firstColumn="1" w:lastColumn="0" w:noHBand="0" w:noVBand="1"/>
      </w:tblPr>
      <w:tblGrid>
        <w:gridCol w:w="1394"/>
      </w:tblGrid>
      <w:tr w:rsidR="00B40036" w:rsidRPr="00AC126E" w:rsidTr="000440F8">
        <w:trPr>
          <w:trHeight w:val="243"/>
          <w:jc w:val="center"/>
        </w:trPr>
        <w:tc>
          <w:tcPr>
            <w:tcW w:w="1338" w:type="dxa"/>
          </w:tcPr>
          <w:p w:rsidR="00B40036" w:rsidRPr="00AC126E" w:rsidRDefault="00A35A7D" w:rsidP="00250F09">
            <w:pPr>
              <w:rPr>
                <w:b/>
                <w:bCs/>
                <w:sz w:val="24"/>
                <w:szCs w:val="24"/>
              </w:rPr>
            </w:pPr>
            <w:hyperlink r:id="rId29" w:history="1">
              <w:r w:rsidR="00B40036" w:rsidRPr="00AC126E">
                <w:rPr>
                  <w:rStyle w:val="a8"/>
                  <w:b/>
                  <w:bCs/>
                  <w:sz w:val="24"/>
                  <w:szCs w:val="24"/>
                </w:rPr>
                <w:t xml:space="preserve">4-5 </w:t>
              </w:r>
              <w:proofErr w:type="spellStart"/>
              <w:r w:rsidR="00B40036" w:rsidRPr="00AC126E">
                <w:rPr>
                  <w:rStyle w:val="a8"/>
                  <w:b/>
                  <w:bCs/>
                  <w:sz w:val="24"/>
                  <w:szCs w:val="24"/>
                </w:rPr>
                <w:t>лет</w:t>
              </w:r>
              <w:proofErr w:type="spellEnd"/>
            </w:hyperlink>
          </w:p>
        </w:tc>
      </w:tr>
      <w:tr w:rsidR="00B40036" w:rsidRPr="00AC126E" w:rsidTr="000440F8">
        <w:trPr>
          <w:trHeight w:val="1484"/>
          <w:jc w:val="center"/>
        </w:trPr>
        <w:tc>
          <w:tcPr>
            <w:tcW w:w="1338" w:type="dxa"/>
          </w:tcPr>
          <w:p w:rsidR="00B40036" w:rsidRPr="00AC126E" w:rsidRDefault="00B40036" w:rsidP="00250F09">
            <w:pPr>
              <w:rPr>
                <w:b/>
                <w:bCs/>
                <w:sz w:val="24"/>
                <w:szCs w:val="24"/>
              </w:rPr>
            </w:pPr>
            <w:r w:rsidRPr="00AC126E">
              <w:rPr>
                <w:b/>
                <w:bCs/>
                <w:noProof/>
                <w:sz w:val="24"/>
                <w:szCs w:val="24"/>
                <w:lang w:eastAsia="ru-RU"/>
              </w:rPr>
              <w:drawing>
                <wp:anchor distT="0" distB="0" distL="114300" distR="114300" simplePos="0" relativeHeight="251659264" behindDoc="0" locked="0" layoutInCell="1" allowOverlap="1" wp14:anchorId="5A32B790" wp14:editId="66B8FF67">
                  <wp:simplePos x="0" y="0"/>
                  <wp:positionH relativeFrom="column">
                    <wp:posOffset>-10795</wp:posOffset>
                  </wp:positionH>
                  <wp:positionV relativeFrom="paragraph">
                    <wp:posOffset>152400</wp:posOffset>
                  </wp:positionV>
                  <wp:extent cx="748030" cy="748030"/>
                  <wp:effectExtent l="0" t="0" r="0" b="0"/>
                  <wp:wrapThrough wrapText="bothSides">
                    <wp:wrapPolygon edited="0">
                      <wp:start x="0" y="0"/>
                      <wp:lineTo x="0" y="20903"/>
                      <wp:lineTo x="20903" y="20903"/>
                      <wp:lineTo x="20903" y="0"/>
                      <wp:lineTo x="0" y="0"/>
                    </wp:wrapPolygon>
                  </wp:wrapThrough>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48030" cy="748030"/>
                          </a:xfrm>
                          <a:prstGeom prst="rect">
                            <a:avLst/>
                          </a:prstGeom>
                          <a:noFill/>
                          <a:ln>
                            <a:noFill/>
                          </a:ln>
                        </pic:spPr>
                      </pic:pic>
                    </a:graphicData>
                  </a:graphic>
                </wp:anchor>
              </w:drawing>
            </w:r>
          </w:p>
        </w:tc>
      </w:tr>
    </w:tbl>
    <w:p w:rsidR="00B40036" w:rsidRPr="00AC126E" w:rsidRDefault="00B40036" w:rsidP="00250F09">
      <w:pPr>
        <w:pStyle w:val="1"/>
        <w:numPr>
          <w:ilvl w:val="1"/>
          <w:numId w:val="78"/>
        </w:numPr>
        <w:tabs>
          <w:tab w:val="left" w:pos="634"/>
        </w:tabs>
      </w:pPr>
      <w:r w:rsidRPr="00AC126E">
        <w:t>Режим</w:t>
      </w:r>
      <w:r w:rsidRPr="00AC126E">
        <w:rPr>
          <w:spacing w:val="-3"/>
        </w:rPr>
        <w:t xml:space="preserve"> </w:t>
      </w:r>
      <w:r w:rsidRPr="00AC126E">
        <w:t>и</w:t>
      </w:r>
      <w:r w:rsidRPr="00AC126E">
        <w:rPr>
          <w:spacing w:val="-2"/>
        </w:rPr>
        <w:t xml:space="preserve"> </w:t>
      </w:r>
      <w:r w:rsidRPr="00AC126E">
        <w:t>распорядок</w:t>
      </w:r>
      <w:r w:rsidRPr="00AC126E">
        <w:rPr>
          <w:spacing w:val="-2"/>
        </w:rPr>
        <w:t xml:space="preserve"> </w:t>
      </w:r>
      <w:r w:rsidRPr="00AC126E">
        <w:t>дня</w:t>
      </w:r>
      <w:r w:rsidRPr="00AC126E">
        <w:rPr>
          <w:spacing w:val="-2"/>
        </w:rPr>
        <w:t xml:space="preserve"> </w:t>
      </w:r>
      <w:r w:rsidRPr="00AC126E">
        <w:t>в средних</w:t>
      </w:r>
      <w:r w:rsidRPr="00AC126E">
        <w:rPr>
          <w:spacing w:val="-2"/>
        </w:rPr>
        <w:t xml:space="preserve"> </w:t>
      </w:r>
      <w:r w:rsidRPr="00AC126E">
        <w:t>группах</w:t>
      </w:r>
    </w:p>
    <w:p w:rsidR="00AC126E" w:rsidRPr="00AC126E" w:rsidRDefault="00AC126E" w:rsidP="00250F09">
      <w:pPr>
        <w:tabs>
          <w:tab w:val="left" w:pos="5430"/>
        </w:tabs>
        <w:jc w:val="both"/>
        <w:rPr>
          <w:color w:val="000000" w:themeColor="text1"/>
          <w:sz w:val="24"/>
          <w:szCs w:val="24"/>
        </w:rPr>
      </w:pPr>
      <w:r w:rsidRPr="00AC126E">
        <w:rPr>
          <w:color w:val="000000" w:themeColor="text1"/>
          <w:sz w:val="24"/>
          <w:szCs w:val="24"/>
        </w:rPr>
        <w:t>Основные принципы построения режима дня. Режим дня выполняется на протяжении всего периода воспитания детей в дошкольном учреждении, сохраняя последовательность, постоянство и постепенность.</w:t>
      </w:r>
    </w:p>
    <w:p w:rsidR="00AC126E" w:rsidRPr="00AC126E" w:rsidRDefault="00AC126E" w:rsidP="00250F09">
      <w:pPr>
        <w:tabs>
          <w:tab w:val="left" w:pos="5430"/>
        </w:tabs>
        <w:jc w:val="both"/>
        <w:rPr>
          <w:color w:val="000000" w:themeColor="text1"/>
          <w:sz w:val="24"/>
          <w:szCs w:val="24"/>
        </w:rPr>
      </w:pPr>
      <w:r w:rsidRPr="00AC126E">
        <w:rPr>
          <w:color w:val="000000" w:themeColor="text1"/>
          <w:sz w:val="24"/>
          <w:szCs w:val="24"/>
        </w:rPr>
        <w:t>Организация жизни и деятельности детей составлена с расчетом на 10,5 часов пребывание ребенка в детском саду.</w:t>
      </w:r>
    </w:p>
    <w:p w:rsidR="00843CD3" w:rsidRPr="00AC126E" w:rsidRDefault="00C02E48" w:rsidP="00250F09">
      <w:pPr>
        <w:tabs>
          <w:tab w:val="left" w:pos="5430"/>
        </w:tabs>
        <w:jc w:val="both"/>
        <w:rPr>
          <w:b/>
          <w:color w:val="000000" w:themeColor="text1"/>
          <w:sz w:val="24"/>
          <w:szCs w:val="24"/>
        </w:rPr>
      </w:pPr>
      <w:r w:rsidRPr="00AC126E">
        <w:rPr>
          <w:b/>
          <w:color w:val="000000" w:themeColor="text1"/>
          <w:sz w:val="24"/>
          <w:szCs w:val="24"/>
        </w:rPr>
        <w:t>Приложение №</w:t>
      </w:r>
      <w:r w:rsidR="00B207B2" w:rsidRPr="00AC126E">
        <w:rPr>
          <w:b/>
          <w:color w:val="000000" w:themeColor="text1"/>
          <w:sz w:val="24"/>
          <w:szCs w:val="24"/>
        </w:rPr>
        <w:t>12</w:t>
      </w:r>
      <w:r w:rsidR="00B40036" w:rsidRPr="00AC126E">
        <w:rPr>
          <w:b/>
          <w:color w:val="000000" w:themeColor="text1"/>
          <w:sz w:val="24"/>
          <w:szCs w:val="24"/>
        </w:rPr>
        <w:t xml:space="preserve"> Организация жизни и деятельности детей средней группы</w:t>
      </w:r>
    </w:p>
    <w:p w:rsidR="00D168F8" w:rsidRPr="00AC126E" w:rsidRDefault="00D168F8" w:rsidP="00250F09">
      <w:pPr>
        <w:tabs>
          <w:tab w:val="left" w:pos="5430"/>
        </w:tabs>
        <w:jc w:val="both"/>
        <w:rPr>
          <w:b/>
          <w:color w:val="000000" w:themeColor="text1"/>
          <w:sz w:val="24"/>
          <w:szCs w:val="24"/>
        </w:rPr>
      </w:pPr>
    </w:p>
    <w:p w:rsidR="00D168F8" w:rsidRPr="00AC126E" w:rsidRDefault="00D168F8" w:rsidP="00250F09">
      <w:pPr>
        <w:pStyle w:val="a3"/>
        <w:ind w:right="243" w:firstLine="0"/>
        <w:rPr>
          <w:b/>
        </w:rPr>
      </w:pPr>
    </w:p>
    <w:p w:rsidR="00D168F8" w:rsidRPr="00AC126E" w:rsidRDefault="00D168F8" w:rsidP="00250F09">
      <w:pPr>
        <w:pStyle w:val="1"/>
        <w:numPr>
          <w:ilvl w:val="1"/>
          <w:numId w:val="78"/>
        </w:numPr>
        <w:tabs>
          <w:tab w:val="left" w:pos="634"/>
        </w:tabs>
      </w:pPr>
      <w:r w:rsidRPr="00AC126E">
        <w:t>Особенности традиционных событий, праздников, мероприятий</w:t>
      </w:r>
    </w:p>
    <w:p w:rsidR="00D168F8" w:rsidRPr="00AC126E" w:rsidRDefault="00D168F8" w:rsidP="00250F09">
      <w:pPr>
        <w:pStyle w:val="a3"/>
        <w:ind w:left="0" w:firstLine="709"/>
      </w:pPr>
      <w:proofErr w:type="gramStart"/>
      <w:r w:rsidRPr="00AC126E">
        <w:t>Календарный план воспитательной работы (далее — План) разработан в свободной</w:t>
      </w:r>
      <w:r w:rsidRPr="00AC126E">
        <w:rPr>
          <w:spacing w:val="1"/>
        </w:rPr>
        <w:t xml:space="preserve"> </w:t>
      </w:r>
      <w:r w:rsidRPr="00AC126E">
        <w:t>форме с указанием: содержания дел, событий, мероприятий; участвующих дошкольных групп;</w:t>
      </w:r>
      <w:r w:rsidRPr="00AC126E">
        <w:rPr>
          <w:spacing w:val="1"/>
        </w:rPr>
        <w:t xml:space="preserve"> </w:t>
      </w:r>
      <w:r w:rsidRPr="00AC126E">
        <w:t>сроков,</w:t>
      </w:r>
      <w:r w:rsidRPr="00AC126E">
        <w:rPr>
          <w:spacing w:val="-1"/>
        </w:rPr>
        <w:t xml:space="preserve"> </w:t>
      </w:r>
      <w:r w:rsidRPr="00AC126E">
        <w:t>в</w:t>
      </w:r>
      <w:r w:rsidRPr="00AC126E">
        <w:rPr>
          <w:spacing w:val="-1"/>
        </w:rPr>
        <w:t xml:space="preserve"> </w:t>
      </w:r>
      <w:r w:rsidRPr="00AC126E">
        <w:t>том числе</w:t>
      </w:r>
      <w:r w:rsidRPr="00AC126E">
        <w:rPr>
          <w:spacing w:val="-1"/>
        </w:rPr>
        <w:t xml:space="preserve"> </w:t>
      </w:r>
      <w:r w:rsidRPr="00AC126E">
        <w:t>сроков подготовки; ответственных</w:t>
      </w:r>
      <w:r w:rsidRPr="00AC126E">
        <w:rPr>
          <w:spacing w:val="-2"/>
        </w:rPr>
        <w:t xml:space="preserve"> </w:t>
      </w:r>
      <w:r w:rsidRPr="00AC126E">
        <w:t>лиц.</w:t>
      </w:r>
      <w:proofErr w:type="gramEnd"/>
    </w:p>
    <w:p w:rsidR="00D168F8" w:rsidRPr="00AC126E" w:rsidRDefault="00D168F8" w:rsidP="00250F09">
      <w:pPr>
        <w:pStyle w:val="a3"/>
        <w:ind w:left="0" w:firstLine="709"/>
      </w:pPr>
      <w:r w:rsidRPr="00AC126E">
        <w:t>При</w:t>
      </w:r>
      <w:r w:rsidRPr="00AC126E">
        <w:rPr>
          <w:spacing w:val="1"/>
        </w:rPr>
        <w:t xml:space="preserve"> </w:t>
      </w:r>
      <w:r w:rsidRPr="00AC126E">
        <w:t>формировании</w:t>
      </w:r>
      <w:r w:rsidRPr="00AC126E">
        <w:rPr>
          <w:spacing w:val="1"/>
        </w:rPr>
        <w:t xml:space="preserve"> </w:t>
      </w:r>
      <w:r w:rsidRPr="00AC126E">
        <w:t>календарного</w:t>
      </w:r>
      <w:r w:rsidRPr="00AC126E">
        <w:rPr>
          <w:spacing w:val="1"/>
        </w:rPr>
        <w:t xml:space="preserve"> </w:t>
      </w:r>
      <w:r w:rsidRPr="00AC126E">
        <w:t>плана</w:t>
      </w:r>
      <w:r w:rsidRPr="00AC126E">
        <w:rPr>
          <w:spacing w:val="1"/>
        </w:rPr>
        <w:t xml:space="preserve"> </w:t>
      </w:r>
      <w:r w:rsidRPr="00AC126E">
        <w:t>воспитательной</w:t>
      </w:r>
      <w:r w:rsidRPr="00AC126E">
        <w:rPr>
          <w:spacing w:val="1"/>
        </w:rPr>
        <w:t xml:space="preserve"> </w:t>
      </w:r>
      <w:r w:rsidRPr="00AC126E">
        <w:t>работы</w:t>
      </w:r>
      <w:r w:rsidRPr="00AC126E">
        <w:rPr>
          <w:spacing w:val="1"/>
        </w:rPr>
        <w:t xml:space="preserve"> </w:t>
      </w:r>
      <w:r w:rsidRPr="00AC126E">
        <w:t>Организация</w:t>
      </w:r>
      <w:r w:rsidRPr="00AC126E">
        <w:rPr>
          <w:spacing w:val="1"/>
        </w:rPr>
        <w:t xml:space="preserve"> </w:t>
      </w:r>
      <w:r w:rsidRPr="00AC126E">
        <w:t>вправе</w:t>
      </w:r>
      <w:r w:rsidRPr="00AC126E">
        <w:rPr>
          <w:spacing w:val="1"/>
        </w:rPr>
        <w:t xml:space="preserve"> </w:t>
      </w:r>
      <w:r w:rsidRPr="00AC126E">
        <w:t>включать в</w:t>
      </w:r>
      <w:r w:rsidRPr="00AC126E">
        <w:rPr>
          <w:spacing w:val="-1"/>
        </w:rPr>
        <w:t xml:space="preserve"> </w:t>
      </w:r>
      <w:r w:rsidRPr="00AC126E">
        <w:t>него</w:t>
      </w:r>
      <w:r w:rsidRPr="00AC126E">
        <w:rPr>
          <w:spacing w:val="-2"/>
        </w:rPr>
        <w:t xml:space="preserve"> </w:t>
      </w:r>
      <w:r w:rsidRPr="00AC126E">
        <w:t>мероприятия</w:t>
      </w:r>
      <w:r w:rsidRPr="00AC126E">
        <w:rPr>
          <w:spacing w:val="-3"/>
        </w:rPr>
        <w:t xml:space="preserve"> </w:t>
      </w:r>
      <w:r w:rsidRPr="00AC126E">
        <w:t>по</w:t>
      </w:r>
      <w:r w:rsidRPr="00AC126E">
        <w:rPr>
          <w:spacing w:val="-1"/>
        </w:rPr>
        <w:t xml:space="preserve"> </w:t>
      </w:r>
      <w:r w:rsidRPr="00AC126E">
        <w:t>ключевым</w:t>
      </w:r>
      <w:r w:rsidRPr="00AC126E">
        <w:rPr>
          <w:spacing w:val="-1"/>
        </w:rPr>
        <w:t xml:space="preserve"> </w:t>
      </w:r>
      <w:r w:rsidRPr="00AC126E">
        <w:t>направлениям</w:t>
      </w:r>
      <w:r w:rsidRPr="00AC126E">
        <w:rPr>
          <w:spacing w:val="-2"/>
        </w:rPr>
        <w:t xml:space="preserve"> </w:t>
      </w:r>
      <w:r w:rsidRPr="00AC126E">
        <w:t>воспитания</w:t>
      </w:r>
      <w:r w:rsidRPr="00AC126E">
        <w:rPr>
          <w:spacing w:val="-3"/>
        </w:rPr>
        <w:t xml:space="preserve"> </w:t>
      </w:r>
      <w:r w:rsidRPr="00AC126E">
        <w:t>детей.</w:t>
      </w:r>
    </w:p>
    <w:p w:rsidR="00D168F8" w:rsidRPr="00AC126E" w:rsidRDefault="00D168F8" w:rsidP="00250F09">
      <w:pPr>
        <w:pStyle w:val="a3"/>
        <w:ind w:left="0" w:firstLine="709"/>
      </w:pPr>
      <w:r w:rsidRPr="00AC126E">
        <w:t>Все</w:t>
      </w:r>
      <w:r w:rsidRPr="00AC126E">
        <w:rPr>
          <w:spacing w:val="1"/>
        </w:rPr>
        <w:t xml:space="preserve"> </w:t>
      </w:r>
      <w:r w:rsidRPr="00AC126E">
        <w:t>мероприятия</w:t>
      </w:r>
      <w:r w:rsidRPr="00AC126E">
        <w:rPr>
          <w:spacing w:val="1"/>
        </w:rPr>
        <w:t xml:space="preserve"> </w:t>
      </w:r>
      <w:r w:rsidRPr="00AC126E">
        <w:t>должны</w:t>
      </w:r>
      <w:r w:rsidRPr="00AC126E">
        <w:rPr>
          <w:spacing w:val="1"/>
        </w:rPr>
        <w:t xml:space="preserve"> </w:t>
      </w:r>
      <w:r w:rsidRPr="00AC126E">
        <w:t>проводиться</w:t>
      </w:r>
      <w:r w:rsidRPr="00AC126E">
        <w:rPr>
          <w:spacing w:val="1"/>
        </w:rPr>
        <w:t xml:space="preserve"> </w:t>
      </w:r>
      <w:r w:rsidRPr="00AC126E">
        <w:t>с</w:t>
      </w:r>
      <w:r w:rsidRPr="00AC126E">
        <w:rPr>
          <w:spacing w:val="1"/>
        </w:rPr>
        <w:t xml:space="preserve"> </w:t>
      </w:r>
      <w:r w:rsidRPr="00AC126E">
        <w:t>учетом</w:t>
      </w:r>
      <w:r w:rsidRPr="00AC126E">
        <w:rPr>
          <w:spacing w:val="1"/>
        </w:rPr>
        <w:t xml:space="preserve"> </w:t>
      </w:r>
      <w:r w:rsidRPr="00AC126E">
        <w:t>Федеральной</w:t>
      </w:r>
      <w:r w:rsidRPr="00AC126E">
        <w:rPr>
          <w:spacing w:val="1"/>
        </w:rPr>
        <w:t xml:space="preserve"> </w:t>
      </w:r>
      <w:r w:rsidRPr="00AC126E">
        <w:t>программы,</w:t>
      </w:r>
      <w:r w:rsidRPr="00AC126E">
        <w:rPr>
          <w:spacing w:val="1"/>
        </w:rPr>
        <w:t xml:space="preserve"> </w:t>
      </w:r>
      <w:r w:rsidRPr="00AC126E">
        <w:t>а</w:t>
      </w:r>
      <w:r w:rsidRPr="00AC126E">
        <w:rPr>
          <w:spacing w:val="1"/>
        </w:rPr>
        <w:t xml:space="preserve"> </w:t>
      </w:r>
      <w:r w:rsidRPr="00AC126E">
        <w:t>также</w:t>
      </w:r>
      <w:r w:rsidRPr="00AC126E">
        <w:rPr>
          <w:spacing w:val="1"/>
        </w:rPr>
        <w:t xml:space="preserve"> </w:t>
      </w:r>
      <w:r w:rsidRPr="00AC126E">
        <w:t>возрастных,</w:t>
      </w:r>
      <w:r w:rsidRPr="00AC126E">
        <w:rPr>
          <w:spacing w:val="-1"/>
        </w:rPr>
        <w:t xml:space="preserve"> </w:t>
      </w:r>
      <w:r w:rsidRPr="00AC126E">
        <w:t>физиологических</w:t>
      </w:r>
      <w:r w:rsidRPr="00AC126E">
        <w:rPr>
          <w:spacing w:val="1"/>
        </w:rPr>
        <w:t xml:space="preserve"> </w:t>
      </w:r>
      <w:r w:rsidRPr="00AC126E">
        <w:t>и</w:t>
      </w:r>
      <w:r w:rsidRPr="00AC126E">
        <w:rPr>
          <w:spacing w:val="-3"/>
        </w:rPr>
        <w:t xml:space="preserve"> </w:t>
      </w:r>
      <w:r w:rsidRPr="00AC126E">
        <w:t>психоэмоциональных особенностей</w:t>
      </w:r>
      <w:r w:rsidRPr="00AC126E">
        <w:rPr>
          <w:spacing w:val="5"/>
        </w:rPr>
        <w:t xml:space="preserve"> </w:t>
      </w:r>
      <w:r w:rsidRPr="00AC126E">
        <w:t>воспитанников.</w:t>
      </w:r>
    </w:p>
    <w:p w:rsidR="00D168F8" w:rsidRPr="00AC126E" w:rsidRDefault="00D168F8" w:rsidP="00250F09">
      <w:pPr>
        <w:pStyle w:val="Default"/>
        <w:rPr>
          <w:b/>
          <w:bCs/>
          <w:sz w:val="23"/>
          <w:szCs w:val="23"/>
        </w:rPr>
      </w:pPr>
      <w:r w:rsidRPr="00AC126E">
        <w:rPr>
          <w:b/>
          <w:bCs/>
          <w:sz w:val="23"/>
          <w:szCs w:val="23"/>
        </w:rPr>
        <w:t xml:space="preserve">              </w:t>
      </w:r>
    </w:p>
    <w:p w:rsidR="00D168F8" w:rsidRPr="00B639AB" w:rsidRDefault="00D168F8" w:rsidP="00250F09">
      <w:pPr>
        <w:jc w:val="center"/>
        <w:rPr>
          <w:b/>
          <w:bCs/>
          <w:sz w:val="24"/>
          <w:szCs w:val="24"/>
        </w:rPr>
      </w:pPr>
      <w:r w:rsidRPr="00B639AB">
        <w:rPr>
          <w:b/>
          <w:bCs/>
          <w:sz w:val="24"/>
          <w:szCs w:val="24"/>
        </w:rPr>
        <w:t>Календарный</w:t>
      </w:r>
      <w:r w:rsidRPr="00B639AB">
        <w:rPr>
          <w:b/>
          <w:bCs/>
          <w:spacing w:val="-1"/>
          <w:sz w:val="24"/>
          <w:szCs w:val="24"/>
        </w:rPr>
        <w:t xml:space="preserve"> </w:t>
      </w:r>
      <w:r w:rsidRPr="00B639AB">
        <w:rPr>
          <w:b/>
          <w:bCs/>
          <w:sz w:val="24"/>
          <w:szCs w:val="24"/>
        </w:rPr>
        <w:t>план воспитательной</w:t>
      </w:r>
      <w:r w:rsidRPr="00B639AB">
        <w:rPr>
          <w:b/>
          <w:bCs/>
          <w:spacing w:val="-1"/>
          <w:sz w:val="24"/>
          <w:szCs w:val="24"/>
        </w:rPr>
        <w:t xml:space="preserve"> </w:t>
      </w:r>
      <w:r w:rsidRPr="00B639AB">
        <w:rPr>
          <w:b/>
          <w:bCs/>
          <w:sz w:val="24"/>
          <w:szCs w:val="24"/>
        </w:rPr>
        <w:t>работы</w:t>
      </w:r>
      <w:r w:rsidRPr="00B639AB">
        <w:rPr>
          <w:b/>
          <w:bCs/>
          <w:spacing w:val="-2"/>
          <w:sz w:val="24"/>
          <w:szCs w:val="24"/>
        </w:rPr>
        <w:t xml:space="preserve"> </w:t>
      </w:r>
      <w:r w:rsidRPr="00B639AB">
        <w:rPr>
          <w:b/>
          <w:bCs/>
          <w:sz w:val="24"/>
          <w:szCs w:val="24"/>
        </w:rPr>
        <w:t>в</w:t>
      </w:r>
      <w:r w:rsidRPr="00B639AB">
        <w:rPr>
          <w:b/>
          <w:bCs/>
          <w:spacing w:val="-3"/>
          <w:sz w:val="24"/>
          <w:szCs w:val="24"/>
        </w:rPr>
        <w:t xml:space="preserve"> </w:t>
      </w:r>
      <w:r w:rsidRPr="00B639AB">
        <w:rPr>
          <w:b/>
          <w:bCs/>
          <w:sz w:val="24"/>
          <w:szCs w:val="24"/>
        </w:rPr>
        <w:t>ДОО основных государственных и народных праздников, памятных дат.</w:t>
      </w:r>
    </w:p>
    <w:p w:rsidR="00D168F8" w:rsidRPr="00B639AB" w:rsidRDefault="00D168F8" w:rsidP="00250F09">
      <w:pPr>
        <w:rPr>
          <w:sz w:val="24"/>
          <w:szCs w:val="24"/>
        </w:rPr>
      </w:pPr>
      <w:r w:rsidRPr="00B639AB">
        <w:rPr>
          <w:b/>
          <w:bCs/>
          <w:sz w:val="24"/>
          <w:szCs w:val="24"/>
        </w:rPr>
        <w:t>Сентябрь</w:t>
      </w:r>
    </w:p>
    <w:p w:rsidR="00D168F8" w:rsidRPr="00B639AB" w:rsidRDefault="00D168F8" w:rsidP="00250F09">
      <w:pPr>
        <w:rPr>
          <w:sz w:val="24"/>
          <w:szCs w:val="24"/>
        </w:rPr>
      </w:pPr>
      <w:r w:rsidRPr="00B639AB">
        <w:rPr>
          <w:sz w:val="24"/>
          <w:szCs w:val="24"/>
        </w:rPr>
        <w:t>1</w:t>
      </w:r>
      <w:r w:rsidRPr="00B639AB">
        <w:rPr>
          <w:spacing w:val="-3"/>
          <w:sz w:val="24"/>
          <w:szCs w:val="24"/>
        </w:rPr>
        <w:t xml:space="preserve"> </w:t>
      </w:r>
      <w:r w:rsidRPr="00B639AB">
        <w:rPr>
          <w:sz w:val="24"/>
          <w:szCs w:val="24"/>
        </w:rPr>
        <w:t>сентября:</w:t>
      </w:r>
      <w:r w:rsidRPr="00B639AB">
        <w:rPr>
          <w:spacing w:val="-9"/>
          <w:sz w:val="24"/>
          <w:szCs w:val="24"/>
        </w:rPr>
        <w:t xml:space="preserve"> </w:t>
      </w:r>
      <w:r w:rsidRPr="00B639AB">
        <w:rPr>
          <w:sz w:val="24"/>
          <w:szCs w:val="24"/>
        </w:rPr>
        <w:t>День</w:t>
      </w:r>
      <w:r w:rsidRPr="00B639AB">
        <w:rPr>
          <w:spacing w:val="-4"/>
          <w:sz w:val="24"/>
          <w:szCs w:val="24"/>
        </w:rPr>
        <w:t xml:space="preserve"> </w:t>
      </w:r>
      <w:r w:rsidRPr="00B639AB">
        <w:rPr>
          <w:sz w:val="24"/>
          <w:szCs w:val="24"/>
        </w:rPr>
        <w:t>знаний;</w:t>
      </w:r>
    </w:p>
    <w:p w:rsidR="00D168F8" w:rsidRPr="00B639AB" w:rsidRDefault="00D168F8" w:rsidP="00250F09">
      <w:pPr>
        <w:rPr>
          <w:sz w:val="24"/>
          <w:szCs w:val="24"/>
        </w:rPr>
      </w:pPr>
      <w:r w:rsidRPr="00B639AB">
        <w:rPr>
          <w:sz w:val="24"/>
          <w:szCs w:val="24"/>
        </w:rPr>
        <w:t>3 сентября: День окончания  Второй мировой войны, День солидарности в борьбе с терроризмом;</w:t>
      </w:r>
    </w:p>
    <w:p w:rsidR="00D168F8" w:rsidRPr="00B639AB" w:rsidRDefault="00D168F8" w:rsidP="00250F09">
      <w:pPr>
        <w:rPr>
          <w:b/>
          <w:bCs/>
          <w:sz w:val="24"/>
          <w:szCs w:val="24"/>
        </w:rPr>
      </w:pPr>
      <w:r w:rsidRPr="00B639AB">
        <w:rPr>
          <w:sz w:val="24"/>
          <w:szCs w:val="24"/>
        </w:rPr>
        <w:t>27</w:t>
      </w:r>
      <w:r w:rsidRPr="00B639AB">
        <w:rPr>
          <w:spacing w:val="-3"/>
          <w:sz w:val="24"/>
          <w:szCs w:val="24"/>
        </w:rPr>
        <w:t xml:space="preserve"> </w:t>
      </w:r>
      <w:r w:rsidRPr="00B639AB">
        <w:rPr>
          <w:sz w:val="24"/>
          <w:szCs w:val="24"/>
        </w:rPr>
        <w:t>сентября:</w:t>
      </w:r>
      <w:r w:rsidRPr="00B639AB">
        <w:rPr>
          <w:spacing w:val="-10"/>
          <w:sz w:val="24"/>
          <w:szCs w:val="24"/>
        </w:rPr>
        <w:t xml:space="preserve"> </w:t>
      </w:r>
      <w:r w:rsidRPr="00B639AB">
        <w:rPr>
          <w:sz w:val="24"/>
          <w:szCs w:val="24"/>
        </w:rPr>
        <w:t>День</w:t>
      </w:r>
      <w:r w:rsidRPr="00B639AB">
        <w:rPr>
          <w:spacing w:val="-57"/>
          <w:sz w:val="24"/>
          <w:szCs w:val="24"/>
        </w:rPr>
        <w:t xml:space="preserve"> </w:t>
      </w:r>
      <w:r w:rsidRPr="00B639AB">
        <w:rPr>
          <w:sz w:val="24"/>
          <w:szCs w:val="24"/>
        </w:rPr>
        <w:t>воспитателя и</w:t>
      </w:r>
      <w:r w:rsidRPr="00B639AB">
        <w:rPr>
          <w:spacing w:val="-1"/>
          <w:sz w:val="24"/>
          <w:szCs w:val="24"/>
        </w:rPr>
        <w:t xml:space="preserve"> </w:t>
      </w:r>
      <w:r w:rsidRPr="00B639AB">
        <w:rPr>
          <w:sz w:val="24"/>
          <w:szCs w:val="24"/>
        </w:rPr>
        <w:t>всех дошкольных работников.</w:t>
      </w:r>
    </w:p>
    <w:p w:rsidR="00D168F8" w:rsidRPr="00B639AB" w:rsidRDefault="00D168F8" w:rsidP="00250F09">
      <w:pPr>
        <w:rPr>
          <w:sz w:val="24"/>
          <w:szCs w:val="24"/>
        </w:rPr>
      </w:pPr>
      <w:r w:rsidRPr="00B639AB">
        <w:rPr>
          <w:b/>
          <w:bCs/>
          <w:sz w:val="24"/>
          <w:szCs w:val="24"/>
        </w:rPr>
        <w:t>Октябрь</w:t>
      </w:r>
    </w:p>
    <w:p w:rsidR="00D168F8" w:rsidRPr="00B639AB" w:rsidRDefault="00D168F8" w:rsidP="00250F09">
      <w:pPr>
        <w:rPr>
          <w:sz w:val="24"/>
          <w:szCs w:val="24"/>
        </w:rPr>
      </w:pPr>
      <w:r w:rsidRPr="00B639AB">
        <w:rPr>
          <w:sz w:val="24"/>
          <w:szCs w:val="24"/>
        </w:rPr>
        <w:t>1</w:t>
      </w:r>
      <w:r w:rsidRPr="00B639AB">
        <w:rPr>
          <w:spacing w:val="-3"/>
          <w:sz w:val="24"/>
          <w:szCs w:val="24"/>
        </w:rPr>
        <w:t xml:space="preserve"> </w:t>
      </w:r>
      <w:r w:rsidRPr="00B639AB">
        <w:rPr>
          <w:sz w:val="24"/>
          <w:szCs w:val="24"/>
        </w:rPr>
        <w:t>октября:</w:t>
      </w:r>
      <w:r w:rsidRPr="00B639AB">
        <w:rPr>
          <w:spacing w:val="-9"/>
          <w:sz w:val="24"/>
          <w:szCs w:val="24"/>
        </w:rPr>
        <w:t xml:space="preserve"> </w:t>
      </w:r>
      <w:r w:rsidRPr="00B639AB">
        <w:rPr>
          <w:spacing w:val="-2"/>
          <w:sz w:val="24"/>
          <w:szCs w:val="24"/>
        </w:rPr>
        <w:t xml:space="preserve"> </w:t>
      </w:r>
      <w:r w:rsidRPr="00B639AB">
        <w:rPr>
          <w:sz w:val="24"/>
          <w:szCs w:val="24"/>
        </w:rPr>
        <w:t>Международный</w:t>
      </w:r>
      <w:r w:rsidRPr="00B639AB">
        <w:rPr>
          <w:spacing w:val="-4"/>
          <w:sz w:val="24"/>
          <w:szCs w:val="24"/>
        </w:rPr>
        <w:t xml:space="preserve"> </w:t>
      </w:r>
      <w:r w:rsidRPr="00B639AB">
        <w:rPr>
          <w:sz w:val="24"/>
          <w:szCs w:val="24"/>
        </w:rPr>
        <w:t>день</w:t>
      </w:r>
      <w:r w:rsidRPr="00B639AB">
        <w:rPr>
          <w:spacing w:val="-4"/>
          <w:sz w:val="24"/>
          <w:szCs w:val="24"/>
        </w:rPr>
        <w:t xml:space="preserve"> </w:t>
      </w:r>
      <w:r w:rsidRPr="00B639AB">
        <w:rPr>
          <w:sz w:val="24"/>
          <w:szCs w:val="24"/>
        </w:rPr>
        <w:t>музыки;</w:t>
      </w:r>
      <w:r w:rsidRPr="00B639AB">
        <w:rPr>
          <w:spacing w:val="-57"/>
          <w:sz w:val="24"/>
          <w:szCs w:val="24"/>
        </w:rPr>
        <w:t xml:space="preserve"> </w:t>
      </w:r>
      <w:r w:rsidRPr="00B639AB">
        <w:rPr>
          <w:sz w:val="24"/>
          <w:szCs w:val="24"/>
        </w:rPr>
        <w:t>Международный день пожилых людей;</w:t>
      </w:r>
    </w:p>
    <w:p w:rsidR="00D168F8" w:rsidRPr="00B639AB" w:rsidRDefault="00D168F8" w:rsidP="00250F09">
      <w:pPr>
        <w:rPr>
          <w:sz w:val="24"/>
          <w:szCs w:val="24"/>
        </w:rPr>
      </w:pPr>
      <w:r w:rsidRPr="00B639AB">
        <w:rPr>
          <w:sz w:val="24"/>
          <w:szCs w:val="24"/>
        </w:rPr>
        <w:t>4</w:t>
      </w:r>
      <w:r w:rsidRPr="00B639AB">
        <w:rPr>
          <w:spacing w:val="-1"/>
          <w:sz w:val="24"/>
          <w:szCs w:val="24"/>
        </w:rPr>
        <w:t xml:space="preserve"> </w:t>
      </w:r>
      <w:r w:rsidRPr="00B639AB">
        <w:rPr>
          <w:sz w:val="24"/>
          <w:szCs w:val="24"/>
        </w:rPr>
        <w:t>октября:</w:t>
      </w:r>
      <w:r w:rsidRPr="00B639AB">
        <w:rPr>
          <w:spacing w:val="-7"/>
          <w:sz w:val="24"/>
          <w:szCs w:val="24"/>
        </w:rPr>
        <w:t xml:space="preserve"> </w:t>
      </w:r>
      <w:r w:rsidRPr="00B639AB">
        <w:rPr>
          <w:sz w:val="24"/>
          <w:szCs w:val="24"/>
        </w:rPr>
        <w:t>День</w:t>
      </w:r>
      <w:r w:rsidRPr="00B639AB">
        <w:rPr>
          <w:spacing w:val="-2"/>
          <w:sz w:val="24"/>
          <w:szCs w:val="24"/>
        </w:rPr>
        <w:t xml:space="preserve"> </w:t>
      </w:r>
      <w:r w:rsidRPr="00B639AB">
        <w:rPr>
          <w:sz w:val="24"/>
          <w:szCs w:val="24"/>
        </w:rPr>
        <w:t>защиты</w:t>
      </w:r>
      <w:r w:rsidRPr="00B639AB">
        <w:rPr>
          <w:spacing w:val="-3"/>
          <w:sz w:val="24"/>
          <w:szCs w:val="24"/>
        </w:rPr>
        <w:t xml:space="preserve"> </w:t>
      </w:r>
      <w:r w:rsidRPr="00B639AB">
        <w:rPr>
          <w:sz w:val="24"/>
          <w:szCs w:val="24"/>
        </w:rPr>
        <w:t xml:space="preserve">животных; </w:t>
      </w:r>
    </w:p>
    <w:p w:rsidR="00D168F8" w:rsidRPr="00B639AB" w:rsidRDefault="00D168F8" w:rsidP="00250F09">
      <w:pPr>
        <w:rPr>
          <w:sz w:val="24"/>
          <w:szCs w:val="24"/>
        </w:rPr>
      </w:pPr>
      <w:r w:rsidRPr="00B639AB">
        <w:rPr>
          <w:sz w:val="24"/>
          <w:szCs w:val="24"/>
        </w:rPr>
        <w:t>5 октября:</w:t>
      </w:r>
      <w:r w:rsidRPr="00B639AB">
        <w:rPr>
          <w:spacing w:val="-7"/>
          <w:sz w:val="24"/>
          <w:szCs w:val="24"/>
        </w:rPr>
        <w:t xml:space="preserve"> </w:t>
      </w:r>
      <w:r w:rsidRPr="00B639AB">
        <w:rPr>
          <w:sz w:val="24"/>
          <w:szCs w:val="24"/>
        </w:rPr>
        <w:t>День учителя;</w:t>
      </w:r>
    </w:p>
    <w:p w:rsidR="00D168F8" w:rsidRPr="00B639AB" w:rsidRDefault="00D168F8" w:rsidP="00250F09">
      <w:pPr>
        <w:rPr>
          <w:b/>
          <w:bCs/>
          <w:sz w:val="24"/>
          <w:szCs w:val="24"/>
        </w:rPr>
      </w:pPr>
      <w:r w:rsidRPr="00B639AB">
        <w:rPr>
          <w:sz w:val="24"/>
          <w:szCs w:val="24"/>
        </w:rPr>
        <w:t>Третье</w:t>
      </w:r>
      <w:r w:rsidRPr="00B639AB">
        <w:rPr>
          <w:spacing w:val="-1"/>
          <w:sz w:val="24"/>
          <w:szCs w:val="24"/>
        </w:rPr>
        <w:t xml:space="preserve"> </w:t>
      </w:r>
      <w:r w:rsidRPr="00B639AB">
        <w:rPr>
          <w:sz w:val="24"/>
          <w:szCs w:val="24"/>
        </w:rPr>
        <w:t>воскресенье</w:t>
      </w:r>
      <w:r w:rsidRPr="00B639AB">
        <w:rPr>
          <w:spacing w:val="-1"/>
          <w:sz w:val="24"/>
          <w:szCs w:val="24"/>
        </w:rPr>
        <w:t xml:space="preserve"> </w:t>
      </w:r>
      <w:r w:rsidRPr="00B639AB">
        <w:rPr>
          <w:sz w:val="24"/>
          <w:szCs w:val="24"/>
        </w:rPr>
        <w:t>октября:</w:t>
      </w:r>
      <w:r w:rsidRPr="00B639AB">
        <w:rPr>
          <w:spacing w:val="-8"/>
          <w:sz w:val="24"/>
          <w:szCs w:val="24"/>
        </w:rPr>
        <w:t xml:space="preserve"> </w:t>
      </w:r>
      <w:r w:rsidRPr="00B639AB">
        <w:rPr>
          <w:sz w:val="24"/>
          <w:szCs w:val="24"/>
        </w:rPr>
        <w:t>День</w:t>
      </w:r>
      <w:r w:rsidRPr="00B639AB">
        <w:rPr>
          <w:spacing w:val="-3"/>
          <w:sz w:val="24"/>
          <w:szCs w:val="24"/>
        </w:rPr>
        <w:t xml:space="preserve"> </w:t>
      </w:r>
      <w:r w:rsidRPr="00B639AB">
        <w:rPr>
          <w:sz w:val="24"/>
          <w:szCs w:val="24"/>
        </w:rPr>
        <w:t>отца</w:t>
      </w:r>
      <w:r w:rsidRPr="00B639AB">
        <w:rPr>
          <w:spacing w:val="-2"/>
          <w:sz w:val="24"/>
          <w:szCs w:val="24"/>
        </w:rPr>
        <w:t xml:space="preserve"> </w:t>
      </w:r>
      <w:r w:rsidRPr="00B639AB">
        <w:rPr>
          <w:sz w:val="24"/>
          <w:szCs w:val="24"/>
        </w:rPr>
        <w:t>в</w:t>
      </w:r>
      <w:r w:rsidRPr="00B639AB">
        <w:rPr>
          <w:spacing w:val="-3"/>
          <w:sz w:val="24"/>
          <w:szCs w:val="24"/>
        </w:rPr>
        <w:t xml:space="preserve"> </w:t>
      </w:r>
      <w:r w:rsidRPr="00B639AB">
        <w:rPr>
          <w:sz w:val="24"/>
          <w:szCs w:val="24"/>
        </w:rPr>
        <w:t>России.</w:t>
      </w:r>
    </w:p>
    <w:p w:rsidR="00D168F8" w:rsidRPr="00B639AB" w:rsidRDefault="00D168F8" w:rsidP="00250F09">
      <w:pPr>
        <w:rPr>
          <w:sz w:val="24"/>
          <w:szCs w:val="24"/>
        </w:rPr>
      </w:pPr>
      <w:r w:rsidRPr="00B639AB">
        <w:rPr>
          <w:b/>
          <w:bCs/>
          <w:sz w:val="24"/>
          <w:szCs w:val="24"/>
        </w:rPr>
        <w:t>Ноябрь</w:t>
      </w:r>
    </w:p>
    <w:p w:rsidR="00D168F8" w:rsidRPr="00B639AB" w:rsidRDefault="00D168F8" w:rsidP="00250F09">
      <w:pPr>
        <w:rPr>
          <w:sz w:val="24"/>
          <w:szCs w:val="24"/>
        </w:rPr>
      </w:pPr>
      <w:r w:rsidRPr="00B639AB">
        <w:rPr>
          <w:sz w:val="24"/>
          <w:szCs w:val="24"/>
        </w:rPr>
        <w:t>4</w:t>
      </w:r>
      <w:r w:rsidRPr="00B639AB">
        <w:rPr>
          <w:spacing w:val="-2"/>
          <w:sz w:val="24"/>
          <w:szCs w:val="24"/>
        </w:rPr>
        <w:t xml:space="preserve"> </w:t>
      </w:r>
      <w:r w:rsidRPr="00B639AB">
        <w:rPr>
          <w:sz w:val="24"/>
          <w:szCs w:val="24"/>
        </w:rPr>
        <w:t>ноября:</w:t>
      </w:r>
      <w:r w:rsidRPr="00B639AB">
        <w:rPr>
          <w:spacing w:val="-8"/>
          <w:sz w:val="24"/>
          <w:szCs w:val="24"/>
        </w:rPr>
        <w:t xml:space="preserve"> </w:t>
      </w:r>
      <w:r w:rsidRPr="00B639AB">
        <w:rPr>
          <w:sz w:val="24"/>
          <w:szCs w:val="24"/>
        </w:rPr>
        <w:t>День</w:t>
      </w:r>
      <w:r w:rsidRPr="00B639AB">
        <w:rPr>
          <w:spacing w:val="-4"/>
          <w:sz w:val="24"/>
          <w:szCs w:val="24"/>
        </w:rPr>
        <w:t xml:space="preserve"> </w:t>
      </w:r>
      <w:r w:rsidRPr="00B639AB">
        <w:rPr>
          <w:sz w:val="24"/>
          <w:szCs w:val="24"/>
        </w:rPr>
        <w:t>народного</w:t>
      </w:r>
      <w:r w:rsidRPr="00B639AB">
        <w:rPr>
          <w:spacing w:val="-1"/>
          <w:sz w:val="24"/>
          <w:szCs w:val="24"/>
        </w:rPr>
        <w:t xml:space="preserve"> </w:t>
      </w:r>
      <w:r w:rsidRPr="00B639AB">
        <w:rPr>
          <w:sz w:val="24"/>
          <w:szCs w:val="24"/>
        </w:rPr>
        <w:t>единства;</w:t>
      </w:r>
    </w:p>
    <w:p w:rsidR="00D168F8" w:rsidRPr="00B639AB" w:rsidRDefault="00D168F8" w:rsidP="00250F09">
      <w:pPr>
        <w:rPr>
          <w:sz w:val="24"/>
          <w:szCs w:val="24"/>
        </w:rPr>
      </w:pPr>
      <w:r w:rsidRPr="00B639AB">
        <w:rPr>
          <w:sz w:val="24"/>
          <w:szCs w:val="24"/>
        </w:rPr>
        <w:t>Последнее</w:t>
      </w:r>
      <w:r w:rsidRPr="00B639AB">
        <w:rPr>
          <w:spacing w:val="-1"/>
          <w:sz w:val="24"/>
          <w:szCs w:val="24"/>
        </w:rPr>
        <w:t xml:space="preserve"> </w:t>
      </w:r>
      <w:r w:rsidRPr="00B639AB">
        <w:rPr>
          <w:sz w:val="24"/>
          <w:szCs w:val="24"/>
        </w:rPr>
        <w:t>воскресенье</w:t>
      </w:r>
      <w:r w:rsidRPr="00B639AB">
        <w:rPr>
          <w:spacing w:val="-1"/>
          <w:sz w:val="24"/>
          <w:szCs w:val="24"/>
        </w:rPr>
        <w:t xml:space="preserve"> </w:t>
      </w:r>
      <w:r w:rsidRPr="00B639AB">
        <w:rPr>
          <w:sz w:val="24"/>
          <w:szCs w:val="24"/>
        </w:rPr>
        <w:t>ноября:</w:t>
      </w:r>
      <w:r w:rsidRPr="00B639AB">
        <w:rPr>
          <w:spacing w:val="-9"/>
          <w:sz w:val="24"/>
          <w:szCs w:val="24"/>
        </w:rPr>
        <w:t xml:space="preserve"> </w:t>
      </w:r>
      <w:r w:rsidRPr="00B639AB">
        <w:rPr>
          <w:sz w:val="24"/>
          <w:szCs w:val="24"/>
        </w:rPr>
        <w:t>День</w:t>
      </w:r>
      <w:r w:rsidRPr="00B639AB">
        <w:rPr>
          <w:spacing w:val="-4"/>
          <w:sz w:val="24"/>
          <w:szCs w:val="24"/>
        </w:rPr>
        <w:t xml:space="preserve"> </w:t>
      </w:r>
      <w:r w:rsidRPr="00B639AB">
        <w:rPr>
          <w:sz w:val="24"/>
          <w:szCs w:val="24"/>
        </w:rPr>
        <w:t>матери</w:t>
      </w:r>
      <w:r w:rsidRPr="00B639AB">
        <w:rPr>
          <w:spacing w:val="-2"/>
          <w:sz w:val="24"/>
          <w:szCs w:val="24"/>
        </w:rPr>
        <w:t xml:space="preserve"> </w:t>
      </w:r>
      <w:r w:rsidRPr="00B639AB">
        <w:rPr>
          <w:sz w:val="24"/>
          <w:szCs w:val="24"/>
        </w:rPr>
        <w:t>в</w:t>
      </w:r>
      <w:r w:rsidRPr="00B639AB">
        <w:rPr>
          <w:spacing w:val="-4"/>
          <w:sz w:val="24"/>
          <w:szCs w:val="24"/>
        </w:rPr>
        <w:t xml:space="preserve"> </w:t>
      </w:r>
      <w:r w:rsidRPr="00B639AB">
        <w:rPr>
          <w:sz w:val="24"/>
          <w:szCs w:val="24"/>
        </w:rPr>
        <w:t>России;</w:t>
      </w:r>
    </w:p>
    <w:p w:rsidR="00D168F8" w:rsidRPr="00B639AB" w:rsidRDefault="00D168F8" w:rsidP="00250F09">
      <w:pPr>
        <w:rPr>
          <w:b/>
          <w:bCs/>
          <w:sz w:val="24"/>
          <w:szCs w:val="24"/>
        </w:rPr>
      </w:pPr>
      <w:r w:rsidRPr="00B639AB">
        <w:rPr>
          <w:sz w:val="24"/>
          <w:szCs w:val="24"/>
        </w:rPr>
        <w:t>30</w:t>
      </w:r>
      <w:r w:rsidRPr="00B639AB">
        <w:rPr>
          <w:spacing w:val="-3"/>
          <w:sz w:val="24"/>
          <w:szCs w:val="24"/>
        </w:rPr>
        <w:t xml:space="preserve"> </w:t>
      </w:r>
      <w:r w:rsidRPr="00B639AB">
        <w:rPr>
          <w:sz w:val="24"/>
          <w:szCs w:val="24"/>
        </w:rPr>
        <w:t>ноября:</w:t>
      </w:r>
      <w:r w:rsidRPr="00B639AB">
        <w:rPr>
          <w:spacing w:val="-9"/>
          <w:sz w:val="24"/>
          <w:szCs w:val="24"/>
        </w:rPr>
        <w:t xml:space="preserve"> </w:t>
      </w:r>
      <w:r w:rsidRPr="00B639AB">
        <w:rPr>
          <w:sz w:val="24"/>
          <w:szCs w:val="24"/>
        </w:rPr>
        <w:t>День</w:t>
      </w:r>
      <w:r w:rsidRPr="00B639AB">
        <w:rPr>
          <w:spacing w:val="-5"/>
          <w:sz w:val="24"/>
          <w:szCs w:val="24"/>
        </w:rPr>
        <w:t xml:space="preserve"> </w:t>
      </w:r>
      <w:r w:rsidRPr="00B639AB">
        <w:rPr>
          <w:sz w:val="24"/>
          <w:szCs w:val="24"/>
        </w:rPr>
        <w:t>Государственного</w:t>
      </w:r>
      <w:r w:rsidRPr="00B639AB">
        <w:rPr>
          <w:spacing w:val="-2"/>
          <w:sz w:val="24"/>
          <w:szCs w:val="24"/>
        </w:rPr>
        <w:t xml:space="preserve"> </w:t>
      </w:r>
      <w:r w:rsidRPr="00B639AB">
        <w:rPr>
          <w:sz w:val="24"/>
          <w:szCs w:val="24"/>
        </w:rPr>
        <w:t>герба</w:t>
      </w:r>
      <w:r w:rsidRPr="00B639AB">
        <w:rPr>
          <w:spacing w:val="-2"/>
          <w:sz w:val="24"/>
          <w:szCs w:val="24"/>
        </w:rPr>
        <w:t xml:space="preserve"> </w:t>
      </w:r>
      <w:r w:rsidRPr="00B639AB">
        <w:rPr>
          <w:sz w:val="24"/>
          <w:szCs w:val="24"/>
        </w:rPr>
        <w:t>Российской</w:t>
      </w:r>
      <w:r w:rsidRPr="00B639AB">
        <w:rPr>
          <w:spacing w:val="-3"/>
          <w:sz w:val="24"/>
          <w:szCs w:val="24"/>
        </w:rPr>
        <w:t xml:space="preserve"> </w:t>
      </w:r>
      <w:r w:rsidRPr="00B639AB">
        <w:rPr>
          <w:sz w:val="24"/>
          <w:szCs w:val="24"/>
        </w:rPr>
        <w:t>Федерации.</w:t>
      </w:r>
    </w:p>
    <w:p w:rsidR="00D168F8" w:rsidRPr="00B639AB" w:rsidRDefault="00D168F8" w:rsidP="00250F09">
      <w:pPr>
        <w:rPr>
          <w:sz w:val="24"/>
          <w:szCs w:val="24"/>
        </w:rPr>
      </w:pPr>
      <w:r w:rsidRPr="00B639AB">
        <w:rPr>
          <w:b/>
          <w:bCs/>
          <w:sz w:val="24"/>
          <w:szCs w:val="24"/>
        </w:rPr>
        <w:t>Декабрь:</w:t>
      </w:r>
    </w:p>
    <w:p w:rsidR="00D168F8" w:rsidRPr="00B639AB" w:rsidRDefault="00D168F8" w:rsidP="00250F09">
      <w:pPr>
        <w:rPr>
          <w:sz w:val="24"/>
          <w:szCs w:val="24"/>
        </w:rPr>
      </w:pPr>
      <w:r w:rsidRPr="00B639AB">
        <w:rPr>
          <w:sz w:val="24"/>
          <w:szCs w:val="24"/>
        </w:rPr>
        <w:t>3</w:t>
      </w:r>
      <w:r w:rsidRPr="00B639AB">
        <w:rPr>
          <w:spacing w:val="-3"/>
          <w:sz w:val="24"/>
          <w:szCs w:val="24"/>
        </w:rPr>
        <w:t xml:space="preserve"> </w:t>
      </w:r>
      <w:r w:rsidRPr="00B639AB">
        <w:rPr>
          <w:sz w:val="24"/>
          <w:szCs w:val="24"/>
        </w:rPr>
        <w:t>декабря:</w:t>
      </w:r>
      <w:r w:rsidRPr="00B639AB">
        <w:rPr>
          <w:spacing w:val="-10"/>
          <w:sz w:val="24"/>
          <w:szCs w:val="24"/>
        </w:rPr>
        <w:t xml:space="preserve"> </w:t>
      </w:r>
      <w:r w:rsidRPr="00B639AB">
        <w:rPr>
          <w:sz w:val="24"/>
          <w:szCs w:val="24"/>
        </w:rPr>
        <w:t>Международный</w:t>
      </w:r>
      <w:r w:rsidRPr="00B639AB">
        <w:rPr>
          <w:spacing w:val="-3"/>
          <w:sz w:val="24"/>
          <w:szCs w:val="24"/>
        </w:rPr>
        <w:t xml:space="preserve"> </w:t>
      </w:r>
      <w:r w:rsidRPr="00B639AB">
        <w:rPr>
          <w:sz w:val="24"/>
          <w:szCs w:val="24"/>
        </w:rPr>
        <w:t>день</w:t>
      </w:r>
      <w:r w:rsidRPr="00B639AB">
        <w:rPr>
          <w:spacing w:val="2"/>
          <w:sz w:val="24"/>
          <w:szCs w:val="24"/>
        </w:rPr>
        <w:t xml:space="preserve"> </w:t>
      </w:r>
      <w:r w:rsidRPr="00B639AB">
        <w:rPr>
          <w:sz w:val="24"/>
          <w:szCs w:val="24"/>
        </w:rPr>
        <w:t>инвалидов</w:t>
      </w:r>
      <w:r w:rsidRPr="00B639AB">
        <w:rPr>
          <w:spacing w:val="-5"/>
          <w:sz w:val="24"/>
          <w:szCs w:val="24"/>
        </w:rPr>
        <w:t xml:space="preserve"> </w:t>
      </w:r>
      <w:r w:rsidRPr="00B639AB">
        <w:rPr>
          <w:sz w:val="24"/>
          <w:szCs w:val="24"/>
        </w:rPr>
        <w:t>(рекомендуется</w:t>
      </w:r>
      <w:r w:rsidRPr="00B639AB">
        <w:rPr>
          <w:spacing w:val="-57"/>
          <w:sz w:val="24"/>
          <w:szCs w:val="24"/>
        </w:rPr>
        <w:t xml:space="preserve"> </w:t>
      </w:r>
      <w:r w:rsidRPr="00B639AB">
        <w:rPr>
          <w:sz w:val="24"/>
          <w:szCs w:val="24"/>
        </w:rPr>
        <w:t>включать в план воспитательной работы с дошкольниками регионально и/или</w:t>
      </w:r>
      <w:r w:rsidRPr="00B639AB">
        <w:rPr>
          <w:spacing w:val="1"/>
          <w:sz w:val="24"/>
          <w:szCs w:val="24"/>
        </w:rPr>
        <w:t xml:space="preserve"> </w:t>
      </w:r>
      <w:r w:rsidRPr="00B639AB">
        <w:rPr>
          <w:sz w:val="24"/>
          <w:szCs w:val="24"/>
        </w:rPr>
        <w:t>ситуативно);</w:t>
      </w:r>
    </w:p>
    <w:p w:rsidR="00D168F8" w:rsidRPr="00B639AB" w:rsidRDefault="00D168F8" w:rsidP="00250F09">
      <w:pPr>
        <w:rPr>
          <w:sz w:val="24"/>
          <w:szCs w:val="24"/>
        </w:rPr>
      </w:pPr>
      <w:r w:rsidRPr="00B639AB">
        <w:rPr>
          <w:sz w:val="24"/>
          <w:szCs w:val="24"/>
        </w:rPr>
        <w:t>8</w:t>
      </w:r>
      <w:r w:rsidRPr="00B639AB">
        <w:rPr>
          <w:spacing w:val="-1"/>
          <w:sz w:val="24"/>
          <w:szCs w:val="24"/>
        </w:rPr>
        <w:t xml:space="preserve"> </w:t>
      </w:r>
      <w:r w:rsidRPr="00B639AB">
        <w:rPr>
          <w:sz w:val="24"/>
          <w:szCs w:val="24"/>
        </w:rPr>
        <w:t>декабря:</w:t>
      </w:r>
      <w:r w:rsidRPr="00B639AB">
        <w:rPr>
          <w:spacing w:val="-8"/>
          <w:sz w:val="24"/>
          <w:szCs w:val="24"/>
        </w:rPr>
        <w:t xml:space="preserve"> </w:t>
      </w:r>
      <w:r w:rsidRPr="00B639AB">
        <w:rPr>
          <w:sz w:val="24"/>
          <w:szCs w:val="24"/>
        </w:rPr>
        <w:t>Международный</w:t>
      </w:r>
      <w:r w:rsidRPr="00B639AB">
        <w:rPr>
          <w:spacing w:val="-2"/>
          <w:sz w:val="24"/>
          <w:szCs w:val="24"/>
        </w:rPr>
        <w:t xml:space="preserve"> </w:t>
      </w:r>
      <w:r w:rsidRPr="00B639AB">
        <w:rPr>
          <w:sz w:val="24"/>
          <w:szCs w:val="24"/>
        </w:rPr>
        <w:t>день</w:t>
      </w:r>
      <w:r w:rsidRPr="00B639AB">
        <w:rPr>
          <w:spacing w:val="-57"/>
          <w:sz w:val="24"/>
          <w:szCs w:val="24"/>
        </w:rPr>
        <w:t xml:space="preserve"> </w:t>
      </w:r>
      <w:r w:rsidRPr="00B639AB">
        <w:rPr>
          <w:sz w:val="24"/>
          <w:szCs w:val="24"/>
        </w:rPr>
        <w:t>художника;</w:t>
      </w:r>
    </w:p>
    <w:p w:rsidR="00D168F8" w:rsidRPr="00B639AB" w:rsidRDefault="00D168F8" w:rsidP="00250F09">
      <w:pPr>
        <w:rPr>
          <w:sz w:val="24"/>
          <w:szCs w:val="24"/>
        </w:rPr>
      </w:pPr>
      <w:r w:rsidRPr="00B639AB">
        <w:rPr>
          <w:sz w:val="24"/>
          <w:szCs w:val="24"/>
        </w:rPr>
        <w:t>9</w:t>
      </w:r>
      <w:r w:rsidRPr="00B639AB">
        <w:rPr>
          <w:spacing w:val="-1"/>
          <w:sz w:val="24"/>
          <w:szCs w:val="24"/>
        </w:rPr>
        <w:t xml:space="preserve"> </w:t>
      </w:r>
      <w:r w:rsidRPr="00B639AB">
        <w:rPr>
          <w:sz w:val="24"/>
          <w:szCs w:val="24"/>
        </w:rPr>
        <w:t>декабря:</w:t>
      </w:r>
      <w:r w:rsidRPr="00B639AB">
        <w:rPr>
          <w:spacing w:val="-7"/>
          <w:sz w:val="24"/>
          <w:szCs w:val="24"/>
        </w:rPr>
        <w:t xml:space="preserve"> </w:t>
      </w:r>
      <w:r w:rsidRPr="00B639AB">
        <w:rPr>
          <w:sz w:val="24"/>
          <w:szCs w:val="24"/>
        </w:rPr>
        <w:t>День</w:t>
      </w:r>
      <w:r w:rsidRPr="00B639AB">
        <w:rPr>
          <w:spacing w:val="-3"/>
          <w:sz w:val="24"/>
          <w:szCs w:val="24"/>
        </w:rPr>
        <w:t xml:space="preserve"> </w:t>
      </w:r>
      <w:r w:rsidRPr="00B639AB">
        <w:rPr>
          <w:sz w:val="24"/>
          <w:szCs w:val="24"/>
        </w:rPr>
        <w:t>Героев</w:t>
      </w:r>
      <w:r w:rsidRPr="00B639AB">
        <w:rPr>
          <w:spacing w:val="-2"/>
          <w:sz w:val="24"/>
          <w:szCs w:val="24"/>
        </w:rPr>
        <w:t xml:space="preserve"> </w:t>
      </w:r>
      <w:r w:rsidRPr="00B639AB">
        <w:rPr>
          <w:sz w:val="24"/>
          <w:szCs w:val="24"/>
        </w:rPr>
        <w:t>Отечества;</w:t>
      </w:r>
    </w:p>
    <w:p w:rsidR="00D168F8" w:rsidRPr="00B639AB" w:rsidRDefault="00D168F8" w:rsidP="00250F09">
      <w:pPr>
        <w:rPr>
          <w:sz w:val="24"/>
          <w:szCs w:val="24"/>
        </w:rPr>
      </w:pPr>
      <w:r w:rsidRPr="00B639AB">
        <w:rPr>
          <w:sz w:val="24"/>
          <w:szCs w:val="24"/>
        </w:rPr>
        <w:t>12</w:t>
      </w:r>
      <w:r w:rsidRPr="00B639AB">
        <w:rPr>
          <w:spacing w:val="57"/>
          <w:sz w:val="24"/>
          <w:szCs w:val="24"/>
        </w:rPr>
        <w:t xml:space="preserve"> </w:t>
      </w:r>
      <w:r w:rsidRPr="00B639AB">
        <w:rPr>
          <w:sz w:val="24"/>
          <w:szCs w:val="24"/>
        </w:rPr>
        <w:t>декабря:</w:t>
      </w:r>
      <w:r w:rsidRPr="00B639AB">
        <w:rPr>
          <w:spacing w:val="-8"/>
          <w:sz w:val="24"/>
          <w:szCs w:val="24"/>
        </w:rPr>
        <w:t xml:space="preserve"> </w:t>
      </w:r>
      <w:r w:rsidRPr="00B639AB">
        <w:rPr>
          <w:sz w:val="24"/>
          <w:szCs w:val="24"/>
        </w:rPr>
        <w:t>День</w:t>
      </w:r>
      <w:r w:rsidRPr="00B639AB">
        <w:rPr>
          <w:spacing w:val="-3"/>
          <w:sz w:val="24"/>
          <w:szCs w:val="24"/>
        </w:rPr>
        <w:t xml:space="preserve"> </w:t>
      </w:r>
      <w:r w:rsidRPr="00B639AB">
        <w:rPr>
          <w:sz w:val="24"/>
          <w:szCs w:val="24"/>
        </w:rPr>
        <w:t>Конституции</w:t>
      </w:r>
      <w:r w:rsidRPr="00B639AB">
        <w:rPr>
          <w:spacing w:val="2"/>
          <w:sz w:val="24"/>
          <w:szCs w:val="24"/>
        </w:rPr>
        <w:t xml:space="preserve"> </w:t>
      </w:r>
      <w:r w:rsidRPr="00B639AB">
        <w:rPr>
          <w:sz w:val="24"/>
          <w:szCs w:val="24"/>
        </w:rPr>
        <w:t>Российской</w:t>
      </w:r>
      <w:r w:rsidRPr="00B639AB">
        <w:rPr>
          <w:spacing w:val="-2"/>
          <w:sz w:val="24"/>
          <w:szCs w:val="24"/>
        </w:rPr>
        <w:t xml:space="preserve"> </w:t>
      </w:r>
      <w:r w:rsidRPr="00B639AB">
        <w:rPr>
          <w:sz w:val="24"/>
          <w:szCs w:val="24"/>
        </w:rPr>
        <w:t>Федерации;</w:t>
      </w:r>
      <w:r w:rsidRPr="00B639AB">
        <w:rPr>
          <w:spacing w:val="-2"/>
          <w:sz w:val="24"/>
          <w:szCs w:val="24"/>
        </w:rPr>
        <w:t xml:space="preserve"> </w:t>
      </w:r>
    </w:p>
    <w:p w:rsidR="00D168F8" w:rsidRPr="00B639AB" w:rsidRDefault="00D168F8" w:rsidP="00250F09">
      <w:pPr>
        <w:rPr>
          <w:b/>
          <w:bCs/>
          <w:sz w:val="24"/>
          <w:szCs w:val="24"/>
        </w:rPr>
      </w:pPr>
      <w:r w:rsidRPr="00B639AB">
        <w:rPr>
          <w:sz w:val="24"/>
          <w:szCs w:val="24"/>
        </w:rPr>
        <w:t>31</w:t>
      </w:r>
      <w:r w:rsidRPr="00B639AB">
        <w:rPr>
          <w:spacing w:val="-6"/>
          <w:sz w:val="24"/>
          <w:szCs w:val="24"/>
        </w:rPr>
        <w:t xml:space="preserve"> </w:t>
      </w:r>
      <w:r w:rsidRPr="00B639AB">
        <w:rPr>
          <w:sz w:val="24"/>
          <w:szCs w:val="24"/>
        </w:rPr>
        <w:t>декабря:</w:t>
      </w:r>
      <w:r w:rsidRPr="00B639AB">
        <w:rPr>
          <w:spacing w:val="-4"/>
          <w:sz w:val="24"/>
          <w:szCs w:val="24"/>
        </w:rPr>
        <w:t xml:space="preserve"> </w:t>
      </w:r>
      <w:r w:rsidRPr="00B639AB">
        <w:rPr>
          <w:sz w:val="24"/>
          <w:szCs w:val="24"/>
        </w:rPr>
        <w:t>Новый</w:t>
      </w:r>
      <w:r w:rsidRPr="00B639AB">
        <w:rPr>
          <w:spacing w:val="-2"/>
          <w:sz w:val="24"/>
          <w:szCs w:val="24"/>
        </w:rPr>
        <w:t xml:space="preserve"> </w:t>
      </w:r>
      <w:r w:rsidRPr="00B639AB">
        <w:rPr>
          <w:sz w:val="24"/>
          <w:szCs w:val="24"/>
        </w:rPr>
        <w:t>год.</w:t>
      </w:r>
    </w:p>
    <w:p w:rsidR="00D168F8" w:rsidRPr="00B639AB" w:rsidRDefault="00D168F8" w:rsidP="00250F09">
      <w:pPr>
        <w:rPr>
          <w:sz w:val="24"/>
          <w:szCs w:val="24"/>
        </w:rPr>
      </w:pPr>
      <w:r w:rsidRPr="00B639AB">
        <w:rPr>
          <w:b/>
          <w:bCs/>
          <w:sz w:val="24"/>
          <w:szCs w:val="24"/>
        </w:rPr>
        <w:t>Январь</w:t>
      </w:r>
    </w:p>
    <w:p w:rsidR="00D168F8" w:rsidRPr="00B639AB" w:rsidRDefault="00D168F8" w:rsidP="00250F09">
      <w:pPr>
        <w:rPr>
          <w:sz w:val="24"/>
          <w:szCs w:val="24"/>
        </w:rPr>
      </w:pPr>
      <w:r w:rsidRPr="00B639AB">
        <w:rPr>
          <w:sz w:val="24"/>
          <w:szCs w:val="24"/>
        </w:rPr>
        <w:lastRenderedPageBreak/>
        <w:t>27 января: День снятия блокады Ленинграда; День освобождения Красной армией</w:t>
      </w:r>
      <w:r w:rsidRPr="00B639AB">
        <w:rPr>
          <w:spacing w:val="1"/>
          <w:sz w:val="24"/>
          <w:szCs w:val="24"/>
        </w:rPr>
        <w:t xml:space="preserve"> </w:t>
      </w:r>
      <w:r w:rsidRPr="00B639AB">
        <w:rPr>
          <w:sz w:val="24"/>
          <w:szCs w:val="24"/>
        </w:rPr>
        <w:t>крупнейшего</w:t>
      </w:r>
      <w:r w:rsidRPr="00B639AB">
        <w:rPr>
          <w:spacing w:val="1"/>
          <w:sz w:val="24"/>
          <w:szCs w:val="24"/>
        </w:rPr>
        <w:t xml:space="preserve"> </w:t>
      </w:r>
      <w:r w:rsidRPr="00B639AB">
        <w:rPr>
          <w:sz w:val="24"/>
          <w:szCs w:val="24"/>
        </w:rPr>
        <w:t>«лагеря смерти»</w:t>
      </w:r>
      <w:r w:rsidRPr="00B639AB">
        <w:rPr>
          <w:spacing w:val="-6"/>
          <w:sz w:val="24"/>
          <w:szCs w:val="24"/>
        </w:rPr>
        <w:t xml:space="preserve"> </w:t>
      </w:r>
      <w:proofErr w:type="spellStart"/>
      <w:r w:rsidRPr="00B639AB">
        <w:rPr>
          <w:sz w:val="24"/>
          <w:szCs w:val="24"/>
        </w:rPr>
        <w:t>Аушвиц-Биркенау</w:t>
      </w:r>
      <w:proofErr w:type="spellEnd"/>
      <w:r w:rsidRPr="00B639AB">
        <w:rPr>
          <w:spacing w:val="-10"/>
          <w:sz w:val="24"/>
          <w:szCs w:val="24"/>
        </w:rPr>
        <w:t xml:space="preserve"> </w:t>
      </w:r>
      <w:r w:rsidRPr="00B639AB">
        <w:rPr>
          <w:sz w:val="24"/>
          <w:szCs w:val="24"/>
        </w:rPr>
        <w:t>(</w:t>
      </w:r>
      <w:proofErr w:type="spellStart"/>
      <w:r w:rsidRPr="00B639AB">
        <w:rPr>
          <w:sz w:val="24"/>
          <w:szCs w:val="24"/>
        </w:rPr>
        <w:t>Освенцема</w:t>
      </w:r>
      <w:proofErr w:type="spellEnd"/>
      <w:r w:rsidRPr="00B639AB">
        <w:rPr>
          <w:sz w:val="24"/>
          <w:szCs w:val="24"/>
        </w:rPr>
        <w:t>) –</w:t>
      </w:r>
      <w:r w:rsidRPr="00B639AB">
        <w:rPr>
          <w:spacing w:val="-1"/>
          <w:sz w:val="24"/>
          <w:szCs w:val="24"/>
        </w:rPr>
        <w:t xml:space="preserve"> </w:t>
      </w:r>
      <w:r w:rsidRPr="00B639AB">
        <w:rPr>
          <w:sz w:val="24"/>
          <w:szCs w:val="24"/>
        </w:rPr>
        <w:t>День</w:t>
      </w:r>
      <w:r w:rsidRPr="00B639AB">
        <w:rPr>
          <w:spacing w:val="-4"/>
          <w:sz w:val="24"/>
          <w:szCs w:val="24"/>
        </w:rPr>
        <w:t xml:space="preserve"> </w:t>
      </w:r>
      <w:r w:rsidRPr="00B639AB">
        <w:rPr>
          <w:sz w:val="24"/>
          <w:szCs w:val="24"/>
        </w:rPr>
        <w:t>памяти</w:t>
      </w:r>
      <w:r w:rsidRPr="00B639AB">
        <w:rPr>
          <w:spacing w:val="-2"/>
          <w:sz w:val="24"/>
          <w:szCs w:val="24"/>
        </w:rPr>
        <w:t xml:space="preserve"> </w:t>
      </w:r>
      <w:r w:rsidRPr="00B639AB">
        <w:rPr>
          <w:sz w:val="24"/>
          <w:szCs w:val="24"/>
        </w:rPr>
        <w:t>жертв</w:t>
      </w:r>
    </w:p>
    <w:p w:rsidR="00D168F8" w:rsidRPr="00B639AB" w:rsidRDefault="00D168F8" w:rsidP="00250F09">
      <w:pPr>
        <w:rPr>
          <w:b/>
          <w:bCs/>
          <w:sz w:val="24"/>
          <w:szCs w:val="24"/>
        </w:rPr>
      </w:pPr>
      <w:r w:rsidRPr="00B639AB">
        <w:rPr>
          <w:sz w:val="24"/>
          <w:szCs w:val="24"/>
        </w:rPr>
        <w:t>Холокоста (рекомендуется включать в план воспитательной работы с дошкольниками</w:t>
      </w:r>
      <w:r w:rsidRPr="00B639AB">
        <w:rPr>
          <w:spacing w:val="-58"/>
          <w:sz w:val="24"/>
          <w:szCs w:val="24"/>
        </w:rPr>
        <w:t xml:space="preserve"> </w:t>
      </w:r>
      <w:r w:rsidRPr="00B639AB">
        <w:rPr>
          <w:sz w:val="24"/>
          <w:szCs w:val="24"/>
        </w:rPr>
        <w:t>регионально</w:t>
      </w:r>
      <w:r w:rsidRPr="00B639AB">
        <w:rPr>
          <w:spacing w:val="-2"/>
          <w:sz w:val="24"/>
          <w:szCs w:val="24"/>
        </w:rPr>
        <w:t xml:space="preserve"> </w:t>
      </w:r>
      <w:r w:rsidRPr="00B639AB">
        <w:rPr>
          <w:sz w:val="24"/>
          <w:szCs w:val="24"/>
        </w:rPr>
        <w:t>и/или</w:t>
      </w:r>
      <w:r w:rsidRPr="00B639AB">
        <w:rPr>
          <w:spacing w:val="-1"/>
          <w:sz w:val="24"/>
          <w:szCs w:val="24"/>
        </w:rPr>
        <w:t xml:space="preserve"> </w:t>
      </w:r>
      <w:r w:rsidRPr="00B639AB">
        <w:rPr>
          <w:sz w:val="24"/>
          <w:szCs w:val="24"/>
        </w:rPr>
        <w:t>ситуативно).</w:t>
      </w:r>
    </w:p>
    <w:p w:rsidR="00D168F8" w:rsidRPr="00B639AB" w:rsidRDefault="00D168F8" w:rsidP="00250F09">
      <w:pPr>
        <w:rPr>
          <w:sz w:val="24"/>
          <w:szCs w:val="24"/>
        </w:rPr>
      </w:pPr>
      <w:r w:rsidRPr="00B639AB">
        <w:rPr>
          <w:b/>
          <w:bCs/>
          <w:sz w:val="24"/>
          <w:szCs w:val="24"/>
        </w:rPr>
        <w:t>Февраль</w:t>
      </w:r>
    </w:p>
    <w:p w:rsidR="00D168F8" w:rsidRPr="00B639AB" w:rsidRDefault="00D168F8" w:rsidP="00250F09">
      <w:pPr>
        <w:rPr>
          <w:sz w:val="24"/>
          <w:szCs w:val="24"/>
        </w:rPr>
      </w:pPr>
      <w:r w:rsidRPr="00B639AB">
        <w:rPr>
          <w:sz w:val="24"/>
          <w:szCs w:val="24"/>
        </w:rPr>
        <w:t>2</w:t>
      </w:r>
      <w:r w:rsidRPr="00B639AB">
        <w:rPr>
          <w:spacing w:val="-1"/>
          <w:sz w:val="24"/>
          <w:szCs w:val="24"/>
        </w:rPr>
        <w:t xml:space="preserve"> </w:t>
      </w:r>
      <w:r w:rsidRPr="00B639AB">
        <w:rPr>
          <w:sz w:val="24"/>
          <w:szCs w:val="24"/>
        </w:rPr>
        <w:t>февраля:</w:t>
      </w:r>
      <w:r w:rsidRPr="00B639AB">
        <w:rPr>
          <w:spacing w:val="-8"/>
          <w:sz w:val="24"/>
          <w:szCs w:val="24"/>
        </w:rPr>
        <w:t xml:space="preserve"> </w:t>
      </w:r>
      <w:r w:rsidRPr="00B639AB">
        <w:rPr>
          <w:sz w:val="24"/>
          <w:szCs w:val="24"/>
        </w:rPr>
        <w:t>День</w:t>
      </w:r>
      <w:r w:rsidRPr="00B639AB">
        <w:rPr>
          <w:spacing w:val="-3"/>
          <w:sz w:val="24"/>
          <w:szCs w:val="24"/>
        </w:rPr>
        <w:t xml:space="preserve"> </w:t>
      </w:r>
      <w:r w:rsidRPr="00B639AB">
        <w:rPr>
          <w:sz w:val="24"/>
          <w:szCs w:val="24"/>
        </w:rPr>
        <w:t>разгрома советскими</w:t>
      </w:r>
      <w:r w:rsidRPr="00B639AB">
        <w:rPr>
          <w:spacing w:val="-1"/>
          <w:sz w:val="24"/>
          <w:szCs w:val="24"/>
        </w:rPr>
        <w:t xml:space="preserve"> </w:t>
      </w:r>
      <w:r w:rsidRPr="00B639AB">
        <w:rPr>
          <w:sz w:val="24"/>
          <w:szCs w:val="24"/>
        </w:rPr>
        <w:t>войсками</w:t>
      </w:r>
      <w:r w:rsidRPr="00B639AB">
        <w:rPr>
          <w:spacing w:val="-1"/>
          <w:sz w:val="24"/>
          <w:szCs w:val="24"/>
        </w:rPr>
        <w:t xml:space="preserve"> </w:t>
      </w:r>
      <w:r w:rsidRPr="00B639AB">
        <w:rPr>
          <w:sz w:val="24"/>
          <w:szCs w:val="24"/>
        </w:rPr>
        <w:t>немецко-фашистских</w:t>
      </w:r>
      <w:r w:rsidRPr="00B639AB">
        <w:rPr>
          <w:spacing w:val="-1"/>
          <w:sz w:val="24"/>
          <w:szCs w:val="24"/>
        </w:rPr>
        <w:t xml:space="preserve"> </w:t>
      </w:r>
      <w:r w:rsidRPr="00B639AB">
        <w:rPr>
          <w:sz w:val="24"/>
          <w:szCs w:val="24"/>
        </w:rPr>
        <w:t>войск</w:t>
      </w:r>
      <w:r w:rsidRPr="00B639AB">
        <w:rPr>
          <w:spacing w:val="-1"/>
          <w:sz w:val="24"/>
          <w:szCs w:val="24"/>
        </w:rPr>
        <w:t xml:space="preserve"> </w:t>
      </w:r>
      <w:proofErr w:type="gramStart"/>
      <w:r w:rsidRPr="00B639AB">
        <w:rPr>
          <w:sz w:val="24"/>
          <w:szCs w:val="24"/>
        </w:rPr>
        <w:t>в</w:t>
      </w:r>
      <w:proofErr w:type="gramEnd"/>
    </w:p>
    <w:p w:rsidR="00D168F8" w:rsidRPr="00B639AB" w:rsidRDefault="00D168F8" w:rsidP="00250F09">
      <w:pPr>
        <w:rPr>
          <w:sz w:val="24"/>
          <w:szCs w:val="24"/>
        </w:rPr>
      </w:pPr>
      <w:r w:rsidRPr="00B639AB">
        <w:rPr>
          <w:sz w:val="24"/>
          <w:szCs w:val="24"/>
        </w:rPr>
        <w:t>Сталинградской битве (рекомендуется включать в план воспитательной работы с</w:t>
      </w:r>
      <w:r w:rsidRPr="00B639AB">
        <w:rPr>
          <w:spacing w:val="-57"/>
          <w:sz w:val="24"/>
          <w:szCs w:val="24"/>
        </w:rPr>
        <w:t xml:space="preserve"> </w:t>
      </w:r>
      <w:r w:rsidRPr="00B639AB">
        <w:rPr>
          <w:sz w:val="24"/>
          <w:szCs w:val="24"/>
        </w:rPr>
        <w:t>дошкольниками</w:t>
      </w:r>
      <w:r w:rsidRPr="00B639AB">
        <w:rPr>
          <w:spacing w:val="-1"/>
          <w:sz w:val="24"/>
          <w:szCs w:val="24"/>
        </w:rPr>
        <w:t xml:space="preserve"> </w:t>
      </w:r>
      <w:r w:rsidRPr="00B639AB">
        <w:rPr>
          <w:sz w:val="24"/>
          <w:szCs w:val="24"/>
        </w:rPr>
        <w:t>регионально</w:t>
      </w:r>
      <w:r w:rsidRPr="00B639AB">
        <w:rPr>
          <w:spacing w:val="-1"/>
          <w:sz w:val="24"/>
          <w:szCs w:val="24"/>
        </w:rPr>
        <w:t xml:space="preserve"> </w:t>
      </w:r>
      <w:r w:rsidRPr="00B639AB">
        <w:rPr>
          <w:sz w:val="24"/>
          <w:szCs w:val="24"/>
        </w:rPr>
        <w:t>и/или</w:t>
      </w:r>
      <w:r w:rsidRPr="00B639AB">
        <w:rPr>
          <w:spacing w:val="-2"/>
          <w:sz w:val="24"/>
          <w:szCs w:val="24"/>
        </w:rPr>
        <w:t xml:space="preserve"> </w:t>
      </w:r>
      <w:r w:rsidRPr="00B639AB">
        <w:rPr>
          <w:sz w:val="24"/>
          <w:szCs w:val="24"/>
        </w:rPr>
        <w:t>ситуативно);</w:t>
      </w:r>
    </w:p>
    <w:p w:rsidR="00D168F8" w:rsidRPr="00B639AB" w:rsidRDefault="00D168F8" w:rsidP="00250F09">
      <w:pPr>
        <w:rPr>
          <w:sz w:val="24"/>
          <w:szCs w:val="24"/>
        </w:rPr>
      </w:pPr>
      <w:r w:rsidRPr="00B639AB">
        <w:rPr>
          <w:sz w:val="24"/>
          <w:szCs w:val="24"/>
        </w:rPr>
        <w:t>8</w:t>
      </w:r>
      <w:r w:rsidRPr="00B639AB">
        <w:rPr>
          <w:spacing w:val="-1"/>
          <w:sz w:val="24"/>
          <w:szCs w:val="24"/>
        </w:rPr>
        <w:t xml:space="preserve"> </w:t>
      </w:r>
      <w:r w:rsidRPr="00B639AB">
        <w:rPr>
          <w:sz w:val="24"/>
          <w:szCs w:val="24"/>
        </w:rPr>
        <w:t>февраля:</w:t>
      </w:r>
      <w:r w:rsidRPr="00B639AB">
        <w:rPr>
          <w:spacing w:val="-8"/>
          <w:sz w:val="24"/>
          <w:szCs w:val="24"/>
        </w:rPr>
        <w:t xml:space="preserve"> </w:t>
      </w:r>
      <w:r w:rsidRPr="00B639AB">
        <w:rPr>
          <w:sz w:val="24"/>
          <w:szCs w:val="24"/>
        </w:rPr>
        <w:t>День</w:t>
      </w:r>
      <w:r w:rsidRPr="00B639AB">
        <w:rPr>
          <w:spacing w:val="-3"/>
          <w:sz w:val="24"/>
          <w:szCs w:val="24"/>
        </w:rPr>
        <w:t xml:space="preserve"> </w:t>
      </w:r>
      <w:r w:rsidRPr="00B639AB">
        <w:rPr>
          <w:sz w:val="24"/>
          <w:szCs w:val="24"/>
        </w:rPr>
        <w:t>российской</w:t>
      </w:r>
      <w:r w:rsidRPr="00B639AB">
        <w:rPr>
          <w:spacing w:val="-2"/>
          <w:sz w:val="24"/>
          <w:szCs w:val="24"/>
        </w:rPr>
        <w:t xml:space="preserve"> </w:t>
      </w:r>
      <w:r w:rsidRPr="00B639AB">
        <w:rPr>
          <w:sz w:val="24"/>
          <w:szCs w:val="24"/>
        </w:rPr>
        <w:t>науки;</w:t>
      </w:r>
    </w:p>
    <w:p w:rsidR="00D168F8" w:rsidRPr="00B639AB" w:rsidRDefault="00D168F8" w:rsidP="00250F09">
      <w:pPr>
        <w:rPr>
          <w:sz w:val="24"/>
          <w:szCs w:val="24"/>
        </w:rPr>
      </w:pPr>
      <w:r w:rsidRPr="00B639AB">
        <w:rPr>
          <w:sz w:val="24"/>
          <w:szCs w:val="24"/>
        </w:rPr>
        <w:t>21</w:t>
      </w:r>
      <w:r w:rsidRPr="00B639AB">
        <w:rPr>
          <w:spacing w:val="-2"/>
          <w:sz w:val="24"/>
          <w:szCs w:val="24"/>
        </w:rPr>
        <w:t xml:space="preserve"> </w:t>
      </w:r>
      <w:r w:rsidRPr="00B639AB">
        <w:rPr>
          <w:sz w:val="24"/>
          <w:szCs w:val="24"/>
        </w:rPr>
        <w:t>февраля:</w:t>
      </w:r>
      <w:r w:rsidRPr="00B639AB">
        <w:rPr>
          <w:spacing w:val="-9"/>
          <w:sz w:val="24"/>
          <w:szCs w:val="24"/>
        </w:rPr>
        <w:t xml:space="preserve"> </w:t>
      </w:r>
      <w:r w:rsidRPr="00B639AB">
        <w:rPr>
          <w:sz w:val="24"/>
          <w:szCs w:val="24"/>
        </w:rPr>
        <w:t>Международный</w:t>
      </w:r>
      <w:r w:rsidRPr="00B639AB">
        <w:rPr>
          <w:spacing w:val="-2"/>
          <w:sz w:val="24"/>
          <w:szCs w:val="24"/>
        </w:rPr>
        <w:t xml:space="preserve"> </w:t>
      </w:r>
      <w:r w:rsidRPr="00B639AB">
        <w:rPr>
          <w:sz w:val="24"/>
          <w:szCs w:val="24"/>
        </w:rPr>
        <w:t>день</w:t>
      </w:r>
      <w:r w:rsidRPr="00B639AB">
        <w:rPr>
          <w:spacing w:val="-1"/>
          <w:sz w:val="24"/>
          <w:szCs w:val="24"/>
        </w:rPr>
        <w:t xml:space="preserve"> </w:t>
      </w:r>
      <w:r w:rsidRPr="00B639AB">
        <w:rPr>
          <w:sz w:val="24"/>
          <w:szCs w:val="24"/>
        </w:rPr>
        <w:t>родного</w:t>
      </w:r>
      <w:r w:rsidRPr="00B639AB">
        <w:rPr>
          <w:spacing w:val="-1"/>
          <w:sz w:val="24"/>
          <w:szCs w:val="24"/>
        </w:rPr>
        <w:t xml:space="preserve"> </w:t>
      </w:r>
      <w:r w:rsidRPr="00B639AB">
        <w:rPr>
          <w:sz w:val="24"/>
          <w:szCs w:val="24"/>
        </w:rPr>
        <w:t>языка;</w:t>
      </w:r>
      <w:r w:rsidRPr="00B639AB">
        <w:rPr>
          <w:spacing w:val="-1"/>
          <w:sz w:val="24"/>
          <w:szCs w:val="24"/>
        </w:rPr>
        <w:t xml:space="preserve"> </w:t>
      </w:r>
    </w:p>
    <w:p w:rsidR="00D168F8" w:rsidRPr="00B639AB" w:rsidRDefault="00D168F8" w:rsidP="00250F09">
      <w:pPr>
        <w:rPr>
          <w:b/>
          <w:bCs/>
          <w:sz w:val="24"/>
          <w:szCs w:val="24"/>
        </w:rPr>
      </w:pPr>
      <w:r w:rsidRPr="00B639AB">
        <w:rPr>
          <w:sz w:val="24"/>
          <w:szCs w:val="24"/>
        </w:rPr>
        <w:t>23</w:t>
      </w:r>
      <w:r w:rsidRPr="00B639AB">
        <w:rPr>
          <w:spacing w:val="-2"/>
          <w:sz w:val="24"/>
          <w:szCs w:val="24"/>
        </w:rPr>
        <w:t xml:space="preserve"> </w:t>
      </w:r>
      <w:r w:rsidRPr="00B639AB">
        <w:rPr>
          <w:sz w:val="24"/>
          <w:szCs w:val="24"/>
        </w:rPr>
        <w:t>февраля:</w:t>
      </w:r>
      <w:r w:rsidRPr="00B639AB">
        <w:rPr>
          <w:spacing w:val="-8"/>
          <w:sz w:val="24"/>
          <w:szCs w:val="24"/>
        </w:rPr>
        <w:t xml:space="preserve"> </w:t>
      </w:r>
      <w:r w:rsidRPr="00B639AB">
        <w:rPr>
          <w:sz w:val="24"/>
          <w:szCs w:val="24"/>
        </w:rPr>
        <w:t>День</w:t>
      </w:r>
      <w:r w:rsidRPr="00B639AB">
        <w:rPr>
          <w:spacing w:val="-4"/>
          <w:sz w:val="24"/>
          <w:szCs w:val="24"/>
        </w:rPr>
        <w:t xml:space="preserve"> </w:t>
      </w:r>
      <w:r w:rsidRPr="00B639AB">
        <w:rPr>
          <w:sz w:val="24"/>
          <w:szCs w:val="24"/>
        </w:rPr>
        <w:t>защитника</w:t>
      </w:r>
      <w:r w:rsidRPr="00B639AB">
        <w:rPr>
          <w:spacing w:val="-1"/>
          <w:sz w:val="24"/>
          <w:szCs w:val="24"/>
        </w:rPr>
        <w:t xml:space="preserve"> </w:t>
      </w:r>
      <w:r w:rsidRPr="00B639AB">
        <w:rPr>
          <w:sz w:val="24"/>
          <w:szCs w:val="24"/>
        </w:rPr>
        <w:t>Отечества.</w:t>
      </w:r>
    </w:p>
    <w:p w:rsidR="00D168F8" w:rsidRPr="00B639AB" w:rsidRDefault="00D168F8" w:rsidP="00250F09">
      <w:pPr>
        <w:rPr>
          <w:sz w:val="24"/>
          <w:szCs w:val="24"/>
        </w:rPr>
      </w:pPr>
      <w:r w:rsidRPr="00B639AB">
        <w:rPr>
          <w:b/>
          <w:bCs/>
          <w:sz w:val="24"/>
          <w:szCs w:val="24"/>
        </w:rPr>
        <w:t>Март</w:t>
      </w:r>
    </w:p>
    <w:p w:rsidR="00D168F8" w:rsidRPr="00B639AB" w:rsidRDefault="00D168F8" w:rsidP="00250F09">
      <w:pPr>
        <w:rPr>
          <w:sz w:val="24"/>
          <w:szCs w:val="24"/>
        </w:rPr>
      </w:pPr>
      <w:r w:rsidRPr="00B639AB">
        <w:rPr>
          <w:sz w:val="24"/>
          <w:szCs w:val="24"/>
        </w:rPr>
        <w:t>8</w:t>
      </w:r>
      <w:r w:rsidRPr="00B639AB">
        <w:rPr>
          <w:spacing w:val="-2"/>
          <w:sz w:val="24"/>
          <w:szCs w:val="24"/>
        </w:rPr>
        <w:t xml:space="preserve"> </w:t>
      </w:r>
      <w:r w:rsidRPr="00B639AB">
        <w:rPr>
          <w:sz w:val="24"/>
          <w:szCs w:val="24"/>
        </w:rPr>
        <w:t>марта:</w:t>
      </w:r>
      <w:r w:rsidRPr="00B639AB">
        <w:rPr>
          <w:spacing w:val="-9"/>
          <w:sz w:val="24"/>
          <w:szCs w:val="24"/>
        </w:rPr>
        <w:t xml:space="preserve"> </w:t>
      </w:r>
      <w:r w:rsidRPr="00B639AB">
        <w:rPr>
          <w:sz w:val="24"/>
          <w:szCs w:val="24"/>
        </w:rPr>
        <w:t>Международный</w:t>
      </w:r>
      <w:r w:rsidRPr="00B639AB">
        <w:rPr>
          <w:spacing w:val="-2"/>
          <w:sz w:val="24"/>
          <w:szCs w:val="24"/>
        </w:rPr>
        <w:t xml:space="preserve"> </w:t>
      </w:r>
      <w:r w:rsidRPr="00B639AB">
        <w:rPr>
          <w:sz w:val="24"/>
          <w:szCs w:val="24"/>
        </w:rPr>
        <w:t>женский</w:t>
      </w:r>
      <w:r w:rsidRPr="00B639AB">
        <w:rPr>
          <w:spacing w:val="-3"/>
          <w:sz w:val="24"/>
          <w:szCs w:val="24"/>
        </w:rPr>
        <w:t xml:space="preserve"> </w:t>
      </w:r>
      <w:r w:rsidRPr="00B639AB">
        <w:rPr>
          <w:sz w:val="24"/>
          <w:szCs w:val="24"/>
        </w:rPr>
        <w:t>день;</w:t>
      </w:r>
    </w:p>
    <w:p w:rsidR="00D168F8" w:rsidRPr="00B639AB" w:rsidRDefault="00D168F8" w:rsidP="00250F09">
      <w:pPr>
        <w:rPr>
          <w:sz w:val="24"/>
          <w:szCs w:val="24"/>
        </w:rPr>
      </w:pPr>
      <w:r w:rsidRPr="00B639AB">
        <w:rPr>
          <w:sz w:val="24"/>
          <w:szCs w:val="24"/>
        </w:rPr>
        <w:t>18 марта: День воссоединения Крыма с Россией</w:t>
      </w:r>
    </w:p>
    <w:p w:rsidR="00D168F8" w:rsidRPr="00B639AB" w:rsidRDefault="00D168F8" w:rsidP="00250F09">
      <w:pPr>
        <w:rPr>
          <w:b/>
          <w:bCs/>
          <w:sz w:val="24"/>
          <w:szCs w:val="24"/>
        </w:rPr>
      </w:pPr>
      <w:r w:rsidRPr="00B639AB">
        <w:rPr>
          <w:sz w:val="24"/>
          <w:szCs w:val="24"/>
        </w:rPr>
        <w:t>27</w:t>
      </w:r>
      <w:r w:rsidRPr="00B639AB">
        <w:rPr>
          <w:spacing w:val="-1"/>
          <w:sz w:val="24"/>
          <w:szCs w:val="24"/>
        </w:rPr>
        <w:t xml:space="preserve"> </w:t>
      </w:r>
      <w:r w:rsidRPr="00B639AB">
        <w:rPr>
          <w:sz w:val="24"/>
          <w:szCs w:val="24"/>
        </w:rPr>
        <w:t>марта:</w:t>
      </w:r>
      <w:r w:rsidRPr="00B639AB">
        <w:rPr>
          <w:spacing w:val="-3"/>
          <w:sz w:val="24"/>
          <w:szCs w:val="24"/>
        </w:rPr>
        <w:t xml:space="preserve"> </w:t>
      </w:r>
      <w:r w:rsidRPr="00B639AB">
        <w:rPr>
          <w:sz w:val="24"/>
          <w:szCs w:val="24"/>
        </w:rPr>
        <w:t>Всемирный</w:t>
      </w:r>
      <w:r w:rsidRPr="00B639AB">
        <w:rPr>
          <w:spacing w:val="-2"/>
          <w:sz w:val="24"/>
          <w:szCs w:val="24"/>
        </w:rPr>
        <w:t xml:space="preserve"> </w:t>
      </w:r>
      <w:r w:rsidRPr="00B639AB">
        <w:rPr>
          <w:sz w:val="24"/>
          <w:szCs w:val="24"/>
        </w:rPr>
        <w:t>день</w:t>
      </w:r>
      <w:r w:rsidRPr="00B639AB">
        <w:rPr>
          <w:spacing w:val="-2"/>
          <w:sz w:val="24"/>
          <w:szCs w:val="24"/>
        </w:rPr>
        <w:t xml:space="preserve"> </w:t>
      </w:r>
      <w:r w:rsidRPr="00B639AB">
        <w:rPr>
          <w:sz w:val="24"/>
          <w:szCs w:val="24"/>
        </w:rPr>
        <w:t>театра.</w:t>
      </w:r>
    </w:p>
    <w:p w:rsidR="00D168F8" w:rsidRPr="00B639AB" w:rsidRDefault="00D168F8" w:rsidP="00250F09">
      <w:pPr>
        <w:rPr>
          <w:sz w:val="24"/>
          <w:szCs w:val="24"/>
        </w:rPr>
      </w:pPr>
      <w:r w:rsidRPr="00B639AB">
        <w:rPr>
          <w:b/>
          <w:bCs/>
          <w:sz w:val="24"/>
          <w:szCs w:val="24"/>
        </w:rPr>
        <w:t>Апрель</w:t>
      </w:r>
    </w:p>
    <w:p w:rsidR="00D168F8" w:rsidRPr="00B639AB" w:rsidRDefault="00D168F8" w:rsidP="00250F09">
      <w:pPr>
        <w:rPr>
          <w:b/>
          <w:bCs/>
          <w:sz w:val="24"/>
          <w:szCs w:val="24"/>
        </w:rPr>
      </w:pPr>
      <w:r w:rsidRPr="00B639AB">
        <w:rPr>
          <w:sz w:val="24"/>
          <w:szCs w:val="24"/>
        </w:rPr>
        <w:t>12</w:t>
      </w:r>
      <w:r w:rsidRPr="00B639AB">
        <w:rPr>
          <w:spacing w:val="-2"/>
          <w:sz w:val="24"/>
          <w:szCs w:val="24"/>
        </w:rPr>
        <w:t xml:space="preserve"> </w:t>
      </w:r>
      <w:r w:rsidRPr="00B639AB">
        <w:rPr>
          <w:sz w:val="24"/>
          <w:szCs w:val="24"/>
        </w:rPr>
        <w:t>апреля:</w:t>
      </w:r>
      <w:r w:rsidRPr="00B639AB">
        <w:rPr>
          <w:spacing w:val="-9"/>
          <w:sz w:val="24"/>
          <w:szCs w:val="24"/>
        </w:rPr>
        <w:t xml:space="preserve"> </w:t>
      </w:r>
      <w:r w:rsidRPr="00B639AB">
        <w:rPr>
          <w:sz w:val="24"/>
          <w:szCs w:val="24"/>
        </w:rPr>
        <w:t>День</w:t>
      </w:r>
      <w:r w:rsidRPr="00B639AB">
        <w:rPr>
          <w:spacing w:val="-3"/>
          <w:sz w:val="24"/>
          <w:szCs w:val="24"/>
        </w:rPr>
        <w:t xml:space="preserve"> </w:t>
      </w:r>
      <w:r w:rsidRPr="00B639AB">
        <w:rPr>
          <w:sz w:val="24"/>
          <w:szCs w:val="24"/>
        </w:rPr>
        <w:t>космонавтики;</w:t>
      </w:r>
    </w:p>
    <w:p w:rsidR="00D168F8" w:rsidRPr="00B639AB" w:rsidRDefault="00D168F8" w:rsidP="00250F09">
      <w:pPr>
        <w:rPr>
          <w:sz w:val="24"/>
          <w:szCs w:val="24"/>
        </w:rPr>
      </w:pPr>
      <w:r w:rsidRPr="00B639AB">
        <w:rPr>
          <w:b/>
          <w:bCs/>
          <w:sz w:val="24"/>
          <w:szCs w:val="24"/>
        </w:rPr>
        <w:t>Май</w:t>
      </w:r>
    </w:p>
    <w:p w:rsidR="00D168F8" w:rsidRPr="00B639AB" w:rsidRDefault="00D168F8" w:rsidP="00250F09">
      <w:pPr>
        <w:rPr>
          <w:sz w:val="24"/>
          <w:szCs w:val="24"/>
        </w:rPr>
      </w:pPr>
      <w:r w:rsidRPr="00B639AB">
        <w:rPr>
          <w:sz w:val="24"/>
          <w:szCs w:val="24"/>
        </w:rPr>
        <w:t>1</w:t>
      </w:r>
      <w:r w:rsidRPr="00B639AB">
        <w:rPr>
          <w:spacing w:val="-2"/>
          <w:sz w:val="24"/>
          <w:szCs w:val="24"/>
        </w:rPr>
        <w:t xml:space="preserve"> </w:t>
      </w:r>
      <w:r w:rsidRPr="00B639AB">
        <w:rPr>
          <w:sz w:val="24"/>
          <w:szCs w:val="24"/>
        </w:rPr>
        <w:t>мая:</w:t>
      </w:r>
      <w:r w:rsidRPr="00B639AB">
        <w:rPr>
          <w:spacing w:val="-4"/>
          <w:sz w:val="24"/>
          <w:szCs w:val="24"/>
        </w:rPr>
        <w:t xml:space="preserve"> </w:t>
      </w:r>
      <w:r w:rsidRPr="00B639AB">
        <w:rPr>
          <w:sz w:val="24"/>
          <w:szCs w:val="24"/>
        </w:rPr>
        <w:t>Праздник</w:t>
      </w:r>
      <w:r w:rsidRPr="00B639AB">
        <w:rPr>
          <w:spacing w:val="-1"/>
          <w:sz w:val="24"/>
          <w:szCs w:val="24"/>
        </w:rPr>
        <w:t xml:space="preserve"> </w:t>
      </w:r>
      <w:r w:rsidRPr="00B639AB">
        <w:rPr>
          <w:sz w:val="24"/>
          <w:szCs w:val="24"/>
        </w:rPr>
        <w:t>Весны</w:t>
      </w:r>
      <w:r w:rsidRPr="00B639AB">
        <w:rPr>
          <w:spacing w:val="-3"/>
          <w:sz w:val="24"/>
          <w:szCs w:val="24"/>
        </w:rPr>
        <w:t xml:space="preserve"> </w:t>
      </w:r>
      <w:r w:rsidRPr="00B639AB">
        <w:rPr>
          <w:sz w:val="24"/>
          <w:szCs w:val="24"/>
        </w:rPr>
        <w:t>и</w:t>
      </w:r>
      <w:r w:rsidRPr="00B639AB">
        <w:rPr>
          <w:spacing w:val="-2"/>
          <w:sz w:val="24"/>
          <w:szCs w:val="24"/>
        </w:rPr>
        <w:t xml:space="preserve"> </w:t>
      </w:r>
      <w:r w:rsidRPr="00B639AB">
        <w:rPr>
          <w:sz w:val="24"/>
          <w:szCs w:val="24"/>
        </w:rPr>
        <w:t xml:space="preserve">Труда; </w:t>
      </w:r>
    </w:p>
    <w:p w:rsidR="00D168F8" w:rsidRPr="00B639AB" w:rsidRDefault="00D168F8" w:rsidP="00250F09">
      <w:pPr>
        <w:rPr>
          <w:sz w:val="24"/>
          <w:szCs w:val="24"/>
        </w:rPr>
      </w:pPr>
      <w:r w:rsidRPr="00B639AB">
        <w:rPr>
          <w:sz w:val="24"/>
          <w:szCs w:val="24"/>
        </w:rPr>
        <w:t>9</w:t>
      </w:r>
      <w:r w:rsidRPr="00B639AB">
        <w:rPr>
          <w:spacing w:val="-1"/>
          <w:sz w:val="24"/>
          <w:szCs w:val="24"/>
        </w:rPr>
        <w:t xml:space="preserve"> </w:t>
      </w:r>
      <w:r w:rsidRPr="00B639AB">
        <w:rPr>
          <w:sz w:val="24"/>
          <w:szCs w:val="24"/>
        </w:rPr>
        <w:t>мая:</w:t>
      </w:r>
      <w:r w:rsidRPr="00B639AB">
        <w:rPr>
          <w:spacing w:val="-4"/>
          <w:sz w:val="24"/>
          <w:szCs w:val="24"/>
        </w:rPr>
        <w:t xml:space="preserve"> </w:t>
      </w:r>
      <w:r w:rsidRPr="00B639AB">
        <w:rPr>
          <w:sz w:val="24"/>
          <w:szCs w:val="24"/>
        </w:rPr>
        <w:t>День</w:t>
      </w:r>
      <w:r w:rsidRPr="00B639AB">
        <w:rPr>
          <w:spacing w:val="-3"/>
          <w:sz w:val="24"/>
          <w:szCs w:val="24"/>
        </w:rPr>
        <w:t xml:space="preserve"> </w:t>
      </w:r>
      <w:r w:rsidRPr="00B639AB">
        <w:rPr>
          <w:sz w:val="24"/>
          <w:szCs w:val="24"/>
        </w:rPr>
        <w:t>Победы;</w:t>
      </w:r>
    </w:p>
    <w:p w:rsidR="00D168F8" w:rsidRPr="00B639AB" w:rsidRDefault="00D168F8" w:rsidP="00250F09">
      <w:pPr>
        <w:rPr>
          <w:sz w:val="24"/>
          <w:szCs w:val="24"/>
        </w:rPr>
      </w:pPr>
      <w:r w:rsidRPr="00B639AB">
        <w:rPr>
          <w:sz w:val="24"/>
          <w:szCs w:val="24"/>
        </w:rPr>
        <w:t xml:space="preserve">19 мая: День детских общественных организаций России; </w:t>
      </w:r>
    </w:p>
    <w:p w:rsidR="00D168F8" w:rsidRPr="00B639AB" w:rsidRDefault="00D168F8" w:rsidP="00250F09">
      <w:pPr>
        <w:rPr>
          <w:b/>
          <w:bCs/>
          <w:sz w:val="24"/>
          <w:szCs w:val="24"/>
        </w:rPr>
      </w:pPr>
      <w:r w:rsidRPr="00B639AB">
        <w:rPr>
          <w:sz w:val="24"/>
          <w:szCs w:val="24"/>
        </w:rPr>
        <w:t>24 мая: День славянской</w:t>
      </w:r>
      <w:r w:rsidRPr="00B639AB">
        <w:rPr>
          <w:spacing w:val="-58"/>
          <w:sz w:val="24"/>
          <w:szCs w:val="24"/>
        </w:rPr>
        <w:t xml:space="preserve"> </w:t>
      </w:r>
      <w:r w:rsidRPr="00B639AB">
        <w:rPr>
          <w:sz w:val="24"/>
          <w:szCs w:val="24"/>
        </w:rPr>
        <w:t>письменности</w:t>
      </w:r>
      <w:r w:rsidRPr="00B639AB">
        <w:rPr>
          <w:spacing w:val="-2"/>
          <w:sz w:val="24"/>
          <w:szCs w:val="24"/>
        </w:rPr>
        <w:t xml:space="preserve"> </w:t>
      </w:r>
      <w:r w:rsidRPr="00B639AB">
        <w:rPr>
          <w:sz w:val="24"/>
          <w:szCs w:val="24"/>
        </w:rPr>
        <w:t>и</w:t>
      </w:r>
      <w:r w:rsidRPr="00B639AB">
        <w:rPr>
          <w:spacing w:val="-1"/>
          <w:sz w:val="24"/>
          <w:szCs w:val="24"/>
        </w:rPr>
        <w:t xml:space="preserve"> </w:t>
      </w:r>
      <w:r w:rsidRPr="00B639AB">
        <w:rPr>
          <w:sz w:val="24"/>
          <w:szCs w:val="24"/>
        </w:rPr>
        <w:t>культуры.</w:t>
      </w:r>
    </w:p>
    <w:p w:rsidR="00D168F8" w:rsidRPr="00B639AB" w:rsidRDefault="00D168F8" w:rsidP="00250F09">
      <w:pPr>
        <w:rPr>
          <w:sz w:val="24"/>
          <w:szCs w:val="24"/>
        </w:rPr>
      </w:pPr>
      <w:r w:rsidRPr="00B639AB">
        <w:rPr>
          <w:b/>
          <w:bCs/>
          <w:sz w:val="24"/>
          <w:szCs w:val="24"/>
        </w:rPr>
        <w:t>Июнь</w:t>
      </w:r>
    </w:p>
    <w:p w:rsidR="00D168F8" w:rsidRPr="00B639AB" w:rsidRDefault="00D168F8" w:rsidP="00250F09">
      <w:pPr>
        <w:rPr>
          <w:sz w:val="24"/>
          <w:szCs w:val="24"/>
        </w:rPr>
      </w:pPr>
      <w:r w:rsidRPr="00B639AB">
        <w:rPr>
          <w:sz w:val="24"/>
          <w:szCs w:val="24"/>
        </w:rPr>
        <w:t xml:space="preserve">1 июня: День защиты детей; </w:t>
      </w:r>
    </w:p>
    <w:p w:rsidR="00D168F8" w:rsidRPr="00B639AB" w:rsidRDefault="00D168F8" w:rsidP="00250F09">
      <w:pPr>
        <w:rPr>
          <w:sz w:val="24"/>
          <w:szCs w:val="24"/>
        </w:rPr>
      </w:pPr>
      <w:r w:rsidRPr="00B639AB">
        <w:rPr>
          <w:sz w:val="24"/>
          <w:szCs w:val="24"/>
        </w:rPr>
        <w:t xml:space="preserve">6 июня: День русского языка; </w:t>
      </w:r>
    </w:p>
    <w:p w:rsidR="00D168F8" w:rsidRPr="00B639AB" w:rsidRDefault="00D168F8" w:rsidP="00250F09">
      <w:pPr>
        <w:rPr>
          <w:sz w:val="24"/>
          <w:szCs w:val="24"/>
        </w:rPr>
      </w:pPr>
      <w:r w:rsidRPr="00B639AB">
        <w:rPr>
          <w:sz w:val="24"/>
          <w:szCs w:val="24"/>
        </w:rPr>
        <w:t>12 июня: День России;</w:t>
      </w:r>
      <w:r w:rsidRPr="00B639AB">
        <w:rPr>
          <w:spacing w:val="-57"/>
          <w:sz w:val="24"/>
          <w:szCs w:val="24"/>
        </w:rPr>
        <w:t xml:space="preserve"> </w:t>
      </w:r>
    </w:p>
    <w:p w:rsidR="00D168F8" w:rsidRPr="00B639AB" w:rsidRDefault="00D168F8" w:rsidP="00250F09">
      <w:pPr>
        <w:rPr>
          <w:b/>
          <w:bCs/>
          <w:sz w:val="24"/>
          <w:szCs w:val="24"/>
        </w:rPr>
      </w:pPr>
      <w:r w:rsidRPr="00B639AB">
        <w:rPr>
          <w:sz w:val="24"/>
          <w:szCs w:val="24"/>
        </w:rPr>
        <w:t>22</w:t>
      </w:r>
      <w:r w:rsidRPr="00B639AB">
        <w:rPr>
          <w:spacing w:val="-1"/>
          <w:sz w:val="24"/>
          <w:szCs w:val="24"/>
        </w:rPr>
        <w:t xml:space="preserve"> </w:t>
      </w:r>
      <w:r w:rsidRPr="00B639AB">
        <w:rPr>
          <w:sz w:val="24"/>
          <w:szCs w:val="24"/>
        </w:rPr>
        <w:t>июня:</w:t>
      </w:r>
      <w:r w:rsidRPr="00B639AB">
        <w:rPr>
          <w:spacing w:val="-7"/>
          <w:sz w:val="24"/>
          <w:szCs w:val="24"/>
        </w:rPr>
        <w:t xml:space="preserve"> </w:t>
      </w:r>
      <w:r w:rsidRPr="00B639AB">
        <w:rPr>
          <w:sz w:val="24"/>
          <w:szCs w:val="24"/>
        </w:rPr>
        <w:t>День</w:t>
      </w:r>
      <w:r w:rsidRPr="00B639AB">
        <w:rPr>
          <w:spacing w:val="-2"/>
          <w:sz w:val="24"/>
          <w:szCs w:val="24"/>
        </w:rPr>
        <w:t xml:space="preserve"> </w:t>
      </w:r>
      <w:r w:rsidRPr="00B639AB">
        <w:rPr>
          <w:sz w:val="24"/>
          <w:szCs w:val="24"/>
        </w:rPr>
        <w:t>памяти</w:t>
      </w:r>
      <w:r w:rsidRPr="00B639AB">
        <w:rPr>
          <w:spacing w:val="-1"/>
          <w:sz w:val="24"/>
          <w:szCs w:val="24"/>
        </w:rPr>
        <w:t xml:space="preserve"> </w:t>
      </w:r>
      <w:r w:rsidRPr="00B639AB">
        <w:rPr>
          <w:sz w:val="24"/>
          <w:szCs w:val="24"/>
        </w:rPr>
        <w:t>и</w:t>
      </w:r>
      <w:r w:rsidRPr="00B639AB">
        <w:rPr>
          <w:spacing w:val="-1"/>
          <w:sz w:val="24"/>
          <w:szCs w:val="24"/>
        </w:rPr>
        <w:t xml:space="preserve"> </w:t>
      </w:r>
      <w:r w:rsidRPr="00B639AB">
        <w:rPr>
          <w:sz w:val="24"/>
          <w:szCs w:val="24"/>
        </w:rPr>
        <w:t>скорби.</w:t>
      </w:r>
    </w:p>
    <w:p w:rsidR="00D168F8" w:rsidRPr="00B639AB" w:rsidRDefault="00D168F8" w:rsidP="00250F09">
      <w:pPr>
        <w:rPr>
          <w:sz w:val="24"/>
          <w:szCs w:val="24"/>
        </w:rPr>
      </w:pPr>
      <w:r w:rsidRPr="00B639AB">
        <w:rPr>
          <w:b/>
          <w:bCs/>
          <w:sz w:val="24"/>
          <w:szCs w:val="24"/>
        </w:rPr>
        <w:t>Июль</w:t>
      </w:r>
    </w:p>
    <w:p w:rsidR="00D168F8" w:rsidRPr="00B639AB" w:rsidRDefault="00D168F8" w:rsidP="00250F09">
      <w:pPr>
        <w:rPr>
          <w:b/>
          <w:bCs/>
          <w:sz w:val="24"/>
          <w:szCs w:val="24"/>
        </w:rPr>
      </w:pPr>
      <w:r w:rsidRPr="00B639AB">
        <w:rPr>
          <w:sz w:val="24"/>
          <w:szCs w:val="24"/>
        </w:rPr>
        <w:t>8</w:t>
      </w:r>
      <w:r w:rsidRPr="00B639AB">
        <w:rPr>
          <w:spacing w:val="-2"/>
          <w:sz w:val="24"/>
          <w:szCs w:val="24"/>
        </w:rPr>
        <w:t xml:space="preserve"> </w:t>
      </w:r>
      <w:r w:rsidRPr="00B639AB">
        <w:rPr>
          <w:sz w:val="24"/>
          <w:szCs w:val="24"/>
        </w:rPr>
        <w:t>июля:</w:t>
      </w:r>
      <w:r w:rsidRPr="00B639AB">
        <w:rPr>
          <w:spacing w:val="-8"/>
          <w:sz w:val="24"/>
          <w:szCs w:val="24"/>
        </w:rPr>
        <w:t xml:space="preserve"> </w:t>
      </w:r>
      <w:r w:rsidRPr="00B639AB">
        <w:rPr>
          <w:sz w:val="24"/>
          <w:szCs w:val="24"/>
        </w:rPr>
        <w:t>День</w:t>
      </w:r>
      <w:r w:rsidRPr="00B639AB">
        <w:rPr>
          <w:spacing w:val="-3"/>
          <w:sz w:val="24"/>
          <w:szCs w:val="24"/>
        </w:rPr>
        <w:t xml:space="preserve"> </w:t>
      </w:r>
      <w:r w:rsidRPr="00B639AB">
        <w:rPr>
          <w:sz w:val="24"/>
          <w:szCs w:val="24"/>
        </w:rPr>
        <w:t>семьи,</w:t>
      </w:r>
      <w:r w:rsidRPr="00B639AB">
        <w:rPr>
          <w:spacing w:val="-2"/>
          <w:sz w:val="24"/>
          <w:szCs w:val="24"/>
        </w:rPr>
        <w:t xml:space="preserve"> </w:t>
      </w:r>
      <w:r w:rsidRPr="00B639AB">
        <w:rPr>
          <w:sz w:val="24"/>
          <w:szCs w:val="24"/>
        </w:rPr>
        <w:t>любви</w:t>
      </w:r>
      <w:r w:rsidRPr="00B639AB">
        <w:rPr>
          <w:spacing w:val="-2"/>
          <w:sz w:val="24"/>
          <w:szCs w:val="24"/>
        </w:rPr>
        <w:t xml:space="preserve"> </w:t>
      </w:r>
      <w:r w:rsidRPr="00B639AB">
        <w:rPr>
          <w:sz w:val="24"/>
          <w:szCs w:val="24"/>
        </w:rPr>
        <w:t>и</w:t>
      </w:r>
      <w:r w:rsidRPr="00B639AB">
        <w:rPr>
          <w:spacing w:val="-2"/>
          <w:sz w:val="24"/>
          <w:szCs w:val="24"/>
        </w:rPr>
        <w:t xml:space="preserve"> </w:t>
      </w:r>
      <w:r w:rsidRPr="00B639AB">
        <w:rPr>
          <w:sz w:val="24"/>
          <w:szCs w:val="24"/>
        </w:rPr>
        <w:t>верности.</w:t>
      </w:r>
    </w:p>
    <w:p w:rsidR="00D168F8" w:rsidRPr="00B639AB" w:rsidRDefault="00D168F8" w:rsidP="00250F09">
      <w:pPr>
        <w:rPr>
          <w:sz w:val="24"/>
          <w:szCs w:val="24"/>
        </w:rPr>
      </w:pPr>
      <w:r w:rsidRPr="00B639AB">
        <w:rPr>
          <w:b/>
          <w:bCs/>
          <w:sz w:val="24"/>
          <w:szCs w:val="24"/>
        </w:rPr>
        <w:t>Август</w:t>
      </w:r>
    </w:p>
    <w:p w:rsidR="00D168F8" w:rsidRPr="00B639AB" w:rsidRDefault="00D168F8" w:rsidP="00250F09">
      <w:pPr>
        <w:rPr>
          <w:sz w:val="24"/>
          <w:szCs w:val="24"/>
        </w:rPr>
      </w:pPr>
      <w:r w:rsidRPr="00B639AB">
        <w:rPr>
          <w:sz w:val="24"/>
          <w:szCs w:val="24"/>
        </w:rPr>
        <w:t>12</w:t>
      </w:r>
      <w:r w:rsidRPr="00B639AB">
        <w:rPr>
          <w:spacing w:val="-2"/>
          <w:sz w:val="24"/>
          <w:szCs w:val="24"/>
        </w:rPr>
        <w:t xml:space="preserve"> </w:t>
      </w:r>
      <w:r w:rsidRPr="00B639AB">
        <w:rPr>
          <w:sz w:val="24"/>
          <w:szCs w:val="24"/>
        </w:rPr>
        <w:t>августа:</w:t>
      </w:r>
      <w:r w:rsidRPr="00B639AB">
        <w:rPr>
          <w:spacing w:val="-9"/>
          <w:sz w:val="24"/>
          <w:szCs w:val="24"/>
        </w:rPr>
        <w:t xml:space="preserve"> </w:t>
      </w:r>
      <w:r w:rsidRPr="00B639AB">
        <w:rPr>
          <w:sz w:val="24"/>
          <w:szCs w:val="24"/>
        </w:rPr>
        <w:t>День</w:t>
      </w:r>
      <w:r w:rsidRPr="00B639AB">
        <w:rPr>
          <w:spacing w:val="-4"/>
          <w:sz w:val="24"/>
          <w:szCs w:val="24"/>
        </w:rPr>
        <w:t xml:space="preserve"> </w:t>
      </w:r>
      <w:r w:rsidRPr="00B639AB">
        <w:rPr>
          <w:sz w:val="24"/>
          <w:szCs w:val="24"/>
        </w:rPr>
        <w:t>физкультурника;</w:t>
      </w:r>
    </w:p>
    <w:p w:rsidR="00D168F8" w:rsidRPr="00B639AB" w:rsidRDefault="00D168F8" w:rsidP="00250F09">
      <w:pPr>
        <w:rPr>
          <w:sz w:val="24"/>
          <w:szCs w:val="24"/>
        </w:rPr>
      </w:pPr>
      <w:r w:rsidRPr="00B639AB">
        <w:rPr>
          <w:sz w:val="24"/>
          <w:szCs w:val="24"/>
        </w:rPr>
        <w:t>22</w:t>
      </w:r>
      <w:r w:rsidRPr="00B639AB">
        <w:rPr>
          <w:spacing w:val="-2"/>
          <w:sz w:val="24"/>
          <w:szCs w:val="24"/>
        </w:rPr>
        <w:t xml:space="preserve"> </w:t>
      </w:r>
      <w:r w:rsidRPr="00B639AB">
        <w:rPr>
          <w:sz w:val="24"/>
          <w:szCs w:val="24"/>
        </w:rPr>
        <w:t>августа:</w:t>
      </w:r>
      <w:r w:rsidRPr="00B639AB">
        <w:rPr>
          <w:spacing w:val="-9"/>
          <w:sz w:val="24"/>
          <w:szCs w:val="24"/>
        </w:rPr>
        <w:t xml:space="preserve"> </w:t>
      </w:r>
      <w:r w:rsidRPr="00B639AB">
        <w:rPr>
          <w:sz w:val="24"/>
          <w:szCs w:val="24"/>
        </w:rPr>
        <w:t>День</w:t>
      </w:r>
      <w:r w:rsidRPr="00B639AB">
        <w:rPr>
          <w:spacing w:val="-3"/>
          <w:sz w:val="24"/>
          <w:szCs w:val="24"/>
        </w:rPr>
        <w:t xml:space="preserve"> </w:t>
      </w:r>
      <w:r w:rsidRPr="00B639AB">
        <w:rPr>
          <w:sz w:val="24"/>
          <w:szCs w:val="24"/>
        </w:rPr>
        <w:t>Государственного</w:t>
      </w:r>
      <w:r w:rsidRPr="00B639AB">
        <w:rPr>
          <w:spacing w:val="-2"/>
          <w:sz w:val="24"/>
          <w:szCs w:val="24"/>
        </w:rPr>
        <w:t xml:space="preserve"> </w:t>
      </w:r>
      <w:r w:rsidRPr="00B639AB">
        <w:rPr>
          <w:sz w:val="24"/>
          <w:szCs w:val="24"/>
        </w:rPr>
        <w:t>флага</w:t>
      </w:r>
      <w:r w:rsidRPr="00B639AB">
        <w:rPr>
          <w:spacing w:val="-1"/>
          <w:sz w:val="24"/>
          <w:szCs w:val="24"/>
        </w:rPr>
        <w:t xml:space="preserve"> </w:t>
      </w:r>
      <w:r w:rsidRPr="00B639AB">
        <w:rPr>
          <w:sz w:val="24"/>
          <w:szCs w:val="24"/>
        </w:rPr>
        <w:t>Российской</w:t>
      </w:r>
      <w:r w:rsidRPr="00B639AB">
        <w:rPr>
          <w:spacing w:val="-3"/>
          <w:sz w:val="24"/>
          <w:szCs w:val="24"/>
        </w:rPr>
        <w:t xml:space="preserve"> </w:t>
      </w:r>
      <w:r w:rsidRPr="00B639AB">
        <w:rPr>
          <w:sz w:val="24"/>
          <w:szCs w:val="24"/>
        </w:rPr>
        <w:t>Федерации;</w:t>
      </w:r>
      <w:r w:rsidRPr="00B639AB">
        <w:rPr>
          <w:spacing w:val="-1"/>
          <w:sz w:val="24"/>
          <w:szCs w:val="24"/>
        </w:rPr>
        <w:t xml:space="preserve"> </w:t>
      </w:r>
    </w:p>
    <w:p w:rsidR="00D168F8" w:rsidRPr="00B639AB" w:rsidRDefault="00D168F8" w:rsidP="00250F09">
      <w:pPr>
        <w:rPr>
          <w:sz w:val="24"/>
          <w:szCs w:val="24"/>
        </w:rPr>
      </w:pPr>
      <w:r w:rsidRPr="00B639AB">
        <w:rPr>
          <w:sz w:val="24"/>
          <w:szCs w:val="24"/>
        </w:rPr>
        <w:t>27</w:t>
      </w:r>
      <w:r w:rsidRPr="00B639AB">
        <w:rPr>
          <w:spacing w:val="-7"/>
          <w:sz w:val="24"/>
          <w:szCs w:val="24"/>
        </w:rPr>
        <w:t xml:space="preserve"> </w:t>
      </w:r>
      <w:r w:rsidRPr="00B639AB">
        <w:rPr>
          <w:sz w:val="24"/>
          <w:szCs w:val="24"/>
        </w:rPr>
        <w:t>августа:</w:t>
      </w:r>
      <w:r w:rsidRPr="00B639AB">
        <w:rPr>
          <w:spacing w:val="-1"/>
          <w:sz w:val="24"/>
          <w:szCs w:val="24"/>
        </w:rPr>
        <w:t xml:space="preserve"> </w:t>
      </w:r>
      <w:r w:rsidRPr="00B639AB">
        <w:rPr>
          <w:sz w:val="24"/>
          <w:szCs w:val="24"/>
        </w:rPr>
        <w:t>День</w:t>
      </w:r>
      <w:r w:rsidRPr="00B639AB">
        <w:rPr>
          <w:spacing w:val="-57"/>
          <w:sz w:val="24"/>
          <w:szCs w:val="24"/>
        </w:rPr>
        <w:t xml:space="preserve"> </w:t>
      </w:r>
      <w:r w:rsidRPr="00B639AB">
        <w:rPr>
          <w:sz w:val="24"/>
          <w:szCs w:val="24"/>
        </w:rPr>
        <w:t>российского</w:t>
      </w:r>
      <w:r w:rsidRPr="00B639AB">
        <w:rPr>
          <w:spacing w:val="-1"/>
          <w:sz w:val="24"/>
          <w:szCs w:val="24"/>
        </w:rPr>
        <w:t xml:space="preserve"> </w:t>
      </w:r>
      <w:r w:rsidRPr="00B639AB">
        <w:rPr>
          <w:sz w:val="24"/>
          <w:szCs w:val="24"/>
        </w:rPr>
        <w:t>кино.</w:t>
      </w:r>
    </w:p>
    <w:p w:rsidR="00B207B2" w:rsidRPr="00AC126E" w:rsidRDefault="00B207B2" w:rsidP="00250F09">
      <w:pPr>
        <w:rPr>
          <w:sz w:val="24"/>
          <w:szCs w:val="24"/>
        </w:rPr>
      </w:pPr>
    </w:p>
    <w:p w:rsidR="00D168F8" w:rsidRPr="00AC126E" w:rsidRDefault="00B207B2" w:rsidP="00250F09">
      <w:pPr>
        <w:widowControl/>
        <w:autoSpaceDE/>
        <w:autoSpaceDN/>
        <w:contextualSpacing/>
        <w:jc w:val="both"/>
        <w:rPr>
          <w:sz w:val="24"/>
          <w:szCs w:val="24"/>
          <w:lang w:eastAsia="ru-RU"/>
        </w:rPr>
      </w:pPr>
      <w:r w:rsidRPr="00AC126E">
        <w:rPr>
          <w:sz w:val="24"/>
          <w:szCs w:val="24"/>
          <w:lang w:eastAsia="ru-RU"/>
        </w:rPr>
        <w:t xml:space="preserve">В соответствии с требованиями ФГОС </w:t>
      </w:r>
      <w:proofErr w:type="gramStart"/>
      <w:r w:rsidRPr="00AC126E">
        <w:rPr>
          <w:sz w:val="24"/>
          <w:szCs w:val="24"/>
          <w:lang w:eastAsia="ru-RU"/>
        </w:rPr>
        <w:t>ДО</w:t>
      </w:r>
      <w:proofErr w:type="gramEnd"/>
      <w:r w:rsidRPr="00AC126E">
        <w:rPr>
          <w:sz w:val="24"/>
          <w:szCs w:val="24"/>
          <w:lang w:eastAsia="ru-RU"/>
        </w:rPr>
        <w:t xml:space="preserve">, </w:t>
      </w:r>
      <w:proofErr w:type="gramStart"/>
      <w:r w:rsidRPr="00AC126E">
        <w:rPr>
          <w:sz w:val="24"/>
          <w:szCs w:val="24"/>
          <w:lang w:eastAsia="ru-RU"/>
        </w:rPr>
        <w:t>в</w:t>
      </w:r>
      <w:proofErr w:type="gramEnd"/>
      <w:r w:rsidRPr="00AC126E">
        <w:rPr>
          <w:sz w:val="24"/>
          <w:szCs w:val="24"/>
          <w:lang w:eastAsia="ru-RU"/>
        </w:rPr>
        <w:t xml:space="preserve"> программу включен раздел «Культурно-досуговая деятельность», посвященный особенностям традиционных событий, праздников, мероприятий. Развитие культурно-досуговой деятельности дошкольников по интересам позволяет обеспечить каждому ребенку отдых (пассивный и активный), эмоциональное благополучие, способствует формированию умения занимать себя. Образовательные задачи, перечень развлечений и праздников, репертуар раздела «Культурно-досуговая деятельность» полностью соответствует Примерной основной общеобразовательной программе дошкольного образования «Программа воспитания и обучения в детском саду» под редакцией М.А. Васильевой, В.В. Гербовой, Т.С. Комаровой. </w:t>
      </w:r>
    </w:p>
    <w:p w:rsidR="00D168F8" w:rsidRPr="00AC126E" w:rsidRDefault="00C02E48" w:rsidP="00250F09">
      <w:pPr>
        <w:rPr>
          <w:b/>
          <w:sz w:val="24"/>
          <w:szCs w:val="24"/>
        </w:rPr>
      </w:pPr>
      <w:r w:rsidRPr="00AC126E">
        <w:rPr>
          <w:b/>
          <w:sz w:val="24"/>
          <w:szCs w:val="24"/>
        </w:rPr>
        <w:t>Приложение №</w:t>
      </w:r>
      <w:r w:rsidR="00B207B2" w:rsidRPr="00AC126E">
        <w:rPr>
          <w:b/>
          <w:sz w:val="24"/>
          <w:szCs w:val="24"/>
        </w:rPr>
        <w:t xml:space="preserve">13 </w:t>
      </w:r>
      <w:r w:rsidRPr="00AC126E">
        <w:rPr>
          <w:b/>
          <w:sz w:val="24"/>
          <w:szCs w:val="24"/>
        </w:rPr>
        <w:t>Культурно - досуговая деятельность</w:t>
      </w:r>
    </w:p>
    <w:p w:rsidR="00D168F8" w:rsidRPr="00AC126E" w:rsidRDefault="00D168F8" w:rsidP="00250F09">
      <w:pPr>
        <w:rPr>
          <w:b/>
          <w:sz w:val="24"/>
          <w:szCs w:val="24"/>
        </w:rPr>
      </w:pPr>
    </w:p>
    <w:p w:rsidR="00D168F8" w:rsidRPr="00AC126E" w:rsidRDefault="00D168F8" w:rsidP="00250F09">
      <w:pPr>
        <w:rPr>
          <w:b/>
          <w:sz w:val="24"/>
          <w:szCs w:val="24"/>
        </w:rPr>
      </w:pPr>
    </w:p>
    <w:p w:rsidR="00470A15" w:rsidRPr="00AC126E" w:rsidRDefault="00470A15" w:rsidP="00250F09">
      <w:pPr>
        <w:jc w:val="center"/>
        <w:rPr>
          <w:b/>
          <w:sz w:val="28"/>
          <w:szCs w:val="28"/>
        </w:rPr>
      </w:pPr>
    </w:p>
    <w:p w:rsidR="00D168F8" w:rsidRPr="00AC126E" w:rsidRDefault="00D168F8" w:rsidP="00250F09">
      <w:pPr>
        <w:pStyle w:val="a3"/>
        <w:tabs>
          <w:tab w:val="left" w:pos="284"/>
        </w:tabs>
        <w:suppressAutoHyphens/>
        <w:ind w:left="0" w:firstLine="0"/>
      </w:pPr>
    </w:p>
    <w:sectPr w:rsidR="00D168F8" w:rsidRPr="00AC126E" w:rsidSect="008B3F89">
      <w:headerReference w:type="default" r:id="rId3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A7D" w:rsidRDefault="00A35A7D" w:rsidP="008B3F89">
      <w:r>
        <w:separator/>
      </w:r>
    </w:p>
  </w:endnote>
  <w:endnote w:type="continuationSeparator" w:id="0">
    <w:p w:rsidR="00A35A7D" w:rsidRDefault="00A35A7D" w:rsidP="008B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Arial Unicode MS"/>
    <w:charset w:val="8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A7D" w:rsidRDefault="00A35A7D" w:rsidP="008B3F89">
      <w:r>
        <w:separator/>
      </w:r>
    </w:p>
  </w:footnote>
  <w:footnote w:type="continuationSeparator" w:id="0">
    <w:p w:rsidR="00A35A7D" w:rsidRDefault="00A35A7D" w:rsidP="008B3F89">
      <w:r>
        <w:continuationSeparator/>
      </w:r>
    </w:p>
  </w:footnote>
  <w:footnote w:id="1">
    <w:p w:rsidR="00250F09" w:rsidRPr="00DB5983" w:rsidRDefault="00250F09" w:rsidP="00B61FE6">
      <w:pPr>
        <w:pStyle w:val="ae"/>
        <w:shd w:val="clear" w:color="auto" w:fill="auto"/>
        <w:tabs>
          <w:tab w:val="left" w:pos="182"/>
        </w:tabs>
        <w:ind w:right="20"/>
        <w:rPr>
          <w:b w:val="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8313985"/>
      <w:docPartObj>
        <w:docPartGallery w:val="Page Numbers (Top of Page)"/>
        <w:docPartUnique/>
      </w:docPartObj>
    </w:sdtPr>
    <w:sdtEndPr/>
    <w:sdtContent>
      <w:p w:rsidR="00250F09" w:rsidRDefault="00250F09">
        <w:pPr>
          <w:pStyle w:val="a9"/>
          <w:jc w:val="center"/>
        </w:pPr>
        <w:r>
          <w:fldChar w:fldCharType="begin"/>
        </w:r>
        <w:r>
          <w:instrText xml:space="preserve"> PAGE   \* MERGEFORMAT </w:instrText>
        </w:r>
        <w:r>
          <w:fldChar w:fldCharType="separate"/>
        </w:r>
        <w:r w:rsidR="005667B2">
          <w:rPr>
            <w:noProof/>
          </w:rPr>
          <w:t>3</w:t>
        </w:r>
        <w:r>
          <w:rPr>
            <w:noProof/>
          </w:rPr>
          <w:fldChar w:fldCharType="end"/>
        </w:r>
      </w:p>
    </w:sdtContent>
  </w:sdt>
  <w:p w:rsidR="00250F09" w:rsidRDefault="00250F0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9"/>
    <w:lvl w:ilvl="0">
      <w:start w:val="3"/>
      <w:numFmt w:val="decimal"/>
      <w:lvlText w:val="%1"/>
      <w:lvlJc w:val="left"/>
      <w:pPr>
        <w:tabs>
          <w:tab w:val="num" w:pos="0"/>
        </w:tabs>
        <w:ind w:left="700" w:hanging="420"/>
      </w:pPr>
      <w:rPr>
        <w:lang w:val="ru-RU" w:eastAsia="en-US" w:bidi="ar-SA"/>
      </w:rPr>
    </w:lvl>
    <w:lvl w:ilvl="1">
      <w:start w:val="1"/>
      <w:numFmt w:val="decimal"/>
      <w:lvlText w:val="%1.%2."/>
      <w:lvlJc w:val="left"/>
      <w:pPr>
        <w:tabs>
          <w:tab w:val="num" w:pos="-280"/>
        </w:tabs>
        <w:ind w:left="420" w:hanging="420"/>
      </w:pPr>
      <w:rPr>
        <w:b/>
        <w:bCs/>
        <w:w w:val="100"/>
        <w:lang w:val="ru-RU" w:eastAsia="en-US" w:bidi="ar-SA"/>
      </w:rPr>
    </w:lvl>
    <w:lvl w:ilvl="2">
      <w:numFmt w:val="bullet"/>
      <w:lvlText w:val=""/>
      <w:lvlJc w:val="left"/>
      <w:pPr>
        <w:tabs>
          <w:tab w:val="num" w:pos="0"/>
        </w:tabs>
        <w:ind w:left="1781" w:hanging="360"/>
      </w:pPr>
      <w:rPr>
        <w:rFonts w:ascii="Wingdings" w:hAnsi="Wingdings" w:cs="Wingdings"/>
        <w:w w:val="100"/>
        <w:sz w:val="24"/>
        <w:szCs w:val="24"/>
        <w:lang w:val="ru-RU" w:eastAsia="en-US" w:bidi="ar-SA"/>
      </w:rPr>
    </w:lvl>
    <w:lvl w:ilvl="3">
      <w:numFmt w:val="bullet"/>
      <w:lvlText w:val=""/>
      <w:lvlJc w:val="left"/>
      <w:pPr>
        <w:tabs>
          <w:tab w:val="num" w:pos="0"/>
        </w:tabs>
        <w:ind w:left="2901" w:hanging="360"/>
      </w:pPr>
      <w:rPr>
        <w:rFonts w:ascii="Symbol" w:hAnsi="Symbol" w:cs="Symbol"/>
        <w:lang w:val="ru-RU" w:eastAsia="en-US" w:bidi="ar-SA"/>
      </w:rPr>
    </w:lvl>
    <w:lvl w:ilvl="4">
      <w:numFmt w:val="bullet"/>
      <w:lvlText w:val=""/>
      <w:lvlJc w:val="left"/>
      <w:pPr>
        <w:tabs>
          <w:tab w:val="num" w:pos="0"/>
        </w:tabs>
        <w:ind w:left="4022" w:hanging="360"/>
      </w:pPr>
      <w:rPr>
        <w:rFonts w:ascii="Symbol" w:hAnsi="Symbol" w:cs="Symbol"/>
        <w:lang w:val="ru-RU" w:eastAsia="en-US" w:bidi="ar-SA"/>
      </w:rPr>
    </w:lvl>
    <w:lvl w:ilvl="5">
      <w:numFmt w:val="bullet"/>
      <w:lvlText w:val=""/>
      <w:lvlJc w:val="left"/>
      <w:pPr>
        <w:tabs>
          <w:tab w:val="num" w:pos="0"/>
        </w:tabs>
        <w:ind w:left="5143" w:hanging="360"/>
      </w:pPr>
      <w:rPr>
        <w:rFonts w:ascii="Symbol" w:hAnsi="Symbol" w:cs="Symbol"/>
        <w:lang w:val="ru-RU" w:eastAsia="en-US" w:bidi="ar-SA"/>
      </w:rPr>
    </w:lvl>
    <w:lvl w:ilvl="6">
      <w:numFmt w:val="bullet"/>
      <w:lvlText w:val=""/>
      <w:lvlJc w:val="left"/>
      <w:pPr>
        <w:tabs>
          <w:tab w:val="num" w:pos="0"/>
        </w:tabs>
        <w:ind w:left="6264" w:hanging="360"/>
      </w:pPr>
      <w:rPr>
        <w:rFonts w:ascii="Symbol" w:hAnsi="Symbol" w:cs="Symbol"/>
        <w:lang w:val="ru-RU" w:eastAsia="en-US" w:bidi="ar-SA"/>
      </w:rPr>
    </w:lvl>
    <w:lvl w:ilvl="7">
      <w:numFmt w:val="bullet"/>
      <w:lvlText w:val=""/>
      <w:lvlJc w:val="left"/>
      <w:pPr>
        <w:tabs>
          <w:tab w:val="num" w:pos="0"/>
        </w:tabs>
        <w:ind w:left="7385" w:hanging="360"/>
      </w:pPr>
      <w:rPr>
        <w:rFonts w:ascii="Symbol" w:hAnsi="Symbol" w:cs="Symbol"/>
        <w:lang w:val="ru-RU" w:eastAsia="en-US" w:bidi="ar-SA"/>
      </w:rPr>
    </w:lvl>
    <w:lvl w:ilvl="8">
      <w:numFmt w:val="bullet"/>
      <w:lvlText w:val=""/>
      <w:lvlJc w:val="left"/>
      <w:pPr>
        <w:tabs>
          <w:tab w:val="num" w:pos="0"/>
        </w:tabs>
        <w:ind w:left="8506" w:hanging="360"/>
      </w:pPr>
      <w:rPr>
        <w:rFonts w:ascii="Symbol" w:hAnsi="Symbol" w:cs="Symbol"/>
        <w:lang w:val="ru-RU" w:eastAsia="en-US" w:bidi="ar-SA"/>
      </w:rPr>
    </w:lvl>
  </w:abstractNum>
  <w:abstractNum w:abstractNumId="1">
    <w:nsid w:val="00000003"/>
    <w:multiLevelType w:val="multilevel"/>
    <w:tmpl w:val="00000003"/>
    <w:name w:val="WWNum15"/>
    <w:lvl w:ilvl="0">
      <w:start w:val="1"/>
      <w:numFmt w:val="decimal"/>
      <w:lvlText w:val="%1."/>
      <w:lvlJc w:val="left"/>
      <w:pPr>
        <w:tabs>
          <w:tab w:val="num" w:pos="0"/>
        </w:tabs>
        <w:ind w:left="1421" w:hanging="361"/>
      </w:pPr>
      <w:rPr>
        <w:rFonts w:ascii="Times New Roman" w:eastAsia="Times New Roman" w:hAnsi="Times New Roman" w:cs="Times New Roman"/>
        <w:w w:val="100"/>
        <w:sz w:val="24"/>
        <w:szCs w:val="24"/>
        <w:lang w:val="ru-RU" w:eastAsia="en-US" w:bidi="ar-SA"/>
      </w:rPr>
    </w:lvl>
    <w:lvl w:ilvl="1">
      <w:start w:val="1"/>
      <w:numFmt w:val="bullet"/>
      <w:lvlText w:val=""/>
      <w:lvlJc w:val="left"/>
      <w:pPr>
        <w:tabs>
          <w:tab w:val="num" w:pos="0"/>
        </w:tabs>
        <w:ind w:left="2352" w:hanging="361"/>
      </w:pPr>
      <w:rPr>
        <w:rFonts w:ascii="Symbol" w:hAnsi="Symbol" w:cs="Symbol"/>
        <w:lang w:val="ru-RU" w:eastAsia="en-US" w:bidi="ar-SA"/>
      </w:rPr>
    </w:lvl>
    <w:lvl w:ilvl="2">
      <w:start w:val="1"/>
      <w:numFmt w:val="bullet"/>
      <w:lvlText w:val=""/>
      <w:lvlJc w:val="left"/>
      <w:pPr>
        <w:tabs>
          <w:tab w:val="num" w:pos="0"/>
        </w:tabs>
        <w:ind w:left="3285" w:hanging="361"/>
      </w:pPr>
      <w:rPr>
        <w:rFonts w:ascii="Symbol" w:hAnsi="Symbol" w:cs="Symbol"/>
        <w:lang w:val="ru-RU" w:eastAsia="en-US" w:bidi="ar-SA"/>
      </w:rPr>
    </w:lvl>
    <w:lvl w:ilvl="3">
      <w:start w:val="1"/>
      <w:numFmt w:val="bullet"/>
      <w:lvlText w:val=""/>
      <w:lvlJc w:val="left"/>
      <w:pPr>
        <w:tabs>
          <w:tab w:val="num" w:pos="0"/>
        </w:tabs>
        <w:ind w:left="4218" w:hanging="361"/>
      </w:pPr>
      <w:rPr>
        <w:rFonts w:ascii="Symbol" w:hAnsi="Symbol" w:cs="Symbol"/>
        <w:lang w:val="ru-RU" w:eastAsia="en-US" w:bidi="ar-SA"/>
      </w:rPr>
    </w:lvl>
    <w:lvl w:ilvl="4">
      <w:start w:val="1"/>
      <w:numFmt w:val="bullet"/>
      <w:lvlText w:val=""/>
      <w:lvlJc w:val="left"/>
      <w:pPr>
        <w:tabs>
          <w:tab w:val="num" w:pos="0"/>
        </w:tabs>
        <w:ind w:left="5151" w:hanging="361"/>
      </w:pPr>
      <w:rPr>
        <w:rFonts w:ascii="Symbol" w:hAnsi="Symbol" w:cs="Symbol"/>
        <w:lang w:val="ru-RU" w:eastAsia="en-US" w:bidi="ar-SA"/>
      </w:rPr>
    </w:lvl>
    <w:lvl w:ilvl="5">
      <w:start w:val="1"/>
      <w:numFmt w:val="bullet"/>
      <w:lvlText w:val=""/>
      <w:lvlJc w:val="left"/>
      <w:pPr>
        <w:tabs>
          <w:tab w:val="num" w:pos="0"/>
        </w:tabs>
        <w:ind w:left="6084" w:hanging="361"/>
      </w:pPr>
      <w:rPr>
        <w:rFonts w:ascii="Symbol" w:hAnsi="Symbol" w:cs="Symbol"/>
        <w:lang w:val="ru-RU" w:eastAsia="en-US" w:bidi="ar-SA"/>
      </w:rPr>
    </w:lvl>
    <w:lvl w:ilvl="6">
      <w:start w:val="1"/>
      <w:numFmt w:val="bullet"/>
      <w:lvlText w:val=""/>
      <w:lvlJc w:val="left"/>
      <w:pPr>
        <w:tabs>
          <w:tab w:val="num" w:pos="0"/>
        </w:tabs>
        <w:ind w:left="7016" w:hanging="361"/>
      </w:pPr>
      <w:rPr>
        <w:rFonts w:ascii="Symbol" w:hAnsi="Symbol" w:cs="Symbol"/>
        <w:lang w:val="ru-RU" w:eastAsia="en-US" w:bidi="ar-SA"/>
      </w:rPr>
    </w:lvl>
    <w:lvl w:ilvl="7">
      <w:start w:val="1"/>
      <w:numFmt w:val="bullet"/>
      <w:lvlText w:val=""/>
      <w:lvlJc w:val="left"/>
      <w:pPr>
        <w:tabs>
          <w:tab w:val="num" w:pos="0"/>
        </w:tabs>
        <w:ind w:left="7949" w:hanging="361"/>
      </w:pPr>
      <w:rPr>
        <w:rFonts w:ascii="Symbol" w:hAnsi="Symbol" w:cs="Symbol"/>
        <w:lang w:val="ru-RU" w:eastAsia="en-US" w:bidi="ar-SA"/>
      </w:rPr>
    </w:lvl>
    <w:lvl w:ilvl="8">
      <w:start w:val="1"/>
      <w:numFmt w:val="bullet"/>
      <w:lvlText w:val=""/>
      <w:lvlJc w:val="left"/>
      <w:pPr>
        <w:tabs>
          <w:tab w:val="num" w:pos="0"/>
        </w:tabs>
        <w:ind w:left="8882" w:hanging="361"/>
      </w:pPr>
      <w:rPr>
        <w:rFonts w:ascii="Symbol" w:hAnsi="Symbol" w:cs="Symbol"/>
        <w:lang w:val="ru-RU" w:eastAsia="en-US" w:bidi="ar-SA"/>
      </w:rPr>
    </w:lvl>
  </w:abstractNum>
  <w:abstractNum w:abstractNumId="2">
    <w:nsid w:val="00000004"/>
    <w:multiLevelType w:val="multilevel"/>
    <w:tmpl w:val="00000004"/>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5"/>
    <w:multiLevelType w:val="multilevel"/>
    <w:tmpl w:val="00000005"/>
    <w:name w:val="WWNum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nsid w:val="00000006"/>
    <w:multiLevelType w:val="multilevel"/>
    <w:tmpl w:val="00000006"/>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1C81049"/>
    <w:multiLevelType w:val="hybridMultilevel"/>
    <w:tmpl w:val="FF2E3E02"/>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7">
    <w:nsid w:val="03377737"/>
    <w:multiLevelType w:val="hybridMultilevel"/>
    <w:tmpl w:val="A3604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5C4658F"/>
    <w:multiLevelType w:val="hybridMultilevel"/>
    <w:tmpl w:val="CE449B24"/>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9">
    <w:nsid w:val="06DF3ADA"/>
    <w:multiLevelType w:val="multilevel"/>
    <w:tmpl w:val="EBC6AA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8C05D4E"/>
    <w:multiLevelType w:val="multilevel"/>
    <w:tmpl w:val="63B46C8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AAF14C5"/>
    <w:multiLevelType w:val="hybridMultilevel"/>
    <w:tmpl w:val="DB2A63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0BCB24AC"/>
    <w:multiLevelType w:val="multilevel"/>
    <w:tmpl w:val="4B0803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DF113E7"/>
    <w:multiLevelType w:val="hybridMultilevel"/>
    <w:tmpl w:val="6C208CA8"/>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FE1516B"/>
    <w:multiLevelType w:val="multilevel"/>
    <w:tmpl w:val="83DE7AD2"/>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01B0360"/>
    <w:multiLevelType w:val="hybridMultilevel"/>
    <w:tmpl w:val="6DF008D2"/>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16">
    <w:nsid w:val="12FF77E1"/>
    <w:multiLevelType w:val="hybridMultilevel"/>
    <w:tmpl w:val="9AECDB5E"/>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43C688C"/>
    <w:multiLevelType w:val="hybridMultilevel"/>
    <w:tmpl w:val="441EBA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5452177"/>
    <w:multiLevelType w:val="multilevel"/>
    <w:tmpl w:val="09EE6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6660497"/>
    <w:multiLevelType w:val="hybridMultilevel"/>
    <w:tmpl w:val="ABFA00B0"/>
    <w:lvl w:ilvl="0" w:tplc="CB8A22BA">
      <w:numFmt w:val="bullet"/>
      <w:lvlText w:val=""/>
      <w:lvlJc w:val="left"/>
      <w:pPr>
        <w:ind w:left="418" w:hanging="344"/>
      </w:pPr>
      <w:rPr>
        <w:rFonts w:ascii="Symbol" w:eastAsia="Symbol" w:hAnsi="Symbol" w:cs="Symbol" w:hint="default"/>
        <w:w w:val="100"/>
        <w:sz w:val="24"/>
        <w:szCs w:val="24"/>
        <w:lang w:val="ru-RU" w:eastAsia="en-US" w:bidi="ar-SA"/>
      </w:rPr>
    </w:lvl>
    <w:lvl w:ilvl="1" w:tplc="B3182348">
      <w:numFmt w:val="bullet"/>
      <w:lvlText w:val="•"/>
      <w:lvlJc w:val="left"/>
      <w:pPr>
        <w:ind w:left="1454" w:hanging="344"/>
      </w:pPr>
      <w:rPr>
        <w:rFonts w:hint="default"/>
        <w:lang w:val="ru-RU" w:eastAsia="en-US" w:bidi="ar-SA"/>
      </w:rPr>
    </w:lvl>
    <w:lvl w:ilvl="2" w:tplc="06543182">
      <w:numFmt w:val="bullet"/>
      <w:lvlText w:val="•"/>
      <w:lvlJc w:val="left"/>
      <w:pPr>
        <w:ind w:left="2488" w:hanging="344"/>
      </w:pPr>
      <w:rPr>
        <w:rFonts w:hint="default"/>
        <w:lang w:val="ru-RU" w:eastAsia="en-US" w:bidi="ar-SA"/>
      </w:rPr>
    </w:lvl>
    <w:lvl w:ilvl="3" w:tplc="BDF4CCD4">
      <w:numFmt w:val="bullet"/>
      <w:lvlText w:val="•"/>
      <w:lvlJc w:val="left"/>
      <w:pPr>
        <w:ind w:left="3523" w:hanging="344"/>
      </w:pPr>
      <w:rPr>
        <w:rFonts w:hint="default"/>
        <w:lang w:val="ru-RU" w:eastAsia="en-US" w:bidi="ar-SA"/>
      </w:rPr>
    </w:lvl>
    <w:lvl w:ilvl="4" w:tplc="6BB8DF98">
      <w:numFmt w:val="bullet"/>
      <w:lvlText w:val="•"/>
      <w:lvlJc w:val="left"/>
      <w:pPr>
        <w:ind w:left="4557" w:hanging="344"/>
      </w:pPr>
      <w:rPr>
        <w:rFonts w:hint="default"/>
        <w:lang w:val="ru-RU" w:eastAsia="en-US" w:bidi="ar-SA"/>
      </w:rPr>
    </w:lvl>
    <w:lvl w:ilvl="5" w:tplc="6E3A205C">
      <w:numFmt w:val="bullet"/>
      <w:lvlText w:val="•"/>
      <w:lvlJc w:val="left"/>
      <w:pPr>
        <w:ind w:left="5592" w:hanging="344"/>
      </w:pPr>
      <w:rPr>
        <w:rFonts w:hint="default"/>
        <w:lang w:val="ru-RU" w:eastAsia="en-US" w:bidi="ar-SA"/>
      </w:rPr>
    </w:lvl>
    <w:lvl w:ilvl="6" w:tplc="C01EB3E4">
      <w:numFmt w:val="bullet"/>
      <w:lvlText w:val="•"/>
      <w:lvlJc w:val="left"/>
      <w:pPr>
        <w:ind w:left="6626" w:hanging="344"/>
      </w:pPr>
      <w:rPr>
        <w:rFonts w:hint="default"/>
        <w:lang w:val="ru-RU" w:eastAsia="en-US" w:bidi="ar-SA"/>
      </w:rPr>
    </w:lvl>
    <w:lvl w:ilvl="7" w:tplc="D8BE78A6">
      <w:numFmt w:val="bullet"/>
      <w:lvlText w:val="•"/>
      <w:lvlJc w:val="left"/>
      <w:pPr>
        <w:ind w:left="7660" w:hanging="344"/>
      </w:pPr>
      <w:rPr>
        <w:rFonts w:hint="default"/>
        <w:lang w:val="ru-RU" w:eastAsia="en-US" w:bidi="ar-SA"/>
      </w:rPr>
    </w:lvl>
    <w:lvl w:ilvl="8" w:tplc="10B8CA12">
      <w:numFmt w:val="bullet"/>
      <w:lvlText w:val="•"/>
      <w:lvlJc w:val="left"/>
      <w:pPr>
        <w:ind w:left="8695" w:hanging="344"/>
      </w:pPr>
      <w:rPr>
        <w:rFonts w:hint="default"/>
        <w:lang w:val="ru-RU" w:eastAsia="en-US" w:bidi="ar-SA"/>
      </w:rPr>
    </w:lvl>
  </w:abstractNum>
  <w:abstractNum w:abstractNumId="20">
    <w:nsid w:val="1BC807A7"/>
    <w:multiLevelType w:val="hybridMultilevel"/>
    <w:tmpl w:val="A24A9A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D61451E"/>
    <w:multiLevelType w:val="hybridMultilevel"/>
    <w:tmpl w:val="BED20F00"/>
    <w:lvl w:ilvl="0" w:tplc="D14CD124">
      <w:start w:val="1"/>
      <w:numFmt w:val="bullet"/>
      <w:lvlText w:val="•"/>
      <w:lvlJc w:val="left"/>
      <w:pPr>
        <w:ind w:left="1460" w:hanging="360"/>
      </w:pPr>
      <w:rPr>
        <w:rFonts w:ascii="Times New Roman" w:hAnsi="Times New Roman" w:cs="Times New Roman"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2">
    <w:nsid w:val="1D7F58E9"/>
    <w:multiLevelType w:val="multilevel"/>
    <w:tmpl w:val="70E8FAD8"/>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1DC53EE6"/>
    <w:multiLevelType w:val="hybridMultilevel"/>
    <w:tmpl w:val="618EEEAE"/>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0D96FAC"/>
    <w:multiLevelType w:val="hybridMultilevel"/>
    <w:tmpl w:val="5DCA92F4"/>
    <w:lvl w:ilvl="0" w:tplc="0E3EC34C">
      <w:start w:val="1"/>
      <w:numFmt w:val="decimal"/>
      <w:lvlText w:val="%1)"/>
      <w:lvlJc w:val="left"/>
      <w:pPr>
        <w:ind w:left="360" w:hanging="360"/>
      </w:pPr>
      <w:rPr>
        <w:rFonts w:hint="default"/>
        <w:b/>
        <w:i/>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21F27E2E"/>
    <w:multiLevelType w:val="multilevel"/>
    <w:tmpl w:val="102EF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2C768C6"/>
    <w:multiLevelType w:val="multilevel"/>
    <w:tmpl w:val="A7F2938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22F2624A"/>
    <w:multiLevelType w:val="hybridMultilevel"/>
    <w:tmpl w:val="05B68D7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26B11151"/>
    <w:multiLevelType w:val="hybridMultilevel"/>
    <w:tmpl w:val="2470534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2C0A30B3"/>
    <w:multiLevelType w:val="hybridMultilevel"/>
    <w:tmpl w:val="242E6036"/>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D844A14"/>
    <w:multiLevelType w:val="hybridMultilevel"/>
    <w:tmpl w:val="2CC4B234"/>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2FFD3218"/>
    <w:multiLevelType w:val="hybridMultilevel"/>
    <w:tmpl w:val="0BFC16EA"/>
    <w:lvl w:ilvl="0" w:tplc="6A2EC4EE">
      <w:numFmt w:val="bullet"/>
      <w:lvlText w:val=""/>
      <w:lvlJc w:val="left"/>
      <w:pPr>
        <w:ind w:left="229" w:hanging="173"/>
      </w:pPr>
      <w:rPr>
        <w:rFonts w:ascii="Symbol" w:eastAsia="Symbol" w:hAnsi="Symbol" w:cs="Symbol" w:hint="default"/>
        <w:w w:val="100"/>
        <w:sz w:val="24"/>
        <w:szCs w:val="24"/>
        <w:lang w:val="ru-RU" w:eastAsia="en-US" w:bidi="ar-SA"/>
      </w:rPr>
    </w:lvl>
    <w:lvl w:ilvl="1" w:tplc="99DCF338">
      <w:numFmt w:val="bullet"/>
      <w:lvlText w:val="•"/>
      <w:lvlJc w:val="left"/>
      <w:pPr>
        <w:ind w:left="1749" w:hanging="173"/>
      </w:pPr>
      <w:rPr>
        <w:rFonts w:hint="default"/>
        <w:lang w:val="ru-RU" w:eastAsia="en-US" w:bidi="ar-SA"/>
      </w:rPr>
    </w:lvl>
    <w:lvl w:ilvl="2" w:tplc="3F2844DE">
      <w:numFmt w:val="bullet"/>
      <w:lvlText w:val="•"/>
      <w:lvlJc w:val="left"/>
      <w:pPr>
        <w:ind w:left="3279" w:hanging="173"/>
      </w:pPr>
      <w:rPr>
        <w:rFonts w:hint="default"/>
        <w:lang w:val="ru-RU" w:eastAsia="en-US" w:bidi="ar-SA"/>
      </w:rPr>
    </w:lvl>
    <w:lvl w:ilvl="3" w:tplc="611CC91A">
      <w:numFmt w:val="bullet"/>
      <w:lvlText w:val="•"/>
      <w:lvlJc w:val="left"/>
      <w:pPr>
        <w:ind w:left="4809" w:hanging="173"/>
      </w:pPr>
      <w:rPr>
        <w:rFonts w:hint="default"/>
        <w:lang w:val="ru-RU" w:eastAsia="en-US" w:bidi="ar-SA"/>
      </w:rPr>
    </w:lvl>
    <w:lvl w:ilvl="4" w:tplc="79FEA98C">
      <w:numFmt w:val="bullet"/>
      <w:lvlText w:val="•"/>
      <w:lvlJc w:val="left"/>
      <w:pPr>
        <w:ind w:left="6339" w:hanging="173"/>
      </w:pPr>
      <w:rPr>
        <w:rFonts w:hint="default"/>
        <w:lang w:val="ru-RU" w:eastAsia="en-US" w:bidi="ar-SA"/>
      </w:rPr>
    </w:lvl>
    <w:lvl w:ilvl="5" w:tplc="E9808FAA">
      <w:numFmt w:val="bullet"/>
      <w:lvlText w:val="•"/>
      <w:lvlJc w:val="left"/>
      <w:pPr>
        <w:ind w:left="7869" w:hanging="173"/>
      </w:pPr>
      <w:rPr>
        <w:rFonts w:hint="default"/>
        <w:lang w:val="ru-RU" w:eastAsia="en-US" w:bidi="ar-SA"/>
      </w:rPr>
    </w:lvl>
    <w:lvl w:ilvl="6" w:tplc="FB64C488">
      <w:numFmt w:val="bullet"/>
      <w:lvlText w:val="•"/>
      <w:lvlJc w:val="left"/>
      <w:pPr>
        <w:ind w:left="9399" w:hanging="173"/>
      </w:pPr>
      <w:rPr>
        <w:rFonts w:hint="default"/>
        <w:lang w:val="ru-RU" w:eastAsia="en-US" w:bidi="ar-SA"/>
      </w:rPr>
    </w:lvl>
    <w:lvl w:ilvl="7" w:tplc="4A70FE14">
      <w:numFmt w:val="bullet"/>
      <w:lvlText w:val="•"/>
      <w:lvlJc w:val="left"/>
      <w:pPr>
        <w:ind w:left="10928" w:hanging="173"/>
      </w:pPr>
      <w:rPr>
        <w:rFonts w:hint="default"/>
        <w:lang w:val="ru-RU" w:eastAsia="en-US" w:bidi="ar-SA"/>
      </w:rPr>
    </w:lvl>
    <w:lvl w:ilvl="8" w:tplc="FE64EE1A">
      <w:numFmt w:val="bullet"/>
      <w:lvlText w:val="•"/>
      <w:lvlJc w:val="left"/>
      <w:pPr>
        <w:ind w:left="12458" w:hanging="173"/>
      </w:pPr>
      <w:rPr>
        <w:rFonts w:hint="default"/>
        <w:lang w:val="ru-RU" w:eastAsia="en-US" w:bidi="ar-SA"/>
      </w:rPr>
    </w:lvl>
  </w:abstractNum>
  <w:abstractNum w:abstractNumId="32">
    <w:nsid w:val="30056E06"/>
    <w:multiLevelType w:val="hybridMultilevel"/>
    <w:tmpl w:val="738657B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57A56F9"/>
    <w:multiLevelType w:val="hybridMultilevel"/>
    <w:tmpl w:val="9B442498"/>
    <w:lvl w:ilvl="0" w:tplc="8F567028">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7F571C3"/>
    <w:multiLevelType w:val="hybridMultilevel"/>
    <w:tmpl w:val="0910F0B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AC56800"/>
    <w:multiLevelType w:val="hybridMultilevel"/>
    <w:tmpl w:val="44FCEB84"/>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C7462C0"/>
    <w:multiLevelType w:val="hybridMultilevel"/>
    <w:tmpl w:val="4310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D15001D"/>
    <w:multiLevelType w:val="hybridMultilevel"/>
    <w:tmpl w:val="FBFA3C1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EA73C48"/>
    <w:multiLevelType w:val="hybridMultilevel"/>
    <w:tmpl w:val="122696FE"/>
    <w:lvl w:ilvl="0" w:tplc="6E588AF2">
      <w:start w:val="1"/>
      <w:numFmt w:val="upperRoman"/>
      <w:lvlText w:val="%1."/>
      <w:lvlJc w:val="left"/>
      <w:pPr>
        <w:ind w:left="780" w:hanging="72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nsid w:val="40B1056E"/>
    <w:multiLevelType w:val="hybridMultilevel"/>
    <w:tmpl w:val="E47E4100"/>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0D32749"/>
    <w:multiLevelType w:val="multilevel"/>
    <w:tmpl w:val="459CEF62"/>
    <w:lvl w:ilvl="0">
      <w:start w:val="1"/>
      <w:numFmt w:val="upperRoman"/>
      <w:lvlText w:val="%1."/>
      <w:lvlJc w:val="left"/>
      <w:pPr>
        <w:ind w:left="1713" w:hanging="72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8817" w:hanging="720"/>
      </w:pPr>
      <w:rPr>
        <w:rFonts w:hint="default"/>
      </w:rPr>
    </w:lvl>
    <w:lvl w:ilvl="3">
      <w:start w:val="1"/>
      <w:numFmt w:val="decimal"/>
      <w:isLgl/>
      <w:lvlText w:val="%1.%2.%3.%4."/>
      <w:lvlJc w:val="left"/>
      <w:pPr>
        <w:ind w:left="12405" w:hanging="720"/>
      </w:pPr>
      <w:rPr>
        <w:rFonts w:hint="default"/>
      </w:rPr>
    </w:lvl>
    <w:lvl w:ilvl="4">
      <w:start w:val="1"/>
      <w:numFmt w:val="decimal"/>
      <w:isLgl/>
      <w:lvlText w:val="%1.%2.%3.%4.%5."/>
      <w:lvlJc w:val="left"/>
      <w:pPr>
        <w:ind w:left="16353" w:hanging="1080"/>
      </w:pPr>
      <w:rPr>
        <w:rFonts w:hint="default"/>
      </w:rPr>
    </w:lvl>
    <w:lvl w:ilvl="5">
      <w:start w:val="1"/>
      <w:numFmt w:val="decimal"/>
      <w:isLgl/>
      <w:lvlText w:val="%1.%2.%3.%4.%5.%6."/>
      <w:lvlJc w:val="left"/>
      <w:pPr>
        <w:ind w:left="19941" w:hanging="1080"/>
      </w:pPr>
      <w:rPr>
        <w:rFonts w:hint="default"/>
      </w:rPr>
    </w:lvl>
    <w:lvl w:ilvl="6">
      <w:start w:val="1"/>
      <w:numFmt w:val="decimal"/>
      <w:isLgl/>
      <w:lvlText w:val="%1.%2.%3.%4.%5.%6.%7."/>
      <w:lvlJc w:val="left"/>
      <w:pPr>
        <w:ind w:left="23889" w:hanging="1440"/>
      </w:pPr>
      <w:rPr>
        <w:rFonts w:hint="default"/>
      </w:rPr>
    </w:lvl>
    <w:lvl w:ilvl="7">
      <w:start w:val="1"/>
      <w:numFmt w:val="decimal"/>
      <w:isLgl/>
      <w:lvlText w:val="%1.%2.%3.%4.%5.%6.%7.%8."/>
      <w:lvlJc w:val="left"/>
      <w:pPr>
        <w:ind w:left="27477" w:hanging="1440"/>
      </w:pPr>
      <w:rPr>
        <w:rFonts w:hint="default"/>
      </w:rPr>
    </w:lvl>
    <w:lvl w:ilvl="8">
      <w:start w:val="1"/>
      <w:numFmt w:val="decimal"/>
      <w:isLgl/>
      <w:lvlText w:val="%1.%2.%3.%4.%5.%6.%7.%8.%9."/>
      <w:lvlJc w:val="left"/>
      <w:pPr>
        <w:ind w:left="31425" w:hanging="1800"/>
      </w:pPr>
      <w:rPr>
        <w:rFonts w:hint="default"/>
      </w:rPr>
    </w:lvl>
  </w:abstractNum>
  <w:abstractNum w:abstractNumId="41">
    <w:nsid w:val="41ED56FD"/>
    <w:multiLevelType w:val="hybridMultilevel"/>
    <w:tmpl w:val="00A4D636"/>
    <w:lvl w:ilvl="0" w:tplc="8F567028">
      <w:start w:val="1"/>
      <w:numFmt w:val="bullet"/>
      <w:lvlText w:val="‒"/>
      <w:lvlJc w:val="left"/>
      <w:pPr>
        <w:ind w:left="1640" w:hanging="360"/>
      </w:pPr>
      <w:rPr>
        <w:rFonts w:ascii="Times New Roman" w:hAnsi="Times New Roman" w:cs="Times New Roman" w:hint="default"/>
      </w:rPr>
    </w:lvl>
    <w:lvl w:ilvl="1" w:tplc="04190003" w:tentative="1">
      <w:start w:val="1"/>
      <w:numFmt w:val="bullet"/>
      <w:lvlText w:val="o"/>
      <w:lvlJc w:val="left"/>
      <w:pPr>
        <w:ind w:left="2360" w:hanging="360"/>
      </w:pPr>
      <w:rPr>
        <w:rFonts w:ascii="Courier New" w:hAnsi="Courier New" w:cs="Courier New" w:hint="default"/>
      </w:rPr>
    </w:lvl>
    <w:lvl w:ilvl="2" w:tplc="04190005" w:tentative="1">
      <w:start w:val="1"/>
      <w:numFmt w:val="bullet"/>
      <w:lvlText w:val=""/>
      <w:lvlJc w:val="left"/>
      <w:pPr>
        <w:ind w:left="3080" w:hanging="360"/>
      </w:pPr>
      <w:rPr>
        <w:rFonts w:ascii="Wingdings" w:hAnsi="Wingdings" w:hint="default"/>
      </w:rPr>
    </w:lvl>
    <w:lvl w:ilvl="3" w:tplc="04190001" w:tentative="1">
      <w:start w:val="1"/>
      <w:numFmt w:val="bullet"/>
      <w:lvlText w:val=""/>
      <w:lvlJc w:val="left"/>
      <w:pPr>
        <w:ind w:left="3800" w:hanging="360"/>
      </w:pPr>
      <w:rPr>
        <w:rFonts w:ascii="Symbol" w:hAnsi="Symbol" w:hint="default"/>
      </w:rPr>
    </w:lvl>
    <w:lvl w:ilvl="4" w:tplc="04190003" w:tentative="1">
      <w:start w:val="1"/>
      <w:numFmt w:val="bullet"/>
      <w:lvlText w:val="o"/>
      <w:lvlJc w:val="left"/>
      <w:pPr>
        <w:ind w:left="4520" w:hanging="360"/>
      </w:pPr>
      <w:rPr>
        <w:rFonts w:ascii="Courier New" w:hAnsi="Courier New" w:cs="Courier New" w:hint="default"/>
      </w:rPr>
    </w:lvl>
    <w:lvl w:ilvl="5" w:tplc="04190005" w:tentative="1">
      <w:start w:val="1"/>
      <w:numFmt w:val="bullet"/>
      <w:lvlText w:val=""/>
      <w:lvlJc w:val="left"/>
      <w:pPr>
        <w:ind w:left="5240" w:hanging="360"/>
      </w:pPr>
      <w:rPr>
        <w:rFonts w:ascii="Wingdings" w:hAnsi="Wingdings" w:hint="default"/>
      </w:rPr>
    </w:lvl>
    <w:lvl w:ilvl="6" w:tplc="04190001" w:tentative="1">
      <w:start w:val="1"/>
      <w:numFmt w:val="bullet"/>
      <w:lvlText w:val=""/>
      <w:lvlJc w:val="left"/>
      <w:pPr>
        <w:ind w:left="5960" w:hanging="360"/>
      </w:pPr>
      <w:rPr>
        <w:rFonts w:ascii="Symbol" w:hAnsi="Symbol" w:hint="default"/>
      </w:rPr>
    </w:lvl>
    <w:lvl w:ilvl="7" w:tplc="04190003" w:tentative="1">
      <w:start w:val="1"/>
      <w:numFmt w:val="bullet"/>
      <w:lvlText w:val="o"/>
      <w:lvlJc w:val="left"/>
      <w:pPr>
        <w:ind w:left="6680" w:hanging="360"/>
      </w:pPr>
      <w:rPr>
        <w:rFonts w:ascii="Courier New" w:hAnsi="Courier New" w:cs="Courier New" w:hint="default"/>
      </w:rPr>
    </w:lvl>
    <w:lvl w:ilvl="8" w:tplc="04190005" w:tentative="1">
      <w:start w:val="1"/>
      <w:numFmt w:val="bullet"/>
      <w:lvlText w:val=""/>
      <w:lvlJc w:val="left"/>
      <w:pPr>
        <w:ind w:left="7400" w:hanging="360"/>
      </w:pPr>
      <w:rPr>
        <w:rFonts w:ascii="Wingdings" w:hAnsi="Wingdings" w:hint="default"/>
      </w:rPr>
    </w:lvl>
  </w:abstractNum>
  <w:abstractNum w:abstractNumId="42">
    <w:nsid w:val="423A6D89"/>
    <w:multiLevelType w:val="hybridMultilevel"/>
    <w:tmpl w:val="EABA761E"/>
    <w:lvl w:ilvl="0" w:tplc="8F567028">
      <w:start w:val="1"/>
      <w:numFmt w:val="bullet"/>
      <w:lvlText w:val="‒"/>
      <w:lvlJc w:val="left"/>
      <w:pPr>
        <w:ind w:left="720" w:hanging="360"/>
      </w:pPr>
      <w:rPr>
        <w:rFonts w:ascii="Times New Roman" w:hAnsi="Times New Roman" w:cs="Times New Roman" w:hint="default"/>
      </w:rPr>
    </w:lvl>
    <w:lvl w:ilvl="1" w:tplc="8F56702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46F1A96"/>
    <w:multiLevelType w:val="multilevel"/>
    <w:tmpl w:val="5DCA9B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4AB1DBA"/>
    <w:multiLevelType w:val="hybridMultilevel"/>
    <w:tmpl w:val="25523F72"/>
    <w:lvl w:ilvl="0" w:tplc="85CC465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7CA485B"/>
    <w:multiLevelType w:val="hybridMultilevel"/>
    <w:tmpl w:val="FED250D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80D6835"/>
    <w:multiLevelType w:val="multilevel"/>
    <w:tmpl w:val="238060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86A54B4"/>
    <w:multiLevelType w:val="multilevel"/>
    <w:tmpl w:val="AD263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96E4A24"/>
    <w:multiLevelType w:val="hybridMultilevel"/>
    <w:tmpl w:val="FB78EE02"/>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9D0676C"/>
    <w:multiLevelType w:val="hybridMultilevel"/>
    <w:tmpl w:val="D87C9222"/>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4B2D4FF2"/>
    <w:multiLevelType w:val="multilevel"/>
    <w:tmpl w:val="776E5C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4B9D7906"/>
    <w:multiLevelType w:val="hybridMultilevel"/>
    <w:tmpl w:val="4566E39A"/>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4CD07F7A"/>
    <w:multiLevelType w:val="multilevel"/>
    <w:tmpl w:val="9D3CAE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4DFB4BB6"/>
    <w:multiLevelType w:val="hybridMultilevel"/>
    <w:tmpl w:val="84AE65E8"/>
    <w:lvl w:ilvl="0" w:tplc="D14CD124">
      <w:start w:val="1"/>
      <w:numFmt w:val="bullet"/>
      <w:lvlText w:val="•"/>
      <w:lvlJc w:val="left"/>
      <w:pPr>
        <w:ind w:left="1713" w:hanging="360"/>
      </w:pPr>
      <w:rPr>
        <w:rFonts w:ascii="Times New Roman" w:hAnsi="Times New Roman" w:cs="Times New Roman"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4">
    <w:nsid w:val="509649B5"/>
    <w:multiLevelType w:val="hybridMultilevel"/>
    <w:tmpl w:val="BA90C794"/>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0A74AD9"/>
    <w:multiLevelType w:val="hybridMultilevel"/>
    <w:tmpl w:val="5F82886A"/>
    <w:lvl w:ilvl="0" w:tplc="D14CD124">
      <w:start w:val="1"/>
      <w:numFmt w:val="bullet"/>
      <w:lvlText w:val="•"/>
      <w:lvlJc w:val="left"/>
      <w:pPr>
        <w:ind w:left="1486" w:hanging="360"/>
      </w:pPr>
      <w:rPr>
        <w:rFonts w:ascii="Times New Roman" w:hAnsi="Times New Roman" w:cs="Times New Roman"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56">
    <w:nsid w:val="51B96E08"/>
    <w:multiLevelType w:val="multilevel"/>
    <w:tmpl w:val="E17E2538"/>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4"/>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4C43C6A"/>
    <w:multiLevelType w:val="hybridMultilevel"/>
    <w:tmpl w:val="E62E2D9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558F1DF7"/>
    <w:multiLevelType w:val="hybridMultilevel"/>
    <w:tmpl w:val="95D0C2C2"/>
    <w:lvl w:ilvl="0" w:tplc="017A038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9">
    <w:nsid w:val="57F52B59"/>
    <w:multiLevelType w:val="hybridMultilevel"/>
    <w:tmpl w:val="3ADA3C76"/>
    <w:lvl w:ilvl="0" w:tplc="8F5670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589C1A83"/>
    <w:multiLevelType w:val="hybridMultilevel"/>
    <w:tmpl w:val="7A8A886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5C946BD2"/>
    <w:multiLevelType w:val="hybridMultilevel"/>
    <w:tmpl w:val="2B142416"/>
    <w:lvl w:ilvl="0" w:tplc="8F567028">
      <w:start w:val="1"/>
      <w:numFmt w:val="bullet"/>
      <w:lvlText w:val="‒"/>
      <w:lvlJc w:val="left"/>
      <w:pPr>
        <w:ind w:left="1428" w:hanging="360"/>
      </w:pPr>
      <w:rPr>
        <w:rFonts w:ascii="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2">
    <w:nsid w:val="5DA07D79"/>
    <w:multiLevelType w:val="hybridMultilevel"/>
    <w:tmpl w:val="BC2C76EA"/>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5E9E11FF"/>
    <w:multiLevelType w:val="hybridMultilevel"/>
    <w:tmpl w:val="41DAB8FC"/>
    <w:lvl w:ilvl="0" w:tplc="8F56702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5EB10774"/>
    <w:multiLevelType w:val="hybridMultilevel"/>
    <w:tmpl w:val="29EE186A"/>
    <w:lvl w:ilvl="0" w:tplc="F6863EB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C0D64AEA">
      <w:numFmt w:val="bullet"/>
      <w:lvlText w:val="•"/>
      <w:lvlJc w:val="left"/>
      <w:pPr>
        <w:ind w:left="1264" w:hanging="192"/>
      </w:pPr>
      <w:rPr>
        <w:rFonts w:hint="default"/>
        <w:lang w:val="ru-RU" w:eastAsia="en-US" w:bidi="ar-SA"/>
      </w:rPr>
    </w:lvl>
    <w:lvl w:ilvl="2" w:tplc="52DE74FA">
      <w:numFmt w:val="bullet"/>
      <w:lvlText w:val="•"/>
      <w:lvlJc w:val="left"/>
      <w:pPr>
        <w:ind w:left="2309" w:hanging="192"/>
      </w:pPr>
      <w:rPr>
        <w:rFonts w:hint="default"/>
        <w:lang w:val="ru-RU" w:eastAsia="en-US" w:bidi="ar-SA"/>
      </w:rPr>
    </w:lvl>
    <w:lvl w:ilvl="3" w:tplc="10D2C9AA">
      <w:numFmt w:val="bullet"/>
      <w:lvlText w:val="•"/>
      <w:lvlJc w:val="left"/>
      <w:pPr>
        <w:ind w:left="3353" w:hanging="192"/>
      </w:pPr>
      <w:rPr>
        <w:rFonts w:hint="default"/>
        <w:lang w:val="ru-RU" w:eastAsia="en-US" w:bidi="ar-SA"/>
      </w:rPr>
    </w:lvl>
    <w:lvl w:ilvl="4" w:tplc="283A7CCE">
      <w:numFmt w:val="bullet"/>
      <w:lvlText w:val="•"/>
      <w:lvlJc w:val="left"/>
      <w:pPr>
        <w:ind w:left="4398" w:hanging="192"/>
      </w:pPr>
      <w:rPr>
        <w:rFonts w:hint="default"/>
        <w:lang w:val="ru-RU" w:eastAsia="en-US" w:bidi="ar-SA"/>
      </w:rPr>
    </w:lvl>
    <w:lvl w:ilvl="5" w:tplc="5D06470A">
      <w:numFmt w:val="bullet"/>
      <w:lvlText w:val="•"/>
      <w:lvlJc w:val="left"/>
      <w:pPr>
        <w:ind w:left="5443" w:hanging="192"/>
      </w:pPr>
      <w:rPr>
        <w:rFonts w:hint="default"/>
        <w:lang w:val="ru-RU" w:eastAsia="en-US" w:bidi="ar-SA"/>
      </w:rPr>
    </w:lvl>
    <w:lvl w:ilvl="6" w:tplc="BCDAA0D4">
      <w:numFmt w:val="bullet"/>
      <w:lvlText w:val="•"/>
      <w:lvlJc w:val="left"/>
      <w:pPr>
        <w:ind w:left="6487" w:hanging="192"/>
      </w:pPr>
      <w:rPr>
        <w:rFonts w:hint="default"/>
        <w:lang w:val="ru-RU" w:eastAsia="en-US" w:bidi="ar-SA"/>
      </w:rPr>
    </w:lvl>
    <w:lvl w:ilvl="7" w:tplc="797867A4">
      <w:numFmt w:val="bullet"/>
      <w:lvlText w:val="•"/>
      <w:lvlJc w:val="left"/>
      <w:pPr>
        <w:ind w:left="7532" w:hanging="192"/>
      </w:pPr>
      <w:rPr>
        <w:rFonts w:hint="default"/>
        <w:lang w:val="ru-RU" w:eastAsia="en-US" w:bidi="ar-SA"/>
      </w:rPr>
    </w:lvl>
    <w:lvl w:ilvl="8" w:tplc="728AA63C">
      <w:numFmt w:val="bullet"/>
      <w:lvlText w:val="•"/>
      <w:lvlJc w:val="left"/>
      <w:pPr>
        <w:ind w:left="8577" w:hanging="192"/>
      </w:pPr>
      <w:rPr>
        <w:rFonts w:hint="default"/>
        <w:lang w:val="ru-RU" w:eastAsia="en-US" w:bidi="ar-SA"/>
      </w:rPr>
    </w:lvl>
  </w:abstractNum>
  <w:abstractNum w:abstractNumId="65">
    <w:nsid w:val="61D73689"/>
    <w:multiLevelType w:val="hybridMultilevel"/>
    <w:tmpl w:val="B3844ED8"/>
    <w:lvl w:ilvl="0" w:tplc="202EE1A2">
      <w:start w:val="1"/>
      <w:numFmt w:val="decimal"/>
      <w:lvlText w:val="%1)"/>
      <w:lvlJc w:val="left"/>
      <w:pPr>
        <w:ind w:left="660" w:hanging="284"/>
      </w:pPr>
      <w:rPr>
        <w:rFonts w:ascii="Times New Roman" w:eastAsia="Times New Roman" w:hAnsi="Times New Roman" w:cs="Times New Roman" w:hint="default"/>
        <w:w w:val="100"/>
        <w:sz w:val="24"/>
        <w:szCs w:val="24"/>
        <w:lang w:val="ru-RU" w:eastAsia="en-US" w:bidi="ar-SA"/>
      </w:rPr>
    </w:lvl>
    <w:lvl w:ilvl="1" w:tplc="96C0C128">
      <w:numFmt w:val="bullet"/>
      <w:lvlText w:val="•"/>
      <w:lvlJc w:val="left"/>
      <w:pPr>
        <w:ind w:left="1670" w:hanging="284"/>
      </w:pPr>
      <w:rPr>
        <w:rFonts w:hint="default"/>
        <w:lang w:val="ru-RU" w:eastAsia="en-US" w:bidi="ar-SA"/>
      </w:rPr>
    </w:lvl>
    <w:lvl w:ilvl="2" w:tplc="CF30F128">
      <w:numFmt w:val="bullet"/>
      <w:lvlText w:val="•"/>
      <w:lvlJc w:val="left"/>
      <w:pPr>
        <w:ind w:left="2680" w:hanging="284"/>
      </w:pPr>
      <w:rPr>
        <w:rFonts w:hint="default"/>
        <w:lang w:val="ru-RU" w:eastAsia="en-US" w:bidi="ar-SA"/>
      </w:rPr>
    </w:lvl>
    <w:lvl w:ilvl="3" w:tplc="26CA6E18">
      <w:numFmt w:val="bullet"/>
      <w:lvlText w:val="•"/>
      <w:lvlJc w:val="left"/>
      <w:pPr>
        <w:ind w:left="3690" w:hanging="284"/>
      </w:pPr>
      <w:rPr>
        <w:rFonts w:hint="default"/>
        <w:lang w:val="ru-RU" w:eastAsia="en-US" w:bidi="ar-SA"/>
      </w:rPr>
    </w:lvl>
    <w:lvl w:ilvl="4" w:tplc="E966AC64">
      <w:numFmt w:val="bullet"/>
      <w:lvlText w:val="•"/>
      <w:lvlJc w:val="left"/>
      <w:pPr>
        <w:ind w:left="4700" w:hanging="284"/>
      </w:pPr>
      <w:rPr>
        <w:rFonts w:hint="default"/>
        <w:lang w:val="ru-RU" w:eastAsia="en-US" w:bidi="ar-SA"/>
      </w:rPr>
    </w:lvl>
    <w:lvl w:ilvl="5" w:tplc="FFFACC60">
      <w:numFmt w:val="bullet"/>
      <w:lvlText w:val="•"/>
      <w:lvlJc w:val="left"/>
      <w:pPr>
        <w:ind w:left="5710" w:hanging="284"/>
      </w:pPr>
      <w:rPr>
        <w:rFonts w:hint="default"/>
        <w:lang w:val="ru-RU" w:eastAsia="en-US" w:bidi="ar-SA"/>
      </w:rPr>
    </w:lvl>
    <w:lvl w:ilvl="6" w:tplc="0B366EAA">
      <w:numFmt w:val="bullet"/>
      <w:lvlText w:val="•"/>
      <w:lvlJc w:val="left"/>
      <w:pPr>
        <w:ind w:left="6720" w:hanging="284"/>
      </w:pPr>
      <w:rPr>
        <w:rFonts w:hint="default"/>
        <w:lang w:val="ru-RU" w:eastAsia="en-US" w:bidi="ar-SA"/>
      </w:rPr>
    </w:lvl>
    <w:lvl w:ilvl="7" w:tplc="0A942DF2">
      <w:numFmt w:val="bullet"/>
      <w:lvlText w:val="•"/>
      <w:lvlJc w:val="left"/>
      <w:pPr>
        <w:ind w:left="7730" w:hanging="284"/>
      </w:pPr>
      <w:rPr>
        <w:rFonts w:hint="default"/>
        <w:lang w:val="ru-RU" w:eastAsia="en-US" w:bidi="ar-SA"/>
      </w:rPr>
    </w:lvl>
    <w:lvl w:ilvl="8" w:tplc="1A548D72">
      <w:numFmt w:val="bullet"/>
      <w:lvlText w:val="•"/>
      <w:lvlJc w:val="left"/>
      <w:pPr>
        <w:ind w:left="8740" w:hanging="284"/>
      </w:pPr>
      <w:rPr>
        <w:rFonts w:hint="default"/>
        <w:lang w:val="ru-RU" w:eastAsia="en-US" w:bidi="ar-SA"/>
      </w:rPr>
    </w:lvl>
  </w:abstractNum>
  <w:abstractNum w:abstractNumId="66">
    <w:nsid w:val="623F534C"/>
    <w:multiLevelType w:val="multilevel"/>
    <w:tmpl w:val="83FCBD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A5B6476"/>
    <w:multiLevelType w:val="multilevel"/>
    <w:tmpl w:val="A8F692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6B2417E4"/>
    <w:multiLevelType w:val="multilevel"/>
    <w:tmpl w:val="5C90924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nsid w:val="6C2D4836"/>
    <w:multiLevelType w:val="multilevel"/>
    <w:tmpl w:val="288AC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F4C04EF"/>
    <w:multiLevelType w:val="hybridMultilevel"/>
    <w:tmpl w:val="CABC1700"/>
    <w:lvl w:ilvl="0" w:tplc="D14CD124">
      <w:start w:val="1"/>
      <w:numFmt w:val="bullet"/>
      <w:lvlText w:val="•"/>
      <w:lvlJc w:val="left"/>
      <w:pPr>
        <w:ind w:left="720" w:hanging="360"/>
      </w:pPr>
      <w:rPr>
        <w:rFonts w:ascii="Times New Roman" w:hAnsi="Times New Roman" w:cs="Times New Roman" w:hint="default"/>
      </w:rPr>
    </w:lvl>
    <w:lvl w:ilvl="1" w:tplc="D14CD124">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6F986CC4"/>
    <w:multiLevelType w:val="hybridMultilevel"/>
    <w:tmpl w:val="DCAEB8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2">
    <w:nsid w:val="70DB491C"/>
    <w:multiLevelType w:val="multilevel"/>
    <w:tmpl w:val="008C6AB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nsid w:val="70FE05FC"/>
    <w:multiLevelType w:val="hybridMultilevel"/>
    <w:tmpl w:val="8CEA8238"/>
    <w:lvl w:ilvl="0" w:tplc="0A0CCBF8">
      <w:numFmt w:val="bullet"/>
      <w:lvlText w:val=""/>
      <w:lvlJc w:val="left"/>
      <w:pPr>
        <w:ind w:left="1174" w:hanging="173"/>
      </w:pPr>
      <w:rPr>
        <w:rFonts w:ascii="Symbol" w:eastAsia="Symbol" w:hAnsi="Symbol" w:cs="Symbol" w:hint="default"/>
        <w:w w:val="100"/>
        <w:sz w:val="24"/>
        <w:szCs w:val="24"/>
        <w:lang w:val="ru-RU" w:eastAsia="en-US" w:bidi="ar-SA"/>
      </w:rPr>
    </w:lvl>
    <w:lvl w:ilvl="1" w:tplc="78F613D0">
      <w:numFmt w:val="bullet"/>
      <w:lvlText w:val="•"/>
      <w:lvlJc w:val="left"/>
      <w:pPr>
        <w:ind w:left="2613" w:hanging="173"/>
      </w:pPr>
      <w:rPr>
        <w:rFonts w:hint="default"/>
        <w:lang w:val="ru-RU" w:eastAsia="en-US" w:bidi="ar-SA"/>
      </w:rPr>
    </w:lvl>
    <w:lvl w:ilvl="2" w:tplc="884AE7DA">
      <w:numFmt w:val="bullet"/>
      <w:lvlText w:val="•"/>
      <w:lvlJc w:val="left"/>
      <w:pPr>
        <w:ind w:left="4047" w:hanging="173"/>
      </w:pPr>
      <w:rPr>
        <w:rFonts w:hint="default"/>
        <w:lang w:val="ru-RU" w:eastAsia="en-US" w:bidi="ar-SA"/>
      </w:rPr>
    </w:lvl>
    <w:lvl w:ilvl="3" w:tplc="1626158C">
      <w:numFmt w:val="bullet"/>
      <w:lvlText w:val="•"/>
      <w:lvlJc w:val="left"/>
      <w:pPr>
        <w:ind w:left="5481" w:hanging="173"/>
      </w:pPr>
      <w:rPr>
        <w:rFonts w:hint="default"/>
        <w:lang w:val="ru-RU" w:eastAsia="en-US" w:bidi="ar-SA"/>
      </w:rPr>
    </w:lvl>
    <w:lvl w:ilvl="4" w:tplc="F51032CC">
      <w:numFmt w:val="bullet"/>
      <w:lvlText w:val="•"/>
      <w:lvlJc w:val="left"/>
      <w:pPr>
        <w:ind w:left="6915" w:hanging="173"/>
      </w:pPr>
      <w:rPr>
        <w:rFonts w:hint="default"/>
        <w:lang w:val="ru-RU" w:eastAsia="en-US" w:bidi="ar-SA"/>
      </w:rPr>
    </w:lvl>
    <w:lvl w:ilvl="5" w:tplc="03088120">
      <w:numFmt w:val="bullet"/>
      <w:lvlText w:val="•"/>
      <w:lvlJc w:val="left"/>
      <w:pPr>
        <w:ind w:left="8349" w:hanging="173"/>
      </w:pPr>
      <w:rPr>
        <w:rFonts w:hint="default"/>
        <w:lang w:val="ru-RU" w:eastAsia="en-US" w:bidi="ar-SA"/>
      </w:rPr>
    </w:lvl>
    <w:lvl w:ilvl="6" w:tplc="2CF41BCA">
      <w:numFmt w:val="bullet"/>
      <w:lvlText w:val="•"/>
      <w:lvlJc w:val="left"/>
      <w:pPr>
        <w:ind w:left="9783" w:hanging="173"/>
      </w:pPr>
      <w:rPr>
        <w:rFonts w:hint="default"/>
        <w:lang w:val="ru-RU" w:eastAsia="en-US" w:bidi="ar-SA"/>
      </w:rPr>
    </w:lvl>
    <w:lvl w:ilvl="7" w:tplc="71DEB46A">
      <w:numFmt w:val="bullet"/>
      <w:lvlText w:val="•"/>
      <w:lvlJc w:val="left"/>
      <w:pPr>
        <w:ind w:left="11216" w:hanging="173"/>
      </w:pPr>
      <w:rPr>
        <w:rFonts w:hint="default"/>
        <w:lang w:val="ru-RU" w:eastAsia="en-US" w:bidi="ar-SA"/>
      </w:rPr>
    </w:lvl>
    <w:lvl w:ilvl="8" w:tplc="DBC82D80">
      <w:numFmt w:val="bullet"/>
      <w:lvlText w:val="•"/>
      <w:lvlJc w:val="left"/>
      <w:pPr>
        <w:ind w:left="12650" w:hanging="173"/>
      </w:pPr>
      <w:rPr>
        <w:rFonts w:hint="default"/>
        <w:lang w:val="ru-RU" w:eastAsia="en-US" w:bidi="ar-SA"/>
      </w:rPr>
    </w:lvl>
  </w:abstractNum>
  <w:abstractNum w:abstractNumId="74">
    <w:nsid w:val="72BC6D6A"/>
    <w:multiLevelType w:val="hybridMultilevel"/>
    <w:tmpl w:val="A108592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75410A04"/>
    <w:multiLevelType w:val="hybridMultilevel"/>
    <w:tmpl w:val="DE422A5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76863E37"/>
    <w:multiLevelType w:val="hybridMultilevel"/>
    <w:tmpl w:val="087CDA4C"/>
    <w:lvl w:ilvl="0" w:tplc="017A038C">
      <w:start w:val="1"/>
      <w:numFmt w:val="bullet"/>
      <w:lvlText w:val="-"/>
      <w:lvlJc w:val="left"/>
      <w:pPr>
        <w:tabs>
          <w:tab w:val="num" w:pos="780"/>
        </w:tabs>
        <w:ind w:left="780" w:hanging="360"/>
      </w:pPr>
      <w:rPr>
        <w:rFonts w:ascii="Courier New" w:hAnsi="Courier New" w:hint="default"/>
      </w:rPr>
    </w:lvl>
    <w:lvl w:ilvl="1" w:tplc="00000017">
      <w:numFmt w:val="bullet"/>
      <w:lvlText w:val="-"/>
      <w:lvlJc w:val="left"/>
      <w:pPr>
        <w:tabs>
          <w:tab w:val="num" w:pos="1560"/>
        </w:tabs>
        <w:ind w:left="1560" w:hanging="420"/>
      </w:pPr>
      <w:rPr>
        <w:rFonts w:ascii="StarSymbol" w:hAnsi="Star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7">
    <w:nsid w:val="7740370B"/>
    <w:multiLevelType w:val="hybridMultilevel"/>
    <w:tmpl w:val="C980B1E2"/>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77722C7E"/>
    <w:multiLevelType w:val="hybridMultilevel"/>
    <w:tmpl w:val="1B96B188"/>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78B051EF"/>
    <w:multiLevelType w:val="hybridMultilevel"/>
    <w:tmpl w:val="1624DF76"/>
    <w:lvl w:ilvl="0" w:tplc="8F567028">
      <w:start w:val="1"/>
      <w:numFmt w:val="bullet"/>
      <w:lvlText w:val="‒"/>
      <w:lvlJc w:val="left"/>
      <w:pPr>
        <w:ind w:left="1480" w:hanging="360"/>
      </w:pPr>
      <w:rPr>
        <w:rFonts w:ascii="Times New Roman" w:hAnsi="Times New Roman" w:cs="Times New Roman"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80">
    <w:nsid w:val="7A450590"/>
    <w:multiLevelType w:val="hybridMultilevel"/>
    <w:tmpl w:val="1DD60162"/>
    <w:lvl w:ilvl="0" w:tplc="D14CD1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7DEB6F89"/>
    <w:multiLevelType w:val="hybridMultilevel"/>
    <w:tmpl w:val="48D2FDC6"/>
    <w:lvl w:ilvl="0" w:tplc="D14CD1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7F1B0B04"/>
    <w:multiLevelType w:val="hybridMultilevel"/>
    <w:tmpl w:val="926248B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48"/>
  </w:num>
  <w:num w:numId="2">
    <w:abstractNumId w:val="38"/>
  </w:num>
  <w:num w:numId="3">
    <w:abstractNumId w:val="67"/>
  </w:num>
  <w:num w:numId="4">
    <w:abstractNumId w:val="44"/>
  </w:num>
  <w:num w:numId="5">
    <w:abstractNumId w:val="28"/>
  </w:num>
  <w:num w:numId="6">
    <w:abstractNumId w:val="23"/>
  </w:num>
  <w:num w:numId="7">
    <w:abstractNumId w:val="61"/>
  </w:num>
  <w:num w:numId="8">
    <w:abstractNumId w:val="65"/>
  </w:num>
  <w:num w:numId="9">
    <w:abstractNumId w:val="59"/>
  </w:num>
  <w:num w:numId="10">
    <w:abstractNumId w:val="68"/>
  </w:num>
  <w:num w:numId="11">
    <w:abstractNumId w:val="81"/>
  </w:num>
  <w:num w:numId="12">
    <w:abstractNumId w:val="7"/>
  </w:num>
  <w:num w:numId="13">
    <w:abstractNumId w:val="80"/>
  </w:num>
  <w:num w:numId="14">
    <w:abstractNumId w:val="14"/>
  </w:num>
  <w:num w:numId="15">
    <w:abstractNumId w:val="40"/>
  </w:num>
  <w:num w:numId="16">
    <w:abstractNumId w:val="57"/>
  </w:num>
  <w:num w:numId="17">
    <w:abstractNumId w:val="54"/>
  </w:num>
  <w:num w:numId="18">
    <w:abstractNumId w:val="27"/>
  </w:num>
  <w:num w:numId="19">
    <w:abstractNumId w:val="20"/>
  </w:num>
  <w:num w:numId="20">
    <w:abstractNumId w:val="16"/>
  </w:num>
  <w:num w:numId="21">
    <w:abstractNumId w:val="21"/>
  </w:num>
  <w:num w:numId="22">
    <w:abstractNumId w:val="72"/>
  </w:num>
  <w:num w:numId="23">
    <w:abstractNumId w:val="78"/>
  </w:num>
  <w:num w:numId="24">
    <w:abstractNumId w:val="77"/>
  </w:num>
  <w:num w:numId="25">
    <w:abstractNumId w:val="62"/>
  </w:num>
  <w:num w:numId="26">
    <w:abstractNumId w:val="60"/>
  </w:num>
  <w:num w:numId="27">
    <w:abstractNumId w:val="45"/>
  </w:num>
  <w:num w:numId="28">
    <w:abstractNumId w:val="30"/>
  </w:num>
  <w:num w:numId="29">
    <w:abstractNumId w:val="75"/>
  </w:num>
  <w:num w:numId="30">
    <w:abstractNumId w:val="55"/>
  </w:num>
  <w:num w:numId="31">
    <w:abstractNumId w:val="15"/>
  </w:num>
  <w:num w:numId="32">
    <w:abstractNumId w:val="22"/>
  </w:num>
  <w:num w:numId="33">
    <w:abstractNumId w:val="36"/>
  </w:num>
  <w:num w:numId="34">
    <w:abstractNumId w:val="19"/>
  </w:num>
  <w:num w:numId="35">
    <w:abstractNumId w:val="25"/>
  </w:num>
  <w:num w:numId="36">
    <w:abstractNumId w:val="51"/>
  </w:num>
  <w:num w:numId="37">
    <w:abstractNumId w:val="35"/>
  </w:num>
  <w:num w:numId="38">
    <w:abstractNumId w:val="37"/>
  </w:num>
  <w:num w:numId="39">
    <w:abstractNumId w:val="63"/>
  </w:num>
  <w:num w:numId="40">
    <w:abstractNumId w:val="34"/>
  </w:num>
  <w:num w:numId="41">
    <w:abstractNumId w:val="6"/>
  </w:num>
  <w:num w:numId="42">
    <w:abstractNumId w:val="53"/>
  </w:num>
  <w:num w:numId="43">
    <w:abstractNumId w:val="74"/>
  </w:num>
  <w:num w:numId="44">
    <w:abstractNumId w:val="11"/>
  </w:num>
  <w:num w:numId="45">
    <w:abstractNumId w:val="71"/>
  </w:num>
  <w:num w:numId="46">
    <w:abstractNumId w:val="31"/>
  </w:num>
  <w:num w:numId="47">
    <w:abstractNumId w:val="73"/>
  </w:num>
  <w:num w:numId="48">
    <w:abstractNumId w:val="49"/>
  </w:num>
  <w:num w:numId="49">
    <w:abstractNumId w:val="32"/>
  </w:num>
  <w:num w:numId="50">
    <w:abstractNumId w:val="33"/>
  </w:num>
  <w:num w:numId="51">
    <w:abstractNumId w:val="41"/>
  </w:num>
  <w:num w:numId="52">
    <w:abstractNumId w:val="56"/>
  </w:num>
  <w:num w:numId="53">
    <w:abstractNumId w:val="79"/>
  </w:num>
  <w:num w:numId="54">
    <w:abstractNumId w:val="13"/>
  </w:num>
  <w:num w:numId="55">
    <w:abstractNumId w:val="24"/>
  </w:num>
  <w:num w:numId="56">
    <w:abstractNumId w:val="42"/>
  </w:num>
  <w:num w:numId="57">
    <w:abstractNumId w:val="8"/>
  </w:num>
  <w:num w:numId="58">
    <w:abstractNumId w:val="39"/>
  </w:num>
  <w:num w:numId="59">
    <w:abstractNumId w:val="29"/>
  </w:num>
  <w:num w:numId="60">
    <w:abstractNumId w:val="70"/>
  </w:num>
  <w:num w:numId="61">
    <w:abstractNumId w:val="52"/>
  </w:num>
  <w:num w:numId="62">
    <w:abstractNumId w:val="18"/>
  </w:num>
  <w:num w:numId="63">
    <w:abstractNumId w:val="66"/>
  </w:num>
  <w:num w:numId="64">
    <w:abstractNumId w:val="12"/>
  </w:num>
  <w:num w:numId="65">
    <w:abstractNumId w:val="43"/>
  </w:num>
  <w:num w:numId="66">
    <w:abstractNumId w:val="50"/>
  </w:num>
  <w:num w:numId="67">
    <w:abstractNumId w:val="9"/>
  </w:num>
  <w:num w:numId="68">
    <w:abstractNumId w:val="10"/>
  </w:num>
  <w:num w:numId="69">
    <w:abstractNumId w:val="46"/>
  </w:num>
  <w:num w:numId="70">
    <w:abstractNumId w:val="47"/>
  </w:num>
  <w:num w:numId="71">
    <w:abstractNumId w:val="69"/>
  </w:num>
  <w:num w:numId="72">
    <w:abstractNumId w:val="82"/>
  </w:num>
  <w:num w:numId="73">
    <w:abstractNumId w:val="2"/>
  </w:num>
  <w:num w:numId="74">
    <w:abstractNumId w:val="3"/>
  </w:num>
  <w:num w:numId="75">
    <w:abstractNumId w:val="4"/>
  </w:num>
  <w:num w:numId="76">
    <w:abstractNumId w:val="5"/>
  </w:num>
  <w:num w:numId="77">
    <w:abstractNumId w:val="64"/>
  </w:num>
  <w:num w:numId="78">
    <w:abstractNumId w:val="26"/>
  </w:num>
  <w:num w:numId="79">
    <w:abstractNumId w:val="58"/>
  </w:num>
  <w:num w:numId="80">
    <w:abstractNumId w:val="17"/>
  </w:num>
  <w:num w:numId="81">
    <w:abstractNumId w:val="76"/>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F7A7C"/>
    <w:rsid w:val="0000082D"/>
    <w:rsid w:val="000440F8"/>
    <w:rsid w:val="000A17C1"/>
    <w:rsid w:val="000A49AE"/>
    <w:rsid w:val="000B2F6B"/>
    <w:rsid w:val="000D23C7"/>
    <w:rsid w:val="001361A7"/>
    <w:rsid w:val="0013728E"/>
    <w:rsid w:val="00154519"/>
    <w:rsid w:val="0019301D"/>
    <w:rsid w:val="001E0483"/>
    <w:rsid w:val="001E7BA7"/>
    <w:rsid w:val="00222451"/>
    <w:rsid w:val="00250F09"/>
    <w:rsid w:val="00264B76"/>
    <w:rsid w:val="002A1AB0"/>
    <w:rsid w:val="002A4692"/>
    <w:rsid w:val="002A626B"/>
    <w:rsid w:val="00303E30"/>
    <w:rsid w:val="00322E97"/>
    <w:rsid w:val="003244DC"/>
    <w:rsid w:val="003329F5"/>
    <w:rsid w:val="003A13AD"/>
    <w:rsid w:val="003C07A0"/>
    <w:rsid w:val="003D4924"/>
    <w:rsid w:val="003F7A7C"/>
    <w:rsid w:val="00413079"/>
    <w:rsid w:val="00420A84"/>
    <w:rsid w:val="00470A15"/>
    <w:rsid w:val="004A2709"/>
    <w:rsid w:val="004C1DCA"/>
    <w:rsid w:val="004C55F7"/>
    <w:rsid w:val="00535C48"/>
    <w:rsid w:val="005667B2"/>
    <w:rsid w:val="00587602"/>
    <w:rsid w:val="005E056A"/>
    <w:rsid w:val="0065112A"/>
    <w:rsid w:val="00656627"/>
    <w:rsid w:val="006D0A08"/>
    <w:rsid w:val="006E60D3"/>
    <w:rsid w:val="00736FDA"/>
    <w:rsid w:val="007612BD"/>
    <w:rsid w:val="00765E9A"/>
    <w:rsid w:val="007B286C"/>
    <w:rsid w:val="00843CD3"/>
    <w:rsid w:val="00864347"/>
    <w:rsid w:val="00875DFC"/>
    <w:rsid w:val="0087798A"/>
    <w:rsid w:val="008B3F89"/>
    <w:rsid w:val="008D36E7"/>
    <w:rsid w:val="008D51E8"/>
    <w:rsid w:val="00A35A7D"/>
    <w:rsid w:val="00A55C73"/>
    <w:rsid w:val="00AA6840"/>
    <w:rsid w:val="00AC126E"/>
    <w:rsid w:val="00AF580A"/>
    <w:rsid w:val="00B207B2"/>
    <w:rsid w:val="00B40036"/>
    <w:rsid w:val="00B61FE6"/>
    <w:rsid w:val="00B639AB"/>
    <w:rsid w:val="00B702F0"/>
    <w:rsid w:val="00B94380"/>
    <w:rsid w:val="00BD59A1"/>
    <w:rsid w:val="00C02E48"/>
    <w:rsid w:val="00C73E61"/>
    <w:rsid w:val="00C9073A"/>
    <w:rsid w:val="00CB56CE"/>
    <w:rsid w:val="00CD165E"/>
    <w:rsid w:val="00CF7634"/>
    <w:rsid w:val="00D168F8"/>
    <w:rsid w:val="00D4302A"/>
    <w:rsid w:val="00D5161D"/>
    <w:rsid w:val="00D85EEE"/>
    <w:rsid w:val="00D964D0"/>
    <w:rsid w:val="00E32A23"/>
    <w:rsid w:val="00E50A6A"/>
    <w:rsid w:val="00E74B83"/>
    <w:rsid w:val="00E8579E"/>
    <w:rsid w:val="00E91E6B"/>
    <w:rsid w:val="00F772C6"/>
    <w:rsid w:val="00FA1638"/>
    <w:rsid w:val="00FD6299"/>
    <w:rsid w:val="00FE2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2A626B"/>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B61FE6"/>
    <w:pPr>
      <w:ind w:left="921"/>
      <w:outlineLvl w:val="0"/>
    </w:pPr>
    <w:rPr>
      <w:b/>
      <w:bCs/>
      <w:sz w:val="24"/>
      <w:szCs w:val="24"/>
    </w:rPr>
  </w:style>
  <w:style w:type="paragraph" w:styleId="2">
    <w:name w:val="heading 2"/>
    <w:basedOn w:val="a"/>
    <w:link w:val="20"/>
    <w:uiPriority w:val="1"/>
    <w:qFormat/>
    <w:rsid w:val="00B61FE6"/>
    <w:pPr>
      <w:ind w:left="921"/>
      <w:jc w:val="both"/>
      <w:outlineLvl w:val="1"/>
    </w:pPr>
    <w:rPr>
      <w:b/>
      <w:bCs/>
      <w:i/>
      <w:iCs/>
      <w:sz w:val="24"/>
      <w:szCs w:val="24"/>
    </w:rPr>
  </w:style>
  <w:style w:type="paragraph" w:styleId="3">
    <w:name w:val="heading 3"/>
    <w:basedOn w:val="a"/>
    <w:next w:val="a"/>
    <w:link w:val="30"/>
    <w:uiPriority w:val="1"/>
    <w:unhideWhenUsed/>
    <w:qFormat/>
    <w:rsid w:val="00E8579E"/>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3F7A7C"/>
    <w:pPr>
      <w:ind w:left="212" w:firstLine="708"/>
      <w:jc w:val="both"/>
    </w:pPr>
    <w:rPr>
      <w:sz w:val="24"/>
      <w:szCs w:val="24"/>
    </w:rPr>
  </w:style>
  <w:style w:type="character" w:customStyle="1" w:styleId="a4">
    <w:name w:val="Основной текст Знак"/>
    <w:basedOn w:val="a0"/>
    <w:link w:val="a3"/>
    <w:uiPriority w:val="1"/>
    <w:rsid w:val="003F7A7C"/>
    <w:rPr>
      <w:rFonts w:ascii="Times New Roman" w:eastAsia="Times New Roman" w:hAnsi="Times New Roman" w:cs="Times New Roman"/>
      <w:sz w:val="24"/>
      <w:szCs w:val="24"/>
    </w:rPr>
  </w:style>
  <w:style w:type="table" w:styleId="a5">
    <w:name w:val="Table Grid"/>
    <w:basedOn w:val="a1"/>
    <w:uiPriority w:val="59"/>
    <w:rsid w:val="003F7A7C"/>
    <w:pPr>
      <w:widowControl w:val="0"/>
      <w:autoSpaceDE w:val="0"/>
      <w:autoSpaceDN w:val="0"/>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aliases w:val="List_Paragraph,Multilevel para_II,List Paragraph1,Абзац списка11,Абзац вправо-1"/>
    <w:basedOn w:val="a"/>
    <w:uiPriority w:val="34"/>
    <w:qFormat/>
    <w:rsid w:val="000A17C1"/>
    <w:pPr>
      <w:ind w:left="212" w:firstLine="708"/>
    </w:pPr>
  </w:style>
  <w:style w:type="paragraph" w:customStyle="1" w:styleId="TableParagraph">
    <w:name w:val="Table Paragraph"/>
    <w:basedOn w:val="a"/>
    <w:uiPriority w:val="1"/>
    <w:qFormat/>
    <w:rsid w:val="000A17C1"/>
    <w:pPr>
      <w:spacing w:before="92"/>
      <w:ind w:left="101"/>
    </w:pPr>
  </w:style>
  <w:style w:type="character" w:customStyle="1" w:styleId="a7">
    <w:name w:val="Основной текст_"/>
    <w:basedOn w:val="a0"/>
    <w:link w:val="21"/>
    <w:rsid w:val="000A17C1"/>
    <w:rPr>
      <w:rFonts w:ascii="Times New Roman" w:eastAsia="Times New Roman" w:hAnsi="Times New Roman" w:cs="Times New Roman"/>
      <w:sz w:val="28"/>
      <w:szCs w:val="28"/>
      <w:shd w:val="clear" w:color="auto" w:fill="FFFFFF"/>
    </w:rPr>
  </w:style>
  <w:style w:type="paragraph" w:customStyle="1" w:styleId="21">
    <w:name w:val="Основной текст2"/>
    <w:basedOn w:val="a"/>
    <w:link w:val="a7"/>
    <w:rsid w:val="000A17C1"/>
    <w:pPr>
      <w:shd w:val="clear" w:color="auto" w:fill="FFFFFF"/>
      <w:autoSpaceDE/>
      <w:autoSpaceDN/>
      <w:spacing w:before="360" w:after="120" w:line="0" w:lineRule="atLeast"/>
    </w:pPr>
    <w:rPr>
      <w:sz w:val="28"/>
      <w:szCs w:val="28"/>
    </w:rPr>
  </w:style>
  <w:style w:type="character" w:styleId="a8">
    <w:name w:val="Hyperlink"/>
    <w:basedOn w:val="a0"/>
    <w:uiPriority w:val="99"/>
    <w:unhideWhenUsed/>
    <w:rsid w:val="000A17C1"/>
    <w:rPr>
      <w:color w:val="0000FF" w:themeColor="hyperlink"/>
      <w:u w:val="single"/>
    </w:rPr>
  </w:style>
  <w:style w:type="paragraph" w:customStyle="1" w:styleId="ConsPlusTitle">
    <w:name w:val="ConsPlusTitle"/>
    <w:rsid w:val="000A17C1"/>
    <w:pPr>
      <w:widowControl w:val="0"/>
      <w:autoSpaceDE w:val="0"/>
      <w:autoSpaceDN w:val="0"/>
      <w:spacing w:after="0" w:line="240" w:lineRule="auto"/>
    </w:pPr>
    <w:rPr>
      <w:rFonts w:ascii="Calibri" w:eastAsia="Times New Roman" w:hAnsi="Calibri" w:cs="Calibri"/>
      <w:b/>
      <w:lang w:eastAsia="ru-RU"/>
    </w:rPr>
  </w:style>
  <w:style w:type="paragraph" w:customStyle="1" w:styleId="Default">
    <w:name w:val="Default"/>
    <w:rsid w:val="000A17C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9">
    <w:name w:val="header"/>
    <w:basedOn w:val="a"/>
    <w:link w:val="aa"/>
    <w:uiPriority w:val="99"/>
    <w:unhideWhenUsed/>
    <w:rsid w:val="008B3F89"/>
    <w:pPr>
      <w:tabs>
        <w:tab w:val="center" w:pos="4677"/>
        <w:tab w:val="right" w:pos="9355"/>
      </w:tabs>
    </w:pPr>
  </w:style>
  <w:style w:type="character" w:customStyle="1" w:styleId="aa">
    <w:name w:val="Верхний колонтитул Знак"/>
    <w:basedOn w:val="a0"/>
    <w:link w:val="a9"/>
    <w:uiPriority w:val="99"/>
    <w:rsid w:val="008B3F89"/>
    <w:rPr>
      <w:rFonts w:ascii="Times New Roman" w:eastAsia="Times New Roman" w:hAnsi="Times New Roman" w:cs="Times New Roman"/>
    </w:rPr>
  </w:style>
  <w:style w:type="paragraph" w:styleId="ab">
    <w:name w:val="footer"/>
    <w:basedOn w:val="a"/>
    <w:link w:val="ac"/>
    <w:uiPriority w:val="99"/>
    <w:unhideWhenUsed/>
    <w:rsid w:val="008B3F89"/>
    <w:pPr>
      <w:tabs>
        <w:tab w:val="center" w:pos="4677"/>
        <w:tab w:val="right" w:pos="9355"/>
      </w:tabs>
    </w:pPr>
  </w:style>
  <w:style w:type="character" w:customStyle="1" w:styleId="ac">
    <w:name w:val="Нижний колонтитул Знак"/>
    <w:basedOn w:val="a0"/>
    <w:link w:val="ab"/>
    <w:uiPriority w:val="99"/>
    <w:rsid w:val="008B3F89"/>
    <w:rPr>
      <w:rFonts w:ascii="Times New Roman" w:eastAsia="Times New Roman" w:hAnsi="Times New Roman" w:cs="Times New Roman"/>
    </w:rPr>
  </w:style>
  <w:style w:type="character" w:customStyle="1" w:styleId="10">
    <w:name w:val="Заголовок 1 Знак"/>
    <w:basedOn w:val="a0"/>
    <w:link w:val="1"/>
    <w:uiPriority w:val="1"/>
    <w:rsid w:val="00B61FE6"/>
    <w:rPr>
      <w:rFonts w:ascii="Times New Roman" w:eastAsia="Times New Roman" w:hAnsi="Times New Roman" w:cs="Times New Roman"/>
      <w:b/>
      <w:bCs/>
      <w:sz w:val="24"/>
      <w:szCs w:val="24"/>
    </w:rPr>
  </w:style>
  <w:style w:type="character" w:customStyle="1" w:styleId="20">
    <w:name w:val="Заголовок 2 Знак"/>
    <w:basedOn w:val="a0"/>
    <w:link w:val="2"/>
    <w:uiPriority w:val="1"/>
    <w:rsid w:val="00B61FE6"/>
    <w:rPr>
      <w:rFonts w:ascii="Times New Roman" w:eastAsia="Times New Roman" w:hAnsi="Times New Roman" w:cs="Times New Roman"/>
      <w:b/>
      <w:bCs/>
      <w:i/>
      <w:iCs/>
      <w:sz w:val="24"/>
      <w:szCs w:val="24"/>
    </w:rPr>
  </w:style>
  <w:style w:type="character" w:customStyle="1" w:styleId="ad">
    <w:name w:val="Сноска_"/>
    <w:basedOn w:val="a0"/>
    <w:link w:val="ae"/>
    <w:rsid w:val="00B61FE6"/>
    <w:rPr>
      <w:rFonts w:ascii="Times New Roman" w:eastAsia="Times New Roman" w:hAnsi="Times New Roman" w:cs="Times New Roman"/>
      <w:b/>
      <w:bCs/>
      <w:sz w:val="18"/>
      <w:szCs w:val="18"/>
      <w:shd w:val="clear" w:color="auto" w:fill="FFFFFF"/>
    </w:rPr>
  </w:style>
  <w:style w:type="paragraph" w:customStyle="1" w:styleId="ae">
    <w:name w:val="Сноска"/>
    <w:basedOn w:val="a"/>
    <w:link w:val="ad"/>
    <w:rsid w:val="00B61FE6"/>
    <w:pPr>
      <w:shd w:val="clear" w:color="auto" w:fill="FFFFFF"/>
      <w:autoSpaceDE/>
      <w:autoSpaceDN/>
      <w:spacing w:line="230" w:lineRule="exact"/>
      <w:jc w:val="both"/>
    </w:pPr>
    <w:rPr>
      <w:b/>
      <w:bCs/>
      <w:sz w:val="18"/>
      <w:szCs w:val="18"/>
    </w:rPr>
  </w:style>
  <w:style w:type="character" w:customStyle="1" w:styleId="30">
    <w:name w:val="Заголовок 3 Знак"/>
    <w:basedOn w:val="a0"/>
    <w:link w:val="3"/>
    <w:uiPriority w:val="1"/>
    <w:rsid w:val="00E8579E"/>
    <w:rPr>
      <w:rFonts w:asciiTheme="majorHAnsi" w:eastAsiaTheme="majorEastAsia" w:hAnsiTheme="majorHAnsi" w:cstheme="majorBidi"/>
      <w:color w:val="243F60" w:themeColor="accent1" w:themeShade="7F"/>
      <w:sz w:val="24"/>
      <w:szCs w:val="24"/>
    </w:rPr>
  </w:style>
  <w:style w:type="table" w:customStyle="1" w:styleId="TableNormal">
    <w:name w:val="Table Normal"/>
    <w:uiPriority w:val="2"/>
    <w:semiHidden/>
    <w:unhideWhenUsed/>
    <w:qFormat/>
    <w:rsid w:val="00E8579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
    <w:name w:val="Title"/>
    <w:basedOn w:val="a"/>
    <w:link w:val="af0"/>
    <w:uiPriority w:val="1"/>
    <w:qFormat/>
    <w:rsid w:val="00E8579E"/>
    <w:pPr>
      <w:spacing w:before="246"/>
      <w:ind w:left="2880" w:right="1201" w:hanging="1412"/>
    </w:pPr>
    <w:rPr>
      <w:b/>
      <w:bCs/>
      <w:sz w:val="32"/>
      <w:szCs w:val="32"/>
    </w:rPr>
  </w:style>
  <w:style w:type="character" w:customStyle="1" w:styleId="af0">
    <w:name w:val="Название Знак"/>
    <w:basedOn w:val="a0"/>
    <w:link w:val="af"/>
    <w:uiPriority w:val="1"/>
    <w:rsid w:val="00E8579E"/>
    <w:rPr>
      <w:rFonts w:ascii="Times New Roman" w:eastAsia="Times New Roman" w:hAnsi="Times New Roman" w:cs="Times New Roman"/>
      <w:b/>
      <w:bCs/>
      <w:sz w:val="32"/>
      <w:szCs w:val="32"/>
    </w:rPr>
  </w:style>
  <w:style w:type="paragraph" w:styleId="af1">
    <w:name w:val="Normal (Web)"/>
    <w:basedOn w:val="a"/>
    <w:uiPriority w:val="99"/>
    <w:unhideWhenUsed/>
    <w:rsid w:val="00E8579E"/>
    <w:pPr>
      <w:widowControl/>
      <w:autoSpaceDE/>
      <w:autoSpaceDN/>
      <w:spacing w:before="100" w:beforeAutospacing="1" w:after="100" w:afterAutospacing="1"/>
    </w:pPr>
    <w:rPr>
      <w:sz w:val="24"/>
      <w:szCs w:val="24"/>
      <w:lang w:eastAsia="ru-RU"/>
    </w:rPr>
  </w:style>
  <w:style w:type="paragraph" w:styleId="11">
    <w:name w:val="toc 1"/>
    <w:basedOn w:val="a"/>
    <w:uiPriority w:val="1"/>
    <w:qFormat/>
    <w:rsid w:val="00E8579E"/>
    <w:pPr>
      <w:spacing w:before="116"/>
      <w:ind w:left="741" w:hanging="448"/>
    </w:pPr>
    <w:rPr>
      <w:b/>
      <w:bCs/>
    </w:rPr>
  </w:style>
  <w:style w:type="paragraph" w:styleId="af2">
    <w:name w:val="No Spacing"/>
    <w:link w:val="af3"/>
    <w:uiPriority w:val="1"/>
    <w:qFormat/>
    <w:rsid w:val="00E8579E"/>
    <w:pPr>
      <w:widowControl w:val="0"/>
      <w:autoSpaceDE w:val="0"/>
      <w:autoSpaceDN w:val="0"/>
      <w:spacing w:after="0" w:line="240" w:lineRule="auto"/>
    </w:pPr>
    <w:rPr>
      <w:rFonts w:ascii="Times New Roman" w:eastAsia="Times New Roman" w:hAnsi="Times New Roman" w:cs="Times New Roman"/>
    </w:rPr>
  </w:style>
  <w:style w:type="paragraph" w:styleId="af4">
    <w:name w:val="footnote text"/>
    <w:basedOn w:val="a"/>
    <w:link w:val="af5"/>
    <w:uiPriority w:val="99"/>
    <w:semiHidden/>
    <w:unhideWhenUsed/>
    <w:rsid w:val="00E8579E"/>
    <w:pPr>
      <w:autoSpaceDE/>
      <w:autoSpaceDN/>
    </w:pPr>
    <w:rPr>
      <w:rFonts w:ascii="Courier New" w:eastAsia="Courier New" w:hAnsi="Courier New" w:cs="Courier New"/>
      <w:color w:val="000000"/>
      <w:sz w:val="20"/>
      <w:szCs w:val="20"/>
      <w:lang w:eastAsia="ru-RU"/>
    </w:rPr>
  </w:style>
  <w:style w:type="character" w:customStyle="1" w:styleId="af5">
    <w:name w:val="Текст сноски Знак"/>
    <w:basedOn w:val="a0"/>
    <w:link w:val="af4"/>
    <w:uiPriority w:val="99"/>
    <w:semiHidden/>
    <w:rsid w:val="00E8579E"/>
    <w:rPr>
      <w:rFonts w:ascii="Courier New" w:eastAsia="Courier New" w:hAnsi="Courier New" w:cs="Courier New"/>
      <w:color w:val="000000"/>
      <w:sz w:val="20"/>
      <w:szCs w:val="20"/>
      <w:lang w:eastAsia="ru-RU"/>
    </w:rPr>
  </w:style>
  <w:style w:type="character" w:styleId="af6">
    <w:name w:val="footnote reference"/>
    <w:basedOn w:val="a0"/>
    <w:semiHidden/>
    <w:unhideWhenUsed/>
    <w:rsid w:val="00E8579E"/>
    <w:rPr>
      <w:vertAlign w:val="superscript"/>
    </w:rPr>
  </w:style>
  <w:style w:type="character" w:customStyle="1" w:styleId="CenturySchoolbook175pt">
    <w:name w:val="Основной текст + Century Schoolbook;17;5 pt;Полужирный;Курсив"/>
    <w:basedOn w:val="a7"/>
    <w:rsid w:val="00E8579E"/>
    <w:rPr>
      <w:rFonts w:ascii="Century Schoolbook" w:eastAsia="Century Schoolbook" w:hAnsi="Century Schoolbook" w:cs="Century Schoolbook"/>
      <w:b/>
      <w:bCs/>
      <w:i/>
      <w:iCs/>
      <w:smallCaps w:val="0"/>
      <w:strike w:val="0"/>
      <w:color w:val="000000"/>
      <w:spacing w:val="0"/>
      <w:w w:val="100"/>
      <w:position w:val="0"/>
      <w:sz w:val="35"/>
      <w:szCs w:val="35"/>
      <w:u w:val="none"/>
      <w:shd w:val="clear" w:color="auto" w:fill="FFFFFF"/>
      <w:lang w:val="ru-RU"/>
    </w:rPr>
  </w:style>
  <w:style w:type="character" w:customStyle="1" w:styleId="12">
    <w:name w:val="Основной текст1"/>
    <w:basedOn w:val="a7"/>
    <w:rsid w:val="00E8579E"/>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1pt">
    <w:name w:val="Основной текст + Интервал -1 pt"/>
    <w:basedOn w:val="a7"/>
    <w:rsid w:val="00E8579E"/>
    <w:rPr>
      <w:rFonts w:ascii="Times New Roman" w:eastAsia="Times New Roman" w:hAnsi="Times New Roman" w:cs="Times New Roman"/>
      <w:b w:val="0"/>
      <w:bCs w:val="0"/>
      <w:i w:val="0"/>
      <w:iCs w:val="0"/>
      <w:smallCaps w:val="0"/>
      <w:strike w:val="0"/>
      <w:color w:val="000000"/>
      <w:spacing w:val="-30"/>
      <w:w w:val="100"/>
      <w:position w:val="0"/>
      <w:sz w:val="28"/>
      <w:szCs w:val="28"/>
      <w:u w:val="none"/>
      <w:shd w:val="clear" w:color="auto" w:fill="FFFFFF"/>
      <w:lang w:val="en-US"/>
    </w:rPr>
  </w:style>
  <w:style w:type="paragraph" w:customStyle="1" w:styleId="ConsPlusNonformat">
    <w:name w:val="ConsPlusNonformat"/>
    <w:rsid w:val="00E857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extended-textshort">
    <w:name w:val="extended-text__short"/>
    <w:basedOn w:val="a0"/>
    <w:rsid w:val="00E8579E"/>
  </w:style>
  <w:style w:type="paragraph" w:customStyle="1" w:styleId="ConsPlusNormal">
    <w:name w:val="ConsPlusNormal"/>
    <w:rsid w:val="00E8579E"/>
    <w:pPr>
      <w:widowControl w:val="0"/>
      <w:autoSpaceDE w:val="0"/>
      <w:autoSpaceDN w:val="0"/>
      <w:spacing w:after="0" w:line="240" w:lineRule="auto"/>
    </w:pPr>
    <w:rPr>
      <w:rFonts w:ascii="Calibri" w:eastAsia="Times New Roman" w:hAnsi="Calibri" w:cs="Calibri"/>
      <w:lang w:eastAsia="ru-RU"/>
    </w:rPr>
  </w:style>
  <w:style w:type="paragraph" w:customStyle="1" w:styleId="Standard">
    <w:name w:val="Standard"/>
    <w:rsid w:val="00E8579E"/>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 w:type="character" w:styleId="af7">
    <w:name w:val="Emphasis"/>
    <w:qFormat/>
    <w:rsid w:val="00E8579E"/>
    <w:rPr>
      <w:i/>
      <w:iCs/>
    </w:rPr>
  </w:style>
  <w:style w:type="character" w:styleId="af8">
    <w:name w:val="FollowedHyperlink"/>
    <w:basedOn w:val="a0"/>
    <w:uiPriority w:val="99"/>
    <w:semiHidden/>
    <w:unhideWhenUsed/>
    <w:rsid w:val="00E8579E"/>
    <w:rPr>
      <w:color w:val="800080" w:themeColor="followedHyperlink"/>
      <w:u w:val="single"/>
    </w:rPr>
  </w:style>
  <w:style w:type="paragraph" w:customStyle="1" w:styleId="13">
    <w:name w:val="Абзац списка1"/>
    <w:basedOn w:val="a"/>
    <w:rsid w:val="00E8579E"/>
    <w:pPr>
      <w:widowControl/>
      <w:autoSpaceDE/>
      <w:autoSpaceDN/>
      <w:spacing w:after="200" w:line="276" w:lineRule="auto"/>
      <w:ind w:left="720"/>
      <w:contextualSpacing/>
    </w:pPr>
    <w:rPr>
      <w:rFonts w:ascii="Calibri" w:hAnsi="Calibri"/>
      <w:lang w:eastAsia="ru-RU"/>
    </w:rPr>
  </w:style>
  <w:style w:type="character" w:customStyle="1" w:styleId="postheadertitleauthorname">
    <w:name w:val="postheadertitle__authorname"/>
    <w:basedOn w:val="a0"/>
    <w:rsid w:val="00E8579E"/>
  </w:style>
  <w:style w:type="character" w:styleId="af9">
    <w:name w:val="Strong"/>
    <w:uiPriority w:val="22"/>
    <w:qFormat/>
    <w:rsid w:val="00E8579E"/>
    <w:rPr>
      <w:b/>
      <w:bCs/>
    </w:rPr>
  </w:style>
  <w:style w:type="character" w:styleId="afa">
    <w:name w:val="line number"/>
    <w:basedOn w:val="a0"/>
    <w:uiPriority w:val="99"/>
    <w:semiHidden/>
    <w:unhideWhenUsed/>
    <w:rsid w:val="00E8579E"/>
  </w:style>
  <w:style w:type="character" w:customStyle="1" w:styleId="c13">
    <w:name w:val="c13"/>
    <w:basedOn w:val="a0"/>
    <w:rsid w:val="00E8579E"/>
  </w:style>
  <w:style w:type="character" w:customStyle="1" w:styleId="c21">
    <w:name w:val="c21"/>
    <w:basedOn w:val="a0"/>
    <w:rsid w:val="00E8579E"/>
  </w:style>
  <w:style w:type="character" w:customStyle="1" w:styleId="c2">
    <w:name w:val="c2"/>
    <w:basedOn w:val="a0"/>
    <w:rsid w:val="00E8579E"/>
  </w:style>
  <w:style w:type="character" w:customStyle="1" w:styleId="c17">
    <w:name w:val="c17"/>
    <w:basedOn w:val="a0"/>
    <w:rsid w:val="00E8579E"/>
  </w:style>
  <w:style w:type="character" w:customStyle="1" w:styleId="c8">
    <w:name w:val="c8"/>
    <w:basedOn w:val="a0"/>
    <w:rsid w:val="00E8579E"/>
  </w:style>
  <w:style w:type="character" w:customStyle="1" w:styleId="c6">
    <w:name w:val="c6"/>
    <w:basedOn w:val="a0"/>
    <w:rsid w:val="00E8579E"/>
  </w:style>
  <w:style w:type="paragraph" w:customStyle="1" w:styleId="22">
    <w:name w:val="Абзац списка2"/>
    <w:basedOn w:val="a"/>
    <w:rsid w:val="00E8579E"/>
    <w:pPr>
      <w:widowControl/>
      <w:suppressAutoHyphens/>
      <w:autoSpaceDE/>
      <w:autoSpaceDN/>
      <w:ind w:left="1421" w:hanging="361"/>
    </w:pPr>
    <w:rPr>
      <w:kern w:val="2"/>
      <w:sz w:val="24"/>
      <w:szCs w:val="24"/>
    </w:rPr>
  </w:style>
  <w:style w:type="paragraph" w:customStyle="1" w:styleId="c1">
    <w:name w:val="c1"/>
    <w:basedOn w:val="a"/>
    <w:rsid w:val="00E8579E"/>
    <w:pPr>
      <w:widowControl/>
      <w:suppressAutoHyphens/>
      <w:autoSpaceDE/>
      <w:autoSpaceDN/>
      <w:spacing w:before="280" w:after="280"/>
    </w:pPr>
    <w:rPr>
      <w:kern w:val="2"/>
      <w:sz w:val="24"/>
      <w:szCs w:val="24"/>
      <w:lang w:eastAsia="ru-RU" w:bidi="hi-IN"/>
    </w:rPr>
  </w:style>
  <w:style w:type="paragraph" w:customStyle="1" w:styleId="c82">
    <w:name w:val="c82"/>
    <w:basedOn w:val="a"/>
    <w:rsid w:val="00E8579E"/>
    <w:pPr>
      <w:widowControl/>
      <w:suppressAutoHyphens/>
      <w:autoSpaceDE/>
      <w:autoSpaceDN/>
      <w:spacing w:before="280" w:after="280"/>
    </w:pPr>
    <w:rPr>
      <w:kern w:val="2"/>
      <w:sz w:val="24"/>
      <w:szCs w:val="24"/>
      <w:lang w:eastAsia="ru-RU" w:bidi="hi-IN"/>
    </w:rPr>
  </w:style>
  <w:style w:type="character" w:customStyle="1" w:styleId="af3">
    <w:name w:val="Без интервала Знак"/>
    <w:link w:val="af2"/>
    <w:uiPriority w:val="1"/>
    <w:rsid w:val="00E8579E"/>
    <w:rPr>
      <w:rFonts w:ascii="Times New Roman" w:eastAsia="Times New Roman" w:hAnsi="Times New Roman" w:cs="Times New Roman"/>
    </w:rPr>
  </w:style>
  <w:style w:type="paragraph" w:styleId="23">
    <w:name w:val="Body Text Indent 2"/>
    <w:basedOn w:val="a"/>
    <w:link w:val="24"/>
    <w:rsid w:val="00E8579E"/>
    <w:pPr>
      <w:widowControl/>
      <w:autoSpaceDE/>
      <w:autoSpaceDN/>
      <w:spacing w:after="120" w:line="480" w:lineRule="auto"/>
      <w:ind w:left="283"/>
    </w:pPr>
    <w:rPr>
      <w:sz w:val="24"/>
      <w:szCs w:val="24"/>
      <w:lang w:eastAsia="ru-RU"/>
    </w:rPr>
  </w:style>
  <w:style w:type="character" w:customStyle="1" w:styleId="24">
    <w:name w:val="Основной текст с отступом 2 Знак"/>
    <w:basedOn w:val="a0"/>
    <w:link w:val="23"/>
    <w:rsid w:val="00E8579E"/>
    <w:rPr>
      <w:rFonts w:ascii="Times New Roman" w:eastAsia="Times New Roman" w:hAnsi="Times New Roman" w:cs="Times New Roman"/>
      <w:sz w:val="24"/>
      <w:szCs w:val="24"/>
      <w:lang w:eastAsia="ru-RU"/>
    </w:rPr>
  </w:style>
  <w:style w:type="character" w:customStyle="1" w:styleId="25">
    <w:name w:val="Основной текст (2)_"/>
    <w:basedOn w:val="a0"/>
    <w:link w:val="210"/>
    <w:uiPriority w:val="99"/>
    <w:locked/>
    <w:rsid w:val="00E8579E"/>
    <w:rPr>
      <w:rFonts w:ascii="Arial" w:hAnsi="Arial" w:cs="Arial"/>
      <w:shd w:val="clear" w:color="auto" w:fill="FFFFFF"/>
    </w:rPr>
  </w:style>
  <w:style w:type="paragraph" w:customStyle="1" w:styleId="210">
    <w:name w:val="Основной текст (2)1"/>
    <w:basedOn w:val="a"/>
    <w:link w:val="25"/>
    <w:uiPriority w:val="99"/>
    <w:rsid w:val="00E8579E"/>
    <w:pPr>
      <w:shd w:val="clear" w:color="auto" w:fill="FFFFFF"/>
      <w:autoSpaceDE/>
      <w:autoSpaceDN/>
      <w:spacing w:before="6660" w:line="274" w:lineRule="exact"/>
      <w:ind w:hanging="400"/>
      <w:jc w:val="both"/>
    </w:pPr>
    <w:rPr>
      <w:rFonts w:ascii="Arial" w:eastAsiaTheme="minorHAnsi" w:hAnsi="Arial" w:cs="Arial"/>
    </w:rPr>
  </w:style>
  <w:style w:type="character" w:customStyle="1" w:styleId="31">
    <w:name w:val="Основной текст (3)_"/>
    <w:basedOn w:val="a0"/>
    <w:link w:val="32"/>
    <w:uiPriority w:val="99"/>
    <w:locked/>
    <w:rsid w:val="00E8579E"/>
    <w:rPr>
      <w:rFonts w:ascii="Arial" w:hAnsi="Arial" w:cs="Arial"/>
      <w:i/>
      <w:iCs/>
      <w:sz w:val="23"/>
      <w:szCs w:val="23"/>
      <w:shd w:val="clear" w:color="auto" w:fill="FFFFFF"/>
    </w:rPr>
  </w:style>
  <w:style w:type="character" w:customStyle="1" w:styleId="26">
    <w:name w:val="Заголовок №2_"/>
    <w:basedOn w:val="a0"/>
    <w:link w:val="27"/>
    <w:uiPriority w:val="99"/>
    <w:locked/>
    <w:rsid w:val="00E8579E"/>
    <w:rPr>
      <w:rFonts w:ascii="Arial" w:hAnsi="Arial" w:cs="Arial"/>
      <w:b/>
      <w:bCs/>
      <w:i/>
      <w:iCs/>
      <w:shd w:val="clear" w:color="auto" w:fill="FFFFFF"/>
    </w:rPr>
  </w:style>
  <w:style w:type="paragraph" w:customStyle="1" w:styleId="32">
    <w:name w:val="Основной текст (3)"/>
    <w:basedOn w:val="a"/>
    <w:link w:val="31"/>
    <w:uiPriority w:val="99"/>
    <w:rsid w:val="00E8579E"/>
    <w:pPr>
      <w:shd w:val="clear" w:color="auto" w:fill="FFFFFF"/>
      <w:autoSpaceDE/>
      <w:autoSpaceDN/>
      <w:spacing w:after="300" w:line="240" w:lineRule="atLeast"/>
      <w:jc w:val="center"/>
    </w:pPr>
    <w:rPr>
      <w:rFonts w:ascii="Arial" w:eastAsiaTheme="minorHAnsi" w:hAnsi="Arial" w:cs="Arial"/>
      <w:i/>
      <w:iCs/>
      <w:sz w:val="23"/>
      <w:szCs w:val="23"/>
    </w:rPr>
  </w:style>
  <w:style w:type="paragraph" w:customStyle="1" w:styleId="27">
    <w:name w:val="Заголовок №2"/>
    <w:basedOn w:val="a"/>
    <w:link w:val="26"/>
    <w:uiPriority w:val="99"/>
    <w:rsid w:val="00E8579E"/>
    <w:pPr>
      <w:shd w:val="clear" w:color="auto" w:fill="FFFFFF"/>
      <w:autoSpaceDE/>
      <w:autoSpaceDN/>
      <w:spacing w:after="300" w:line="240" w:lineRule="atLeast"/>
      <w:jc w:val="center"/>
      <w:outlineLvl w:val="1"/>
    </w:pPr>
    <w:rPr>
      <w:rFonts w:ascii="Arial" w:eastAsiaTheme="minorHAnsi" w:hAnsi="Arial" w:cs="Arial"/>
      <w:b/>
      <w:bCs/>
      <w:i/>
      <w:iCs/>
    </w:rPr>
  </w:style>
  <w:style w:type="paragraph" w:styleId="afb">
    <w:name w:val="Balloon Text"/>
    <w:basedOn w:val="a"/>
    <w:link w:val="afc"/>
    <w:uiPriority w:val="99"/>
    <w:semiHidden/>
    <w:unhideWhenUsed/>
    <w:rsid w:val="002A4692"/>
    <w:rPr>
      <w:rFonts w:ascii="Tahoma" w:hAnsi="Tahoma" w:cs="Tahoma"/>
      <w:sz w:val="16"/>
      <w:szCs w:val="16"/>
    </w:rPr>
  </w:style>
  <w:style w:type="character" w:customStyle="1" w:styleId="afc">
    <w:name w:val="Текст выноски Знак"/>
    <w:basedOn w:val="a0"/>
    <w:link w:val="afb"/>
    <w:uiPriority w:val="99"/>
    <w:semiHidden/>
    <w:rsid w:val="002A4692"/>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https://iro23.ru/wp-content/uploads/2023/06/4-5-&#1083;&#1077;&#1090;-5.pdf" TargetMode="External"/><Relationship Id="rId26" Type="http://schemas.openxmlformats.org/officeDocument/2006/relationships/hyperlink" Target="https://vk.com/volga_poima" TargetMode="Externa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iro23.ru/wp-content/uploads/2023/06/4-5-&#1083;&#1077;&#1090;-3.pdf" TargetMode="External"/><Relationship Id="rId17" Type="http://schemas.openxmlformats.org/officeDocument/2006/relationships/image" Target="media/image4.png"/><Relationship Id="rId25"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ro23.ru/wp-content/uploads/2023/06/4-5-&#1083;&#1077;&#1090;-2.pdf" TargetMode="External"/><Relationship Id="rId20" Type="http://schemas.openxmlformats.org/officeDocument/2006/relationships/hyperlink" Target="https://iro23.ru/wp-content/uploads/2023/06/4-5-&#1083;&#1077;&#1090;-4.pdf" TargetMode="External"/><Relationship Id="rId29" Type="http://schemas.openxmlformats.org/officeDocument/2006/relationships/hyperlink" Target="https://iro23.ru/wp-content/uploads/2023/06/&#1055;&#1077;&#1088;&#1077;&#1095;&#1077;&#1085;&#1100;-&#1087;&#1088;&#1086;&#1080;&#1079;&#1074;&#1077;&#1076;&#1077;&#1085;&#1080;&#1081;-4-5-&#1083;&#1077;&#1090;.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publication.pravo.gov.ru/document/0001202212280044?index=162"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hyperlink" Target="http://publication.pravo.gov.ru/document/0001202212280044?index=158" TargetMode="External"/><Relationship Id="rId28"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0" Type="http://schemas.openxmlformats.org/officeDocument/2006/relationships/hyperlink" Target="https://iro23.ru/wp-content/uploads/2023/06/&#1087;&#1083;&#1072;&#1085;.&#1088;&#1077;&#1079;._-&#1082;-5-&#1075;&#1086;&#1076;&#1072;&#1084;-.pdf" TargetMode="External"/><Relationship Id="rId19" Type="http://schemas.openxmlformats.org/officeDocument/2006/relationships/image" Target="media/image5.png"/><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14" Type="http://schemas.openxmlformats.org/officeDocument/2006/relationships/hyperlink" Target="https://iro23.ru/wp-content/uploads/2023/06/4-5-&#1083;&#1077;&#1090;-1.pdf" TargetMode="External"/><Relationship Id="rId22" Type="http://schemas.openxmlformats.org/officeDocument/2006/relationships/hyperlink" Target="http://publication.pravo.gov.ru/document/0001202212280044?index=153" TargetMode="External"/><Relationship Id="rId27" Type="http://schemas.openxmlformats.org/officeDocument/2006/relationships/hyperlink" Target="https://rstatic.oshkole.ru/editor_files/506046/%D0%9E%D0%9E%D0%9F%20%D0%9C%D0%94%D0%9E%D0%A3%20%D0%94%D0%A1%20%D0%94%D0%B5%D0%BB%D1%8C%D1%84%D0%B8%D0%BD%D0%B5%D0%BD%D0%BE%D0%BA%20%D1%80.%D0%BF.%20%D0%A1%D1%80%D0%B5%D0%B4%D0%BD%D1%8F%D1%8F%20%D0%90%D1%85%D1%82%D1%83%D0%B1%D0%B0.docx%20(1).zip" TargetMode="External"/><Relationship Id="rId30"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5F627-99D1-46F5-940B-C87A808F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24238</Words>
  <Characters>138163</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user27</cp:lastModifiedBy>
  <cp:revision>29</cp:revision>
  <dcterms:created xsi:type="dcterms:W3CDTF">2023-09-05T10:24:00Z</dcterms:created>
  <dcterms:modified xsi:type="dcterms:W3CDTF">2023-09-08T15:05:00Z</dcterms:modified>
</cp:coreProperties>
</file>