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F73" w:rsidRPr="00A7773C" w:rsidRDefault="00795F73" w:rsidP="00D07A66">
      <w:pPr>
        <w:spacing w:after="0" w:line="240" w:lineRule="auto"/>
        <w:ind w:right="-568"/>
        <w:jc w:val="center"/>
        <w:rPr>
          <w:rFonts w:ascii="Times New Roman" w:hAnsi="Times New Roman" w:cs="Times New Roman"/>
          <w:b/>
          <w:bCs/>
        </w:rPr>
      </w:pPr>
    </w:p>
    <w:p w:rsidR="00795F73" w:rsidRPr="00A7773C" w:rsidRDefault="00795F73" w:rsidP="00D07A66">
      <w:pPr>
        <w:spacing w:after="0" w:line="240" w:lineRule="auto"/>
        <w:ind w:right="-568"/>
        <w:jc w:val="center"/>
        <w:rPr>
          <w:rFonts w:ascii="Times New Roman" w:hAnsi="Times New Roman" w:cs="Times New Roman"/>
          <w:b/>
          <w:bCs/>
        </w:rPr>
      </w:pPr>
    </w:p>
    <w:p w:rsidR="00795F73" w:rsidRPr="00C65D53" w:rsidRDefault="00795F73" w:rsidP="00AF6B07">
      <w:pPr>
        <w:spacing w:after="0" w:line="240" w:lineRule="auto"/>
        <w:jc w:val="both"/>
        <w:rPr>
          <w:rFonts w:ascii="Times New Roman" w:hAnsi="Times New Roman" w:cs="Times New Roman"/>
          <w:sz w:val="28"/>
          <w:szCs w:val="28"/>
          <w:lang w:eastAsia="ru-RU"/>
        </w:rPr>
      </w:pPr>
    </w:p>
    <w:tbl>
      <w:tblPr>
        <w:tblpPr w:leftFromText="180" w:rightFromText="180" w:vertAnchor="text" w:horzAnchor="margin" w:tblpY="21"/>
        <w:tblW w:w="0" w:type="auto"/>
        <w:tblLook w:val="00A0" w:firstRow="1" w:lastRow="0" w:firstColumn="1" w:lastColumn="0" w:noHBand="0" w:noVBand="0"/>
      </w:tblPr>
      <w:tblGrid>
        <w:gridCol w:w="4782"/>
        <w:gridCol w:w="4782"/>
        <w:gridCol w:w="6"/>
      </w:tblGrid>
      <w:tr w:rsidR="00C65D53" w:rsidRPr="00C65D53" w:rsidTr="00C65D53">
        <w:tc>
          <w:tcPr>
            <w:tcW w:w="4782" w:type="dxa"/>
          </w:tcPr>
          <w:p w:rsidR="00C65D53" w:rsidRPr="00C65D53" w:rsidRDefault="00C65D53" w:rsidP="00C65D53">
            <w:pPr>
              <w:spacing w:after="0" w:line="240" w:lineRule="auto"/>
              <w:rPr>
                <w:rFonts w:ascii="Times New Roman" w:hAnsi="Times New Roman" w:cs="Times New Roman"/>
                <w:b/>
                <w:bCs/>
                <w:sz w:val="28"/>
                <w:szCs w:val="28"/>
                <w:lang w:eastAsia="ru-RU"/>
              </w:rPr>
            </w:pPr>
            <w:r w:rsidRPr="00C65D53">
              <w:rPr>
                <w:rFonts w:ascii="Times New Roman" w:hAnsi="Times New Roman" w:cs="Times New Roman"/>
                <w:b/>
                <w:bCs/>
                <w:sz w:val="28"/>
                <w:szCs w:val="28"/>
                <w:lang w:eastAsia="ru-RU"/>
              </w:rPr>
              <w:t>ПРИНЯТА:</w:t>
            </w:r>
          </w:p>
        </w:tc>
        <w:tc>
          <w:tcPr>
            <w:tcW w:w="4788" w:type="dxa"/>
            <w:gridSpan w:val="2"/>
          </w:tcPr>
          <w:p w:rsidR="00C65D53" w:rsidRPr="00C65D53" w:rsidRDefault="00C65D53" w:rsidP="00C65D53">
            <w:pPr>
              <w:spacing w:after="0" w:line="240" w:lineRule="auto"/>
              <w:jc w:val="right"/>
              <w:rPr>
                <w:rFonts w:ascii="Times New Roman" w:hAnsi="Times New Roman" w:cs="Times New Roman"/>
                <w:b/>
                <w:bCs/>
                <w:sz w:val="28"/>
                <w:szCs w:val="28"/>
                <w:lang w:eastAsia="ru-RU"/>
              </w:rPr>
            </w:pPr>
            <w:r w:rsidRPr="00C65D53">
              <w:rPr>
                <w:rFonts w:ascii="Times New Roman" w:hAnsi="Times New Roman" w:cs="Times New Roman"/>
                <w:b/>
                <w:bCs/>
                <w:sz w:val="28"/>
                <w:szCs w:val="28"/>
                <w:lang w:eastAsia="ru-RU"/>
              </w:rPr>
              <w:t>УТВЕРЖДАЮ:</w:t>
            </w:r>
          </w:p>
        </w:tc>
      </w:tr>
      <w:tr w:rsidR="00C65D53" w:rsidRPr="00C65D53" w:rsidTr="00C65D53">
        <w:tc>
          <w:tcPr>
            <w:tcW w:w="4782" w:type="dxa"/>
          </w:tcPr>
          <w:p w:rsidR="00C65D53" w:rsidRPr="00C65D53" w:rsidRDefault="00C65D53" w:rsidP="00C65D53">
            <w:pPr>
              <w:spacing w:after="0" w:line="240" w:lineRule="auto"/>
              <w:rPr>
                <w:rFonts w:ascii="Times New Roman" w:hAnsi="Times New Roman" w:cs="Times New Roman"/>
                <w:sz w:val="28"/>
                <w:szCs w:val="28"/>
                <w:lang w:eastAsia="ru-RU"/>
              </w:rPr>
            </w:pPr>
            <w:r w:rsidRPr="00C65D53">
              <w:rPr>
                <w:rFonts w:ascii="Times New Roman" w:hAnsi="Times New Roman" w:cs="Times New Roman"/>
                <w:sz w:val="28"/>
                <w:szCs w:val="28"/>
                <w:lang w:eastAsia="ru-RU"/>
              </w:rPr>
              <w:t xml:space="preserve">Педагогическим советом </w:t>
            </w:r>
          </w:p>
        </w:tc>
        <w:tc>
          <w:tcPr>
            <w:tcW w:w="4788" w:type="dxa"/>
            <w:gridSpan w:val="2"/>
          </w:tcPr>
          <w:p w:rsidR="00C65D53" w:rsidRPr="00C65D53" w:rsidRDefault="004E6416" w:rsidP="00C65D53">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Заведующий МДОУ ДС Дельфинёнок</w:t>
            </w:r>
            <w:r w:rsidR="00C65D53" w:rsidRPr="00C65D53">
              <w:rPr>
                <w:rFonts w:ascii="Times New Roman" w:hAnsi="Times New Roman" w:cs="Times New Roman"/>
                <w:sz w:val="28"/>
                <w:szCs w:val="28"/>
                <w:lang w:eastAsia="ru-RU"/>
              </w:rPr>
              <w:t xml:space="preserve"> </w:t>
            </w:r>
          </w:p>
        </w:tc>
      </w:tr>
      <w:tr w:rsidR="00C65D53" w:rsidRPr="00C65D53" w:rsidTr="00C65D53">
        <w:trPr>
          <w:gridAfter w:val="1"/>
          <w:wAfter w:w="6" w:type="dxa"/>
          <w:trHeight w:val="719"/>
        </w:trPr>
        <w:tc>
          <w:tcPr>
            <w:tcW w:w="4782" w:type="dxa"/>
          </w:tcPr>
          <w:p w:rsidR="00C65D53" w:rsidRPr="00C65D53" w:rsidRDefault="005F2FBB" w:rsidP="00C65D53">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Протокол № 1 от 30</w:t>
            </w:r>
            <w:r w:rsidR="0005188A">
              <w:rPr>
                <w:rFonts w:ascii="Times New Roman" w:hAnsi="Times New Roman" w:cs="Times New Roman"/>
                <w:sz w:val="28"/>
                <w:szCs w:val="28"/>
                <w:lang w:eastAsia="ru-RU"/>
              </w:rPr>
              <w:t>.08.2023</w:t>
            </w:r>
            <w:r w:rsidR="00C65D53" w:rsidRPr="00C65D53">
              <w:rPr>
                <w:rFonts w:ascii="Times New Roman" w:hAnsi="Times New Roman" w:cs="Times New Roman"/>
                <w:sz w:val="28"/>
                <w:szCs w:val="28"/>
                <w:lang w:eastAsia="ru-RU"/>
              </w:rPr>
              <w:t xml:space="preserve"> г.                           </w:t>
            </w:r>
          </w:p>
        </w:tc>
        <w:tc>
          <w:tcPr>
            <w:tcW w:w="4782" w:type="dxa"/>
          </w:tcPr>
          <w:p w:rsidR="00C65D53" w:rsidRPr="00C65D53" w:rsidRDefault="00C65D53" w:rsidP="00C65D53">
            <w:pPr>
              <w:spacing w:after="0" w:line="240" w:lineRule="auto"/>
              <w:rPr>
                <w:rFonts w:ascii="Times New Roman" w:hAnsi="Times New Roman" w:cs="Times New Roman"/>
                <w:sz w:val="28"/>
                <w:szCs w:val="28"/>
                <w:lang w:eastAsia="ru-RU"/>
              </w:rPr>
            </w:pPr>
            <w:r w:rsidRPr="00C65D53">
              <w:rPr>
                <w:rFonts w:ascii="Times New Roman" w:hAnsi="Times New Roman" w:cs="Times New Roman"/>
                <w:sz w:val="28"/>
                <w:szCs w:val="28"/>
                <w:lang w:eastAsia="ru-RU"/>
              </w:rPr>
              <w:t xml:space="preserve">р.п. Средняя Ахтуба   </w:t>
            </w:r>
          </w:p>
          <w:p w:rsidR="00C65D53" w:rsidRPr="00C65D53" w:rsidRDefault="00C65D53" w:rsidP="00C65D53">
            <w:pPr>
              <w:spacing w:after="0" w:line="240" w:lineRule="auto"/>
              <w:jc w:val="both"/>
              <w:rPr>
                <w:rFonts w:ascii="Times New Roman" w:hAnsi="Times New Roman" w:cs="Times New Roman"/>
                <w:sz w:val="28"/>
                <w:szCs w:val="28"/>
                <w:u w:val="single"/>
                <w:lang w:eastAsia="ru-RU"/>
              </w:rPr>
            </w:pPr>
            <w:r w:rsidRPr="00C65D53">
              <w:rPr>
                <w:rFonts w:ascii="Times New Roman" w:hAnsi="Times New Roman" w:cs="Times New Roman"/>
                <w:sz w:val="28"/>
                <w:szCs w:val="28"/>
                <w:u w:val="single"/>
                <w:lang w:eastAsia="ru-RU"/>
              </w:rPr>
              <w:t xml:space="preserve">             </w:t>
            </w:r>
            <w:r>
              <w:rPr>
                <w:rFonts w:ascii="Times New Roman" w:hAnsi="Times New Roman" w:cs="Times New Roman"/>
                <w:sz w:val="28"/>
                <w:szCs w:val="28"/>
                <w:u w:val="single"/>
                <w:lang w:eastAsia="ru-RU"/>
              </w:rPr>
              <w:t xml:space="preserve">                         </w:t>
            </w:r>
            <w:r w:rsidRPr="00C65D53">
              <w:rPr>
                <w:rFonts w:ascii="Times New Roman" w:hAnsi="Times New Roman" w:cs="Times New Roman"/>
                <w:sz w:val="28"/>
                <w:szCs w:val="28"/>
                <w:u w:val="single"/>
                <w:lang w:eastAsia="ru-RU"/>
              </w:rPr>
              <w:t xml:space="preserve">  Н.С. Пущина</w:t>
            </w:r>
          </w:p>
          <w:p w:rsidR="00C65D53" w:rsidRPr="00C65D53" w:rsidRDefault="00CB3C89" w:rsidP="00C65D53">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Приказ</w:t>
            </w:r>
            <w:r w:rsidR="005F1C80">
              <w:rPr>
                <w:rFonts w:ascii="Times New Roman" w:hAnsi="Times New Roman" w:cs="Times New Roman"/>
                <w:sz w:val="28"/>
                <w:szCs w:val="28"/>
                <w:lang w:eastAsia="ru-RU"/>
              </w:rPr>
              <w:t xml:space="preserve"> №170</w:t>
            </w:r>
            <w:r w:rsidR="00185BD1">
              <w:rPr>
                <w:rFonts w:ascii="Times New Roman" w:hAnsi="Times New Roman" w:cs="Times New Roman"/>
                <w:sz w:val="28"/>
                <w:szCs w:val="28"/>
                <w:lang w:eastAsia="ru-RU"/>
              </w:rPr>
              <w:t xml:space="preserve"> от 30</w:t>
            </w:r>
            <w:r w:rsidR="0005188A">
              <w:rPr>
                <w:rFonts w:ascii="Times New Roman" w:hAnsi="Times New Roman" w:cs="Times New Roman"/>
                <w:sz w:val="28"/>
                <w:szCs w:val="28"/>
                <w:lang w:eastAsia="ru-RU"/>
              </w:rPr>
              <w:t>.08.2023</w:t>
            </w:r>
            <w:r w:rsidR="005F2FBB">
              <w:rPr>
                <w:rFonts w:ascii="Times New Roman" w:hAnsi="Times New Roman" w:cs="Times New Roman"/>
                <w:sz w:val="28"/>
                <w:szCs w:val="28"/>
                <w:lang w:eastAsia="ru-RU"/>
              </w:rPr>
              <w:t>г.</w:t>
            </w:r>
          </w:p>
          <w:p w:rsidR="00C65D53" w:rsidRPr="00C65D53" w:rsidRDefault="00C65D53" w:rsidP="00C65D53">
            <w:pPr>
              <w:spacing w:after="0" w:line="240" w:lineRule="auto"/>
              <w:rPr>
                <w:rFonts w:ascii="Times New Roman" w:hAnsi="Times New Roman" w:cs="Times New Roman"/>
                <w:sz w:val="28"/>
                <w:szCs w:val="28"/>
                <w:lang w:eastAsia="ru-RU"/>
              </w:rPr>
            </w:pPr>
          </w:p>
        </w:tc>
      </w:tr>
      <w:tr w:rsidR="00C65D53" w:rsidRPr="00C65D53" w:rsidTr="00C65D53">
        <w:trPr>
          <w:gridAfter w:val="2"/>
          <w:wAfter w:w="4788" w:type="dxa"/>
        </w:trPr>
        <w:tc>
          <w:tcPr>
            <w:tcW w:w="4782" w:type="dxa"/>
          </w:tcPr>
          <w:p w:rsidR="00C65D53" w:rsidRPr="00C65D53" w:rsidRDefault="00C65D53" w:rsidP="00C65D53">
            <w:pPr>
              <w:spacing w:after="0" w:line="240" w:lineRule="auto"/>
              <w:rPr>
                <w:rFonts w:ascii="Times New Roman" w:hAnsi="Times New Roman" w:cs="Times New Roman"/>
                <w:sz w:val="28"/>
                <w:szCs w:val="28"/>
                <w:lang w:eastAsia="ru-RU"/>
              </w:rPr>
            </w:pPr>
          </w:p>
        </w:tc>
      </w:tr>
    </w:tbl>
    <w:p w:rsidR="00795F73" w:rsidRPr="00C65D53" w:rsidRDefault="00795F73" w:rsidP="00AF6B07">
      <w:pPr>
        <w:spacing w:after="0" w:line="240" w:lineRule="auto"/>
        <w:jc w:val="both"/>
        <w:rPr>
          <w:rFonts w:ascii="Times New Roman" w:hAnsi="Times New Roman" w:cs="Times New Roman"/>
          <w:sz w:val="28"/>
          <w:szCs w:val="28"/>
          <w:lang w:eastAsia="ru-RU"/>
        </w:rPr>
      </w:pPr>
    </w:p>
    <w:p w:rsidR="00795F73" w:rsidRPr="00C65D53" w:rsidRDefault="00795F73" w:rsidP="00AF6B07">
      <w:pPr>
        <w:spacing w:after="0" w:line="240" w:lineRule="auto"/>
        <w:jc w:val="both"/>
        <w:rPr>
          <w:rFonts w:ascii="Times New Roman" w:hAnsi="Times New Roman" w:cs="Times New Roman"/>
          <w:sz w:val="28"/>
          <w:szCs w:val="28"/>
          <w:lang w:eastAsia="ru-RU"/>
        </w:rPr>
      </w:pPr>
    </w:p>
    <w:p w:rsidR="00795F73" w:rsidRPr="00C65D53" w:rsidRDefault="00795F73" w:rsidP="00AF6B07">
      <w:pPr>
        <w:spacing w:after="0" w:line="240" w:lineRule="auto"/>
        <w:jc w:val="both"/>
        <w:rPr>
          <w:rFonts w:ascii="Times New Roman" w:hAnsi="Times New Roman" w:cs="Times New Roman"/>
          <w:sz w:val="28"/>
          <w:szCs w:val="28"/>
          <w:lang w:eastAsia="ru-RU"/>
        </w:rPr>
      </w:pPr>
    </w:p>
    <w:p w:rsidR="00795F73" w:rsidRPr="00C65D53" w:rsidRDefault="00A50FC8" w:rsidP="00AF6B07">
      <w:pPr>
        <w:spacing w:after="0" w:line="240" w:lineRule="auto"/>
        <w:jc w:val="center"/>
        <w:rPr>
          <w:rFonts w:ascii="Times New Roman" w:hAnsi="Times New Roman" w:cs="Times New Roman"/>
          <w:b/>
          <w:bCs/>
          <w:sz w:val="28"/>
          <w:szCs w:val="28"/>
          <w:lang w:eastAsia="ru-RU"/>
        </w:rPr>
      </w:pPr>
      <w:r w:rsidRPr="00C65D53">
        <w:rPr>
          <w:rFonts w:ascii="Times New Roman" w:hAnsi="Times New Roman" w:cs="Times New Roman"/>
          <w:b/>
          <w:bCs/>
          <w:sz w:val="28"/>
          <w:szCs w:val="28"/>
          <w:lang w:eastAsia="ru-RU"/>
        </w:rPr>
        <w:t xml:space="preserve">                  </w:t>
      </w:r>
    </w:p>
    <w:p w:rsidR="00A50FC8" w:rsidRPr="00C65D53" w:rsidRDefault="00A50FC8" w:rsidP="00EA16AE">
      <w:pPr>
        <w:spacing w:after="0" w:line="240" w:lineRule="auto"/>
        <w:jc w:val="center"/>
        <w:rPr>
          <w:rFonts w:ascii="Times New Roman" w:hAnsi="Times New Roman" w:cs="Times New Roman"/>
          <w:sz w:val="28"/>
          <w:szCs w:val="28"/>
          <w:lang w:eastAsia="ru-RU"/>
        </w:rPr>
      </w:pPr>
    </w:p>
    <w:p w:rsidR="00A50FC8" w:rsidRPr="00C65D53" w:rsidRDefault="00A50FC8" w:rsidP="00EA16AE">
      <w:pPr>
        <w:spacing w:after="0" w:line="240" w:lineRule="auto"/>
        <w:jc w:val="center"/>
        <w:rPr>
          <w:rFonts w:ascii="Times New Roman" w:hAnsi="Times New Roman" w:cs="Times New Roman"/>
          <w:sz w:val="28"/>
          <w:szCs w:val="28"/>
          <w:lang w:eastAsia="ru-RU"/>
        </w:rPr>
      </w:pPr>
    </w:p>
    <w:p w:rsidR="00A50FC8" w:rsidRPr="00C65D53" w:rsidRDefault="00A50FC8" w:rsidP="00EA16AE">
      <w:pPr>
        <w:spacing w:after="0" w:line="240" w:lineRule="auto"/>
        <w:jc w:val="center"/>
        <w:rPr>
          <w:rFonts w:ascii="Times New Roman" w:hAnsi="Times New Roman" w:cs="Times New Roman"/>
          <w:sz w:val="28"/>
          <w:szCs w:val="28"/>
          <w:lang w:eastAsia="ru-RU"/>
        </w:rPr>
      </w:pPr>
    </w:p>
    <w:p w:rsidR="00A50FC8" w:rsidRPr="00A45E14" w:rsidRDefault="00A50FC8" w:rsidP="00A45E14">
      <w:pPr>
        <w:spacing w:after="0" w:line="240" w:lineRule="auto"/>
        <w:jc w:val="center"/>
        <w:rPr>
          <w:rFonts w:ascii="Times New Roman" w:hAnsi="Times New Roman" w:cs="Times New Roman"/>
          <w:b/>
          <w:bCs/>
          <w:sz w:val="28"/>
          <w:szCs w:val="28"/>
          <w:lang w:eastAsia="ru-RU"/>
        </w:rPr>
      </w:pPr>
      <w:r w:rsidRPr="00A45E14">
        <w:rPr>
          <w:rFonts w:ascii="Times New Roman" w:hAnsi="Times New Roman" w:cs="Times New Roman"/>
          <w:b/>
          <w:bCs/>
          <w:sz w:val="28"/>
          <w:szCs w:val="28"/>
          <w:lang w:eastAsia="ru-RU"/>
        </w:rPr>
        <w:t>Рабочая программа</w:t>
      </w:r>
    </w:p>
    <w:p w:rsidR="00A50FC8" w:rsidRPr="00A45E14" w:rsidRDefault="00A45E14" w:rsidP="00A45E14">
      <w:pPr>
        <w:spacing w:after="0" w:line="240" w:lineRule="auto"/>
        <w:jc w:val="center"/>
        <w:rPr>
          <w:rFonts w:ascii="Times New Roman" w:hAnsi="Times New Roman" w:cs="Times New Roman"/>
          <w:sz w:val="28"/>
          <w:szCs w:val="28"/>
        </w:rPr>
      </w:pPr>
      <w:r w:rsidRPr="00A45E14">
        <w:rPr>
          <w:rFonts w:ascii="Times New Roman" w:hAnsi="Times New Roman" w:cs="Times New Roman"/>
          <w:sz w:val="28"/>
          <w:szCs w:val="28"/>
        </w:rPr>
        <w:t>образовательной деятельности детей</w:t>
      </w:r>
    </w:p>
    <w:p w:rsidR="00795F73" w:rsidRPr="00A45E14" w:rsidRDefault="005F1C80" w:rsidP="00A45E14">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втор</w:t>
      </w:r>
      <w:r w:rsidR="00A45E14">
        <w:rPr>
          <w:rFonts w:ascii="Times New Roman" w:hAnsi="Times New Roman" w:cs="Times New Roman"/>
          <w:sz w:val="28"/>
          <w:szCs w:val="28"/>
          <w:lang w:eastAsia="ru-RU"/>
        </w:rPr>
        <w:t xml:space="preserve">ой </w:t>
      </w:r>
      <w:r w:rsidR="00795F73" w:rsidRPr="00A45E14">
        <w:rPr>
          <w:rFonts w:ascii="Times New Roman" w:hAnsi="Times New Roman" w:cs="Times New Roman"/>
          <w:sz w:val="28"/>
          <w:szCs w:val="28"/>
          <w:lang w:eastAsia="ru-RU"/>
        </w:rPr>
        <w:t>группы раннего возраста общеразвивающей направленности</w:t>
      </w:r>
    </w:p>
    <w:p w:rsidR="00795F73" w:rsidRPr="00A45E14" w:rsidRDefault="00E434A9" w:rsidP="00A45E14">
      <w:pPr>
        <w:spacing w:after="0" w:line="240" w:lineRule="auto"/>
        <w:jc w:val="center"/>
        <w:rPr>
          <w:rFonts w:ascii="Times New Roman" w:hAnsi="Times New Roman" w:cs="Times New Roman"/>
          <w:sz w:val="28"/>
          <w:szCs w:val="28"/>
          <w:lang w:eastAsia="ru-RU"/>
        </w:rPr>
      </w:pPr>
      <w:r w:rsidRPr="00A45E14">
        <w:rPr>
          <w:rFonts w:ascii="Times New Roman" w:hAnsi="Times New Roman" w:cs="Times New Roman"/>
          <w:sz w:val="28"/>
          <w:szCs w:val="28"/>
          <w:lang w:eastAsia="ru-RU"/>
        </w:rPr>
        <w:t>«Гномики</w:t>
      </w:r>
      <w:r w:rsidR="00795F73" w:rsidRPr="00A45E14">
        <w:rPr>
          <w:rFonts w:ascii="Times New Roman" w:hAnsi="Times New Roman" w:cs="Times New Roman"/>
          <w:sz w:val="28"/>
          <w:szCs w:val="28"/>
          <w:lang w:eastAsia="ru-RU"/>
        </w:rPr>
        <w:t>»</w:t>
      </w:r>
    </w:p>
    <w:p w:rsidR="00795F73" w:rsidRPr="00A45E14" w:rsidRDefault="00795F73" w:rsidP="00A45E14">
      <w:pPr>
        <w:spacing w:after="0" w:line="240" w:lineRule="auto"/>
        <w:jc w:val="center"/>
        <w:rPr>
          <w:rFonts w:ascii="Times New Roman" w:hAnsi="Times New Roman" w:cs="Times New Roman"/>
          <w:sz w:val="28"/>
          <w:szCs w:val="28"/>
          <w:lang w:eastAsia="ru-RU"/>
        </w:rPr>
      </w:pPr>
      <w:r w:rsidRPr="00A45E14">
        <w:rPr>
          <w:rFonts w:ascii="Times New Roman" w:hAnsi="Times New Roman" w:cs="Times New Roman"/>
          <w:sz w:val="28"/>
          <w:szCs w:val="28"/>
          <w:lang w:eastAsia="ru-RU"/>
        </w:rPr>
        <w:t>(от 1 года до 2 лет)</w:t>
      </w:r>
    </w:p>
    <w:p w:rsidR="00795F73" w:rsidRPr="00C65D53" w:rsidRDefault="00795F73" w:rsidP="00AF6B07">
      <w:pPr>
        <w:spacing w:after="0" w:line="240" w:lineRule="auto"/>
        <w:jc w:val="center"/>
        <w:rPr>
          <w:rFonts w:ascii="Times New Roman" w:hAnsi="Times New Roman" w:cs="Times New Roman"/>
          <w:sz w:val="28"/>
          <w:szCs w:val="28"/>
          <w:lang w:eastAsia="ru-RU"/>
        </w:rPr>
      </w:pPr>
    </w:p>
    <w:p w:rsidR="00795F73" w:rsidRPr="00C65D53" w:rsidRDefault="00795F73" w:rsidP="00D07A66">
      <w:pPr>
        <w:spacing w:after="0" w:line="240" w:lineRule="auto"/>
        <w:jc w:val="center"/>
        <w:rPr>
          <w:rFonts w:ascii="Times New Roman" w:hAnsi="Times New Roman" w:cs="Times New Roman"/>
          <w:i/>
          <w:iCs/>
          <w:sz w:val="28"/>
          <w:szCs w:val="28"/>
          <w:lang w:eastAsia="ru-RU"/>
        </w:rPr>
      </w:pPr>
      <w:r w:rsidRPr="00C65D53">
        <w:rPr>
          <w:rFonts w:ascii="Times New Roman" w:hAnsi="Times New Roman" w:cs="Times New Roman"/>
          <w:i/>
          <w:iCs/>
          <w:sz w:val="28"/>
          <w:szCs w:val="28"/>
          <w:lang w:eastAsia="ru-RU"/>
        </w:rPr>
        <w:t xml:space="preserve"> </w:t>
      </w:r>
    </w:p>
    <w:p w:rsidR="00795F73" w:rsidRPr="004E6416" w:rsidRDefault="00795F73" w:rsidP="00C835AB">
      <w:pPr>
        <w:spacing w:after="0" w:line="240" w:lineRule="auto"/>
        <w:jc w:val="center"/>
        <w:rPr>
          <w:rFonts w:ascii="Times New Roman" w:hAnsi="Times New Roman" w:cs="Times New Roman"/>
          <w:i/>
          <w:iCs/>
          <w:sz w:val="28"/>
          <w:szCs w:val="28"/>
          <w:lang w:eastAsia="ru-RU"/>
        </w:rPr>
      </w:pPr>
      <w:r w:rsidRPr="00C65D53">
        <w:rPr>
          <w:rFonts w:ascii="Times New Roman" w:hAnsi="Times New Roman" w:cs="Times New Roman"/>
          <w:i/>
          <w:iCs/>
          <w:sz w:val="28"/>
          <w:szCs w:val="28"/>
          <w:lang w:eastAsia="ru-RU"/>
        </w:rPr>
        <w:t xml:space="preserve"> </w:t>
      </w:r>
      <w:r w:rsidRPr="004E6416">
        <w:rPr>
          <w:rFonts w:ascii="Times New Roman" w:eastAsia="Batang" w:hAnsi="Times New Roman" w:cs="Times New Roman"/>
          <w:b/>
          <w:bCs/>
          <w:i/>
          <w:iCs/>
          <w:sz w:val="28"/>
          <w:szCs w:val="28"/>
          <w:lang w:eastAsia="ru-RU"/>
        </w:rPr>
        <w:t xml:space="preserve">Сроки реализации программы: </w:t>
      </w:r>
    </w:p>
    <w:p w:rsidR="00795F73" w:rsidRPr="004E6416" w:rsidRDefault="00795F73" w:rsidP="00D07A66">
      <w:pPr>
        <w:spacing w:after="0" w:line="240" w:lineRule="auto"/>
        <w:jc w:val="center"/>
        <w:rPr>
          <w:rFonts w:ascii="Times New Roman" w:eastAsia="Batang" w:hAnsi="Times New Roman" w:cs="Times New Roman"/>
          <w:b/>
          <w:bCs/>
          <w:i/>
          <w:iCs/>
          <w:sz w:val="28"/>
          <w:szCs w:val="28"/>
          <w:lang w:eastAsia="ru-RU"/>
        </w:rPr>
      </w:pPr>
      <w:r w:rsidRPr="004E6416">
        <w:rPr>
          <w:rFonts w:ascii="Times New Roman" w:eastAsia="Batang" w:hAnsi="Times New Roman" w:cs="Times New Roman"/>
          <w:b/>
          <w:bCs/>
          <w:i/>
          <w:iCs/>
          <w:sz w:val="28"/>
          <w:szCs w:val="28"/>
          <w:lang w:eastAsia="ru-RU"/>
        </w:rPr>
        <w:t>сентябрь</w:t>
      </w:r>
      <w:r w:rsidR="0005188A">
        <w:rPr>
          <w:rFonts w:ascii="Times New Roman" w:eastAsia="Batang" w:hAnsi="Times New Roman" w:cs="Times New Roman"/>
          <w:b/>
          <w:bCs/>
          <w:i/>
          <w:iCs/>
          <w:sz w:val="28"/>
          <w:szCs w:val="28"/>
          <w:lang w:eastAsia="ru-RU"/>
        </w:rPr>
        <w:t xml:space="preserve"> 2023г. - май 2024</w:t>
      </w:r>
      <w:r w:rsidRPr="004E6416">
        <w:rPr>
          <w:rFonts w:ascii="Times New Roman" w:eastAsia="Batang" w:hAnsi="Times New Roman" w:cs="Times New Roman"/>
          <w:b/>
          <w:bCs/>
          <w:i/>
          <w:iCs/>
          <w:sz w:val="28"/>
          <w:szCs w:val="28"/>
          <w:lang w:eastAsia="ru-RU"/>
        </w:rPr>
        <w:t xml:space="preserve">г. </w:t>
      </w:r>
    </w:p>
    <w:p w:rsidR="00795F73" w:rsidRPr="00C65D53" w:rsidRDefault="00795F73" w:rsidP="00AF6B07">
      <w:pPr>
        <w:spacing w:after="0" w:line="240" w:lineRule="auto"/>
        <w:jc w:val="center"/>
        <w:rPr>
          <w:rFonts w:ascii="Times New Roman" w:hAnsi="Times New Roman" w:cs="Times New Roman"/>
          <w:sz w:val="28"/>
          <w:szCs w:val="28"/>
          <w:lang w:eastAsia="ru-RU"/>
        </w:rPr>
      </w:pPr>
    </w:p>
    <w:p w:rsidR="00795F73" w:rsidRPr="00C65D53" w:rsidRDefault="00795F73" w:rsidP="00AF6B07">
      <w:pPr>
        <w:spacing w:after="0" w:line="240" w:lineRule="auto"/>
        <w:jc w:val="center"/>
        <w:rPr>
          <w:rFonts w:ascii="Times New Roman" w:hAnsi="Times New Roman" w:cs="Times New Roman"/>
          <w:sz w:val="28"/>
          <w:szCs w:val="28"/>
          <w:lang w:eastAsia="ru-RU"/>
        </w:rPr>
      </w:pPr>
    </w:p>
    <w:p w:rsidR="00795F73" w:rsidRPr="00C65D53" w:rsidRDefault="00795F73" w:rsidP="00AF6B07">
      <w:pPr>
        <w:spacing w:after="0" w:line="240" w:lineRule="auto"/>
        <w:jc w:val="center"/>
        <w:rPr>
          <w:rFonts w:ascii="Times New Roman" w:hAnsi="Times New Roman" w:cs="Times New Roman"/>
          <w:sz w:val="28"/>
          <w:szCs w:val="28"/>
          <w:lang w:eastAsia="ru-RU"/>
        </w:rPr>
      </w:pPr>
    </w:p>
    <w:p w:rsidR="00795F73" w:rsidRPr="00C65D53" w:rsidRDefault="00795F73" w:rsidP="00AF6B07">
      <w:pPr>
        <w:spacing w:after="0" w:line="240" w:lineRule="auto"/>
        <w:jc w:val="center"/>
        <w:rPr>
          <w:rFonts w:ascii="Times New Roman" w:hAnsi="Times New Roman" w:cs="Times New Roman"/>
          <w:sz w:val="28"/>
          <w:szCs w:val="28"/>
          <w:lang w:eastAsia="ru-RU"/>
        </w:rPr>
      </w:pPr>
    </w:p>
    <w:p w:rsidR="00795F73" w:rsidRPr="00C65D53" w:rsidRDefault="00795F73" w:rsidP="00AF6B07">
      <w:pPr>
        <w:spacing w:after="0" w:line="240" w:lineRule="auto"/>
        <w:jc w:val="right"/>
        <w:rPr>
          <w:rFonts w:ascii="Times New Roman" w:hAnsi="Times New Roman" w:cs="Times New Roman"/>
          <w:sz w:val="28"/>
          <w:szCs w:val="28"/>
          <w:lang w:eastAsia="ru-RU"/>
        </w:rPr>
      </w:pPr>
    </w:p>
    <w:p w:rsidR="00795F73" w:rsidRPr="00C65D53" w:rsidRDefault="00795F73" w:rsidP="00AF6B07">
      <w:pPr>
        <w:spacing w:after="0" w:line="240" w:lineRule="auto"/>
        <w:jc w:val="right"/>
        <w:rPr>
          <w:rFonts w:ascii="Times New Roman" w:hAnsi="Times New Roman" w:cs="Times New Roman"/>
          <w:sz w:val="28"/>
          <w:szCs w:val="28"/>
          <w:lang w:eastAsia="ru-RU"/>
        </w:rPr>
      </w:pPr>
    </w:p>
    <w:p w:rsidR="00795F73" w:rsidRPr="00C65D53" w:rsidRDefault="00795F73" w:rsidP="00AF6B07">
      <w:pPr>
        <w:spacing w:after="0" w:line="240" w:lineRule="auto"/>
        <w:jc w:val="right"/>
        <w:rPr>
          <w:rFonts w:ascii="Times New Roman" w:hAnsi="Times New Roman" w:cs="Times New Roman"/>
          <w:sz w:val="28"/>
          <w:szCs w:val="28"/>
          <w:lang w:eastAsia="ru-RU"/>
        </w:rPr>
      </w:pPr>
    </w:p>
    <w:p w:rsidR="001D5B82" w:rsidRPr="00C65D53" w:rsidRDefault="00C65D53" w:rsidP="00C65D53">
      <w:pPr>
        <w:spacing w:after="0" w:line="240" w:lineRule="auto"/>
        <w:rPr>
          <w:rFonts w:ascii="Times New Roman" w:hAnsi="Times New Roman" w:cs="Times New Roman"/>
          <w:b/>
          <w:bCs/>
          <w:sz w:val="28"/>
          <w:szCs w:val="28"/>
          <w:lang w:eastAsia="ru-RU"/>
        </w:rPr>
      </w:pPr>
      <w:r w:rsidRPr="00C65D53">
        <w:rPr>
          <w:rFonts w:ascii="Times New Roman" w:hAnsi="Times New Roman" w:cs="Times New Roman"/>
          <w:sz w:val="28"/>
          <w:szCs w:val="28"/>
          <w:lang w:eastAsia="ru-RU"/>
        </w:rPr>
        <w:t xml:space="preserve">                                                                                                            </w:t>
      </w:r>
      <w:r w:rsidR="00C835AB" w:rsidRPr="00C65D53">
        <w:rPr>
          <w:rFonts w:ascii="Times New Roman" w:hAnsi="Times New Roman" w:cs="Times New Roman"/>
          <w:b/>
          <w:bCs/>
          <w:sz w:val="28"/>
          <w:szCs w:val="28"/>
          <w:lang w:eastAsia="ru-RU"/>
        </w:rPr>
        <w:t>Воспитатели:</w:t>
      </w:r>
    </w:p>
    <w:p w:rsidR="001D5B82" w:rsidRDefault="00C835AB" w:rsidP="00AF6B07">
      <w:pPr>
        <w:spacing w:after="0" w:line="240" w:lineRule="auto"/>
        <w:jc w:val="right"/>
        <w:rPr>
          <w:rFonts w:ascii="Times New Roman" w:hAnsi="Times New Roman" w:cs="Times New Roman"/>
          <w:b/>
          <w:bCs/>
          <w:sz w:val="28"/>
          <w:szCs w:val="28"/>
          <w:lang w:eastAsia="ru-RU"/>
        </w:rPr>
      </w:pPr>
      <w:r w:rsidRPr="00C65D53">
        <w:rPr>
          <w:rFonts w:ascii="Times New Roman" w:hAnsi="Times New Roman" w:cs="Times New Roman"/>
          <w:b/>
          <w:bCs/>
          <w:sz w:val="28"/>
          <w:szCs w:val="28"/>
          <w:lang w:eastAsia="ru-RU"/>
        </w:rPr>
        <w:t>Савенкова Л.Н.</w:t>
      </w:r>
    </w:p>
    <w:p w:rsidR="00A76093" w:rsidRPr="00C65D53" w:rsidRDefault="00A76093" w:rsidP="00AF6B07">
      <w:pPr>
        <w:spacing w:after="0" w:line="240" w:lineRule="auto"/>
        <w:jc w:val="right"/>
        <w:rPr>
          <w:rFonts w:ascii="Times New Roman" w:hAnsi="Times New Roman" w:cs="Times New Roman"/>
          <w:b/>
          <w:bCs/>
          <w:sz w:val="28"/>
          <w:szCs w:val="28"/>
          <w:lang w:eastAsia="ru-RU"/>
        </w:rPr>
      </w:pPr>
      <w:r>
        <w:rPr>
          <w:rFonts w:ascii="Times New Roman" w:hAnsi="Times New Roman" w:cs="Times New Roman"/>
          <w:b/>
          <w:bCs/>
          <w:sz w:val="28"/>
          <w:szCs w:val="28"/>
          <w:lang w:eastAsia="ru-RU"/>
        </w:rPr>
        <w:t>Кондрикова Е.В</w:t>
      </w:r>
    </w:p>
    <w:p w:rsidR="00C835AB" w:rsidRPr="00C65D53" w:rsidRDefault="00C835AB" w:rsidP="00AF6B07">
      <w:pPr>
        <w:spacing w:after="0" w:line="240" w:lineRule="auto"/>
        <w:jc w:val="right"/>
        <w:rPr>
          <w:rFonts w:ascii="Times New Roman" w:hAnsi="Times New Roman" w:cs="Times New Roman"/>
          <w:sz w:val="28"/>
          <w:szCs w:val="28"/>
          <w:lang w:eastAsia="ru-RU"/>
        </w:rPr>
      </w:pPr>
      <w:r w:rsidRPr="00C65D53">
        <w:rPr>
          <w:rFonts w:ascii="Times New Roman" w:hAnsi="Times New Roman" w:cs="Times New Roman"/>
          <w:b/>
          <w:bCs/>
          <w:sz w:val="28"/>
          <w:szCs w:val="28"/>
          <w:lang w:eastAsia="ru-RU"/>
        </w:rPr>
        <w:t>Коблева Е.В. старший воспитатель</w:t>
      </w:r>
    </w:p>
    <w:p w:rsidR="00795F73" w:rsidRPr="00C65D53" w:rsidRDefault="00795F73" w:rsidP="005F7808">
      <w:pPr>
        <w:spacing w:after="0" w:line="240" w:lineRule="auto"/>
        <w:jc w:val="center"/>
        <w:rPr>
          <w:rFonts w:ascii="Times New Roman" w:hAnsi="Times New Roman" w:cs="Times New Roman"/>
          <w:sz w:val="28"/>
          <w:szCs w:val="28"/>
          <w:lang w:eastAsia="ru-RU"/>
        </w:rPr>
      </w:pPr>
    </w:p>
    <w:p w:rsidR="00795F73" w:rsidRPr="00C65D53" w:rsidRDefault="00795F73" w:rsidP="004A681C">
      <w:pPr>
        <w:spacing w:after="0" w:line="240" w:lineRule="auto"/>
        <w:jc w:val="center"/>
        <w:rPr>
          <w:rFonts w:ascii="Times New Roman" w:hAnsi="Times New Roman" w:cs="Times New Roman"/>
          <w:sz w:val="28"/>
          <w:szCs w:val="28"/>
          <w:lang w:eastAsia="ru-RU"/>
        </w:rPr>
      </w:pPr>
    </w:p>
    <w:p w:rsidR="00C835AB" w:rsidRPr="00C65D53" w:rsidRDefault="00C835AB" w:rsidP="004A681C">
      <w:pPr>
        <w:spacing w:after="0" w:line="240" w:lineRule="auto"/>
        <w:jc w:val="center"/>
        <w:rPr>
          <w:rFonts w:ascii="Times New Roman" w:hAnsi="Times New Roman" w:cs="Times New Roman"/>
          <w:sz w:val="28"/>
          <w:szCs w:val="28"/>
          <w:lang w:eastAsia="ru-RU"/>
        </w:rPr>
      </w:pPr>
    </w:p>
    <w:p w:rsidR="00C835AB" w:rsidRPr="00C65D53" w:rsidRDefault="00C835AB" w:rsidP="004A681C">
      <w:pPr>
        <w:spacing w:after="0" w:line="240" w:lineRule="auto"/>
        <w:jc w:val="center"/>
        <w:rPr>
          <w:rFonts w:ascii="Times New Roman" w:hAnsi="Times New Roman" w:cs="Times New Roman"/>
          <w:sz w:val="28"/>
          <w:szCs w:val="28"/>
          <w:lang w:eastAsia="ru-RU"/>
        </w:rPr>
      </w:pPr>
    </w:p>
    <w:p w:rsidR="00C835AB" w:rsidRPr="00C65D53" w:rsidRDefault="00C835AB" w:rsidP="004A681C">
      <w:pPr>
        <w:spacing w:after="0" w:line="240" w:lineRule="auto"/>
        <w:jc w:val="center"/>
        <w:rPr>
          <w:rFonts w:ascii="Times New Roman" w:hAnsi="Times New Roman" w:cs="Times New Roman"/>
          <w:sz w:val="28"/>
          <w:szCs w:val="28"/>
          <w:lang w:eastAsia="ru-RU"/>
        </w:rPr>
      </w:pPr>
    </w:p>
    <w:p w:rsidR="00C835AB" w:rsidRPr="00C65D53" w:rsidRDefault="00C835AB" w:rsidP="004A681C">
      <w:pPr>
        <w:spacing w:after="0" w:line="240" w:lineRule="auto"/>
        <w:jc w:val="center"/>
        <w:rPr>
          <w:rFonts w:ascii="Times New Roman" w:hAnsi="Times New Roman" w:cs="Times New Roman"/>
          <w:sz w:val="28"/>
          <w:szCs w:val="28"/>
          <w:lang w:eastAsia="ru-RU"/>
        </w:rPr>
      </w:pPr>
    </w:p>
    <w:p w:rsidR="00C835AB" w:rsidRPr="00C65D53" w:rsidRDefault="00C835AB" w:rsidP="004A681C">
      <w:pPr>
        <w:spacing w:after="0" w:line="240" w:lineRule="auto"/>
        <w:jc w:val="center"/>
        <w:rPr>
          <w:rFonts w:ascii="Times New Roman" w:hAnsi="Times New Roman" w:cs="Times New Roman"/>
          <w:sz w:val="28"/>
          <w:szCs w:val="28"/>
          <w:lang w:eastAsia="ru-RU"/>
        </w:rPr>
      </w:pPr>
    </w:p>
    <w:p w:rsidR="008F6BD1" w:rsidRDefault="008F6BD1" w:rsidP="00A76093">
      <w:pPr>
        <w:spacing w:after="0" w:line="240" w:lineRule="auto"/>
        <w:rPr>
          <w:rFonts w:ascii="Times New Roman" w:hAnsi="Times New Roman" w:cs="Times New Roman"/>
          <w:sz w:val="28"/>
          <w:szCs w:val="28"/>
        </w:rPr>
      </w:pPr>
    </w:p>
    <w:p w:rsidR="00A76093" w:rsidRPr="000C7A6B" w:rsidRDefault="008F6BD1" w:rsidP="00A76093">
      <w:pPr>
        <w:spacing w:after="0" w:line="240" w:lineRule="auto"/>
        <w:rPr>
          <w:rFonts w:ascii="Times New Roman" w:hAnsi="Times New Roman" w:cs="Times New Roman"/>
          <w:sz w:val="24"/>
          <w:szCs w:val="24"/>
        </w:rPr>
      </w:pPr>
      <w:r>
        <w:rPr>
          <w:rFonts w:ascii="Times New Roman" w:hAnsi="Times New Roman" w:cs="Times New Roman"/>
          <w:sz w:val="28"/>
          <w:szCs w:val="28"/>
        </w:rPr>
        <w:lastRenderedPageBreak/>
        <w:t xml:space="preserve">                                                       </w:t>
      </w:r>
      <w:r w:rsidR="00A76093">
        <w:rPr>
          <w:rFonts w:ascii="Times New Roman" w:hAnsi="Times New Roman" w:cs="Times New Roman"/>
          <w:sz w:val="24"/>
          <w:szCs w:val="24"/>
        </w:rPr>
        <w:t xml:space="preserve">    </w:t>
      </w:r>
      <w:r w:rsidR="00A76093" w:rsidRPr="000C7A6B">
        <w:rPr>
          <w:rFonts w:ascii="Times New Roman" w:hAnsi="Times New Roman" w:cs="Times New Roman"/>
          <w:sz w:val="24"/>
          <w:szCs w:val="24"/>
        </w:rPr>
        <w:t>СОДЕРЖАНИЕ</w:t>
      </w:r>
    </w:p>
    <w:p w:rsidR="00A76093" w:rsidRPr="000C7A6B" w:rsidRDefault="00A76093" w:rsidP="00A76093">
      <w:pPr>
        <w:spacing w:after="0" w:line="240" w:lineRule="auto"/>
        <w:jc w:val="center"/>
        <w:rPr>
          <w:rFonts w:ascii="Times New Roman" w:hAnsi="Times New Roman" w:cs="Times New Roman"/>
          <w:sz w:val="24"/>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4"/>
        <w:gridCol w:w="6842"/>
        <w:gridCol w:w="1345"/>
      </w:tblGrid>
      <w:tr w:rsidR="00A76093" w:rsidRPr="000C7A6B" w:rsidTr="008F6BD1">
        <w:tc>
          <w:tcPr>
            <w:tcW w:w="1134" w:type="dxa"/>
          </w:tcPr>
          <w:p w:rsidR="00A76093" w:rsidRPr="000C7A6B" w:rsidRDefault="00A76093" w:rsidP="00AE328D">
            <w:pPr>
              <w:spacing w:after="0" w:line="240" w:lineRule="auto"/>
              <w:jc w:val="center"/>
              <w:rPr>
                <w:rFonts w:ascii="Times New Roman" w:hAnsi="Times New Roman" w:cs="Times New Roman"/>
                <w:sz w:val="24"/>
                <w:szCs w:val="24"/>
              </w:rPr>
            </w:pPr>
            <w:r w:rsidRPr="000C7A6B">
              <w:rPr>
                <w:rFonts w:ascii="Times New Roman" w:hAnsi="Times New Roman" w:cs="Times New Roman"/>
                <w:sz w:val="24"/>
                <w:szCs w:val="24"/>
              </w:rPr>
              <w:t>№п/п</w:t>
            </w:r>
          </w:p>
        </w:tc>
        <w:tc>
          <w:tcPr>
            <w:tcW w:w="6842" w:type="dxa"/>
          </w:tcPr>
          <w:p w:rsidR="00A76093" w:rsidRPr="000C7A6B" w:rsidRDefault="00A76093" w:rsidP="00AE328D">
            <w:pPr>
              <w:spacing w:after="0" w:line="240" w:lineRule="auto"/>
              <w:jc w:val="center"/>
              <w:rPr>
                <w:rFonts w:ascii="Times New Roman" w:hAnsi="Times New Roman" w:cs="Times New Roman"/>
                <w:sz w:val="24"/>
                <w:szCs w:val="24"/>
              </w:rPr>
            </w:pPr>
            <w:r w:rsidRPr="000C7A6B">
              <w:rPr>
                <w:rFonts w:ascii="Times New Roman" w:hAnsi="Times New Roman" w:cs="Times New Roman"/>
                <w:sz w:val="24"/>
                <w:szCs w:val="24"/>
              </w:rPr>
              <w:t>Пункты программы</w:t>
            </w:r>
          </w:p>
        </w:tc>
        <w:tc>
          <w:tcPr>
            <w:tcW w:w="1345" w:type="dxa"/>
          </w:tcPr>
          <w:p w:rsidR="00A76093" w:rsidRPr="000C7A6B" w:rsidRDefault="00A76093" w:rsidP="00AE328D">
            <w:pPr>
              <w:spacing w:after="0" w:line="240" w:lineRule="auto"/>
              <w:jc w:val="center"/>
              <w:rPr>
                <w:rFonts w:ascii="Times New Roman" w:hAnsi="Times New Roman" w:cs="Times New Roman"/>
                <w:sz w:val="24"/>
                <w:szCs w:val="24"/>
              </w:rPr>
            </w:pPr>
            <w:r w:rsidRPr="000C7A6B">
              <w:rPr>
                <w:rFonts w:ascii="Times New Roman" w:hAnsi="Times New Roman" w:cs="Times New Roman"/>
                <w:sz w:val="24"/>
                <w:szCs w:val="24"/>
              </w:rPr>
              <w:t>Стр.</w:t>
            </w:r>
          </w:p>
        </w:tc>
      </w:tr>
      <w:tr w:rsidR="00A76093" w:rsidRPr="000C7A6B" w:rsidTr="00AE328D">
        <w:tc>
          <w:tcPr>
            <w:tcW w:w="9321" w:type="dxa"/>
            <w:gridSpan w:val="3"/>
          </w:tcPr>
          <w:p w:rsidR="00A76093" w:rsidRPr="000C7A6B" w:rsidRDefault="00A76093" w:rsidP="00AE328D">
            <w:pPr>
              <w:spacing w:after="0" w:line="240" w:lineRule="auto"/>
              <w:rPr>
                <w:rFonts w:ascii="Times New Roman" w:hAnsi="Times New Roman" w:cs="Times New Roman"/>
                <w:b/>
                <w:color w:val="000000"/>
                <w:sz w:val="24"/>
                <w:szCs w:val="24"/>
              </w:rPr>
            </w:pPr>
            <w:r w:rsidRPr="000C7A6B">
              <w:rPr>
                <w:rFonts w:ascii="Times New Roman" w:hAnsi="Times New Roman" w:cs="Times New Roman"/>
                <w:b/>
                <w:color w:val="000000"/>
                <w:sz w:val="24"/>
                <w:szCs w:val="24"/>
              </w:rPr>
              <w:t xml:space="preserve">                                                  I. ЦЕЛЕВОЙ РАЗДЕЛ</w:t>
            </w:r>
          </w:p>
        </w:tc>
      </w:tr>
      <w:tr w:rsidR="00A76093" w:rsidRPr="000C7A6B" w:rsidTr="008F6BD1">
        <w:tc>
          <w:tcPr>
            <w:tcW w:w="1134" w:type="dxa"/>
          </w:tcPr>
          <w:p w:rsidR="00A76093" w:rsidRPr="000C7A6B" w:rsidRDefault="00A76093" w:rsidP="00A76093">
            <w:pPr>
              <w:spacing w:after="0" w:line="240" w:lineRule="auto"/>
              <w:jc w:val="center"/>
              <w:rPr>
                <w:rFonts w:ascii="Times New Roman" w:hAnsi="Times New Roman" w:cs="Times New Roman"/>
                <w:sz w:val="24"/>
                <w:szCs w:val="24"/>
              </w:rPr>
            </w:pPr>
            <w:r w:rsidRPr="000C7A6B">
              <w:rPr>
                <w:rFonts w:ascii="Times New Roman" w:hAnsi="Times New Roman" w:cs="Times New Roman"/>
                <w:sz w:val="24"/>
                <w:szCs w:val="24"/>
              </w:rPr>
              <w:t>1.1.</w:t>
            </w:r>
          </w:p>
        </w:tc>
        <w:tc>
          <w:tcPr>
            <w:tcW w:w="6842" w:type="dxa"/>
          </w:tcPr>
          <w:p w:rsidR="00A76093" w:rsidRPr="000C7A6B" w:rsidRDefault="00A76093" w:rsidP="00AE328D">
            <w:pPr>
              <w:spacing w:after="0" w:line="240" w:lineRule="auto"/>
              <w:rPr>
                <w:rFonts w:ascii="Times New Roman" w:hAnsi="Times New Roman" w:cs="Times New Roman"/>
                <w:color w:val="000000"/>
                <w:sz w:val="24"/>
                <w:szCs w:val="24"/>
              </w:rPr>
            </w:pPr>
            <w:r w:rsidRPr="000C7A6B">
              <w:rPr>
                <w:rFonts w:ascii="Times New Roman" w:hAnsi="Times New Roman" w:cs="Times New Roman"/>
                <w:color w:val="000000"/>
                <w:sz w:val="24"/>
                <w:szCs w:val="24"/>
              </w:rPr>
              <w:t>Пояснительная записка</w:t>
            </w:r>
          </w:p>
        </w:tc>
        <w:tc>
          <w:tcPr>
            <w:tcW w:w="1345" w:type="dxa"/>
          </w:tcPr>
          <w:p w:rsidR="00A76093" w:rsidRPr="000C7A6B" w:rsidRDefault="00A76093" w:rsidP="00AE328D">
            <w:pPr>
              <w:spacing w:after="0" w:line="240" w:lineRule="auto"/>
              <w:jc w:val="center"/>
              <w:rPr>
                <w:rFonts w:ascii="Times New Roman" w:hAnsi="Times New Roman" w:cs="Times New Roman"/>
                <w:sz w:val="24"/>
                <w:szCs w:val="24"/>
              </w:rPr>
            </w:pPr>
            <w:r w:rsidRPr="000C7A6B">
              <w:rPr>
                <w:rFonts w:ascii="Times New Roman" w:hAnsi="Times New Roman" w:cs="Times New Roman"/>
                <w:sz w:val="24"/>
                <w:szCs w:val="24"/>
              </w:rPr>
              <w:t>4</w:t>
            </w:r>
          </w:p>
        </w:tc>
      </w:tr>
      <w:tr w:rsidR="00A76093" w:rsidRPr="000C7A6B" w:rsidTr="008F6BD1">
        <w:tc>
          <w:tcPr>
            <w:tcW w:w="1134" w:type="dxa"/>
          </w:tcPr>
          <w:p w:rsidR="00A76093" w:rsidRPr="000C7A6B" w:rsidRDefault="00A76093" w:rsidP="00A76093">
            <w:pPr>
              <w:spacing w:after="0" w:line="240" w:lineRule="auto"/>
              <w:jc w:val="center"/>
              <w:rPr>
                <w:rFonts w:ascii="Times New Roman" w:hAnsi="Times New Roman" w:cs="Times New Roman"/>
                <w:sz w:val="24"/>
                <w:szCs w:val="24"/>
              </w:rPr>
            </w:pPr>
            <w:r w:rsidRPr="000C7A6B">
              <w:rPr>
                <w:rFonts w:ascii="Times New Roman" w:hAnsi="Times New Roman" w:cs="Times New Roman"/>
                <w:sz w:val="24"/>
                <w:szCs w:val="24"/>
              </w:rPr>
              <w:t>1.2.</w:t>
            </w:r>
          </w:p>
        </w:tc>
        <w:tc>
          <w:tcPr>
            <w:tcW w:w="6842" w:type="dxa"/>
          </w:tcPr>
          <w:p w:rsidR="00A76093" w:rsidRPr="000C7A6B" w:rsidRDefault="00A76093" w:rsidP="00AE328D">
            <w:pPr>
              <w:spacing w:after="0" w:line="240" w:lineRule="auto"/>
              <w:rPr>
                <w:rFonts w:ascii="Times New Roman" w:hAnsi="Times New Roman" w:cs="Times New Roman"/>
                <w:sz w:val="24"/>
                <w:szCs w:val="24"/>
              </w:rPr>
            </w:pPr>
            <w:r>
              <w:rPr>
                <w:rFonts w:ascii="Times New Roman" w:hAnsi="Times New Roman" w:cs="Times New Roman"/>
                <w:sz w:val="24"/>
                <w:szCs w:val="24"/>
              </w:rPr>
              <w:t>Цели и задачи Программы</w:t>
            </w:r>
          </w:p>
        </w:tc>
        <w:tc>
          <w:tcPr>
            <w:tcW w:w="1345" w:type="dxa"/>
          </w:tcPr>
          <w:p w:rsidR="00A76093" w:rsidRPr="000C7A6B" w:rsidRDefault="00A76093" w:rsidP="00AE328D">
            <w:pPr>
              <w:spacing w:after="0" w:line="240" w:lineRule="auto"/>
              <w:jc w:val="center"/>
              <w:rPr>
                <w:rFonts w:ascii="Times New Roman" w:hAnsi="Times New Roman" w:cs="Times New Roman"/>
                <w:sz w:val="24"/>
                <w:szCs w:val="24"/>
              </w:rPr>
            </w:pPr>
            <w:r w:rsidRPr="000C7A6B">
              <w:rPr>
                <w:rFonts w:ascii="Times New Roman" w:hAnsi="Times New Roman" w:cs="Times New Roman"/>
                <w:sz w:val="24"/>
                <w:szCs w:val="24"/>
              </w:rPr>
              <w:t>4</w:t>
            </w:r>
          </w:p>
        </w:tc>
      </w:tr>
      <w:tr w:rsidR="00A76093" w:rsidRPr="000C7A6B" w:rsidTr="008F6BD1">
        <w:tc>
          <w:tcPr>
            <w:tcW w:w="1134" w:type="dxa"/>
          </w:tcPr>
          <w:p w:rsidR="00A76093" w:rsidRPr="000C7A6B" w:rsidRDefault="00A76093" w:rsidP="00A76093">
            <w:pPr>
              <w:spacing w:after="0" w:line="240" w:lineRule="auto"/>
              <w:jc w:val="center"/>
              <w:rPr>
                <w:rFonts w:ascii="Times New Roman" w:hAnsi="Times New Roman" w:cs="Times New Roman"/>
                <w:sz w:val="24"/>
                <w:szCs w:val="24"/>
              </w:rPr>
            </w:pPr>
            <w:r w:rsidRPr="000C7A6B">
              <w:rPr>
                <w:rFonts w:ascii="Times New Roman" w:hAnsi="Times New Roman" w:cs="Times New Roman"/>
                <w:sz w:val="24"/>
                <w:szCs w:val="24"/>
              </w:rPr>
              <w:t>1.3.</w:t>
            </w:r>
          </w:p>
        </w:tc>
        <w:tc>
          <w:tcPr>
            <w:tcW w:w="6842" w:type="dxa"/>
          </w:tcPr>
          <w:p w:rsidR="00A76093" w:rsidRPr="000C7A6B" w:rsidRDefault="00A76093" w:rsidP="00AE328D">
            <w:pPr>
              <w:spacing w:after="0" w:line="240" w:lineRule="auto"/>
              <w:rPr>
                <w:rFonts w:ascii="Times New Roman" w:hAnsi="Times New Roman" w:cs="Times New Roman"/>
                <w:sz w:val="24"/>
                <w:szCs w:val="24"/>
              </w:rPr>
            </w:pPr>
            <w:r>
              <w:rPr>
                <w:rFonts w:ascii="Times New Roman" w:hAnsi="Times New Roman" w:cs="Times New Roman"/>
                <w:sz w:val="24"/>
                <w:szCs w:val="24"/>
              </w:rPr>
              <w:t>Принципы и подходы к реализации Программы</w:t>
            </w:r>
          </w:p>
        </w:tc>
        <w:tc>
          <w:tcPr>
            <w:tcW w:w="1345" w:type="dxa"/>
          </w:tcPr>
          <w:p w:rsidR="00A76093" w:rsidRPr="000C7A6B" w:rsidRDefault="00A76093" w:rsidP="00AE328D">
            <w:pPr>
              <w:spacing w:after="0" w:line="240" w:lineRule="auto"/>
              <w:jc w:val="center"/>
              <w:rPr>
                <w:rFonts w:ascii="Times New Roman" w:hAnsi="Times New Roman" w:cs="Times New Roman"/>
                <w:sz w:val="24"/>
                <w:szCs w:val="24"/>
              </w:rPr>
            </w:pPr>
            <w:r w:rsidRPr="000C7A6B">
              <w:rPr>
                <w:rFonts w:ascii="Times New Roman" w:hAnsi="Times New Roman" w:cs="Times New Roman"/>
                <w:sz w:val="24"/>
                <w:szCs w:val="24"/>
              </w:rPr>
              <w:t>5</w:t>
            </w:r>
          </w:p>
        </w:tc>
      </w:tr>
      <w:tr w:rsidR="00A76093" w:rsidRPr="000C7A6B" w:rsidTr="008F6BD1">
        <w:tc>
          <w:tcPr>
            <w:tcW w:w="1134" w:type="dxa"/>
          </w:tcPr>
          <w:p w:rsidR="00A76093" w:rsidRPr="000C7A6B" w:rsidRDefault="00A76093" w:rsidP="00A76093">
            <w:pPr>
              <w:spacing w:after="0" w:line="240" w:lineRule="auto"/>
              <w:jc w:val="center"/>
              <w:rPr>
                <w:rFonts w:ascii="Times New Roman" w:hAnsi="Times New Roman" w:cs="Times New Roman"/>
                <w:sz w:val="24"/>
                <w:szCs w:val="24"/>
              </w:rPr>
            </w:pPr>
            <w:r w:rsidRPr="000C7A6B">
              <w:rPr>
                <w:rFonts w:ascii="Times New Roman" w:hAnsi="Times New Roman" w:cs="Times New Roman"/>
                <w:sz w:val="24"/>
                <w:szCs w:val="24"/>
              </w:rPr>
              <w:t>1.4.</w:t>
            </w:r>
          </w:p>
        </w:tc>
        <w:tc>
          <w:tcPr>
            <w:tcW w:w="6842" w:type="dxa"/>
          </w:tcPr>
          <w:p w:rsidR="00A76093" w:rsidRPr="000C7A6B" w:rsidRDefault="00A76093" w:rsidP="00AE328D">
            <w:pPr>
              <w:spacing w:after="0" w:line="240" w:lineRule="auto"/>
              <w:rPr>
                <w:rFonts w:ascii="Times New Roman" w:hAnsi="Times New Roman" w:cs="Times New Roman"/>
                <w:sz w:val="24"/>
                <w:szCs w:val="24"/>
              </w:rPr>
            </w:pPr>
            <w:r>
              <w:rPr>
                <w:rFonts w:ascii="Times New Roman" w:hAnsi="Times New Roman" w:cs="Times New Roman"/>
                <w:sz w:val="24"/>
                <w:szCs w:val="24"/>
              </w:rPr>
              <w:t>Характеристики особенностей развития детей раннего возраста</w:t>
            </w:r>
          </w:p>
        </w:tc>
        <w:tc>
          <w:tcPr>
            <w:tcW w:w="1345" w:type="dxa"/>
          </w:tcPr>
          <w:p w:rsidR="00A76093" w:rsidRPr="000C7A6B" w:rsidRDefault="00A76093" w:rsidP="00AE32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r>
      <w:tr w:rsidR="00A76093" w:rsidRPr="000C7A6B" w:rsidTr="008F6BD1">
        <w:tc>
          <w:tcPr>
            <w:tcW w:w="1134" w:type="dxa"/>
          </w:tcPr>
          <w:p w:rsidR="00A76093" w:rsidRPr="000C7A6B" w:rsidRDefault="00A76093" w:rsidP="00A76093">
            <w:pPr>
              <w:spacing w:after="0" w:line="240" w:lineRule="auto"/>
              <w:jc w:val="center"/>
              <w:rPr>
                <w:rFonts w:ascii="Times New Roman" w:hAnsi="Times New Roman" w:cs="Times New Roman"/>
                <w:sz w:val="24"/>
                <w:szCs w:val="24"/>
              </w:rPr>
            </w:pPr>
            <w:r w:rsidRPr="000C7A6B">
              <w:rPr>
                <w:rFonts w:ascii="Times New Roman" w:hAnsi="Times New Roman" w:cs="Times New Roman"/>
                <w:sz w:val="24"/>
                <w:szCs w:val="24"/>
              </w:rPr>
              <w:t>1.5.</w:t>
            </w:r>
          </w:p>
        </w:tc>
        <w:tc>
          <w:tcPr>
            <w:tcW w:w="6842" w:type="dxa"/>
          </w:tcPr>
          <w:p w:rsidR="00A76093" w:rsidRPr="000C7A6B" w:rsidRDefault="00A76093" w:rsidP="00AE328D">
            <w:pPr>
              <w:spacing w:after="0" w:line="240" w:lineRule="auto"/>
              <w:rPr>
                <w:rFonts w:ascii="Times New Roman" w:hAnsi="Times New Roman" w:cs="Times New Roman"/>
                <w:sz w:val="24"/>
                <w:szCs w:val="24"/>
              </w:rPr>
            </w:pPr>
            <w:r>
              <w:rPr>
                <w:rFonts w:ascii="Times New Roman" w:hAnsi="Times New Roman" w:cs="Times New Roman"/>
                <w:sz w:val="24"/>
                <w:szCs w:val="24"/>
              </w:rPr>
              <w:t>Планируемые результаты в раннем возрасте</w:t>
            </w:r>
          </w:p>
        </w:tc>
        <w:tc>
          <w:tcPr>
            <w:tcW w:w="1345" w:type="dxa"/>
          </w:tcPr>
          <w:p w:rsidR="00A76093" w:rsidRPr="000C7A6B" w:rsidRDefault="00A76093" w:rsidP="00AE32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A76093" w:rsidRPr="000C7A6B" w:rsidTr="008F6BD1">
        <w:tc>
          <w:tcPr>
            <w:tcW w:w="1134" w:type="dxa"/>
          </w:tcPr>
          <w:p w:rsidR="00A76093" w:rsidRPr="000C7A6B" w:rsidRDefault="00A76093" w:rsidP="00A76093">
            <w:pPr>
              <w:spacing w:after="0" w:line="240" w:lineRule="auto"/>
              <w:jc w:val="center"/>
              <w:rPr>
                <w:rFonts w:ascii="Times New Roman" w:hAnsi="Times New Roman" w:cs="Times New Roman"/>
                <w:sz w:val="24"/>
                <w:szCs w:val="24"/>
              </w:rPr>
            </w:pPr>
            <w:r w:rsidRPr="000C7A6B">
              <w:rPr>
                <w:rFonts w:ascii="Times New Roman" w:hAnsi="Times New Roman" w:cs="Times New Roman"/>
                <w:sz w:val="24"/>
                <w:szCs w:val="24"/>
              </w:rPr>
              <w:t>1.6.</w:t>
            </w:r>
          </w:p>
        </w:tc>
        <w:tc>
          <w:tcPr>
            <w:tcW w:w="6842" w:type="dxa"/>
          </w:tcPr>
          <w:p w:rsidR="00A76093" w:rsidRPr="000C7A6B" w:rsidRDefault="00A76093" w:rsidP="00AE328D">
            <w:pPr>
              <w:spacing w:after="0" w:line="240" w:lineRule="auto"/>
              <w:rPr>
                <w:rFonts w:ascii="Times New Roman" w:hAnsi="Times New Roman" w:cs="Times New Roman"/>
                <w:sz w:val="24"/>
                <w:szCs w:val="24"/>
              </w:rPr>
            </w:pPr>
            <w:r>
              <w:rPr>
                <w:rFonts w:ascii="Times New Roman" w:hAnsi="Times New Roman" w:cs="Times New Roman"/>
                <w:sz w:val="24"/>
                <w:szCs w:val="24"/>
              </w:rPr>
              <w:t>Педагогическая диагностика достижения планируемых результатов</w:t>
            </w:r>
          </w:p>
        </w:tc>
        <w:tc>
          <w:tcPr>
            <w:tcW w:w="1345" w:type="dxa"/>
          </w:tcPr>
          <w:p w:rsidR="00A76093" w:rsidRPr="000C7A6B" w:rsidRDefault="00A76093" w:rsidP="00AE32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r>
      <w:tr w:rsidR="00A76093" w:rsidRPr="000C7A6B" w:rsidTr="008F6BD1">
        <w:tc>
          <w:tcPr>
            <w:tcW w:w="1134" w:type="dxa"/>
          </w:tcPr>
          <w:p w:rsidR="00A76093" w:rsidRPr="000C7A6B" w:rsidRDefault="00A76093" w:rsidP="00A76093">
            <w:pPr>
              <w:spacing w:after="0" w:line="240" w:lineRule="auto"/>
              <w:jc w:val="center"/>
              <w:rPr>
                <w:rFonts w:ascii="Times New Roman" w:hAnsi="Times New Roman" w:cs="Times New Roman"/>
                <w:b/>
                <w:color w:val="000000"/>
                <w:sz w:val="24"/>
                <w:szCs w:val="24"/>
              </w:rPr>
            </w:pPr>
          </w:p>
        </w:tc>
        <w:tc>
          <w:tcPr>
            <w:tcW w:w="8187" w:type="dxa"/>
            <w:gridSpan w:val="2"/>
          </w:tcPr>
          <w:p w:rsidR="00A76093" w:rsidRPr="000C7A6B" w:rsidRDefault="00A76093" w:rsidP="00AE328D">
            <w:pPr>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w:t>
            </w:r>
            <w:r w:rsidRPr="000C7A6B">
              <w:rPr>
                <w:rFonts w:ascii="Times New Roman" w:hAnsi="Times New Roman" w:cs="Times New Roman"/>
                <w:b/>
                <w:color w:val="000000"/>
                <w:sz w:val="24"/>
                <w:szCs w:val="24"/>
              </w:rPr>
              <w:t>II. СОДЕРЖАТЕЛЬНЫЙ РАЗДЕЛ</w:t>
            </w:r>
          </w:p>
        </w:tc>
      </w:tr>
      <w:tr w:rsidR="00A76093" w:rsidRPr="000C7A6B" w:rsidTr="008F6BD1">
        <w:tc>
          <w:tcPr>
            <w:tcW w:w="1134" w:type="dxa"/>
          </w:tcPr>
          <w:p w:rsidR="00A76093" w:rsidRPr="000C7A6B" w:rsidRDefault="00A76093" w:rsidP="00A76093">
            <w:pPr>
              <w:spacing w:after="0" w:line="240" w:lineRule="auto"/>
              <w:jc w:val="center"/>
              <w:rPr>
                <w:rFonts w:ascii="Times New Roman" w:hAnsi="Times New Roman" w:cs="Times New Roman"/>
                <w:sz w:val="24"/>
                <w:szCs w:val="24"/>
              </w:rPr>
            </w:pPr>
            <w:r w:rsidRPr="000C7A6B">
              <w:rPr>
                <w:rFonts w:ascii="Times New Roman" w:hAnsi="Times New Roman" w:cs="Times New Roman"/>
                <w:sz w:val="24"/>
                <w:szCs w:val="24"/>
              </w:rPr>
              <w:t>2.1.</w:t>
            </w:r>
          </w:p>
        </w:tc>
        <w:tc>
          <w:tcPr>
            <w:tcW w:w="6842" w:type="dxa"/>
          </w:tcPr>
          <w:p w:rsidR="00A76093" w:rsidRPr="000C7A6B" w:rsidRDefault="00A76093" w:rsidP="00AE328D">
            <w:pPr>
              <w:spacing w:after="0" w:line="240" w:lineRule="auto"/>
              <w:rPr>
                <w:rFonts w:ascii="Times New Roman" w:hAnsi="Times New Roman" w:cs="Times New Roman"/>
                <w:sz w:val="24"/>
                <w:szCs w:val="24"/>
              </w:rPr>
            </w:pPr>
            <w:r>
              <w:rPr>
                <w:rFonts w:ascii="Times New Roman" w:hAnsi="Times New Roman" w:cs="Times New Roman"/>
                <w:sz w:val="24"/>
                <w:szCs w:val="24"/>
              </w:rPr>
              <w:t>Задачи и содержание образования (обучение и воспитание) по образовательным областям</w:t>
            </w:r>
          </w:p>
        </w:tc>
        <w:tc>
          <w:tcPr>
            <w:tcW w:w="1345" w:type="dxa"/>
          </w:tcPr>
          <w:p w:rsidR="00A76093" w:rsidRPr="000C7A6B" w:rsidRDefault="00A76093" w:rsidP="00AE32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r>
      <w:tr w:rsidR="00A76093" w:rsidRPr="000C7A6B" w:rsidTr="008F6BD1">
        <w:tc>
          <w:tcPr>
            <w:tcW w:w="1134" w:type="dxa"/>
          </w:tcPr>
          <w:p w:rsidR="00A76093" w:rsidRPr="000C7A6B" w:rsidRDefault="00A76093" w:rsidP="00A76093">
            <w:pPr>
              <w:pStyle w:val="a8"/>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2.1</w:t>
            </w:r>
            <w:r w:rsidRPr="000C7A6B">
              <w:rPr>
                <w:rFonts w:ascii="Times New Roman" w:hAnsi="Times New Roman" w:cs="Times New Roman"/>
                <w:sz w:val="24"/>
                <w:szCs w:val="24"/>
              </w:rPr>
              <w:t>.1.</w:t>
            </w:r>
          </w:p>
        </w:tc>
        <w:tc>
          <w:tcPr>
            <w:tcW w:w="6842" w:type="dxa"/>
          </w:tcPr>
          <w:p w:rsidR="00A76093" w:rsidRPr="000C7A6B" w:rsidRDefault="00A76093" w:rsidP="00AE328D">
            <w:pPr>
              <w:pStyle w:val="a8"/>
              <w:spacing w:after="0" w:line="240" w:lineRule="auto"/>
              <w:ind w:left="0"/>
              <w:rPr>
                <w:rFonts w:ascii="Times New Roman" w:hAnsi="Times New Roman" w:cs="Times New Roman"/>
                <w:sz w:val="24"/>
                <w:szCs w:val="24"/>
              </w:rPr>
            </w:pPr>
            <w:r w:rsidRPr="000C7A6B">
              <w:rPr>
                <w:rFonts w:ascii="Times New Roman" w:hAnsi="Times New Roman" w:cs="Times New Roman"/>
                <w:sz w:val="24"/>
                <w:szCs w:val="24"/>
              </w:rPr>
              <w:t xml:space="preserve"> «Социально-комуникативное развитие»</w:t>
            </w:r>
          </w:p>
        </w:tc>
        <w:tc>
          <w:tcPr>
            <w:tcW w:w="1345" w:type="dxa"/>
          </w:tcPr>
          <w:p w:rsidR="00A76093" w:rsidRPr="000C7A6B" w:rsidRDefault="00A76093" w:rsidP="00AE32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r>
      <w:tr w:rsidR="00A76093" w:rsidRPr="000C7A6B" w:rsidTr="008F6BD1">
        <w:tc>
          <w:tcPr>
            <w:tcW w:w="1134" w:type="dxa"/>
          </w:tcPr>
          <w:p w:rsidR="00A76093" w:rsidRPr="000C7A6B" w:rsidRDefault="00A76093" w:rsidP="00A76093">
            <w:pPr>
              <w:pStyle w:val="a8"/>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2.1.2.</w:t>
            </w:r>
          </w:p>
        </w:tc>
        <w:tc>
          <w:tcPr>
            <w:tcW w:w="6842" w:type="dxa"/>
          </w:tcPr>
          <w:p w:rsidR="00A76093" w:rsidRPr="00922733" w:rsidRDefault="00A76093" w:rsidP="00AE328D">
            <w:pPr>
              <w:pStyle w:val="a8"/>
              <w:spacing w:after="0" w:line="240" w:lineRule="auto"/>
              <w:ind w:left="0"/>
              <w:jc w:val="both"/>
              <w:rPr>
                <w:rFonts w:ascii="Times New Roman" w:hAnsi="Times New Roman" w:cs="Times New Roman"/>
                <w:sz w:val="24"/>
                <w:szCs w:val="24"/>
              </w:rPr>
            </w:pPr>
            <w:r w:rsidRPr="00922733">
              <w:rPr>
                <w:rFonts w:ascii="Times New Roman" w:hAnsi="Times New Roman" w:cs="Times New Roman"/>
                <w:sz w:val="24"/>
                <w:szCs w:val="24"/>
              </w:rPr>
              <w:t>Решение совокупных задач воспитания в рамках образовательной области «Социально-коммуникативное развитие» направлено на приобщение детей к ценностям «Родина», «Природа», «Семья», «Человек», «Жизнь»,</w:t>
            </w:r>
            <w:r w:rsidRPr="00922733">
              <w:rPr>
                <w:rFonts w:ascii="Times New Roman" w:hAnsi="Times New Roman" w:cs="Times New Roman"/>
                <w:b/>
                <w:sz w:val="24"/>
                <w:szCs w:val="24"/>
              </w:rPr>
              <w:t xml:space="preserve"> </w:t>
            </w:r>
            <w:r w:rsidRPr="00922733">
              <w:rPr>
                <w:rFonts w:ascii="Times New Roman" w:hAnsi="Times New Roman" w:cs="Times New Roman"/>
                <w:sz w:val="24"/>
                <w:szCs w:val="24"/>
              </w:rPr>
              <w:t>«Милосердие», «Добро», «Дружба», «Сотрудничество», «Труд».</w:t>
            </w:r>
          </w:p>
        </w:tc>
        <w:tc>
          <w:tcPr>
            <w:tcW w:w="1345" w:type="dxa"/>
          </w:tcPr>
          <w:p w:rsidR="00A76093" w:rsidRDefault="00A76093" w:rsidP="00AE32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r>
      <w:tr w:rsidR="00A76093" w:rsidRPr="000C7A6B" w:rsidTr="008F6BD1">
        <w:tc>
          <w:tcPr>
            <w:tcW w:w="1134" w:type="dxa"/>
          </w:tcPr>
          <w:p w:rsidR="00A76093" w:rsidRPr="000C7A6B" w:rsidRDefault="00A76093" w:rsidP="00A76093">
            <w:pPr>
              <w:pStyle w:val="a8"/>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2.2.</w:t>
            </w:r>
          </w:p>
        </w:tc>
        <w:tc>
          <w:tcPr>
            <w:tcW w:w="6842" w:type="dxa"/>
          </w:tcPr>
          <w:p w:rsidR="00A76093" w:rsidRPr="000C7A6B" w:rsidRDefault="00A76093" w:rsidP="00AE328D">
            <w:pPr>
              <w:pStyle w:val="a8"/>
              <w:spacing w:after="0" w:line="240" w:lineRule="auto"/>
              <w:ind w:left="42"/>
              <w:rPr>
                <w:rFonts w:ascii="Times New Roman" w:hAnsi="Times New Roman" w:cs="Times New Roman"/>
                <w:sz w:val="24"/>
                <w:szCs w:val="24"/>
              </w:rPr>
            </w:pPr>
            <w:r w:rsidRPr="000C7A6B">
              <w:rPr>
                <w:rFonts w:ascii="Times New Roman" w:hAnsi="Times New Roman" w:cs="Times New Roman"/>
                <w:sz w:val="24"/>
                <w:szCs w:val="24"/>
              </w:rPr>
              <w:t>«Познавательное развитие»</w:t>
            </w:r>
          </w:p>
        </w:tc>
        <w:tc>
          <w:tcPr>
            <w:tcW w:w="1345" w:type="dxa"/>
          </w:tcPr>
          <w:p w:rsidR="00A76093" w:rsidRPr="000C7A6B" w:rsidRDefault="00A76093" w:rsidP="00AE32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r>
      <w:tr w:rsidR="00A76093" w:rsidRPr="000C7A6B" w:rsidTr="008F6BD1">
        <w:tc>
          <w:tcPr>
            <w:tcW w:w="1134" w:type="dxa"/>
          </w:tcPr>
          <w:p w:rsidR="00A76093" w:rsidRPr="000C7A6B" w:rsidRDefault="00A76093" w:rsidP="00A76093">
            <w:pPr>
              <w:pStyle w:val="a8"/>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2.2.1.</w:t>
            </w:r>
          </w:p>
        </w:tc>
        <w:tc>
          <w:tcPr>
            <w:tcW w:w="6842" w:type="dxa"/>
          </w:tcPr>
          <w:p w:rsidR="00A76093" w:rsidRPr="00922733" w:rsidRDefault="00A76093" w:rsidP="00AE328D">
            <w:pPr>
              <w:pStyle w:val="a8"/>
              <w:spacing w:after="0" w:line="240" w:lineRule="auto"/>
              <w:ind w:left="42"/>
              <w:jc w:val="both"/>
              <w:rPr>
                <w:rFonts w:ascii="Times New Roman" w:hAnsi="Times New Roman" w:cs="Times New Roman"/>
                <w:sz w:val="24"/>
                <w:szCs w:val="24"/>
              </w:rPr>
            </w:pPr>
            <w:r w:rsidRPr="00922733">
              <w:rPr>
                <w:rFonts w:ascii="Times New Roman" w:hAnsi="Times New Roman" w:cs="Times New Roman"/>
                <w:sz w:val="24"/>
                <w:szCs w:val="24"/>
              </w:rPr>
              <w:t>Решение совокупных задач воспитания в рамках образовательной области «Познавательное развитие» направлено на приобщение детей к ценностям «Человек», «Семья», «Познание», «Родина» и «Природа»</w:t>
            </w:r>
          </w:p>
        </w:tc>
        <w:tc>
          <w:tcPr>
            <w:tcW w:w="1345" w:type="dxa"/>
          </w:tcPr>
          <w:p w:rsidR="00A76093" w:rsidRDefault="00A76093" w:rsidP="00AE32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r>
      <w:tr w:rsidR="00A76093" w:rsidRPr="000C7A6B" w:rsidTr="008F6BD1">
        <w:tc>
          <w:tcPr>
            <w:tcW w:w="1134" w:type="dxa"/>
          </w:tcPr>
          <w:p w:rsidR="00A76093" w:rsidRPr="000C7A6B" w:rsidRDefault="00A76093" w:rsidP="00A76093">
            <w:pPr>
              <w:pStyle w:val="a8"/>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2.3.</w:t>
            </w:r>
          </w:p>
        </w:tc>
        <w:tc>
          <w:tcPr>
            <w:tcW w:w="6842" w:type="dxa"/>
          </w:tcPr>
          <w:p w:rsidR="00A76093" w:rsidRPr="000C7A6B" w:rsidRDefault="00A76093" w:rsidP="00AE328D">
            <w:pPr>
              <w:pStyle w:val="a8"/>
              <w:spacing w:after="0" w:line="240" w:lineRule="auto"/>
              <w:ind w:left="42"/>
              <w:rPr>
                <w:rFonts w:ascii="Times New Roman" w:hAnsi="Times New Roman" w:cs="Times New Roman"/>
                <w:sz w:val="24"/>
                <w:szCs w:val="24"/>
              </w:rPr>
            </w:pPr>
            <w:r w:rsidRPr="000C7A6B">
              <w:rPr>
                <w:rFonts w:ascii="Times New Roman" w:hAnsi="Times New Roman" w:cs="Times New Roman"/>
                <w:sz w:val="24"/>
                <w:szCs w:val="24"/>
              </w:rPr>
              <w:t>«Речевое развитие»</w:t>
            </w:r>
          </w:p>
        </w:tc>
        <w:tc>
          <w:tcPr>
            <w:tcW w:w="1345" w:type="dxa"/>
          </w:tcPr>
          <w:p w:rsidR="00A76093" w:rsidRPr="000C7A6B" w:rsidRDefault="00A76093" w:rsidP="00AE32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r>
      <w:tr w:rsidR="00A76093" w:rsidRPr="000C7A6B" w:rsidTr="008F6BD1">
        <w:tc>
          <w:tcPr>
            <w:tcW w:w="1134" w:type="dxa"/>
          </w:tcPr>
          <w:p w:rsidR="00A76093" w:rsidRPr="00922733" w:rsidRDefault="00A76093" w:rsidP="008F6BD1">
            <w:pPr>
              <w:pBdr>
                <w:top w:val="nil"/>
                <w:left w:val="nil"/>
                <w:bottom w:val="nil"/>
                <w:right w:val="nil"/>
                <w:between w:val="nil"/>
              </w:pBdr>
              <w:spacing w:beforeLines="20" w:before="48" w:afterLines="20" w:after="48" w:line="264" w:lineRule="auto"/>
              <w:jc w:val="center"/>
              <w:rPr>
                <w:rFonts w:ascii="Times New Roman" w:hAnsi="Times New Roman" w:cs="Times New Roman"/>
                <w:color w:val="000000"/>
                <w:sz w:val="24"/>
                <w:szCs w:val="24"/>
              </w:rPr>
            </w:pPr>
            <w:r w:rsidRPr="00922733">
              <w:rPr>
                <w:rFonts w:ascii="Times New Roman" w:hAnsi="Times New Roman" w:cs="Times New Roman"/>
                <w:color w:val="000000"/>
                <w:sz w:val="24"/>
                <w:szCs w:val="24"/>
              </w:rPr>
              <w:t>2.3.1.</w:t>
            </w:r>
          </w:p>
        </w:tc>
        <w:tc>
          <w:tcPr>
            <w:tcW w:w="6842" w:type="dxa"/>
          </w:tcPr>
          <w:p w:rsidR="00A76093" w:rsidRPr="00922733" w:rsidRDefault="00A76093" w:rsidP="008F6BD1">
            <w:pPr>
              <w:pBdr>
                <w:top w:val="nil"/>
                <w:left w:val="nil"/>
                <w:bottom w:val="nil"/>
                <w:right w:val="nil"/>
                <w:between w:val="nil"/>
              </w:pBdr>
              <w:spacing w:beforeLines="20" w:before="48" w:afterLines="20" w:after="48" w:line="264" w:lineRule="auto"/>
              <w:jc w:val="both"/>
              <w:rPr>
                <w:rFonts w:ascii="Times New Roman" w:hAnsi="Times New Roman" w:cs="Times New Roman"/>
                <w:sz w:val="24"/>
                <w:szCs w:val="24"/>
              </w:rPr>
            </w:pPr>
            <w:r w:rsidRPr="00922733">
              <w:rPr>
                <w:rFonts w:ascii="Times New Roman" w:hAnsi="Times New Roman" w:cs="Times New Roman"/>
                <w:sz w:val="24"/>
                <w:szCs w:val="24"/>
              </w:rPr>
              <w:t>Решение совокупных задач воспитания в рамках образовательной области «Речевое развитие» направлено на приобщение детей к ценностям «Культура» и «Красота»</w:t>
            </w:r>
          </w:p>
        </w:tc>
        <w:tc>
          <w:tcPr>
            <w:tcW w:w="1345" w:type="dxa"/>
          </w:tcPr>
          <w:p w:rsidR="00A76093" w:rsidRDefault="00A76093" w:rsidP="00AE32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w:t>
            </w:r>
          </w:p>
        </w:tc>
      </w:tr>
      <w:tr w:rsidR="00A76093" w:rsidRPr="000C7A6B" w:rsidTr="008F6BD1">
        <w:tc>
          <w:tcPr>
            <w:tcW w:w="1134" w:type="dxa"/>
          </w:tcPr>
          <w:p w:rsidR="00A76093" w:rsidRPr="000C7A6B" w:rsidRDefault="00A76093" w:rsidP="00A76093">
            <w:pPr>
              <w:pStyle w:val="a8"/>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2.</w:t>
            </w:r>
            <w:r w:rsidRPr="000C7A6B">
              <w:rPr>
                <w:rFonts w:ascii="Times New Roman" w:hAnsi="Times New Roman" w:cs="Times New Roman"/>
                <w:sz w:val="24"/>
                <w:szCs w:val="24"/>
              </w:rPr>
              <w:t>4.</w:t>
            </w:r>
          </w:p>
        </w:tc>
        <w:tc>
          <w:tcPr>
            <w:tcW w:w="6842" w:type="dxa"/>
          </w:tcPr>
          <w:p w:rsidR="00A76093" w:rsidRPr="000C7A6B" w:rsidRDefault="00A76093" w:rsidP="00AE328D">
            <w:pPr>
              <w:pStyle w:val="a8"/>
              <w:spacing w:after="0" w:line="240" w:lineRule="auto"/>
              <w:ind w:left="42"/>
              <w:rPr>
                <w:rFonts w:ascii="Times New Roman" w:hAnsi="Times New Roman" w:cs="Times New Roman"/>
                <w:sz w:val="24"/>
                <w:szCs w:val="24"/>
              </w:rPr>
            </w:pPr>
            <w:r w:rsidRPr="000C7A6B">
              <w:rPr>
                <w:rFonts w:ascii="Times New Roman" w:hAnsi="Times New Roman" w:cs="Times New Roman"/>
                <w:sz w:val="24"/>
                <w:szCs w:val="24"/>
              </w:rPr>
              <w:t xml:space="preserve"> «Художественно-эстетическое развитие»</w:t>
            </w:r>
          </w:p>
        </w:tc>
        <w:tc>
          <w:tcPr>
            <w:tcW w:w="1345" w:type="dxa"/>
          </w:tcPr>
          <w:p w:rsidR="00A76093" w:rsidRPr="000C7A6B" w:rsidRDefault="00A76093" w:rsidP="00AE32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w:t>
            </w:r>
          </w:p>
        </w:tc>
      </w:tr>
      <w:tr w:rsidR="00A76093" w:rsidRPr="000C7A6B" w:rsidTr="008F6BD1">
        <w:tc>
          <w:tcPr>
            <w:tcW w:w="1134" w:type="dxa"/>
          </w:tcPr>
          <w:p w:rsidR="00A76093" w:rsidRPr="000C7A6B" w:rsidRDefault="00A76093" w:rsidP="00A76093">
            <w:pPr>
              <w:pStyle w:val="a8"/>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2.4.1.</w:t>
            </w:r>
          </w:p>
        </w:tc>
        <w:tc>
          <w:tcPr>
            <w:tcW w:w="6842" w:type="dxa"/>
          </w:tcPr>
          <w:p w:rsidR="00A76093" w:rsidRPr="00922733" w:rsidRDefault="00A76093" w:rsidP="00AE328D">
            <w:pPr>
              <w:pStyle w:val="a8"/>
              <w:spacing w:after="0" w:line="240" w:lineRule="auto"/>
              <w:ind w:left="42"/>
              <w:rPr>
                <w:rFonts w:ascii="Times New Roman" w:hAnsi="Times New Roman" w:cs="Times New Roman"/>
                <w:sz w:val="24"/>
                <w:szCs w:val="24"/>
              </w:rPr>
            </w:pPr>
            <w:r w:rsidRPr="00922733">
              <w:rPr>
                <w:rFonts w:ascii="Times New Roman" w:hAnsi="Times New Roman" w:cs="Times New Roman"/>
                <w:sz w:val="24"/>
                <w:szCs w:val="24"/>
              </w:rPr>
              <w:t>Решение совокупных задач воспитания в рамках образовательной области «Художественно-эстетическое</w:t>
            </w:r>
            <w:r w:rsidRPr="00922733">
              <w:rPr>
                <w:rFonts w:ascii="Times New Roman" w:hAnsi="Times New Roman" w:cs="Times New Roman"/>
                <w:spacing w:val="-7"/>
                <w:sz w:val="24"/>
                <w:szCs w:val="24"/>
              </w:rPr>
              <w:t xml:space="preserve"> </w:t>
            </w:r>
            <w:r w:rsidRPr="00922733">
              <w:rPr>
                <w:rFonts w:ascii="Times New Roman" w:hAnsi="Times New Roman" w:cs="Times New Roman"/>
                <w:sz w:val="24"/>
                <w:szCs w:val="24"/>
              </w:rPr>
              <w:t>развитие» направлено на приобщение детей к ценностям «Культура» и «Красота»,</w:t>
            </w:r>
          </w:p>
        </w:tc>
        <w:tc>
          <w:tcPr>
            <w:tcW w:w="1345" w:type="dxa"/>
          </w:tcPr>
          <w:p w:rsidR="00A76093" w:rsidRDefault="00A76093" w:rsidP="00AE32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p>
        </w:tc>
      </w:tr>
      <w:tr w:rsidR="00A76093" w:rsidRPr="000C7A6B" w:rsidTr="008F6BD1">
        <w:tc>
          <w:tcPr>
            <w:tcW w:w="1134" w:type="dxa"/>
          </w:tcPr>
          <w:p w:rsidR="00A76093" w:rsidRPr="000C7A6B" w:rsidRDefault="00A76093" w:rsidP="00A76093">
            <w:pPr>
              <w:pStyle w:val="a8"/>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2.</w:t>
            </w:r>
            <w:r w:rsidRPr="000C7A6B">
              <w:rPr>
                <w:rFonts w:ascii="Times New Roman" w:hAnsi="Times New Roman" w:cs="Times New Roman"/>
                <w:sz w:val="24"/>
                <w:szCs w:val="24"/>
              </w:rPr>
              <w:t>5.</w:t>
            </w:r>
          </w:p>
        </w:tc>
        <w:tc>
          <w:tcPr>
            <w:tcW w:w="6842" w:type="dxa"/>
          </w:tcPr>
          <w:p w:rsidR="00A76093" w:rsidRPr="000C7A6B" w:rsidRDefault="00A76093" w:rsidP="00AE328D">
            <w:pPr>
              <w:pStyle w:val="a8"/>
              <w:spacing w:after="0" w:line="240" w:lineRule="auto"/>
              <w:ind w:left="42"/>
              <w:rPr>
                <w:rFonts w:ascii="Times New Roman" w:hAnsi="Times New Roman" w:cs="Times New Roman"/>
                <w:sz w:val="24"/>
                <w:szCs w:val="24"/>
              </w:rPr>
            </w:pPr>
            <w:r w:rsidRPr="000C7A6B">
              <w:rPr>
                <w:rFonts w:ascii="Times New Roman" w:hAnsi="Times New Roman" w:cs="Times New Roman"/>
                <w:sz w:val="24"/>
                <w:szCs w:val="24"/>
              </w:rPr>
              <w:t xml:space="preserve"> «Физическое развитие»</w:t>
            </w:r>
          </w:p>
        </w:tc>
        <w:tc>
          <w:tcPr>
            <w:tcW w:w="1345" w:type="dxa"/>
          </w:tcPr>
          <w:p w:rsidR="00A76093" w:rsidRPr="000C7A6B" w:rsidRDefault="00A76093" w:rsidP="00AE32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p>
        </w:tc>
      </w:tr>
      <w:tr w:rsidR="00A76093" w:rsidRPr="000C7A6B" w:rsidTr="008F6BD1">
        <w:trPr>
          <w:trHeight w:val="106"/>
        </w:trPr>
        <w:tc>
          <w:tcPr>
            <w:tcW w:w="1134" w:type="dxa"/>
          </w:tcPr>
          <w:p w:rsidR="00A76093" w:rsidRPr="000C7A6B" w:rsidRDefault="00A76093" w:rsidP="00A76093">
            <w:pPr>
              <w:pStyle w:val="a8"/>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2.5.1.</w:t>
            </w:r>
          </w:p>
        </w:tc>
        <w:tc>
          <w:tcPr>
            <w:tcW w:w="6842" w:type="dxa"/>
          </w:tcPr>
          <w:p w:rsidR="00A76093" w:rsidRPr="00922733" w:rsidRDefault="00A76093" w:rsidP="00AE328D">
            <w:pPr>
              <w:pStyle w:val="a8"/>
              <w:spacing w:after="0" w:line="240" w:lineRule="auto"/>
              <w:ind w:left="0"/>
              <w:jc w:val="both"/>
              <w:rPr>
                <w:rFonts w:ascii="Times New Roman" w:hAnsi="Times New Roman" w:cs="Times New Roman"/>
                <w:sz w:val="24"/>
                <w:szCs w:val="24"/>
              </w:rPr>
            </w:pPr>
            <w:r w:rsidRPr="00922733">
              <w:rPr>
                <w:rFonts w:ascii="Times New Roman" w:hAnsi="Times New Roman" w:cs="Times New Roman"/>
                <w:sz w:val="24"/>
                <w:szCs w:val="24"/>
              </w:rPr>
              <w:t>Решение совокупных задач воспитания в рамках образовательной области «Физическое развитие» направлено на приобщение детей к ценностям «Жизнь», «Здоровье»</w:t>
            </w:r>
          </w:p>
        </w:tc>
        <w:tc>
          <w:tcPr>
            <w:tcW w:w="1345" w:type="dxa"/>
          </w:tcPr>
          <w:p w:rsidR="00A76093" w:rsidRPr="000C7A6B" w:rsidRDefault="00A76093" w:rsidP="00AE32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p>
        </w:tc>
      </w:tr>
      <w:tr w:rsidR="00A76093" w:rsidRPr="000C7A6B" w:rsidTr="008F6BD1">
        <w:tc>
          <w:tcPr>
            <w:tcW w:w="1134" w:type="dxa"/>
          </w:tcPr>
          <w:p w:rsidR="00A76093" w:rsidRPr="000C7A6B" w:rsidRDefault="00A76093" w:rsidP="00A76093">
            <w:pPr>
              <w:pStyle w:val="a8"/>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2.6.</w:t>
            </w:r>
          </w:p>
        </w:tc>
        <w:tc>
          <w:tcPr>
            <w:tcW w:w="6842" w:type="dxa"/>
          </w:tcPr>
          <w:p w:rsidR="00A76093" w:rsidRPr="000C7A6B" w:rsidRDefault="00A76093" w:rsidP="00AE328D">
            <w:pPr>
              <w:pStyle w:val="a8"/>
              <w:spacing w:after="0" w:line="240" w:lineRule="auto"/>
              <w:ind w:left="0"/>
              <w:rPr>
                <w:rFonts w:ascii="Times New Roman" w:hAnsi="Times New Roman" w:cs="Times New Roman"/>
                <w:sz w:val="24"/>
                <w:szCs w:val="24"/>
              </w:rPr>
            </w:pPr>
            <w:r>
              <w:rPr>
                <w:rFonts w:ascii="Times New Roman" w:hAnsi="Times New Roman" w:cs="Times New Roman"/>
                <w:sz w:val="24"/>
                <w:szCs w:val="24"/>
              </w:rPr>
              <w:t>Описание вариативной формы, способы, методы и средства реализации Программы</w:t>
            </w:r>
          </w:p>
        </w:tc>
        <w:tc>
          <w:tcPr>
            <w:tcW w:w="1345" w:type="dxa"/>
          </w:tcPr>
          <w:p w:rsidR="00A76093" w:rsidRPr="000C7A6B" w:rsidRDefault="00A76093" w:rsidP="00AE32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r>
      <w:tr w:rsidR="00A76093" w:rsidRPr="000C7A6B" w:rsidTr="008F6BD1">
        <w:tc>
          <w:tcPr>
            <w:tcW w:w="1134" w:type="dxa"/>
          </w:tcPr>
          <w:p w:rsidR="00A76093" w:rsidRPr="000C7A6B" w:rsidRDefault="00A76093" w:rsidP="00A76093">
            <w:pPr>
              <w:pStyle w:val="a8"/>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2.7.</w:t>
            </w:r>
          </w:p>
        </w:tc>
        <w:tc>
          <w:tcPr>
            <w:tcW w:w="6842" w:type="dxa"/>
          </w:tcPr>
          <w:p w:rsidR="00A76093" w:rsidRPr="00922733" w:rsidRDefault="00A76093" w:rsidP="00AE328D">
            <w:pPr>
              <w:pStyle w:val="a8"/>
              <w:spacing w:after="0" w:line="240" w:lineRule="auto"/>
              <w:ind w:left="0"/>
              <w:rPr>
                <w:rFonts w:ascii="Times New Roman" w:hAnsi="Times New Roman" w:cs="Times New Roman"/>
                <w:sz w:val="24"/>
                <w:szCs w:val="24"/>
              </w:rPr>
            </w:pPr>
            <w:r w:rsidRPr="00922733">
              <w:rPr>
                <w:rFonts w:ascii="Times New Roman" w:hAnsi="Times New Roman" w:cs="Times New Roman"/>
                <w:color w:val="000000"/>
                <w:sz w:val="24"/>
                <w:szCs w:val="24"/>
              </w:rPr>
              <w:t>Особенности образовательной деятельности ра</w:t>
            </w:r>
            <w:r>
              <w:rPr>
                <w:rFonts w:ascii="Times New Roman" w:hAnsi="Times New Roman" w:cs="Times New Roman"/>
                <w:color w:val="000000"/>
                <w:sz w:val="24"/>
                <w:szCs w:val="24"/>
              </w:rPr>
              <w:t>зных видов и культурных практик</w:t>
            </w:r>
          </w:p>
        </w:tc>
        <w:tc>
          <w:tcPr>
            <w:tcW w:w="1345" w:type="dxa"/>
          </w:tcPr>
          <w:p w:rsidR="00A76093" w:rsidRPr="000C7A6B" w:rsidRDefault="00A76093" w:rsidP="00AE32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p>
        </w:tc>
      </w:tr>
      <w:tr w:rsidR="00A76093" w:rsidRPr="000C7A6B" w:rsidTr="008F6BD1">
        <w:tc>
          <w:tcPr>
            <w:tcW w:w="1134" w:type="dxa"/>
          </w:tcPr>
          <w:p w:rsidR="00A76093" w:rsidRPr="000C7A6B" w:rsidRDefault="00A76093" w:rsidP="00A76093">
            <w:pPr>
              <w:pStyle w:val="a8"/>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 2.8.</w:t>
            </w:r>
          </w:p>
        </w:tc>
        <w:tc>
          <w:tcPr>
            <w:tcW w:w="6842" w:type="dxa"/>
          </w:tcPr>
          <w:p w:rsidR="00A76093" w:rsidRPr="000C7A6B" w:rsidRDefault="00A76093" w:rsidP="00AE328D">
            <w:pPr>
              <w:pStyle w:val="a8"/>
              <w:spacing w:after="0" w:line="240" w:lineRule="auto"/>
              <w:ind w:left="0"/>
              <w:rPr>
                <w:rFonts w:ascii="Times New Roman" w:hAnsi="Times New Roman" w:cs="Times New Roman"/>
                <w:sz w:val="24"/>
                <w:szCs w:val="24"/>
              </w:rPr>
            </w:pPr>
            <w:r>
              <w:rPr>
                <w:rFonts w:ascii="Times New Roman" w:hAnsi="Times New Roman" w:cs="Times New Roman"/>
                <w:sz w:val="24"/>
                <w:szCs w:val="24"/>
              </w:rPr>
              <w:t>Способы и направления детской инициативы</w:t>
            </w:r>
          </w:p>
        </w:tc>
        <w:tc>
          <w:tcPr>
            <w:tcW w:w="1345" w:type="dxa"/>
          </w:tcPr>
          <w:p w:rsidR="00A76093" w:rsidRPr="000C7A6B" w:rsidRDefault="00A76093" w:rsidP="00AE32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w:t>
            </w:r>
          </w:p>
        </w:tc>
      </w:tr>
      <w:tr w:rsidR="00A76093" w:rsidRPr="000C7A6B" w:rsidTr="008F6BD1">
        <w:tc>
          <w:tcPr>
            <w:tcW w:w="1134" w:type="dxa"/>
          </w:tcPr>
          <w:p w:rsidR="00A76093" w:rsidRPr="000C7A6B" w:rsidRDefault="00A76093" w:rsidP="00A76093">
            <w:pPr>
              <w:pStyle w:val="a8"/>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2.9.</w:t>
            </w:r>
          </w:p>
        </w:tc>
        <w:tc>
          <w:tcPr>
            <w:tcW w:w="6842" w:type="dxa"/>
          </w:tcPr>
          <w:p w:rsidR="00A76093" w:rsidRPr="000C7A6B" w:rsidRDefault="00A76093" w:rsidP="00AE328D">
            <w:pPr>
              <w:pStyle w:val="a8"/>
              <w:spacing w:after="0" w:line="240" w:lineRule="auto"/>
              <w:ind w:left="0"/>
              <w:rPr>
                <w:rFonts w:ascii="Times New Roman" w:hAnsi="Times New Roman" w:cs="Times New Roman"/>
                <w:sz w:val="24"/>
                <w:szCs w:val="24"/>
              </w:rPr>
            </w:pPr>
            <w:r>
              <w:rPr>
                <w:rFonts w:ascii="Times New Roman" w:hAnsi="Times New Roman" w:cs="Times New Roman"/>
                <w:sz w:val="24"/>
                <w:szCs w:val="24"/>
              </w:rPr>
              <w:t>Особенности взаимодействия педагогического коллектива с семьями обучающихся</w:t>
            </w:r>
          </w:p>
        </w:tc>
        <w:tc>
          <w:tcPr>
            <w:tcW w:w="1345" w:type="dxa"/>
          </w:tcPr>
          <w:p w:rsidR="00A76093" w:rsidRPr="000C7A6B" w:rsidRDefault="00A76093" w:rsidP="00AE32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r>
      <w:tr w:rsidR="00A76093" w:rsidRPr="000C7A6B" w:rsidTr="00AE328D">
        <w:tc>
          <w:tcPr>
            <w:tcW w:w="7976" w:type="dxa"/>
            <w:gridSpan w:val="2"/>
          </w:tcPr>
          <w:p w:rsidR="00A76093" w:rsidRPr="000C7A6B" w:rsidRDefault="00A76093" w:rsidP="00A76093">
            <w:pPr>
              <w:spacing w:after="100" w:afterAutospacing="1" w:line="240" w:lineRule="auto"/>
              <w:jc w:val="center"/>
              <w:rPr>
                <w:rFonts w:ascii="Times New Roman" w:hAnsi="Times New Roman" w:cs="Times New Roman"/>
                <w:sz w:val="24"/>
                <w:szCs w:val="24"/>
              </w:rPr>
            </w:pPr>
            <w:r w:rsidRPr="000C7A6B">
              <w:rPr>
                <w:rFonts w:ascii="Times New Roman" w:hAnsi="Times New Roman" w:cs="Times New Roman"/>
                <w:b/>
                <w:sz w:val="24"/>
                <w:szCs w:val="24"/>
              </w:rPr>
              <w:t>III. ОРГАНИЗАЦИОННЫЙ РАЗДЕЛ</w:t>
            </w:r>
          </w:p>
        </w:tc>
        <w:tc>
          <w:tcPr>
            <w:tcW w:w="1345" w:type="dxa"/>
          </w:tcPr>
          <w:p w:rsidR="00A76093" w:rsidRPr="000C7A6B" w:rsidRDefault="00A76093" w:rsidP="00AE328D">
            <w:pPr>
              <w:spacing w:after="0" w:line="240" w:lineRule="auto"/>
              <w:jc w:val="center"/>
              <w:rPr>
                <w:rFonts w:ascii="Times New Roman" w:hAnsi="Times New Roman" w:cs="Times New Roman"/>
                <w:sz w:val="24"/>
                <w:szCs w:val="24"/>
              </w:rPr>
            </w:pPr>
          </w:p>
        </w:tc>
      </w:tr>
      <w:tr w:rsidR="00A76093" w:rsidRPr="000C7A6B" w:rsidTr="008F6BD1">
        <w:trPr>
          <w:trHeight w:val="582"/>
        </w:trPr>
        <w:tc>
          <w:tcPr>
            <w:tcW w:w="1134" w:type="dxa"/>
          </w:tcPr>
          <w:p w:rsidR="00A76093" w:rsidRPr="00A76093" w:rsidRDefault="00A76093" w:rsidP="00A76093">
            <w:pPr>
              <w:shd w:val="clear" w:color="auto" w:fill="FFFFFF"/>
              <w:spacing w:after="100" w:afterAutospacing="1" w:line="240" w:lineRule="auto"/>
              <w:ind w:right="10"/>
              <w:jc w:val="center"/>
              <w:rPr>
                <w:rFonts w:ascii="Times New Roman" w:hAnsi="Times New Roman" w:cs="Times New Roman"/>
                <w:sz w:val="24"/>
                <w:szCs w:val="24"/>
              </w:rPr>
            </w:pPr>
            <w:r w:rsidRPr="000C7A6B">
              <w:rPr>
                <w:rFonts w:ascii="Times New Roman" w:hAnsi="Times New Roman" w:cs="Times New Roman"/>
                <w:sz w:val="24"/>
                <w:szCs w:val="24"/>
              </w:rPr>
              <w:t>3.1.</w:t>
            </w:r>
          </w:p>
        </w:tc>
        <w:tc>
          <w:tcPr>
            <w:tcW w:w="6842" w:type="dxa"/>
          </w:tcPr>
          <w:p w:rsidR="00A76093" w:rsidRPr="000C7A6B" w:rsidRDefault="00A76093" w:rsidP="00AE328D">
            <w:pPr>
              <w:spacing w:after="100" w:afterAutospacing="1" w:line="240" w:lineRule="auto"/>
              <w:rPr>
                <w:rFonts w:ascii="Times New Roman" w:hAnsi="Times New Roman" w:cs="Times New Roman"/>
                <w:b/>
                <w:sz w:val="24"/>
                <w:szCs w:val="24"/>
              </w:rPr>
            </w:pPr>
            <w:r>
              <w:rPr>
                <w:rFonts w:ascii="Times New Roman" w:hAnsi="Times New Roman" w:cs="Times New Roman"/>
                <w:sz w:val="24"/>
                <w:szCs w:val="24"/>
              </w:rPr>
              <w:t>Особенности организации развивающей предметно – пространственной среды</w:t>
            </w:r>
          </w:p>
        </w:tc>
        <w:tc>
          <w:tcPr>
            <w:tcW w:w="1345" w:type="dxa"/>
          </w:tcPr>
          <w:p w:rsidR="00A76093" w:rsidRPr="000C7A6B" w:rsidRDefault="00A76093" w:rsidP="00AE32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w:t>
            </w:r>
          </w:p>
        </w:tc>
      </w:tr>
      <w:tr w:rsidR="00A76093" w:rsidRPr="000C7A6B" w:rsidTr="008F6BD1">
        <w:tc>
          <w:tcPr>
            <w:tcW w:w="1134" w:type="dxa"/>
          </w:tcPr>
          <w:p w:rsidR="00A76093" w:rsidRPr="000C7A6B" w:rsidRDefault="00A76093" w:rsidP="00A76093">
            <w:pPr>
              <w:shd w:val="clear" w:color="auto" w:fill="FFFFFF"/>
              <w:spacing w:after="100" w:afterAutospacing="1" w:line="240" w:lineRule="auto"/>
              <w:ind w:right="10"/>
              <w:jc w:val="center"/>
              <w:rPr>
                <w:rFonts w:ascii="Times New Roman" w:hAnsi="Times New Roman" w:cs="Times New Roman"/>
                <w:sz w:val="24"/>
                <w:szCs w:val="24"/>
              </w:rPr>
            </w:pPr>
            <w:r w:rsidRPr="000C7A6B">
              <w:rPr>
                <w:rFonts w:ascii="Times New Roman" w:hAnsi="Times New Roman" w:cs="Times New Roman"/>
                <w:sz w:val="24"/>
                <w:szCs w:val="24"/>
              </w:rPr>
              <w:t>3.2.</w:t>
            </w:r>
          </w:p>
        </w:tc>
        <w:tc>
          <w:tcPr>
            <w:tcW w:w="6842" w:type="dxa"/>
          </w:tcPr>
          <w:p w:rsidR="00A76093" w:rsidRPr="004009AF" w:rsidRDefault="00A76093" w:rsidP="00AE328D">
            <w:pPr>
              <w:spacing w:after="100" w:afterAutospacing="1" w:line="240" w:lineRule="auto"/>
              <w:rPr>
                <w:rFonts w:ascii="Times New Roman" w:hAnsi="Times New Roman" w:cs="Times New Roman"/>
                <w:sz w:val="24"/>
                <w:szCs w:val="24"/>
              </w:rPr>
            </w:pPr>
            <w:r w:rsidRPr="004009AF">
              <w:rPr>
                <w:rFonts w:ascii="Times New Roman" w:hAnsi="Times New Roman" w:cs="Times New Roman"/>
                <w:color w:val="000000"/>
                <w:sz w:val="24"/>
                <w:szCs w:val="24"/>
              </w:rPr>
              <w:t xml:space="preserve">Перечень литературных, музыкальных, художественных, </w:t>
            </w:r>
            <w:r w:rsidRPr="004009AF">
              <w:rPr>
                <w:rFonts w:ascii="Times New Roman" w:hAnsi="Times New Roman" w:cs="Times New Roman"/>
                <w:color w:val="000000"/>
                <w:sz w:val="24"/>
                <w:szCs w:val="24"/>
              </w:rPr>
              <w:lastRenderedPageBreak/>
              <w:t>анимационных произведений для реализации Программы</w:t>
            </w:r>
          </w:p>
        </w:tc>
        <w:tc>
          <w:tcPr>
            <w:tcW w:w="1345" w:type="dxa"/>
          </w:tcPr>
          <w:p w:rsidR="00A76093" w:rsidRPr="000C7A6B" w:rsidRDefault="00A76093" w:rsidP="00AE32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36</w:t>
            </w:r>
          </w:p>
        </w:tc>
      </w:tr>
      <w:tr w:rsidR="00A76093" w:rsidRPr="000C7A6B" w:rsidTr="008F6BD1">
        <w:tc>
          <w:tcPr>
            <w:tcW w:w="1134" w:type="dxa"/>
          </w:tcPr>
          <w:p w:rsidR="00A76093" w:rsidRPr="000C7A6B" w:rsidRDefault="00A76093" w:rsidP="00A76093">
            <w:pPr>
              <w:shd w:val="clear" w:color="auto" w:fill="FFFFFF"/>
              <w:spacing w:after="100" w:afterAutospacing="1" w:line="240" w:lineRule="auto"/>
              <w:ind w:right="10"/>
              <w:jc w:val="center"/>
              <w:rPr>
                <w:rFonts w:ascii="Times New Roman" w:hAnsi="Times New Roman" w:cs="Times New Roman"/>
                <w:sz w:val="24"/>
                <w:szCs w:val="24"/>
              </w:rPr>
            </w:pPr>
            <w:r w:rsidRPr="000C7A6B">
              <w:rPr>
                <w:rFonts w:ascii="Times New Roman" w:hAnsi="Times New Roman" w:cs="Times New Roman"/>
                <w:sz w:val="24"/>
                <w:szCs w:val="24"/>
              </w:rPr>
              <w:lastRenderedPageBreak/>
              <w:t>3.3.</w:t>
            </w:r>
          </w:p>
        </w:tc>
        <w:tc>
          <w:tcPr>
            <w:tcW w:w="6842" w:type="dxa"/>
          </w:tcPr>
          <w:p w:rsidR="00A76093" w:rsidRPr="00A76093" w:rsidRDefault="00A76093" w:rsidP="00AE328D">
            <w:pPr>
              <w:spacing w:after="100" w:afterAutospacing="1" w:line="240" w:lineRule="auto"/>
              <w:rPr>
                <w:rFonts w:ascii="Times New Roman" w:hAnsi="Times New Roman" w:cs="Times New Roman"/>
                <w:bCs/>
                <w:sz w:val="24"/>
                <w:szCs w:val="24"/>
              </w:rPr>
            </w:pPr>
            <w:r>
              <w:rPr>
                <w:rFonts w:ascii="Times New Roman" w:hAnsi="Times New Roman" w:cs="Times New Roman"/>
                <w:bCs/>
                <w:sz w:val="24"/>
                <w:szCs w:val="24"/>
              </w:rPr>
              <w:t>Режим и распорядок дня в группе раннего возраста</w:t>
            </w:r>
          </w:p>
        </w:tc>
        <w:tc>
          <w:tcPr>
            <w:tcW w:w="1345" w:type="dxa"/>
          </w:tcPr>
          <w:p w:rsidR="00A76093" w:rsidRPr="000C7A6B" w:rsidRDefault="00A76093" w:rsidP="00AE32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w:t>
            </w:r>
          </w:p>
        </w:tc>
      </w:tr>
      <w:tr w:rsidR="00A76093" w:rsidRPr="000C7A6B" w:rsidTr="008F6BD1">
        <w:tc>
          <w:tcPr>
            <w:tcW w:w="1134" w:type="dxa"/>
          </w:tcPr>
          <w:p w:rsidR="00A76093" w:rsidRPr="000C7A6B" w:rsidRDefault="00A76093" w:rsidP="00A76093">
            <w:pPr>
              <w:shd w:val="clear" w:color="auto" w:fill="FFFFFF"/>
              <w:spacing w:after="100" w:afterAutospacing="1" w:line="240" w:lineRule="auto"/>
              <w:ind w:right="10"/>
              <w:jc w:val="center"/>
              <w:rPr>
                <w:rFonts w:ascii="Times New Roman" w:hAnsi="Times New Roman" w:cs="Times New Roman"/>
                <w:sz w:val="24"/>
                <w:szCs w:val="24"/>
              </w:rPr>
            </w:pPr>
            <w:r w:rsidRPr="000C7A6B">
              <w:rPr>
                <w:rFonts w:ascii="Times New Roman" w:hAnsi="Times New Roman" w:cs="Times New Roman"/>
                <w:sz w:val="24"/>
                <w:szCs w:val="24"/>
              </w:rPr>
              <w:t>3.4.</w:t>
            </w:r>
          </w:p>
        </w:tc>
        <w:tc>
          <w:tcPr>
            <w:tcW w:w="6842" w:type="dxa"/>
          </w:tcPr>
          <w:p w:rsidR="00A76093" w:rsidRPr="00A76093" w:rsidRDefault="00A76093" w:rsidP="00A76093">
            <w:pPr>
              <w:spacing w:after="100" w:afterAutospacing="1" w:line="240" w:lineRule="auto"/>
              <w:jc w:val="both"/>
              <w:rPr>
                <w:rFonts w:ascii="Times New Roman" w:hAnsi="Times New Roman" w:cs="Times New Roman"/>
                <w:sz w:val="24"/>
                <w:szCs w:val="24"/>
              </w:rPr>
            </w:pPr>
            <w:r w:rsidRPr="004009AF">
              <w:rPr>
                <w:rFonts w:ascii="Times New Roman" w:hAnsi="Times New Roman" w:cs="Times New Roman"/>
                <w:color w:val="000000"/>
                <w:sz w:val="24"/>
                <w:szCs w:val="24"/>
              </w:rPr>
              <w:t>Особенности традиционных событий, праздников, мероприятий</w:t>
            </w:r>
          </w:p>
        </w:tc>
        <w:tc>
          <w:tcPr>
            <w:tcW w:w="1345" w:type="dxa"/>
          </w:tcPr>
          <w:p w:rsidR="00A76093" w:rsidRPr="000C7A6B" w:rsidRDefault="00A76093" w:rsidP="00AE32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38</w:t>
            </w:r>
          </w:p>
        </w:tc>
      </w:tr>
      <w:tr w:rsidR="00A76093" w:rsidRPr="000C7A6B" w:rsidTr="008F6BD1">
        <w:tc>
          <w:tcPr>
            <w:tcW w:w="1134" w:type="dxa"/>
          </w:tcPr>
          <w:p w:rsidR="00A76093" w:rsidRPr="000C7A6B" w:rsidRDefault="00A76093" w:rsidP="00A76093">
            <w:pPr>
              <w:shd w:val="clear" w:color="auto" w:fill="FFFFFF"/>
              <w:spacing w:after="100" w:afterAutospacing="1" w:line="240" w:lineRule="auto"/>
              <w:ind w:right="10"/>
              <w:jc w:val="center"/>
              <w:rPr>
                <w:rFonts w:ascii="Times New Roman" w:hAnsi="Times New Roman" w:cs="Times New Roman"/>
                <w:sz w:val="24"/>
                <w:szCs w:val="24"/>
              </w:rPr>
            </w:pPr>
            <w:r>
              <w:rPr>
                <w:rFonts w:ascii="Times New Roman" w:hAnsi="Times New Roman" w:cs="Times New Roman"/>
                <w:sz w:val="24"/>
                <w:szCs w:val="24"/>
              </w:rPr>
              <w:t>3.5</w:t>
            </w:r>
            <w:r w:rsidRPr="000C7A6B">
              <w:rPr>
                <w:rFonts w:ascii="Times New Roman" w:hAnsi="Times New Roman" w:cs="Times New Roman"/>
                <w:sz w:val="24"/>
                <w:szCs w:val="24"/>
              </w:rPr>
              <w:t>.</w:t>
            </w:r>
          </w:p>
        </w:tc>
        <w:tc>
          <w:tcPr>
            <w:tcW w:w="6842" w:type="dxa"/>
          </w:tcPr>
          <w:p w:rsidR="00A76093" w:rsidRPr="000C7A6B" w:rsidRDefault="00A76093" w:rsidP="00AE328D">
            <w:pPr>
              <w:pageBreakBefore/>
              <w:spacing w:after="100" w:afterAutospacing="1" w:line="240" w:lineRule="auto"/>
              <w:rPr>
                <w:rFonts w:ascii="Times New Roman" w:hAnsi="Times New Roman" w:cs="Times New Roman"/>
                <w:sz w:val="24"/>
                <w:szCs w:val="24"/>
              </w:rPr>
            </w:pPr>
            <w:r w:rsidRPr="000C7A6B">
              <w:rPr>
                <w:rFonts w:ascii="Times New Roman" w:hAnsi="Times New Roman" w:cs="Times New Roman"/>
                <w:sz w:val="24"/>
                <w:szCs w:val="24"/>
              </w:rPr>
              <w:t>Перечень основных программ, технологий, методических пособий, используемых для осуществления образовательного процесса</w:t>
            </w:r>
          </w:p>
        </w:tc>
        <w:tc>
          <w:tcPr>
            <w:tcW w:w="1345" w:type="dxa"/>
          </w:tcPr>
          <w:p w:rsidR="00A76093" w:rsidRPr="000C7A6B" w:rsidRDefault="00A76093" w:rsidP="00AE32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38</w:t>
            </w:r>
          </w:p>
        </w:tc>
      </w:tr>
    </w:tbl>
    <w:p w:rsidR="00A76093" w:rsidRPr="000C7A6B" w:rsidRDefault="00A76093" w:rsidP="00A76093">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 xml:space="preserve">   </w:t>
      </w:r>
    </w:p>
    <w:tbl>
      <w:tblPr>
        <w:tblpPr w:leftFromText="180" w:rightFromText="180" w:vertAnchor="text" w:horzAnchor="margin" w:tblpX="250" w:tblpY="36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A76093" w:rsidRPr="000C7A6B" w:rsidTr="00AE328D">
        <w:tc>
          <w:tcPr>
            <w:tcW w:w="9322" w:type="dxa"/>
          </w:tcPr>
          <w:p w:rsidR="00A76093" w:rsidRPr="000C7A6B" w:rsidRDefault="00A76093" w:rsidP="008F6BD1">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ПРИЛОЖЕНИЕ 1. Списочный состав воспитанников группы</w:t>
            </w:r>
            <w:r>
              <w:rPr>
                <w:rFonts w:ascii="Times New Roman" w:hAnsi="Times New Roman" w:cs="Times New Roman"/>
                <w:sz w:val="24"/>
                <w:szCs w:val="24"/>
              </w:rPr>
              <w:t xml:space="preserve"> и характеристика групп здоровья</w:t>
            </w:r>
          </w:p>
        </w:tc>
      </w:tr>
      <w:tr w:rsidR="00A76093" w:rsidRPr="000C7A6B" w:rsidTr="008F6BD1">
        <w:trPr>
          <w:trHeight w:val="282"/>
        </w:trPr>
        <w:tc>
          <w:tcPr>
            <w:tcW w:w="9322" w:type="dxa"/>
          </w:tcPr>
          <w:p w:rsidR="00A76093" w:rsidRPr="000C7A6B" w:rsidRDefault="00A76093" w:rsidP="008F6BD1">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ПРИЛОЖЕНИЕ 2. Характеристика семей воспитанников группы</w:t>
            </w:r>
          </w:p>
        </w:tc>
      </w:tr>
      <w:tr w:rsidR="00A76093" w:rsidRPr="000C7A6B" w:rsidTr="00AE328D">
        <w:tc>
          <w:tcPr>
            <w:tcW w:w="9322" w:type="dxa"/>
          </w:tcPr>
          <w:p w:rsidR="00A76093" w:rsidRPr="008F6BD1" w:rsidRDefault="00A76093" w:rsidP="008F6BD1">
            <w:pPr>
              <w:spacing w:after="0" w:line="240" w:lineRule="auto"/>
              <w:rPr>
                <w:rFonts w:ascii="Times New Roman" w:hAnsi="Times New Roman" w:cs="Times New Roman"/>
                <w:bCs/>
                <w:sz w:val="24"/>
                <w:szCs w:val="24"/>
              </w:rPr>
            </w:pPr>
            <w:r w:rsidRPr="000C7A6B">
              <w:rPr>
                <w:rFonts w:ascii="Times New Roman" w:hAnsi="Times New Roman" w:cs="Times New Roman"/>
                <w:sz w:val="24"/>
                <w:szCs w:val="24"/>
              </w:rPr>
              <w:t>ПРИЛОЖЕНИЕ 3.</w:t>
            </w:r>
            <w:r w:rsidRPr="000C7A6B">
              <w:rPr>
                <w:rFonts w:ascii="Times New Roman" w:hAnsi="Times New Roman" w:cs="Times New Roman"/>
                <w:b/>
                <w:bCs/>
                <w:sz w:val="24"/>
                <w:szCs w:val="24"/>
              </w:rPr>
              <w:t xml:space="preserve"> </w:t>
            </w:r>
            <w:r w:rsidRPr="000C7A6B">
              <w:rPr>
                <w:rFonts w:ascii="Times New Roman" w:hAnsi="Times New Roman" w:cs="Times New Roman"/>
                <w:bCs/>
                <w:sz w:val="24"/>
                <w:szCs w:val="24"/>
              </w:rPr>
              <w:t xml:space="preserve">Карта наблюдения за ребенком в период адаптации </w:t>
            </w:r>
          </w:p>
        </w:tc>
      </w:tr>
      <w:tr w:rsidR="00A76093" w:rsidRPr="000C7A6B" w:rsidTr="00AE328D">
        <w:tc>
          <w:tcPr>
            <w:tcW w:w="9322" w:type="dxa"/>
          </w:tcPr>
          <w:p w:rsidR="00A76093" w:rsidRPr="008F6BD1" w:rsidRDefault="00A76093" w:rsidP="008F6BD1">
            <w:pPr>
              <w:spacing w:after="0" w:line="240" w:lineRule="auto"/>
              <w:rPr>
                <w:rFonts w:ascii="Times New Roman" w:hAnsi="Times New Roman" w:cs="Times New Roman"/>
                <w:bCs/>
                <w:sz w:val="24"/>
                <w:szCs w:val="24"/>
              </w:rPr>
            </w:pPr>
            <w:r w:rsidRPr="000C7A6B">
              <w:rPr>
                <w:rFonts w:ascii="Times New Roman" w:hAnsi="Times New Roman" w:cs="Times New Roman"/>
                <w:sz w:val="24"/>
                <w:szCs w:val="24"/>
              </w:rPr>
              <w:t xml:space="preserve">ПРИЛОЖЕНИЕ 4. </w:t>
            </w:r>
            <w:r w:rsidRPr="000C7A6B">
              <w:rPr>
                <w:rFonts w:ascii="Times New Roman" w:hAnsi="Times New Roman" w:cs="Times New Roman"/>
                <w:bCs/>
                <w:sz w:val="24"/>
                <w:szCs w:val="24"/>
              </w:rPr>
              <w:t>Кар</w:t>
            </w:r>
            <w:r>
              <w:rPr>
                <w:rFonts w:ascii="Times New Roman" w:hAnsi="Times New Roman" w:cs="Times New Roman"/>
                <w:bCs/>
                <w:sz w:val="24"/>
                <w:szCs w:val="24"/>
              </w:rPr>
              <w:t xml:space="preserve">та нервно-психического развития </w:t>
            </w:r>
          </w:p>
        </w:tc>
      </w:tr>
      <w:tr w:rsidR="00A76093" w:rsidRPr="000C7A6B" w:rsidTr="00AE328D">
        <w:tc>
          <w:tcPr>
            <w:tcW w:w="9322" w:type="dxa"/>
          </w:tcPr>
          <w:p w:rsidR="00A76093" w:rsidRPr="000C7A6B" w:rsidRDefault="00A76093" w:rsidP="008F6BD1">
            <w:pPr>
              <w:spacing w:after="0" w:line="240" w:lineRule="auto"/>
              <w:rPr>
                <w:rFonts w:ascii="Times New Roman" w:hAnsi="Times New Roman" w:cs="Times New Roman"/>
                <w:sz w:val="24"/>
                <w:szCs w:val="24"/>
              </w:rPr>
            </w:pPr>
            <w:r>
              <w:rPr>
                <w:rFonts w:ascii="Times New Roman" w:hAnsi="Times New Roman" w:cs="Times New Roman"/>
                <w:sz w:val="24"/>
                <w:szCs w:val="24"/>
              </w:rPr>
              <w:t>ПРИЛОЖЕНИЕ 5. Учебный план организованной образовательной деятельности</w:t>
            </w:r>
          </w:p>
        </w:tc>
      </w:tr>
      <w:tr w:rsidR="00A76093" w:rsidRPr="000C7A6B" w:rsidTr="008F6BD1">
        <w:trPr>
          <w:trHeight w:val="370"/>
        </w:trPr>
        <w:tc>
          <w:tcPr>
            <w:tcW w:w="9322" w:type="dxa"/>
          </w:tcPr>
          <w:p w:rsidR="00A76093" w:rsidRPr="008F6BD1" w:rsidRDefault="00A76093" w:rsidP="008F6BD1">
            <w:pPr>
              <w:spacing w:after="0" w:line="240" w:lineRule="auto"/>
              <w:rPr>
                <w:rFonts w:ascii="Times New Roman" w:hAnsi="Times New Roman" w:cs="Times New Roman"/>
                <w:b/>
                <w:bCs/>
                <w:sz w:val="24"/>
                <w:szCs w:val="24"/>
              </w:rPr>
            </w:pPr>
            <w:r w:rsidRPr="000C7A6B">
              <w:rPr>
                <w:rFonts w:ascii="Times New Roman" w:hAnsi="Times New Roman" w:cs="Times New Roman"/>
                <w:sz w:val="24"/>
                <w:szCs w:val="24"/>
              </w:rPr>
              <w:t>ПРИЛОЖЕНИЕ 6.</w:t>
            </w:r>
            <w:r>
              <w:rPr>
                <w:rFonts w:ascii="Times New Roman" w:hAnsi="Times New Roman" w:cs="Times New Roman"/>
                <w:bCs/>
                <w:sz w:val="24"/>
                <w:szCs w:val="24"/>
              </w:rPr>
              <w:t xml:space="preserve">  Расписание </w:t>
            </w:r>
            <w:r>
              <w:rPr>
                <w:rFonts w:ascii="Times New Roman" w:hAnsi="Times New Roman" w:cs="Times New Roman"/>
                <w:sz w:val="24"/>
                <w:szCs w:val="24"/>
              </w:rPr>
              <w:t xml:space="preserve"> организованной образовательной деятельности</w:t>
            </w:r>
          </w:p>
        </w:tc>
      </w:tr>
      <w:tr w:rsidR="00A76093" w:rsidRPr="000C7A6B" w:rsidTr="00AE328D">
        <w:tc>
          <w:tcPr>
            <w:tcW w:w="9322" w:type="dxa"/>
          </w:tcPr>
          <w:p w:rsidR="00A76093" w:rsidRPr="000C7A6B" w:rsidRDefault="00A76093" w:rsidP="008F6BD1">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ПРИЛО</w:t>
            </w:r>
            <w:r>
              <w:rPr>
                <w:rFonts w:ascii="Times New Roman" w:hAnsi="Times New Roman" w:cs="Times New Roman"/>
                <w:sz w:val="24"/>
                <w:szCs w:val="24"/>
              </w:rPr>
              <w:t>ЖЕНИЕ 7. Тематическое планирование  организованной образовательной деятельности</w:t>
            </w:r>
          </w:p>
        </w:tc>
      </w:tr>
      <w:tr w:rsidR="00A76093" w:rsidRPr="000C7A6B" w:rsidTr="00AE328D">
        <w:trPr>
          <w:trHeight w:val="273"/>
        </w:trPr>
        <w:tc>
          <w:tcPr>
            <w:tcW w:w="9322" w:type="dxa"/>
          </w:tcPr>
          <w:p w:rsidR="00A76093" w:rsidRPr="000C7A6B" w:rsidRDefault="00A76093" w:rsidP="008F6BD1">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ПРИЛОЖЕНИЕ 8.</w:t>
            </w:r>
            <w:r w:rsidRPr="00DF76E1">
              <w:rPr>
                <w:rFonts w:ascii="Times New Roman" w:hAnsi="Times New Roman" w:cs="Times New Roman"/>
                <w:sz w:val="24"/>
                <w:szCs w:val="24"/>
              </w:rPr>
              <w:t>План работы с родителями (законными представителями)</w:t>
            </w:r>
          </w:p>
        </w:tc>
      </w:tr>
      <w:tr w:rsidR="00A76093" w:rsidRPr="000C7A6B" w:rsidTr="008F6BD1">
        <w:trPr>
          <w:trHeight w:val="234"/>
        </w:trPr>
        <w:tc>
          <w:tcPr>
            <w:tcW w:w="9322" w:type="dxa"/>
          </w:tcPr>
          <w:p w:rsidR="00A76093" w:rsidRPr="000C7A6B" w:rsidRDefault="00A76093" w:rsidP="008F6BD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ПРИЛОЖЕНИЕ 9. Паспорт группы </w:t>
            </w:r>
          </w:p>
        </w:tc>
      </w:tr>
      <w:tr w:rsidR="00A76093" w:rsidRPr="000C7A6B" w:rsidTr="00AE328D">
        <w:tc>
          <w:tcPr>
            <w:tcW w:w="9322" w:type="dxa"/>
          </w:tcPr>
          <w:p w:rsidR="00A76093" w:rsidRPr="008F6BD1" w:rsidRDefault="00A76093" w:rsidP="008F6BD1">
            <w:pPr>
              <w:shd w:val="clear" w:color="auto" w:fill="FFFFFF"/>
              <w:spacing w:after="0" w:line="240" w:lineRule="auto"/>
              <w:rPr>
                <w:rFonts w:ascii="Times New Roman" w:eastAsia="Times New Roman" w:hAnsi="Times New Roman" w:cs="Times New Roman"/>
                <w:bCs/>
                <w:i/>
                <w:sz w:val="24"/>
                <w:szCs w:val="24"/>
                <w:lang w:eastAsia="ru-RU"/>
              </w:rPr>
            </w:pPr>
            <w:r w:rsidRPr="000C7A6B">
              <w:rPr>
                <w:rFonts w:ascii="Times New Roman" w:hAnsi="Times New Roman" w:cs="Times New Roman"/>
                <w:sz w:val="24"/>
                <w:szCs w:val="24"/>
              </w:rPr>
              <w:t xml:space="preserve">ПРИЛОЖЕНИЕ 10. </w:t>
            </w:r>
            <w:r>
              <w:rPr>
                <w:rFonts w:ascii="Times New Roman" w:hAnsi="Times New Roman" w:cs="Times New Roman"/>
                <w:bCs/>
                <w:sz w:val="24"/>
                <w:szCs w:val="24"/>
              </w:rPr>
              <w:t xml:space="preserve"> Примерный список литературы для чтения детям</w:t>
            </w:r>
          </w:p>
        </w:tc>
      </w:tr>
      <w:tr w:rsidR="00A76093" w:rsidRPr="000C7A6B" w:rsidTr="00AE328D">
        <w:tc>
          <w:tcPr>
            <w:tcW w:w="9322" w:type="dxa"/>
          </w:tcPr>
          <w:p w:rsidR="00A76093" w:rsidRPr="000C7A6B" w:rsidRDefault="00A76093" w:rsidP="008F6BD1">
            <w:pPr>
              <w:shd w:val="clear" w:color="auto" w:fill="FFFFFF"/>
              <w:spacing w:after="0" w:line="240" w:lineRule="auto"/>
              <w:rPr>
                <w:rFonts w:ascii="Times New Roman" w:hAnsi="Times New Roman" w:cs="Times New Roman"/>
                <w:sz w:val="24"/>
                <w:szCs w:val="24"/>
              </w:rPr>
            </w:pPr>
            <w:r w:rsidRPr="000C7A6B">
              <w:rPr>
                <w:rFonts w:ascii="Times New Roman" w:hAnsi="Times New Roman" w:cs="Times New Roman"/>
                <w:sz w:val="24"/>
                <w:szCs w:val="24"/>
              </w:rPr>
              <w:t>ПРИЛОЖЕНИЕ 1</w:t>
            </w:r>
            <w:r>
              <w:rPr>
                <w:rFonts w:ascii="Times New Roman" w:hAnsi="Times New Roman" w:cs="Times New Roman"/>
                <w:sz w:val="24"/>
                <w:szCs w:val="24"/>
              </w:rPr>
              <w:t>1. Организация жизни и деятельности детей раннего возраста</w:t>
            </w:r>
          </w:p>
        </w:tc>
      </w:tr>
      <w:tr w:rsidR="00A76093" w:rsidRPr="000C7A6B" w:rsidTr="00AE328D">
        <w:tc>
          <w:tcPr>
            <w:tcW w:w="9322" w:type="dxa"/>
          </w:tcPr>
          <w:p w:rsidR="00A76093" w:rsidRPr="000C7A6B" w:rsidRDefault="00A76093" w:rsidP="008F6BD1">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ПРИЛОЖЕНИЕ 12 Перечень развлечений и праздников</w:t>
            </w:r>
          </w:p>
        </w:tc>
      </w:tr>
      <w:tr w:rsidR="00A76093" w:rsidRPr="000C7A6B" w:rsidTr="00AE328D">
        <w:tc>
          <w:tcPr>
            <w:tcW w:w="9322" w:type="dxa"/>
          </w:tcPr>
          <w:p w:rsidR="00A76093" w:rsidRPr="000C7A6B" w:rsidRDefault="00A76093" w:rsidP="008F6BD1">
            <w:pPr>
              <w:spacing w:after="0" w:line="240" w:lineRule="auto"/>
              <w:rPr>
                <w:rFonts w:ascii="Times New Roman" w:hAnsi="Times New Roman" w:cs="Times New Roman"/>
                <w:sz w:val="24"/>
                <w:szCs w:val="24"/>
              </w:rPr>
            </w:pPr>
            <w:r>
              <w:rPr>
                <w:rFonts w:ascii="Times New Roman" w:hAnsi="Times New Roman" w:cs="Times New Roman"/>
                <w:sz w:val="24"/>
                <w:szCs w:val="24"/>
              </w:rPr>
              <w:t>ПРИЛОЖЕНИЕ 13</w:t>
            </w:r>
            <w:r w:rsidRPr="000C7A6B">
              <w:rPr>
                <w:rFonts w:ascii="Times New Roman" w:hAnsi="Times New Roman" w:cs="Times New Roman"/>
                <w:sz w:val="24"/>
                <w:szCs w:val="24"/>
              </w:rPr>
              <w:t xml:space="preserve">. Работа с Монтессори-материалом </w:t>
            </w:r>
          </w:p>
        </w:tc>
      </w:tr>
    </w:tbl>
    <w:p w:rsidR="00A76093" w:rsidRDefault="00A76093" w:rsidP="00A76093">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 xml:space="preserve">                                                  ПРИЛОЖЕНИЯ</w:t>
      </w:r>
    </w:p>
    <w:p w:rsidR="00A76093" w:rsidRPr="000C7A6B" w:rsidRDefault="00A76093" w:rsidP="00A76093">
      <w:pPr>
        <w:spacing w:after="0" w:line="240" w:lineRule="auto"/>
        <w:rPr>
          <w:rFonts w:ascii="Times New Roman" w:hAnsi="Times New Roman" w:cs="Times New Roman"/>
          <w:sz w:val="24"/>
          <w:szCs w:val="24"/>
        </w:rPr>
      </w:pPr>
    </w:p>
    <w:p w:rsidR="00A76093" w:rsidRPr="000C7A6B" w:rsidRDefault="00A76093" w:rsidP="00A76093">
      <w:pPr>
        <w:spacing w:after="0" w:line="240" w:lineRule="auto"/>
        <w:rPr>
          <w:rFonts w:ascii="Times New Roman" w:hAnsi="Times New Roman" w:cs="Times New Roman"/>
          <w:sz w:val="24"/>
          <w:szCs w:val="24"/>
        </w:rPr>
      </w:pPr>
    </w:p>
    <w:p w:rsidR="00A76093" w:rsidRDefault="00A76093" w:rsidP="00AF6B07">
      <w:pPr>
        <w:spacing w:after="0" w:line="240" w:lineRule="auto"/>
        <w:jc w:val="right"/>
        <w:rPr>
          <w:rFonts w:ascii="Times New Roman" w:hAnsi="Times New Roman" w:cs="Times New Roman"/>
          <w:sz w:val="24"/>
          <w:szCs w:val="24"/>
        </w:rPr>
      </w:pPr>
    </w:p>
    <w:p w:rsidR="00A76093" w:rsidRDefault="00A76093" w:rsidP="00AF6B07">
      <w:pPr>
        <w:spacing w:after="0" w:line="240" w:lineRule="auto"/>
        <w:jc w:val="right"/>
        <w:rPr>
          <w:rFonts w:ascii="Times New Roman" w:hAnsi="Times New Roman" w:cs="Times New Roman"/>
          <w:sz w:val="24"/>
          <w:szCs w:val="24"/>
        </w:rPr>
      </w:pPr>
    </w:p>
    <w:p w:rsidR="00A76093" w:rsidRDefault="00A76093" w:rsidP="00AF6B07">
      <w:pPr>
        <w:spacing w:after="0" w:line="240" w:lineRule="auto"/>
        <w:jc w:val="right"/>
        <w:rPr>
          <w:rFonts w:ascii="Times New Roman" w:hAnsi="Times New Roman" w:cs="Times New Roman"/>
          <w:sz w:val="24"/>
          <w:szCs w:val="24"/>
        </w:rPr>
      </w:pPr>
    </w:p>
    <w:p w:rsidR="00A76093" w:rsidRDefault="00A76093" w:rsidP="00AF6B07">
      <w:pPr>
        <w:spacing w:after="0" w:line="240" w:lineRule="auto"/>
        <w:jc w:val="right"/>
        <w:rPr>
          <w:rFonts w:ascii="Times New Roman" w:hAnsi="Times New Roman" w:cs="Times New Roman"/>
          <w:sz w:val="24"/>
          <w:szCs w:val="24"/>
        </w:rPr>
      </w:pPr>
    </w:p>
    <w:p w:rsidR="00A76093" w:rsidRDefault="00A76093" w:rsidP="00AF6B07">
      <w:pPr>
        <w:spacing w:after="0" w:line="240" w:lineRule="auto"/>
        <w:jc w:val="right"/>
        <w:rPr>
          <w:rFonts w:ascii="Times New Roman" w:hAnsi="Times New Roman" w:cs="Times New Roman"/>
          <w:sz w:val="24"/>
          <w:szCs w:val="24"/>
        </w:rPr>
      </w:pPr>
    </w:p>
    <w:p w:rsidR="00A76093" w:rsidRDefault="00A76093" w:rsidP="00AF6B07">
      <w:pPr>
        <w:spacing w:after="0" w:line="240" w:lineRule="auto"/>
        <w:jc w:val="right"/>
        <w:rPr>
          <w:rFonts w:ascii="Times New Roman" w:hAnsi="Times New Roman" w:cs="Times New Roman"/>
          <w:sz w:val="24"/>
          <w:szCs w:val="24"/>
        </w:rPr>
      </w:pPr>
    </w:p>
    <w:p w:rsidR="00A76093" w:rsidRDefault="00A76093" w:rsidP="00AF6B07">
      <w:pPr>
        <w:spacing w:after="0" w:line="240" w:lineRule="auto"/>
        <w:jc w:val="right"/>
        <w:rPr>
          <w:rFonts w:ascii="Times New Roman" w:hAnsi="Times New Roman" w:cs="Times New Roman"/>
          <w:sz w:val="24"/>
          <w:szCs w:val="24"/>
        </w:rPr>
      </w:pPr>
    </w:p>
    <w:p w:rsidR="00A76093" w:rsidRDefault="00A76093" w:rsidP="00AF6B07">
      <w:pPr>
        <w:spacing w:after="0" w:line="240" w:lineRule="auto"/>
        <w:jc w:val="right"/>
        <w:rPr>
          <w:rFonts w:ascii="Times New Roman" w:hAnsi="Times New Roman" w:cs="Times New Roman"/>
          <w:sz w:val="24"/>
          <w:szCs w:val="24"/>
        </w:rPr>
      </w:pPr>
    </w:p>
    <w:p w:rsidR="00A76093" w:rsidRDefault="00A76093" w:rsidP="00A76093">
      <w:pPr>
        <w:spacing w:after="0" w:line="240" w:lineRule="auto"/>
        <w:rPr>
          <w:rFonts w:ascii="Times New Roman" w:hAnsi="Times New Roman" w:cs="Times New Roman"/>
          <w:sz w:val="24"/>
          <w:szCs w:val="24"/>
        </w:rPr>
      </w:pPr>
    </w:p>
    <w:p w:rsidR="008F6BD1" w:rsidRDefault="00A76093" w:rsidP="00A7609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8F6BD1" w:rsidRDefault="008F6BD1" w:rsidP="00A76093">
      <w:pPr>
        <w:spacing w:after="0" w:line="240" w:lineRule="auto"/>
        <w:rPr>
          <w:rFonts w:ascii="Times New Roman" w:hAnsi="Times New Roman" w:cs="Times New Roman"/>
          <w:sz w:val="24"/>
          <w:szCs w:val="24"/>
        </w:rPr>
      </w:pPr>
    </w:p>
    <w:p w:rsidR="008F6BD1" w:rsidRDefault="008F6BD1" w:rsidP="00A76093">
      <w:pPr>
        <w:spacing w:after="0" w:line="240" w:lineRule="auto"/>
        <w:rPr>
          <w:rFonts w:ascii="Times New Roman" w:hAnsi="Times New Roman" w:cs="Times New Roman"/>
          <w:sz w:val="24"/>
          <w:szCs w:val="24"/>
        </w:rPr>
      </w:pPr>
    </w:p>
    <w:p w:rsidR="008F6BD1" w:rsidRDefault="008F6BD1" w:rsidP="00A76093">
      <w:pPr>
        <w:spacing w:after="0" w:line="240" w:lineRule="auto"/>
        <w:rPr>
          <w:rFonts w:ascii="Times New Roman" w:hAnsi="Times New Roman" w:cs="Times New Roman"/>
          <w:sz w:val="24"/>
          <w:szCs w:val="24"/>
        </w:rPr>
      </w:pPr>
    </w:p>
    <w:p w:rsidR="008F6BD1" w:rsidRDefault="008F6BD1" w:rsidP="00A76093">
      <w:pPr>
        <w:spacing w:after="0" w:line="240" w:lineRule="auto"/>
        <w:rPr>
          <w:rFonts w:ascii="Times New Roman" w:hAnsi="Times New Roman" w:cs="Times New Roman"/>
          <w:sz w:val="24"/>
          <w:szCs w:val="24"/>
        </w:rPr>
      </w:pPr>
    </w:p>
    <w:p w:rsidR="008F6BD1" w:rsidRDefault="008F6BD1" w:rsidP="00A76093">
      <w:pPr>
        <w:spacing w:after="0" w:line="240" w:lineRule="auto"/>
        <w:rPr>
          <w:rFonts w:ascii="Times New Roman" w:hAnsi="Times New Roman" w:cs="Times New Roman"/>
          <w:sz w:val="24"/>
          <w:szCs w:val="24"/>
        </w:rPr>
      </w:pPr>
    </w:p>
    <w:p w:rsidR="008F6BD1" w:rsidRDefault="008F6BD1" w:rsidP="00A76093">
      <w:pPr>
        <w:spacing w:after="0" w:line="240" w:lineRule="auto"/>
        <w:rPr>
          <w:rFonts w:ascii="Times New Roman" w:hAnsi="Times New Roman" w:cs="Times New Roman"/>
          <w:sz w:val="24"/>
          <w:szCs w:val="24"/>
        </w:rPr>
      </w:pPr>
    </w:p>
    <w:p w:rsidR="008F6BD1" w:rsidRDefault="008F6BD1" w:rsidP="00A76093">
      <w:pPr>
        <w:spacing w:after="0" w:line="240" w:lineRule="auto"/>
        <w:rPr>
          <w:rFonts w:ascii="Times New Roman" w:hAnsi="Times New Roman" w:cs="Times New Roman"/>
          <w:sz w:val="24"/>
          <w:szCs w:val="24"/>
        </w:rPr>
      </w:pPr>
    </w:p>
    <w:p w:rsidR="008F6BD1" w:rsidRDefault="008F6BD1" w:rsidP="00A76093">
      <w:pPr>
        <w:spacing w:after="0" w:line="240" w:lineRule="auto"/>
        <w:rPr>
          <w:rFonts w:ascii="Times New Roman" w:hAnsi="Times New Roman" w:cs="Times New Roman"/>
          <w:sz w:val="24"/>
          <w:szCs w:val="24"/>
        </w:rPr>
      </w:pPr>
    </w:p>
    <w:p w:rsidR="008F6BD1" w:rsidRDefault="008F6BD1" w:rsidP="00A76093">
      <w:pPr>
        <w:spacing w:after="0" w:line="240" w:lineRule="auto"/>
        <w:rPr>
          <w:rFonts w:ascii="Times New Roman" w:hAnsi="Times New Roman" w:cs="Times New Roman"/>
          <w:sz w:val="24"/>
          <w:szCs w:val="24"/>
        </w:rPr>
      </w:pPr>
    </w:p>
    <w:p w:rsidR="008F6BD1" w:rsidRDefault="008F6BD1" w:rsidP="00A76093">
      <w:pPr>
        <w:spacing w:after="0" w:line="240" w:lineRule="auto"/>
        <w:rPr>
          <w:rFonts w:ascii="Times New Roman" w:hAnsi="Times New Roman" w:cs="Times New Roman"/>
          <w:sz w:val="24"/>
          <w:szCs w:val="24"/>
        </w:rPr>
      </w:pPr>
    </w:p>
    <w:p w:rsidR="008F6BD1" w:rsidRDefault="008F6BD1" w:rsidP="00A76093">
      <w:pPr>
        <w:spacing w:after="0" w:line="240" w:lineRule="auto"/>
        <w:rPr>
          <w:rFonts w:ascii="Times New Roman" w:hAnsi="Times New Roman" w:cs="Times New Roman"/>
          <w:sz w:val="24"/>
          <w:szCs w:val="24"/>
        </w:rPr>
      </w:pPr>
    </w:p>
    <w:p w:rsidR="008F6BD1" w:rsidRDefault="008F6BD1" w:rsidP="00A76093">
      <w:pPr>
        <w:spacing w:after="0" w:line="240" w:lineRule="auto"/>
        <w:rPr>
          <w:rFonts w:ascii="Times New Roman" w:hAnsi="Times New Roman" w:cs="Times New Roman"/>
          <w:sz w:val="24"/>
          <w:szCs w:val="24"/>
        </w:rPr>
      </w:pPr>
    </w:p>
    <w:p w:rsidR="008F6BD1" w:rsidRDefault="008F6BD1" w:rsidP="00A76093">
      <w:pPr>
        <w:spacing w:after="0" w:line="240" w:lineRule="auto"/>
        <w:rPr>
          <w:rFonts w:ascii="Times New Roman" w:hAnsi="Times New Roman" w:cs="Times New Roman"/>
          <w:sz w:val="24"/>
          <w:szCs w:val="24"/>
        </w:rPr>
      </w:pPr>
    </w:p>
    <w:p w:rsidR="008F6BD1" w:rsidRDefault="008F6BD1" w:rsidP="00A76093">
      <w:pPr>
        <w:spacing w:after="0" w:line="240" w:lineRule="auto"/>
        <w:rPr>
          <w:rFonts w:ascii="Times New Roman" w:hAnsi="Times New Roman" w:cs="Times New Roman"/>
          <w:sz w:val="24"/>
          <w:szCs w:val="24"/>
        </w:rPr>
      </w:pPr>
    </w:p>
    <w:p w:rsidR="008F6BD1" w:rsidRDefault="008F6BD1" w:rsidP="00A76093">
      <w:pPr>
        <w:spacing w:after="0" w:line="240" w:lineRule="auto"/>
        <w:rPr>
          <w:rFonts w:ascii="Times New Roman" w:hAnsi="Times New Roman" w:cs="Times New Roman"/>
          <w:sz w:val="24"/>
          <w:szCs w:val="24"/>
        </w:rPr>
      </w:pPr>
    </w:p>
    <w:p w:rsidR="008F6BD1" w:rsidRDefault="008F6BD1" w:rsidP="00A76093">
      <w:pPr>
        <w:spacing w:after="0" w:line="240" w:lineRule="auto"/>
        <w:rPr>
          <w:rFonts w:ascii="Times New Roman" w:hAnsi="Times New Roman" w:cs="Times New Roman"/>
          <w:sz w:val="24"/>
          <w:szCs w:val="24"/>
        </w:rPr>
      </w:pPr>
    </w:p>
    <w:p w:rsidR="00795F73" w:rsidRPr="000C7A6B" w:rsidRDefault="00795F73" w:rsidP="008F6BD1">
      <w:pPr>
        <w:spacing w:after="0" w:line="240" w:lineRule="auto"/>
        <w:jc w:val="center"/>
        <w:rPr>
          <w:rFonts w:ascii="Times New Roman" w:hAnsi="Times New Roman" w:cs="Times New Roman"/>
          <w:sz w:val="24"/>
          <w:szCs w:val="24"/>
        </w:rPr>
      </w:pPr>
      <w:r w:rsidRPr="000C7A6B">
        <w:rPr>
          <w:rFonts w:ascii="Times New Roman" w:hAnsi="Times New Roman" w:cs="Times New Roman"/>
          <w:b/>
          <w:bCs/>
          <w:sz w:val="24"/>
          <w:szCs w:val="24"/>
        </w:rPr>
        <w:lastRenderedPageBreak/>
        <w:t>I. ЦЕЛЕВОЙ РАЗДЕЛ</w:t>
      </w:r>
    </w:p>
    <w:p w:rsidR="00795F73" w:rsidRPr="000C7A6B" w:rsidRDefault="00795F73" w:rsidP="00245658">
      <w:pPr>
        <w:spacing w:after="0" w:line="240" w:lineRule="auto"/>
        <w:jc w:val="both"/>
        <w:rPr>
          <w:rFonts w:ascii="Times New Roman" w:hAnsi="Times New Roman" w:cs="Times New Roman"/>
          <w:sz w:val="24"/>
          <w:szCs w:val="24"/>
        </w:rPr>
      </w:pPr>
    </w:p>
    <w:p w:rsidR="00795F73" w:rsidRPr="000C7A6B" w:rsidRDefault="00A45E14" w:rsidP="00245658">
      <w:pPr>
        <w:pStyle w:val="a8"/>
        <w:spacing w:after="0" w:line="240" w:lineRule="auto"/>
        <w:ind w:left="0"/>
        <w:jc w:val="both"/>
        <w:rPr>
          <w:rFonts w:ascii="Times New Roman" w:hAnsi="Times New Roman" w:cs="Times New Roman"/>
          <w:b/>
          <w:bCs/>
          <w:sz w:val="24"/>
          <w:szCs w:val="24"/>
        </w:rPr>
      </w:pPr>
      <w:r w:rsidRPr="000C7A6B">
        <w:rPr>
          <w:rFonts w:ascii="Times New Roman" w:hAnsi="Times New Roman" w:cs="Times New Roman"/>
          <w:b/>
          <w:bCs/>
          <w:sz w:val="24"/>
          <w:szCs w:val="24"/>
        </w:rPr>
        <w:t>1.1.</w:t>
      </w:r>
      <w:r w:rsidR="00795F73" w:rsidRPr="000C7A6B">
        <w:rPr>
          <w:rFonts w:ascii="Times New Roman" w:hAnsi="Times New Roman" w:cs="Times New Roman"/>
          <w:b/>
          <w:bCs/>
          <w:sz w:val="24"/>
          <w:szCs w:val="24"/>
        </w:rPr>
        <w:t>Пояснительная записка</w:t>
      </w:r>
    </w:p>
    <w:p w:rsidR="00B13467" w:rsidRPr="00FE482E" w:rsidRDefault="00795F73" w:rsidP="00245658">
      <w:pPr>
        <w:spacing w:line="240" w:lineRule="auto"/>
        <w:jc w:val="both"/>
        <w:rPr>
          <w:rFonts w:ascii="Times New Roman" w:hAnsi="Times New Roman" w:cs="Times New Roman"/>
          <w:color w:val="000000"/>
          <w:sz w:val="24"/>
          <w:szCs w:val="24"/>
        </w:rPr>
      </w:pPr>
      <w:r w:rsidRPr="000C7A6B">
        <w:rPr>
          <w:rFonts w:ascii="Times New Roman" w:hAnsi="Times New Roman" w:cs="Times New Roman"/>
          <w:sz w:val="24"/>
          <w:szCs w:val="24"/>
        </w:rPr>
        <w:t xml:space="preserve"> </w:t>
      </w:r>
      <w:r w:rsidRPr="000C7A6B">
        <w:rPr>
          <w:rFonts w:ascii="Times New Roman" w:hAnsi="Times New Roman" w:cs="Times New Roman"/>
          <w:sz w:val="24"/>
          <w:szCs w:val="24"/>
        </w:rPr>
        <w:tab/>
        <w:t>Рабочая программа  для детей раннего возраста от 1 года до 2 лет составлена на основе Федерального государственного образовательного стандарта (далее ФГОС) дошкольного образования, утвержденного приказом Министерства образования и науки Российской</w:t>
      </w:r>
      <w:r w:rsidR="00B13467" w:rsidRPr="000C7A6B">
        <w:rPr>
          <w:rFonts w:ascii="Times New Roman" w:hAnsi="Times New Roman" w:cs="Times New Roman"/>
          <w:sz w:val="24"/>
          <w:szCs w:val="24"/>
        </w:rPr>
        <w:t xml:space="preserve"> Федерации от 17.10.2013 № 1155 </w:t>
      </w:r>
      <w:r w:rsidR="00B13467" w:rsidRPr="00FE482E">
        <w:rPr>
          <w:rFonts w:ascii="Times New Roman" w:hAnsi="Times New Roman" w:cs="Times New Roman"/>
          <w:color w:val="000000"/>
          <w:sz w:val="24"/>
          <w:szCs w:val="24"/>
        </w:rPr>
        <w:t>(далее –</w:t>
      </w:r>
      <w:r w:rsidR="00B13467" w:rsidRPr="00FE482E">
        <w:rPr>
          <w:rFonts w:ascii="Times New Roman" w:hAnsi="Times New Roman" w:cs="Times New Roman"/>
          <w:color w:val="000000"/>
          <w:spacing w:val="1"/>
          <w:sz w:val="24"/>
          <w:szCs w:val="24"/>
        </w:rPr>
        <w:t xml:space="preserve"> </w:t>
      </w:r>
      <w:r w:rsidR="00B13467" w:rsidRPr="00FE482E">
        <w:rPr>
          <w:rFonts w:ascii="Times New Roman" w:hAnsi="Times New Roman" w:cs="Times New Roman"/>
          <w:color w:val="000000"/>
          <w:sz w:val="24"/>
          <w:szCs w:val="24"/>
        </w:rPr>
        <w:t>ФГОС</w:t>
      </w:r>
      <w:r w:rsidR="00B13467" w:rsidRPr="00FE482E">
        <w:rPr>
          <w:rFonts w:ascii="Times New Roman" w:hAnsi="Times New Roman" w:cs="Times New Roman"/>
          <w:color w:val="000000"/>
          <w:spacing w:val="1"/>
          <w:sz w:val="24"/>
          <w:szCs w:val="24"/>
        </w:rPr>
        <w:t xml:space="preserve"> </w:t>
      </w:r>
      <w:r w:rsidR="00B13467" w:rsidRPr="00FE482E">
        <w:rPr>
          <w:rFonts w:ascii="Times New Roman" w:hAnsi="Times New Roman" w:cs="Times New Roman"/>
          <w:color w:val="000000"/>
          <w:sz w:val="24"/>
          <w:szCs w:val="24"/>
        </w:rPr>
        <w:t>ДО)</w:t>
      </w:r>
      <w:r w:rsidR="00B13467" w:rsidRPr="00FE482E">
        <w:rPr>
          <w:rFonts w:ascii="Times New Roman" w:hAnsi="Times New Roman" w:cs="Times New Roman"/>
          <w:color w:val="000000"/>
          <w:spacing w:val="1"/>
          <w:sz w:val="24"/>
          <w:szCs w:val="24"/>
        </w:rPr>
        <w:t xml:space="preserve"> </w:t>
      </w:r>
      <w:r w:rsidR="00B13467" w:rsidRPr="00FE482E">
        <w:rPr>
          <w:rFonts w:ascii="Times New Roman" w:hAnsi="Times New Roman" w:cs="Times New Roman"/>
          <w:color w:val="000000"/>
          <w:sz w:val="24"/>
          <w:szCs w:val="24"/>
        </w:rPr>
        <w:t>и</w:t>
      </w:r>
      <w:r w:rsidR="00B13467" w:rsidRPr="00FE482E">
        <w:rPr>
          <w:rFonts w:ascii="Times New Roman" w:hAnsi="Times New Roman" w:cs="Times New Roman"/>
          <w:color w:val="000000"/>
          <w:spacing w:val="1"/>
          <w:sz w:val="24"/>
          <w:szCs w:val="24"/>
        </w:rPr>
        <w:t xml:space="preserve"> </w:t>
      </w:r>
      <w:r w:rsidR="00B13467" w:rsidRPr="00FE482E">
        <w:rPr>
          <w:rFonts w:ascii="Times New Roman" w:hAnsi="Times New Roman" w:cs="Times New Roman"/>
          <w:color w:val="000000"/>
          <w:sz w:val="24"/>
          <w:szCs w:val="24"/>
        </w:rPr>
        <w:t>федеральной образовательной программой дошкольного образования (утверждена приказом Минпросвещения России от 25 ноября 2022 г. № 1028, зарегистрировано в Минюсте России 28 декабря 2022 г., регистрационный № 71847) (далее – ФОП ДО).</w:t>
      </w:r>
    </w:p>
    <w:p w:rsidR="00B13467" w:rsidRPr="00FE482E" w:rsidRDefault="00641C6E" w:rsidP="00641C6E">
      <w:pPr>
        <w:pStyle w:val="a8"/>
        <w:widowControl w:val="0"/>
        <w:tabs>
          <w:tab w:val="left" w:pos="993"/>
        </w:tabs>
        <w:autoSpaceDE w:val="0"/>
        <w:autoSpaceDN w:val="0"/>
        <w:spacing w:after="0" w:line="240" w:lineRule="auto"/>
        <w:ind w:left="0"/>
        <w:jc w:val="both"/>
        <w:rPr>
          <w:rFonts w:ascii="Times New Roman" w:hAnsi="Times New Roman" w:cs="Times New Roman"/>
          <w:color w:val="000000"/>
          <w:sz w:val="24"/>
          <w:szCs w:val="24"/>
        </w:rPr>
      </w:pPr>
      <w:r w:rsidRPr="00FE482E">
        <w:rPr>
          <w:rFonts w:ascii="Times New Roman" w:hAnsi="Times New Roman" w:cs="Times New Roman"/>
          <w:color w:val="000000"/>
          <w:sz w:val="24"/>
          <w:szCs w:val="24"/>
        </w:rPr>
        <w:t xml:space="preserve">- </w:t>
      </w:r>
      <w:r w:rsidR="00795F73" w:rsidRPr="00FE482E">
        <w:rPr>
          <w:rFonts w:ascii="Times New Roman" w:hAnsi="Times New Roman" w:cs="Times New Roman"/>
          <w:color w:val="000000"/>
          <w:sz w:val="24"/>
          <w:szCs w:val="24"/>
        </w:rPr>
        <w:t>Рабочая программа группы раннего возраста в соответствии с ФГОС (далее Программа)</w:t>
      </w:r>
      <w:r w:rsidR="004E6416" w:rsidRPr="00FE482E">
        <w:rPr>
          <w:rFonts w:ascii="Times New Roman" w:hAnsi="Times New Roman" w:cs="Times New Roman"/>
          <w:b/>
          <w:color w:val="000000"/>
          <w:sz w:val="24"/>
          <w:szCs w:val="24"/>
        </w:rPr>
        <w:t xml:space="preserve"> </w:t>
      </w:r>
      <w:r w:rsidR="004E6416" w:rsidRPr="00FE482E">
        <w:rPr>
          <w:rFonts w:ascii="Times New Roman" w:hAnsi="Times New Roman" w:cs="Times New Roman"/>
          <w:color w:val="000000"/>
          <w:sz w:val="24"/>
          <w:szCs w:val="24"/>
        </w:rPr>
        <w:t>разработана на основе Образовательной программы</w:t>
      </w:r>
      <w:r w:rsidR="00795F73" w:rsidRPr="00FE482E">
        <w:rPr>
          <w:rFonts w:ascii="Times New Roman" w:hAnsi="Times New Roman" w:cs="Times New Roman"/>
          <w:color w:val="000000"/>
          <w:sz w:val="24"/>
          <w:szCs w:val="24"/>
        </w:rPr>
        <w:t xml:space="preserve"> является нормативно-управленческим документом, обосновывающим выбор цели, содержания, применяемых методик и технологий, форм организации воспитательно-образовательного процесса в ДОУ</w:t>
      </w:r>
      <w:r w:rsidR="00B13467" w:rsidRPr="00FE482E">
        <w:rPr>
          <w:rFonts w:ascii="Times New Roman" w:hAnsi="Times New Roman" w:cs="Times New Roman"/>
          <w:color w:val="000000"/>
          <w:sz w:val="24"/>
          <w:szCs w:val="24"/>
        </w:rPr>
        <w:t>ориентированного на приобщение детей к духовно-нравственным и социокультурным ценностям</w:t>
      </w:r>
      <w:r w:rsidR="00B13467" w:rsidRPr="00FE482E">
        <w:rPr>
          <w:rFonts w:ascii="Times New Roman" w:hAnsi="Times New Roman" w:cs="Times New Roman"/>
          <w:color w:val="000000"/>
          <w:spacing w:val="1"/>
          <w:sz w:val="24"/>
          <w:szCs w:val="24"/>
        </w:rPr>
        <w:t xml:space="preserve"> </w:t>
      </w:r>
      <w:r w:rsidR="00B13467" w:rsidRPr="00FE482E">
        <w:rPr>
          <w:rFonts w:ascii="Times New Roman" w:hAnsi="Times New Roman" w:cs="Times New Roman"/>
          <w:color w:val="000000"/>
          <w:sz w:val="24"/>
          <w:szCs w:val="24"/>
        </w:rPr>
        <w:t>российского народа, воспитание подрастающего поколения как знающего и уважающего историю</w:t>
      </w:r>
      <w:r w:rsidR="00B13467" w:rsidRPr="00FE482E">
        <w:rPr>
          <w:rFonts w:ascii="Times New Roman" w:hAnsi="Times New Roman" w:cs="Times New Roman"/>
          <w:color w:val="000000"/>
          <w:spacing w:val="1"/>
          <w:sz w:val="24"/>
          <w:szCs w:val="24"/>
        </w:rPr>
        <w:t xml:space="preserve"> </w:t>
      </w:r>
      <w:r w:rsidR="00B13467" w:rsidRPr="00FE482E">
        <w:rPr>
          <w:rFonts w:ascii="Times New Roman" w:hAnsi="Times New Roman" w:cs="Times New Roman"/>
          <w:color w:val="000000"/>
          <w:sz w:val="24"/>
          <w:szCs w:val="24"/>
        </w:rPr>
        <w:t>и</w:t>
      </w:r>
      <w:r w:rsidR="00B13467" w:rsidRPr="00FE482E">
        <w:rPr>
          <w:rFonts w:ascii="Times New Roman" w:hAnsi="Times New Roman" w:cs="Times New Roman"/>
          <w:color w:val="000000"/>
          <w:spacing w:val="-1"/>
          <w:sz w:val="24"/>
          <w:szCs w:val="24"/>
        </w:rPr>
        <w:t xml:space="preserve"> </w:t>
      </w:r>
      <w:r w:rsidR="00B13467" w:rsidRPr="00FE482E">
        <w:rPr>
          <w:rFonts w:ascii="Times New Roman" w:hAnsi="Times New Roman" w:cs="Times New Roman"/>
          <w:color w:val="000000"/>
          <w:sz w:val="24"/>
          <w:szCs w:val="24"/>
        </w:rPr>
        <w:t>культуру</w:t>
      </w:r>
      <w:r w:rsidR="00B13467" w:rsidRPr="00FE482E">
        <w:rPr>
          <w:rFonts w:ascii="Times New Roman" w:hAnsi="Times New Roman" w:cs="Times New Roman"/>
          <w:color w:val="000000"/>
          <w:spacing w:val="-3"/>
          <w:sz w:val="24"/>
          <w:szCs w:val="24"/>
        </w:rPr>
        <w:t xml:space="preserve"> </w:t>
      </w:r>
      <w:r w:rsidR="00B13467" w:rsidRPr="00FE482E">
        <w:rPr>
          <w:rFonts w:ascii="Times New Roman" w:hAnsi="Times New Roman" w:cs="Times New Roman"/>
          <w:color w:val="000000"/>
          <w:sz w:val="24"/>
          <w:szCs w:val="24"/>
        </w:rPr>
        <w:t>своей семьи, большой</w:t>
      </w:r>
      <w:r w:rsidR="00B13467" w:rsidRPr="00FE482E">
        <w:rPr>
          <w:rFonts w:ascii="Times New Roman" w:hAnsi="Times New Roman" w:cs="Times New Roman"/>
          <w:color w:val="000000"/>
          <w:spacing w:val="-2"/>
          <w:sz w:val="24"/>
          <w:szCs w:val="24"/>
        </w:rPr>
        <w:t xml:space="preserve"> </w:t>
      </w:r>
      <w:r w:rsidR="00B13467" w:rsidRPr="00FE482E">
        <w:rPr>
          <w:rFonts w:ascii="Times New Roman" w:hAnsi="Times New Roman" w:cs="Times New Roman"/>
          <w:color w:val="000000"/>
          <w:sz w:val="24"/>
          <w:szCs w:val="24"/>
        </w:rPr>
        <w:t>и малой Родины;</w:t>
      </w:r>
    </w:p>
    <w:p w:rsidR="00795F73" w:rsidRPr="00FE482E" w:rsidRDefault="00795F73" w:rsidP="00245658">
      <w:pPr>
        <w:spacing w:after="0" w:line="240" w:lineRule="auto"/>
        <w:ind w:firstLine="708"/>
        <w:jc w:val="both"/>
        <w:rPr>
          <w:rFonts w:ascii="Times New Roman" w:hAnsi="Times New Roman" w:cs="Times New Roman"/>
          <w:color w:val="000000"/>
          <w:sz w:val="24"/>
          <w:szCs w:val="24"/>
        </w:rPr>
      </w:pPr>
    </w:p>
    <w:p w:rsidR="00795F73" w:rsidRPr="000C7A6B" w:rsidRDefault="00795F73" w:rsidP="00245658">
      <w:pPr>
        <w:spacing w:after="0" w:line="240" w:lineRule="auto"/>
        <w:ind w:firstLine="708"/>
        <w:jc w:val="both"/>
        <w:rPr>
          <w:rFonts w:ascii="Times New Roman" w:hAnsi="Times New Roman" w:cs="Times New Roman"/>
          <w:sz w:val="24"/>
          <w:szCs w:val="24"/>
        </w:rPr>
      </w:pPr>
      <w:r w:rsidRPr="000C7A6B">
        <w:rPr>
          <w:rFonts w:ascii="Times New Roman" w:hAnsi="Times New Roman" w:cs="Times New Roman"/>
          <w:sz w:val="24"/>
          <w:szCs w:val="24"/>
        </w:rPr>
        <w:t xml:space="preserve">Она представляет собой модель процесса воспитания и обучения детей, охватывающую все основные моменты их жизнедеятельности с учетом приоритетности видов детской деятельности в возрасте 1 – 2 года, обеспечивает разностороннее гармоничное развитие детей с учётом их возрастных и индивидуальных особенностей по основным направлениям: </w:t>
      </w:r>
    </w:p>
    <w:p w:rsidR="00795F73" w:rsidRPr="000C7A6B" w:rsidRDefault="00795F73" w:rsidP="00245658">
      <w:pPr>
        <w:spacing w:after="0" w:line="240" w:lineRule="auto"/>
        <w:jc w:val="both"/>
        <w:rPr>
          <w:rFonts w:ascii="Times New Roman" w:hAnsi="Times New Roman" w:cs="Times New Roman"/>
          <w:sz w:val="24"/>
          <w:szCs w:val="24"/>
        </w:rPr>
      </w:pPr>
      <w:r w:rsidRPr="000C7A6B">
        <w:rPr>
          <w:rFonts w:ascii="Times New Roman" w:hAnsi="Times New Roman" w:cs="Times New Roman"/>
          <w:sz w:val="24"/>
          <w:szCs w:val="24"/>
        </w:rPr>
        <w:t xml:space="preserve">- физическому, </w:t>
      </w:r>
    </w:p>
    <w:p w:rsidR="00795F73" w:rsidRPr="000C7A6B" w:rsidRDefault="00795F73" w:rsidP="00245658">
      <w:pPr>
        <w:spacing w:after="0" w:line="240" w:lineRule="auto"/>
        <w:jc w:val="both"/>
        <w:rPr>
          <w:rFonts w:ascii="Times New Roman" w:hAnsi="Times New Roman" w:cs="Times New Roman"/>
          <w:sz w:val="24"/>
          <w:szCs w:val="24"/>
        </w:rPr>
      </w:pPr>
      <w:r w:rsidRPr="000C7A6B">
        <w:rPr>
          <w:rFonts w:ascii="Times New Roman" w:hAnsi="Times New Roman" w:cs="Times New Roman"/>
          <w:sz w:val="24"/>
          <w:szCs w:val="24"/>
        </w:rPr>
        <w:t xml:space="preserve">- социально - коммуникативному, </w:t>
      </w:r>
    </w:p>
    <w:p w:rsidR="00795F73" w:rsidRPr="000C7A6B" w:rsidRDefault="00795F73" w:rsidP="00245658">
      <w:pPr>
        <w:spacing w:after="0" w:line="240" w:lineRule="auto"/>
        <w:jc w:val="both"/>
        <w:rPr>
          <w:rFonts w:ascii="Times New Roman" w:hAnsi="Times New Roman" w:cs="Times New Roman"/>
          <w:sz w:val="24"/>
          <w:szCs w:val="24"/>
        </w:rPr>
      </w:pPr>
      <w:r w:rsidRPr="000C7A6B">
        <w:rPr>
          <w:rFonts w:ascii="Times New Roman" w:hAnsi="Times New Roman" w:cs="Times New Roman"/>
          <w:sz w:val="24"/>
          <w:szCs w:val="24"/>
        </w:rPr>
        <w:t>- познавательному,</w:t>
      </w:r>
    </w:p>
    <w:p w:rsidR="00795F73" w:rsidRPr="000C7A6B" w:rsidRDefault="00795F73" w:rsidP="00245658">
      <w:pPr>
        <w:spacing w:after="0" w:line="240" w:lineRule="auto"/>
        <w:jc w:val="both"/>
        <w:rPr>
          <w:rFonts w:ascii="Times New Roman" w:hAnsi="Times New Roman" w:cs="Times New Roman"/>
          <w:sz w:val="24"/>
          <w:szCs w:val="24"/>
        </w:rPr>
      </w:pPr>
      <w:r w:rsidRPr="000C7A6B">
        <w:rPr>
          <w:rFonts w:ascii="Times New Roman" w:hAnsi="Times New Roman" w:cs="Times New Roman"/>
          <w:sz w:val="24"/>
          <w:szCs w:val="24"/>
        </w:rPr>
        <w:t xml:space="preserve">- речевому, </w:t>
      </w:r>
    </w:p>
    <w:p w:rsidR="00795F73" w:rsidRPr="000C7A6B" w:rsidRDefault="00795F73" w:rsidP="00245658">
      <w:pPr>
        <w:spacing w:after="0" w:line="240" w:lineRule="auto"/>
        <w:jc w:val="both"/>
        <w:rPr>
          <w:rFonts w:ascii="Times New Roman" w:hAnsi="Times New Roman" w:cs="Times New Roman"/>
          <w:sz w:val="24"/>
          <w:szCs w:val="24"/>
        </w:rPr>
      </w:pPr>
      <w:r w:rsidRPr="000C7A6B">
        <w:rPr>
          <w:rFonts w:ascii="Times New Roman" w:hAnsi="Times New Roman" w:cs="Times New Roman"/>
          <w:sz w:val="24"/>
          <w:szCs w:val="24"/>
        </w:rPr>
        <w:t xml:space="preserve">- художественно-эстетическому развитию. </w:t>
      </w:r>
    </w:p>
    <w:p w:rsidR="00795F73" w:rsidRPr="000C7A6B" w:rsidRDefault="00C835AB" w:rsidP="00245658">
      <w:pPr>
        <w:spacing w:after="0" w:line="240" w:lineRule="auto"/>
        <w:ind w:firstLine="708"/>
        <w:jc w:val="both"/>
        <w:rPr>
          <w:rFonts w:ascii="Times New Roman" w:hAnsi="Times New Roman" w:cs="Times New Roman"/>
          <w:sz w:val="24"/>
          <w:szCs w:val="24"/>
        </w:rPr>
      </w:pPr>
      <w:r w:rsidRPr="000C7A6B">
        <w:rPr>
          <w:rFonts w:ascii="Times New Roman" w:hAnsi="Times New Roman" w:cs="Times New Roman"/>
          <w:sz w:val="24"/>
          <w:szCs w:val="24"/>
        </w:rPr>
        <w:t xml:space="preserve">Программа </w:t>
      </w:r>
      <w:r w:rsidR="00795F73" w:rsidRPr="000C7A6B">
        <w:rPr>
          <w:rFonts w:ascii="Times New Roman" w:hAnsi="Times New Roman" w:cs="Times New Roman"/>
          <w:sz w:val="24"/>
          <w:szCs w:val="24"/>
        </w:rPr>
        <w:t xml:space="preserve">направлена на создание условий развития ребенка, открывающих возможности для его позитивных социализации, его личностного развития, развития инициативы и творческих способностей на основе сотрудничества с взрослыми и сверстниками и соответствующим возрасту видам деятельности, на создание развивающей образовательной среды, которая представляет собой систему условий социализации и индивидуализации детей. </w:t>
      </w:r>
    </w:p>
    <w:p w:rsidR="00795F73" w:rsidRDefault="00795F73" w:rsidP="00245658">
      <w:pPr>
        <w:spacing w:after="0" w:line="240" w:lineRule="auto"/>
        <w:jc w:val="both"/>
        <w:rPr>
          <w:rFonts w:ascii="Times New Roman" w:hAnsi="Times New Roman" w:cs="Times New Roman"/>
          <w:sz w:val="24"/>
          <w:szCs w:val="24"/>
        </w:rPr>
      </w:pPr>
      <w:r w:rsidRPr="000C7A6B">
        <w:rPr>
          <w:rFonts w:ascii="Times New Roman" w:hAnsi="Times New Roman" w:cs="Times New Roman"/>
          <w:sz w:val="24"/>
          <w:szCs w:val="24"/>
        </w:rPr>
        <w:t>Срок реализации Программы – 1 год.</w:t>
      </w:r>
    </w:p>
    <w:p w:rsidR="00641C6E" w:rsidRPr="000C7A6B" w:rsidRDefault="00641C6E" w:rsidP="00245658">
      <w:pPr>
        <w:spacing w:after="0" w:line="240" w:lineRule="auto"/>
        <w:jc w:val="both"/>
        <w:rPr>
          <w:rFonts w:ascii="Times New Roman" w:hAnsi="Times New Roman" w:cs="Times New Roman"/>
          <w:sz w:val="24"/>
          <w:szCs w:val="24"/>
        </w:rPr>
      </w:pPr>
    </w:p>
    <w:p w:rsidR="00795F73" w:rsidRPr="00FE482E" w:rsidRDefault="00795F73" w:rsidP="00245658">
      <w:pPr>
        <w:spacing w:after="0" w:line="240" w:lineRule="auto"/>
        <w:jc w:val="both"/>
        <w:rPr>
          <w:rFonts w:ascii="Times New Roman" w:hAnsi="Times New Roman" w:cs="Times New Roman"/>
          <w:b/>
          <w:bCs/>
          <w:color w:val="000000"/>
          <w:sz w:val="24"/>
          <w:szCs w:val="24"/>
        </w:rPr>
      </w:pPr>
      <w:r w:rsidRPr="000C7A6B">
        <w:rPr>
          <w:rFonts w:ascii="Times New Roman" w:hAnsi="Times New Roman" w:cs="Times New Roman"/>
          <w:b/>
          <w:bCs/>
          <w:sz w:val="24"/>
          <w:szCs w:val="24"/>
        </w:rPr>
        <w:t>1.2.</w:t>
      </w:r>
      <w:r w:rsidRPr="000C7A6B">
        <w:rPr>
          <w:rFonts w:ascii="Times New Roman" w:hAnsi="Times New Roman" w:cs="Times New Roman"/>
          <w:b/>
          <w:bCs/>
          <w:sz w:val="24"/>
          <w:szCs w:val="24"/>
        </w:rPr>
        <w:tab/>
      </w:r>
      <w:r w:rsidRPr="00FE482E">
        <w:rPr>
          <w:rFonts w:ascii="Times New Roman" w:hAnsi="Times New Roman" w:cs="Times New Roman"/>
          <w:b/>
          <w:bCs/>
          <w:color w:val="000000"/>
          <w:sz w:val="24"/>
          <w:szCs w:val="24"/>
        </w:rPr>
        <w:t>Цели и задачи Рабочей Программы</w:t>
      </w:r>
    </w:p>
    <w:p w:rsidR="00795F73" w:rsidRPr="00FE482E" w:rsidRDefault="00B84902" w:rsidP="00245658">
      <w:pPr>
        <w:spacing w:after="0" w:line="240" w:lineRule="auto"/>
        <w:jc w:val="both"/>
        <w:rPr>
          <w:rFonts w:ascii="Times New Roman" w:hAnsi="Times New Roman" w:cs="Times New Roman"/>
          <w:color w:val="000000"/>
          <w:sz w:val="24"/>
          <w:szCs w:val="24"/>
        </w:rPr>
      </w:pPr>
      <w:r w:rsidRPr="00FE482E">
        <w:rPr>
          <w:rFonts w:ascii="Times New Roman" w:hAnsi="Times New Roman" w:cs="Times New Roman"/>
          <w:color w:val="000000"/>
          <w:sz w:val="24"/>
          <w:szCs w:val="24"/>
        </w:rPr>
        <w:t>Учитывая содержание пункта 1 статьи 64 Федерального закона «Об образовании в Российской Федерации» и  пункта 1 раздела 1 ФОП ДО, целями Программы являются разностороннее развитие детей дошкольного возраста с учетом их возрастных и индивидуальных особенностей,</w:t>
      </w:r>
      <w:r w:rsidRPr="00FE482E">
        <w:rPr>
          <w:rFonts w:ascii="Times New Roman" w:hAnsi="Times New Roman" w:cs="Times New Roman"/>
          <w:b/>
          <w:bCs/>
          <w:color w:val="000000"/>
          <w:sz w:val="24"/>
          <w:szCs w:val="24"/>
        </w:rPr>
        <w:t xml:space="preserve"> </w:t>
      </w:r>
      <w:r w:rsidR="00795F73" w:rsidRPr="00FE482E">
        <w:rPr>
          <w:rFonts w:ascii="Times New Roman" w:hAnsi="Times New Roman" w:cs="Times New Roman"/>
          <w:color w:val="000000"/>
          <w:sz w:val="24"/>
          <w:szCs w:val="24"/>
        </w:rPr>
        <w:t>создание благоприятных условий для полноценного проживания ребенком дошкольного детства; формирование основ базовой культуры личности;  подготовка ребенка к жизни в современном обществе, к обучению в школе, обеспечение безопасности жизнедеятельности дошкольника.</w:t>
      </w:r>
    </w:p>
    <w:p w:rsidR="00E5141C" w:rsidRPr="00FE482E" w:rsidRDefault="00E5141C" w:rsidP="00245658">
      <w:pPr>
        <w:pStyle w:val="af1"/>
        <w:ind w:firstLine="709"/>
        <w:jc w:val="both"/>
        <w:rPr>
          <w:color w:val="000000"/>
        </w:rPr>
      </w:pPr>
      <w:r w:rsidRPr="00FE482E">
        <w:rPr>
          <w:color w:val="000000"/>
        </w:rPr>
        <w:t xml:space="preserve">Программа, в соответствии с Федеральным законом «Об образовании в Российской Федерации», направлена </w:t>
      </w:r>
      <w:r w:rsidRPr="00FE482E">
        <w:rPr>
          <w:color w:val="000000"/>
          <w:shd w:val="clear" w:color="auto" w:fill="FFFFFF"/>
        </w:rPr>
        <w:t>на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w:t>
      </w:r>
    </w:p>
    <w:p w:rsidR="00E5141C" w:rsidRPr="00FE482E" w:rsidRDefault="00E5141C" w:rsidP="00245658">
      <w:pPr>
        <w:spacing w:line="240" w:lineRule="auto"/>
        <w:ind w:firstLine="709"/>
        <w:jc w:val="both"/>
        <w:rPr>
          <w:rFonts w:ascii="Times New Roman" w:hAnsi="Times New Roman" w:cs="Times New Roman"/>
          <w:color w:val="000000"/>
          <w:sz w:val="24"/>
          <w:szCs w:val="24"/>
        </w:rPr>
      </w:pPr>
      <w:r w:rsidRPr="00FE482E">
        <w:rPr>
          <w:rFonts w:ascii="Times New Roman" w:hAnsi="Times New Roman" w:cs="Times New Roman"/>
          <w:color w:val="000000"/>
          <w:sz w:val="24"/>
          <w:szCs w:val="24"/>
        </w:rPr>
        <w:t>Цели Программы достигаются через решение следующих задач (п. 1.6. ФГОС ДО, п. 1.1.1 ФОП ДО):</w:t>
      </w:r>
    </w:p>
    <w:p w:rsidR="00E5141C" w:rsidRPr="00FE482E" w:rsidRDefault="00E5141C" w:rsidP="00245658">
      <w:pPr>
        <w:pStyle w:val="a8"/>
        <w:widowControl w:val="0"/>
        <w:numPr>
          <w:ilvl w:val="0"/>
          <w:numId w:val="8"/>
        </w:numPr>
        <w:tabs>
          <w:tab w:val="left" w:pos="1134"/>
        </w:tabs>
        <w:autoSpaceDE w:val="0"/>
        <w:autoSpaceDN w:val="0"/>
        <w:spacing w:after="0" w:line="240" w:lineRule="auto"/>
        <w:ind w:left="0" w:firstLine="709"/>
        <w:jc w:val="both"/>
        <w:rPr>
          <w:rFonts w:ascii="Times New Roman" w:hAnsi="Times New Roman" w:cs="Times New Roman"/>
          <w:color w:val="000000"/>
          <w:sz w:val="24"/>
          <w:szCs w:val="24"/>
        </w:rPr>
      </w:pPr>
      <w:r w:rsidRPr="00FE482E">
        <w:rPr>
          <w:rFonts w:ascii="Times New Roman" w:hAnsi="Times New Roman" w:cs="Times New Roman"/>
          <w:color w:val="000000"/>
          <w:sz w:val="24"/>
          <w:szCs w:val="24"/>
        </w:rPr>
        <w:lastRenderedPageBreak/>
        <w:t>обеспечение единых для Российской Федерации содержания ДО и планируемых результатов освоения образовательной программы ДО;</w:t>
      </w:r>
    </w:p>
    <w:p w:rsidR="00E5141C" w:rsidRPr="00FE482E" w:rsidRDefault="00E5141C" w:rsidP="00245658">
      <w:pPr>
        <w:pStyle w:val="a8"/>
        <w:widowControl w:val="0"/>
        <w:numPr>
          <w:ilvl w:val="0"/>
          <w:numId w:val="8"/>
        </w:numPr>
        <w:tabs>
          <w:tab w:val="left" w:pos="1134"/>
        </w:tabs>
        <w:autoSpaceDE w:val="0"/>
        <w:autoSpaceDN w:val="0"/>
        <w:spacing w:after="0" w:line="240" w:lineRule="auto"/>
        <w:ind w:left="0" w:firstLine="709"/>
        <w:jc w:val="both"/>
        <w:rPr>
          <w:rFonts w:ascii="Times New Roman" w:hAnsi="Times New Roman" w:cs="Times New Roman"/>
          <w:color w:val="000000"/>
          <w:sz w:val="24"/>
          <w:szCs w:val="24"/>
        </w:rPr>
      </w:pPr>
      <w:r w:rsidRPr="00FE482E">
        <w:rPr>
          <w:rFonts w:ascii="Times New Roman" w:hAnsi="Times New Roman" w:cs="Times New Roman"/>
          <w:color w:val="000000"/>
          <w:sz w:val="24"/>
          <w:szCs w:val="24"/>
        </w:rPr>
        <w:t>охрана и укрепление физического и психического здоровья детей, в том числе их эмоционального благополучия;</w:t>
      </w:r>
    </w:p>
    <w:p w:rsidR="00E5141C" w:rsidRPr="000C7A6B" w:rsidRDefault="00E5141C" w:rsidP="00245658">
      <w:pPr>
        <w:pStyle w:val="a8"/>
        <w:widowControl w:val="0"/>
        <w:numPr>
          <w:ilvl w:val="0"/>
          <w:numId w:val="8"/>
        </w:numPr>
        <w:tabs>
          <w:tab w:val="left" w:pos="1134"/>
        </w:tabs>
        <w:autoSpaceDE w:val="0"/>
        <w:autoSpaceDN w:val="0"/>
        <w:spacing w:after="0" w:line="240" w:lineRule="auto"/>
        <w:ind w:left="0" w:firstLine="709"/>
        <w:jc w:val="both"/>
        <w:rPr>
          <w:rFonts w:ascii="Times New Roman" w:hAnsi="Times New Roman" w:cs="Times New Roman"/>
          <w:sz w:val="24"/>
          <w:szCs w:val="24"/>
        </w:rPr>
      </w:pPr>
      <w:r w:rsidRPr="000C7A6B">
        <w:rPr>
          <w:rFonts w:ascii="Times New Roman" w:hAnsi="Times New Roman" w:cs="Times New Roman"/>
          <w:sz w:val="24"/>
          <w:szCs w:val="24"/>
        </w:rPr>
        <w:t>приобщение детей (в соответствии с возрастными особенностями) к базовым ценностям российского народа – жизнь, достоинство, права и свободы человека, патриотизм, гражданственность,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 создание условий для формирования ценностного отношения к окружающему миру, становления опыта действий и поступков на основе осмысления ценностей;</w:t>
      </w:r>
    </w:p>
    <w:p w:rsidR="00E5141C" w:rsidRPr="000C7A6B" w:rsidRDefault="00E5141C" w:rsidP="00245658">
      <w:pPr>
        <w:pStyle w:val="a8"/>
        <w:widowControl w:val="0"/>
        <w:numPr>
          <w:ilvl w:val="0"/>
          <w:numId w:val="8"/>
        </w:numPr>
        <w:tabs>
          <w:tab w:val="left" w:pos="1134"/>
        </w:tabs>
        <w:autoSpaceDE w:val="0"/>
        <w:autoSpaceDN w:val="0"/>
        <w:spacing w:after="0" w:line="240" w:lineRule="auto"/>
        <w:ind w:left="0" w:firstLine="709"/>
        <w:jc w:val="both"/>
        <w:rPr>
          <w:rFonts w:ascii="Times New Roman" w:hAnsi="Times New Roman" w:cs="Times New Roman"/>
          <w:sz w:val="24"/>
          <w:szCs w:val="24"/>
        </w:rPr>
      </w:pPr>
      <w:r w:rsidRPr="000C7A6B">
        <w:rPr>
          <w:rFonts w:ascii="Times New Roman" w:hAnsi="Times New Roman" w:cs="Times New Roman"/>
          <w:sz w:val="24"/>
          <w:szCs w:val="24"/>
        </w:rPr>
        <w:t>обеспечение равных возможностей для полноценного развития каждого ребёнка в период дошкольного детства независимо от места жительства, пола, нации, языка, социального статуса, психофизиологических и других особенностей (в том числе ограниченных возможностей здоровья), с учетом разнообразия образовательных потребностей и индивидуальных возможностей;</w:t>
      </w:r>
    </w:p>
    <w:p w:rsidR="00E5141C" w:rsidRPr="000C7A6B" w:rsidRDefault="00E5141C" w:rsidP="00245658">
      <w:pPr>
        <w:pStyle w:val="a8"/>
        <w:widowControl w:val="0"/>
        <w:numPr>
          <w:ilvl w:val="0"/>
          <w:numId w:val="8"/>
        </w:numPr>
        <w:tabs>
          <w:tab w:val="left" w:pos="1134"/>
        </w:tabs>
        <w:autoSpaceDE w:val="0"/>
        <w:autoSpaceDN w:val="0"/>
        <w:spacing w:after="0" w:line="240" w:lineRule="auto"/>
        <w:ind w:left="0" w:firstLine="709"/>
        <w:jc w:val="both"/>
        <w:rPr>
          <w:rFonts w:ascii="Times New Roman" w:hAnsi="Times New Roman" w:cs="Times New Roman"/>
          <w:sz w:val="24"/>
          <w:szCs w:val="24"/>
        </w:rPr>
      </w:pPr>
      <w:r w:rsidRPr="000C7A6B">
        <w:rPr>
          <w:rFonts w:ascii="Times New Roman" w:hAnsi="Times New Roman" w:cs="Times New Roman"/>
          <w:sz w:val="24"/>
          <w:szCs w:val="24"/>
        </w:rPr>
        <w:t>создание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ребёнка как субъекта отношений с самим собой, другими детьми, взрослыми и миром;</w:t>
      </w:r>
    </w:p>
    <w:p w:rsidR="00E5141C" w:rsidRPr="000C7A6B" w:rsidRDefault="00E5141C" w:rsidP="00245658">
      <w:pPr>
        <w:pStyle w:val="a8"/>
        <w:widowControl w:val="0"/>
        <w:numPr>
          <w:ilvl w:val="0"/>
          <w:numId w:val="8"/>
        </w:numPr>
        <w:tabs>
          <w:tab w:val="left" w:pos="1134"/>
        </w:tabs>
        <w:autoSpaceDE w:val="0"/>
        <w:autoSpaceDN w:val="0"/>
        <w:spacing w:after="0" w:line="240" w:lineRule="auto"/>
        <w:ind w:left="0" w:firstLine="709"/>
        <w:jc w:val="both"/>
        <w:rPr>
          <w:rFonts w:ascii="Times New Roman" w:hAnsi="Times New Roman" w:cs="Times New Roman"/>
          <w:sz w:val="24"/>
          <w:szCs w:val="24"/>
        </w:rPr>
      </w:pPr>
      <w:r w:rsidRPr="000C7A6B">
        <w:rPr>
          <w:rFonts w:ascii="Times New Roman" w:hAnsi="Times New Roman" w:cs="Times New Roman"/>
          <w:sz w:val="24"/>
          <w:szCs w:val="24"/>
        </w:rPr>
        <w:t>объединение обучения и воспитания в целостный образовательный процесс на основе духовно-нравственных и социокультурных ценностей и принятых в обществе правил и норм поведения в интересах человека, семьи, общества;</w:t>
      </w:r>
    </w:p>
    <w:p w:rsidR="00E5141C" w:rsidRPr="000C7A6B" w:rsidRDefault="00E5141C" w:rsidP="00245658">
      <w:pPr>
        <w:pStyle w:val="a8"/>
        <w:widowControl w:val="0"/>
        <w:numPr>
          <w:ilvl w:val="0"/>
          <w:numId w:val="8"/>
        </w:numPr>
        <w:tabs>
          <w:tab w:val="left" w:pos="1134"/>
        </w:tabs>
        <w:autoSpaceDE w:val="0"/>
        <w:autoSpaceDN w:val="0"/>
        <w:spacing w:after="0" w:line="240" w:lineRule="auto"/>
        <w:ind w:left="0" w:firstLine="709"/>
        <w:jc w:val="both"/>
        <w:rPr>
          <w:rFonts w:ascii="Times New Roman" w:hAnsi="Times New Roman" w:cs="Times New Roman"/>
          <w:sz w:val="24"/>
          <w:szCs w:val="24"/>
        </w:rPr>
      </w:pPr>
      <w:r w:rsidRPr="000C7A6B">
        <w:rPr>
          <w:rFonts w:ascii="Times New Roman" w:hAnsi="Times New Roman" w:cs="Times New Roman"/>
          <w:sz w:val="24"/>
          <w:szCs w:val="24"/>
        </w:rPr>
        <w:t>формирование общей культуры личности детей, в том числе ценностей здорового образа жизни, обеспечение развития физических, личностных, нравственных качеств и основ патриотизма, интеллектуальных и художественно-творческих способностей ребёнка, его инициативности, самостоятельности и ответственности, формирование предпосылок учебной деятельности;</w:t>
      </w:r>
    </w:p>
    <w:p w:rsidR="00E5141C" w:rsidRPr="000C7A6B" w:rsidRDefault="00E5141C" w:rsidP="00245658">
      <w:pPr>
        <w:pStyle w:val="a8"/>
        <w:widowControl w:val="0"/>
        <w:numPr>
          <w:ilvl w:val="0"/>
          <w:numId w:val="8"/>
        </w:numPr>
        <w:tabs>
          <w:tab w:val="left" w:pos="1134"/>
        </w:tabs>
        <w:autoSpaceDE w:val="0"/>
        <w:autoSpaceDN w:val="0"/>
        <w:spacing w:after="0" w:line="240" w:lineRule="auto"/>
        <w:ind w:left="0" w:firstLine="709"/>
        <w:jc w:val="both"/>
        <w:rPr>
          <w:rFonts w:ascii="Times New Roman" w:hAnsi="Times New Roman" w:cs="Times New Roman"/>
          <w:sz w:val="24"/>
          <w:szCs w:val="24"/>
        </w:rPr>
      </w:pPr>
      <w:r w:rsidRPr="000C7A6B">
        <w:rPr>
          <w:rFonts w:ascii="Times New Roman" w:hAnsi="Times New Roman" w:cs="Times New Roman"/>
          <w:sz w:val="24"/>
          <w:szCs w:val="24"/>
        </w:rPr>
        <w:t>формирование социокультурной среды, соответствующей возрастным, индивидуальным, психологическим и физиологическим особенностям детей;</w:t>
      </w:r>
    </w:p>
    <w:p w:rsidR="00E5141C" w:rsidRPr="000C7A6B" w:rsidRDefault="00E5141C" w:rsidP="00245658">
      <w:pPr>
        <w:pStyle w:val="a8"/>
        <w:widowControl w:val="0"/>
        <w:numPr>
          <w:ilvl w:val="0"/>
          <w:numId w:val="8"/>
        </w:numPr>
        <w:tabs>
          <w:tab w:val="left" w:pos="1134"/>
        </w:tabs>
        <w:autoSpaceDE w:val="0"/>
        <w:autoSpaceDN w:val="0"/>
        <w:spacing w:after="0" w:line="240" w:lineRule="auto"/>
        <w:ind w:left="0" w:firstLine="709"/>
        <w:jc w:val="both"/>
        <w:rPr>
          <w:rFonts w:ascii="Times New Roman" w:hAnsi="Times New Roman" w:cs="Times New Roman"/>
          <w:sz w:val="24"/>
          <w:szCs w:val="24"/>
        </w:rPr>
      </w:pPr>
      <w:r w:rsidRPr="000C7A6B">
        <w:rPr>
          <w:rFonts w:ascii="Times New Roman" w:hAnsi="Times New Roman" w:cs="Times New Roman"/>
          <w:sz w:val="24"/>
          <w:szCs w:val="24"/>
        </w:rPr>
        <w:t>обеспечение психолого-педагогической поддержки семьи и повышение компетентности родителей (законных представителей) в вопросах развития и образования, храны и укрепления здоровья детей;</w:t>
      </w:r>
    </w:p>
    <w:p w:rsidR="00E5141C" w:rsidRPr="000C7A6B" w:rsidRDefault="00E5141C" w:rsidP="00245658">
      <w:pPr>
        <w:pStyle w:val="a8"/>
        <w:widowControl w:val="0"/>
        <w:numPr>
          <w:ilvl w:val="0"/>
          <w:numId w:val="8"/>
        </w:numPr>
        <w:tabs>
          <w:tab w:val="left" w:pos="1134"/>
        </w:tabs>
        <w:autoSpaceDE w:val="0"/>
        <w:autoSpaceDN w:val="0"/>
        <w:spacing w:after="0" w:line="240" w:lineRule="auto"/>
        <w:ind w:left="0" w:firstLine="709"/>
        <w:jc w:val="both"/>
        <w:rPr>
          <w:rFonts w:ascii="Times New Roman" w:hAnsi="Times New Roman" w:cs="Times New Roman"/>
          <w:sz w:val="24"/>
          <w:szCs w:val="24"/>
        </w:rPr>
      </w:pPr>
      <w:r w:rsidRPr="000C7A6B">
        <w:rPr>
          <w:rFonts w:ascii="Times New Roman" w:hAnsi="Times New Roman" w:cs="Times New Roman"/>
          <w:sz w:val="24"/>
          <w:szCs w:val="24"/>
        </w:rPr>
        <w:t>обеспечение преемственности целей, задач и содержания дошкольного общего и начального общего образования;</w:t>
      </w:r>
    </w:p>
    <w:p w:rsidR="00E5141C" w:rsidRPr="000C7A6B" w:rsidRDefault="00E5141C" w:rsidP="00245658">
      <w:pPr>
        <w:pStyle w:val="a8"/>
        <w:widowControl w:val="0"/>
        <w:numPr>
          <w:ilvl w:val="0"/>
          <w:numId w:val="8"/>
        </w:numPr>
        <w:tabs>
          <w:tab w:val="left" w:pos="1134"/>
        </w:tabs>
        <w:autoSpaceDE w:val="0"/>
        <w:autoSpaceDN w:val="0"/>
        <w:spacing w:after="0" w:line="240" w:lineRule="auto"/>
        <w:ind w:left="0" w:firstLine="709"/>
        <w:jc w:val="both"/>
        <w:rPr>
          <w:rFonts w:ascii="Times New Roman" w:hAnsi="Times New Roman" w:cs="Times New Roman"/>
          <w:sz w:val="24"/>
          <w:szCs w:val="24"/>
        </w:rPr>
      </w:pPr>
      <w:r w:rsidRPr="000C7A6B">
        <w:rPr>
          <w:rFonts w:ascii="Times New Roman" w:hAnsi="Times New Roman" w:cs="Times New Roman"/>
          <w:sz w:val="24"/>
          <w:szCs w:val="24"/>
        </w:rPr>
        <w:t>достижение детьми на этапе завершения ДО уровня развития, необходимого и достаточного для успешного освоения ими образовательных программ начального общего образования.</w:t>
      </w:r>
    </w:p>
    <w:p w:rsidR="004E6416" w:rsidRPr="000C7A6B" w:rsidRDefault="00E5141C" w:rsidP="00245658">
      <w:pPr>
        <w:spacing w:after="0" w:line="240" w:lineRule="auto"/>
        <w:jc w:val="both"/>
        <w:rPr>
          <w:rFonts w:ascii="Times New Roman" w:hAnsi="Times New Roman" w:cs="Times New Roman"/>
          <w:sz w:val="24"/>
          <w:szCs w:val="24"/>
        </w:rPr>
      </w:pPr>
      <w:r w:rsidRPr="000C7A6B">
        <w:rPr>
          <w:rFonts w:ascii="Times New Roman" w:eastAsia="Times New Roman" w:hAnsi="Times New Roman" w:cs="Times New Roman"/>
          <w:sz w:val="24"/>
          <w:szCs w:val="24"/>
        </w:rPr>
        <w:t xml:space="preserve">        </w:t>
      </w:r>
      <w:r w:rsidR="004E6416" w:rsidRPr="000C7A6B">
        <w:rPr>
          <w:rFonts w:ascii="Times New Roman" w:hAnsi="Times New Roman" w:cs="Times New Roman"/>
          <w:sz w:val="24"/>
          <w:szCs w:val="24"/>
        </w:rPr>
        <w:t>Образовательный процесс реализуется в режиме пятидневной недели. Длитель</w:t>
      </w:r>
      <w:r w:rsidR="00A36867" w:rsidRPr="000C7A6B">
        <w:rPr>
          <w:rFonts w:ascii="Times New Roman" w:hAnsi="Times New Roman" w:cs="Times New Roman"/>
          <w:sz w:val="24"/>
          <w:szCs w:val="24"/>
        </w:rPr>
        <w:t>ность пребывания детей</w:t>
      </w:r>
      <w:r w:rsidR="004E6416" w:rsidRPr="000C7A6B">
        <w:rPr>
          <w:rFonts w:ascii="Times New Roman" w:hAnsi="Times New Roman" w:cs="Times New Roman"/>
          <w:sz w:val="24"/>
          <w:szCs w:val="24"/>
        </w:rPr>
        <w:t xml:space="preserve"> </w:t>
      </w:r>
      <w:r w:rsidR="00A36867" w:rsidRPr="000C7A6B">
        <w:rPr>
          <w:rFonts w:ascii="Times New Roman" w:hAnsi="Times New Roman" w:cs="Times New Roman"/>
          <w:sz w:val="24"/>
          <w:szCs w:val="24"/>
        </w:rPr>
        <w:t xml:space="preserve">первой </w:t>
      </w:r>
      <w:r w:rsidR="004E6416" w:rsidRPr="000C7A6B">
        <w:rPr>
          <w:rFonts w:ascii="Times New Roman" w:hAnsi="Times New Roman" w:cs="Times New Roman"/>
          <w:sz w:val="24"/>
          <w:szCs w:val="24"/>
        </w:rPr>
        <w:t>группе</w:t>
      </w:r>
      <w:r w:rsidR="00A36867" w:rsidRPr="000C7A6B">
        <w:rPr>
          <w:rFonts w:ascii="Times New Roman" w:hAnsi="Times New Roman" w:cs="Times New Roman"/>
          <w:sz w:val="24"/>
          <w:szCs w:val="24"/>
        </w:rPr>
        <w:t xml:space="preserve"> раннего возраста общеразвивающей</w:t>
      </w:r>
      <w:r w:rsidR="004E6416" w:rsidRPr="000C7A6B">
        <w:rPr>
          <w:rFonts w:ascii="Times New Roman" w:hAnsi="Times New Roman" w:cs="Times New Roman"/>
          <w:sz w:val="24"/>
          <w:szCs w:val="24"/>
        </w:rPr>
        <w:t xml:space="preserve"> направленности: с 7.00 до 17.30 часов. </w:t>
      </w:r>
    </w:p>
    <w:p w:rsidR="004E6416" w:rsidRPr="000C7A6B" w:rsidRDefault="004E6416" w:rsidP="00245658">
      <w:pPr>
        <w:spacing w:after="0" w:line="240" w:lineRule="auto"/>
        <w:jc w:val="both"/>
        <w:rPr>
          <w:rFonts w:ascii="Times New Roman" w:hAnsi="Times New Roman" w:cs="Times New Roman"/>
          <w:sz w:val="24"/>
          <w:szCs w:val="24"/>
          <w:u w:val="single"/>
        </w:rPr>
      </w:pPr>
      <w:r w:rsidRPr="000C7A6B">
        <w:rPr>
          <w:rFonts w:ascii="Times New Roman" w:hAnsi="Times New Roman" w:cs="Times New Roman"/>
          <w:b/>
          <w:sz w:val="24"/>
          <w:szCs w:val="24"/>
          <w:u w:val="single"/>
        </w:rPr>
        <w:t>Списочный состав воспитанников группы и характеристика групп здоровья</w:t>
      </w:r>
      <w:r w:rsidRPr="000C7A6B">
        <w:rPr>
          <w:rFonts w:ascii="Times New Roman" w:hAnsi="Times New Roman" w:cs="Times New Roman"/>
          <w:sz w:val="24"/>
          <w:szCs w:val="24"/>
        </w:rPr>
        <w:t xml:space="preserve">. </w:t>
      </w:r>
      <w:r w:rsidRPr="000C7A6B">
        <w:rPr>
          <w:rFonts w:ascii="Times New Roman" w:hAnsi="Times New Roman" w:cs="Times New Roman"/>
          <w:sz w:val="24"/>
          <w:szCs w:val="24"/>
          <w:u w:val="single"/>
        </w:rPr>
        <w:t>(</w:t>
      </w:r>
      <w:r w:rsidRPr="000C7A6B">
        <w:rPr>
          <w:rFonts w:ascii="Times New Roman" w:hAnsi="Times New Roman" w:cs="Times New Roman"/>
          <w:b/>
          <w:i/>
          <w:sz w:val="24"/>
          <w:szCs w:val="24"/>
          <w:u w:val="single"/>
        </w:rPr>
        <w:t>Приложение №1</w:t>
      </w:r>
      <w:r w:rsidRPr="000C7A6B">
        <w:rPr>
          <w:rFonts w:ascii="Times New Roman" w:hAnsi="Times New Roman" w:cs="Times New Roman"/>
          <w:sz w:val="24"/>
          <w:szCs w:val="24"/>
          <w:u w:val="single"/>
        </w:rPr>
        <w:t>).</w:t>
      </w:r>
      <w:r w:rsidRPr="000C7A6B">
        <w:rPr>
          <w:rFonts w:ascii="Times New Roman" w:hAnsi="Times New Roman" w:cs="Times New Roman"/>
          <w:sz w:val="24"/>
          <w:szCs w:val="24"/>
        </w:rPr>
        <w:t xml:space="preserve"> </w:t>
      </w:r>
      <w:r w:rsidRPr="000C7A6B">
        <w:rPr>
          <w:rFonts w:ascii="Times New Roman" w:hAnsi="Times New Roman" w:cs="Times New Roman"/>
          <w:b/>
          <w:sz w:val="24"/>
          <w:szCs w:val="24"/>
          <w:u w:val="single"/>
        </w:rPr>
        <w:t xml:space="preserve">Характеристика семей воспитанников группы </w:t>
      </w:r>
      <w:r w:rsidRPr="000C7A6B">
        <w:rPr>
          <w:rFonts w:ascii="Times New Roman" w:hAnsi="Times New Roman" w:cs="Times New Roman"/>
          <w:sz w:val="24"/>
          <w:szCs w:val="24"/>
          <w:u w:val="single"/>
        </w:rPr>
        <w:t>(</w:t>
      </w:r>
      <w:r w:rsidRPr="000C7A6B">
        <w:rPr>
          <w:rFonts w:ascii="Times New Roman" w:hAnsi="Times New Roman" w:cs="Times New Roman"/>
          <w:b/>
          <w:i/>
          <w:sz w:val="24"/>
          <w:szCs w:val="24"/>
          <w:u w:val="single"/>
        </w:rPr>
        <w:t>Приложение №2</w:t>
      </w:r>
      <w:r w:rsidRPr="000C7A6B">
        <w:rPr>
          <w:rFonts w:ascii="Times New Roman" w:hAnsi="Times New Roman" w:cs="Times New Roman"/>
          <w:sz w:val="24"/>
          <w:szCs w:val="24"/>
          <w:u w:val="single"/>
        </w:rPr>
        <w:t>).</w:t>
      </w:r>
    </w:p>
    <w:p w:rsidR="0000101C" w:rsidRPr="000C7A6B" w:rsidRDefault="0000101C" w:rsidP="00245658">
      <w:pPr>
        <w:spacing w:after="0" w:line="240" w:lineRule="auto"/>
        <w:jc w:val="both"/>
        <w:rPr>
          <w:rFonts w:ascii="Times New Roman" w:eastAsia="Times New Roman" w:hAnsi="Times New Roman" w:cs="Times New Roman"/>
          <w:b/>
          <w:bCs/>
          <w:color w:val="FF0000"/>
          <w:sz w:val="24"/>
          <w:szCs w:val="24"/>
          <w:lang w:eastAsia="ru-RU"/>
        </w:rPr>
      </w:pPr>
    </w:p>
    <w:p w:rsidR="00795F73" w:rsidRPr="000C7A6B" w:rsidRDefault="00641C6E" w:rsidP="00641C6E">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1.3. </w:t>
      </w:r>
      <w:r w:rsidR="00795F73" w:rsidRPr="000C7A6B">
        <w:rPr>
          <w:rFonts w:ascii="Times New Roman" w:hAnsi="Times New Roman" w:cs="Times New Roman"/>
          <w:b/>
          <w:bCs/>
          <w:sz w:val="24"/>
          <w:szCs w:val="24"/>
        </w:rPr>
        <w:t xml:space="preserve">Принципы и подходы </w:t>
      </w:r>
      <w:r w:rsidR="005B6086" w:rsidRPr="000C7A6B">
        <w:rPr>
          <w:rFonts w:ascii="Times New Roman" w:hAnsi="Times New Roman" w:cs="Times New Roman"/>
          <w:b/>
          <w:bCs/>
          <w:sz w:val="24"/>
          <w:szCs w:val="24"/>
        </w:rPr>
        <w:t>к реализации Программы</w:t>
      </w:r>
    </w:p>
    <w:p w:rsidR="004E7970" w:rsidRPr="000C7A6B" w:rsidRDefault="00641C6E" w:rsidP="00641C6E">
      <w:pPr>
        <w:pStyle w:val="a8"/>
        <w:tabs>
          <w:tab w:val="left" w:pos="1260"/>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4E7970" w:rsidRPr="000C7A6B">
        <w:rPr>
          <w:rFonts w:ascii="Times New Roman" w:hAnsi="Times New Roman" w:cs="Times New Roman"/>
          <w:sz w:val="24"/>
          <w:szCs w:val="24"/>
        </w:rPr>
        <w:t xml:space="preserve">Программа построена на следующих </w:t>
      </w:r>
      <w:r w:rsidR="004E7970" w:rsidRPr="000C7A6B">
        <w:rPr>
          <w:rFonts w:ascii="Times New Roman" w:hAnsi="Times New Roman" w:cs="Times New Roman"/>
          <w:b/>
          <w:sz w:val="24"/>
          <w:szCs w:val="24"/>
        </w:rPr>
        <w:t>принципах,</w:t>
      </w:r>
      <w:r w:rsidR="004E7970" w:rsidRPr="000C7A6B">
        <w:rPr>
          <w:rFonts w:ascii="Times New Roman" w:hAnsi="Times New Roman" w:cs="Times New Roman"/>
          <w:sz w:val="24"/>
          <w:szCs w:val="24"/>
        </w:rPr>
        <w:t xml:space="preserve"> установленных ФГОС ДО:</w:t>
      </w:r>
    </w:p>
    <w:p w:rsidR="004E7970" w:rsidRPr="000C7A6B" w:rsidRDefault="004E7970" w:rsidP="00641C6E">
      <w:pPr>
        <w:tabs>
          <w:tab w:val="left" w:pos="1134"/>
        </w:tabs>
        <w:spacing w:after="0" w:line="240" w:lineRule="auto"/>
        <w:jc w:val="both"/>
        <w:rPr>
          <w:rFonts w:ascii="Times New Roman" w:hAnsi="Times New Roman" w:cs="Times New Roman"/>
          <w:sz w:val="24"/>
          <w:szCs w:val="24"/>
        </w:rPr>
      </w:pPr>
      <w:r w:rsidRPr="000C7A6B">
        <w:rPr>
          <w:rFonts w:ascii="Times New Roman" w:hAnsi="Times New Roman" w:cs="Times New Roman"/>
          <w:sz w:val="24"/>
          <w:szCs w:val="24"/>
        </w:rPr>
        <w:t>-полноценное проживание ребенком всех этапов детства (младенческого, раннего и дошкольного возраста), обогащение (амплификация) детского развития;</w:t>
      </w:r>
    </w:p>
    <w:p w:rsidR="004E7970" w:rsidRPr="000C7A6B" w:rsidRDefault="004E7970" w:rsidP="00641C6E">
      <w:pPr>
        <w:tabs>
          <w:tab w:val="left" w:pos="1134"/>
          <w:tab w:val="left" w:pos="1260"/>
        </w:tabs>
        <w:spacing w:after="0" w:line="240" w:lineRule="auto"/>
        <w:jc w:val="both"/>
        <w:rPr>
          <w:rFonts w:ascii="Times New Roman" w:hAnsi="Times New Roman" w:cs="Times New Roman"/>
          <w:sz w:val="24"/>
          <w:szCs w:val="24"/>
        </w:rPr>
      </w:pPr>
      <w:r w:rsidRPr="000C7A6B">
        <w:rPr>
          <w:rFonts w:ascii="Times New Roman" w:hAnsi="Times New Roman" w:cs="Times New Roman"/>
          <w:sz w:val="24"/>
          <w:szCs w:val="24"/>
        </w:rPr>
        <w:t>-построение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образования,</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становится субъектом образования;</w:t>
      </w:r>
    </w:p>
    <w:p w:rsidR="004E7970" w:rsidRPr="000C7A6B" w:rsidRDefault="004E7970" w:rsidP="00641C6E">
      <w:pPr>
        <w:tabs>
          <w:tab w:val="left" w:pos="1134"/>
          <w:tab w:val="left" w:pos="1274"/>
        </w:tabs>
        <w:spacing w:after="0" w:line="240" w:lineRule="auto"/>
        <w:jc w:val="both"/>
        <w:rPr>
          <w:rFonts w:ascii="Times New Roman" w:hAnsi="Times New Roman" w:cs="Times New Roman"/>
          <w:sz w:val="24"/>
          <w:szCs w:val="24"/>
        </w:rPr>
      </w:pPr>
      <w:r w:rsidRPr="000C7A6B">
        <w:rPr>
          <w:rFonts w:ascii="Times New Roman" w:hAnsi="Times New Roman" w:cs="Times New Roman"/>
          <w:sz w:val="24"/>
          <w:szCs w:val="24"/>
        </w:rPr>
        <w:lastRenderedPageBreak/>
        <w:t>-содействие и сотрудничество детей и родителей (законных представителей), совершеннолетних членов семьи, принимающих участие в воспитании детей младенческого, раннего и дошкольного возрастов, а также педагогических работников  (далее вместе – взрослые);</w:t>
      </w:r>
    </w:p>
    <w:p w:rsidR="004E7970" w:rsidRPr="000C7A6B" w:rsidRDefault="004E7970" w:rsidP="00641C6E">
      <w:pPr>
        <w:tabs>
          <w:tab w:val="left" w:pos="1134"/>
          <w:tab w:val="left" w:pos="1274"/>
        </w:tabs>
        <w:spacing w:after="0" w:line="240" w:lineRule="auto"/>
        <w:jc w:val="both"/>
        <w:rPr>
          <w:rFonts w:ascii="Times New Roman" w:hAnsi="Times New Roman" w:cs="Times New Roman"/>
          <w:sz w:val="24"/>
          <w:szCs w:val="24"/>
        </w:rPr>
      </w:pPr>
      <w:r w:rsidRPr="000C7A6B">
        <w:rPr>
          <w:rFonts w:ascii="Times New Roman" w:hAnsi="Times New Roman" w:cs="Times New Roman"/>
          <w:sz w:val="24"/>
          <w:szCs w:val="24"/>
        </w:rPr>
        <w:t>-признание ребёнка полноценным участником (субъектом) образовательных отношений;</w:t>
      </w:r>
    </w:p>
    <w:p w:rsidR="004E7970" w:rsidRPr="000C7A6B" w:rsidRDefault="004E7970" w:rsidP="00641C6E">
      <w:pPr>
        <w:tabs>
          <w:tab w:val="left" w:pos="1134"/>
          <w:tab w:val="left" w:pos="1182"/>
        </w:tabs>
        <w:spacing w:after="0" w:line="240" w:lineRule="auto"/>
        <w:jc w:val="both"/>
        <w:rPr>
          <w:rFonts w:ascii="Times New Roman" w:hAnsi="Times New Roman" w:cs="Times New Roman"/>
          <w:sz w:val="24"/>
          <w:szCs w:val="24"/>
        </w:rPr>
      </w:pPr>
      <w:r w:rsidRPr="000C7A6B">
        <w:rPr>
          <w:rFonts w:ascii="Times New Roman" w:hAnsi="Times New Roman" w:cs="Times New Roman"/>
          <w:sz w:val="24"/>
          <w:szCs w:val="24"/>
        </w:rPr>
        <w:t>-поддержка</w:t>
      </w:r>
      <w:r w:rsidRPr="000C7A6B">
        <w:rPr>
          <w:rFonts w:ascii="Times New Roman" w:hAnsi="Times New Roman" w:cs="Times New Roman"/>
          <w:spacing w:val="-4"/>
          <w:sz w:val="24"/>
          <w:szCs w:val="24"/>
        </w:rPr>
        <w:t xml:space="preserve"> </w:t>
      </w:r>
      <w:r w:rsidRPr="000C7A6B">
        <w:rPr>
          <w:rFonts w:ascii="Times New Roman" w:hAnsi="Times New Roman" w:cs="Times New Roman"/>
          <w:sz w:val="24"/>
          <w:szCs w:val="24"/>
        </w:rPr>
        <w:t>инициативы</w:t>
      </w:r>
      <w:r w:rsidRPr="000C7A6B">
        <w:rPr>
          <w:rFonts w:ascii="Times New Roman" w:hAnsi="Times New Roman" w:cs="Times New Roman"/>
          <w:spacing w:val="-4"/>
          <w:sz w:val="24"/>
          <w:szCs w:val="24"/>
        </w:rPr>
        <w:t xml:space="preserve"> </w:t>
      </w:r>
      <w:r w:rsidRPr="000C7A6B">
        <w:rPr>
          <w:rFonts w:ascii="Times New Roman" w:hAnsi="Times New Roman" w:cs="Times New Roman"/>
          <w:sz w:val="24"/>
          <w:szCs w:val="24"/>
        </w:rPr>
        <w:t>детей</w:t>
      </w:r>
      <w:r w:rsidRPr="000C7A6B">
        <w:rPr>
          <w:rFonts w:ascii="Times New Roman" w:hAnsi="Times New Roman" w:cs="Times New Roman"/>
          <w:spacing w:val="-3"/>
          <w:sz w:val="24"/>
          <w:szCs w:val="24"/>
        </w:rPr>
        <w:t xml:space="preserve"> </w:t>
      </w:r>
      <w:r w:rsidRPr="000C7A6B">
        <w:rPr>
          <w:rFonts w:ascii="Times New Roman" w:hAnsi="Times New Roman" w:cs="Times New Roman"/>
          <w:sz w:val="24"/>
          <w:szCs w:val="24"/>
        </w:rPr>
        <w:t>в</w:t>
      </w:r>
      <w:r w:rsidRPr="000C7A6B">
        <w:rPr>
          <w:rFonts w:ascii="Times New Roman" w:hAnsi="Times New Roman" w:cs="Times New Roman"/>
          <w:spacing w:val="-4"/>
          <w:sz w:val="24"/>
          <w:szCs w:val="24"/>
        </w:rPr>
        <w:t xml:space="preserve"> </w:t>
      </w:r>
      <w:r w:rsidRPr="000C7A6B">
        <w:rPr>
          <w:rFonts w:ascii="Times New Roman" w:hAnsi="Times New Roman" w:cs="Times New Roman"/>
          <w:sz w:val="24"/>
          <w:szCs w:val="24"/>
        </w:rPr>
        <w:t>различных</w:t>
      </w:r>
      <w:r w:rsidRPr="000C7A6B">
        <w:rPr>
          <w:rFonts w:ascii="Times New Roman" w:hAnsi="Times New Roman" w:cs="Times New Roman"/>
          <w:spacing w:val="-2"/>
          <w:sz w:val="24"/>
          <w:szCs w:val="24"/>
        </w:rPr>
        <w:t xml:space="preserve"> </w:t>
      </w:r>
      <w:r w:rsidRPr="000C7A6B">
        <w:rPr>
          <w:rFonts w:ascii="Times New Roman" w:hAnsi="Times New Roman" w:cs="Times New Roman"/>
          <w:sz w:val="24"/>
          <w:szCs w:val="24"/>
        </w:rPr>
        <w:t>видах</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деятельности;</w:t>
      </w:r>
    </w:p>
    <w:p w:rsidR="004E7970" w:rsidRPr="000C7A6B" w:rsidRDefault="004E7970" w:rsidP="00641C6E">
      <w:pPr>
        <w:tabs>
          <w:tab w:val="left" w:pos="1134"/>
          <w:tab w:val="left" w:pos="1182"/>
        </w:tabs>
        <w:spacing w:after="0" w:line="240" w:lineRule="auto"/>
        <w:jc w:val="both"/>
        <w:rPr>
          <w:rFonts w:ascii="Times New Roman" w:hAnsi="Times New Roman" w:cs="Times New Roman"/>
          <w:sz w:val="24"/>
          <w:szCs w:val="24"/>
        </w:rPr>
      </w:pPr>
      <w:r w:rsidRPr="000C7A6B">
        <w:rPr>
          <w:rFonts w:ascii="Times New Roman" w:hAnsi="Times New Roman" w:cs="Times New Roman"/>
          <w:sz w:val="24"/>
          <w:szCs w:val="24"/>
        </w:rPr>
        <w:t>-сотрудничество</w:t>
      </w:r>
      <w:r w:rsidRPr="000C7A6B">
        <w:rPr>
          <w:rFonts w:ascii="Times New Roman" w:hAnsi="Times New Roman" w:cs="Times New Roman"/>
          <w:spacing w:val="-3"/>
          <w:sz w:val="24"/>
          <w:szCs w:val="24"/>
        </w:rPr>
        <w:t xml:space="preserve"> </w:t>
      </w:r>
      <w:r w:rsidRPr="000C7A6B">
        <w:rPr>
          <w:rFonts w:ascii="Times New Roman" w:hAnsi="Times New Roman" w:cs="Times New Roman"/>
          <w:sz w:val="24"/>
          <w:szCs w:val="24"/>
        </w:rPr>
        <w:t>ДОО</w:t>
      </w:r>
      <w:r w:rsidRPr="000C7A6B">
        <w:rPr>
          <w:rFonts w:ascii="Times New Roman" w:hAnsi="Times New Roman" w:cs="Times New Roman"/>
          <w:spacing w:val="-5"/>
          <w:sz w:val="24"/>
          <w:szCs w:val="24"/>
        </w:rPr>
        <w:t xml:space="preserve"> </w:t>
      </w:r>
      <w:r w:rsidRPr="000C7A6B">
        <w:rPr>
          <w:rFonts w:ascii="Times New Roman" w:hAnsi="Times New Roman" w:cs="Times New Roman"/>
          <w:sz w:val="24"/>
          <w:szCs w:val="24"/>
        </w:rPr>
        <w:t>с</w:t>
      </w:r>
      <w:r w:rsidRPr="000C7A6B">
        <w:rPr>
          <w:rFonts w:ascii="Times New Roman" w:hAnsi="Times New Roman" w:cs="Times New Roman"/>
          <w:spacing w:val="-5"/>
          <w:sz w:val="24"/>
          <w:szCs w:val="24"/>
        </w:rPr>
        <w:t xml:space="preserve"> </w:t>
      </w:r>
      <w:r w:rsidRPr="000C7A6B">
        <w:rPr>
          <w:rFonts w:ascii="Times New Roman" w:hAnsi="Times New Roman" w:cs="Times New Roman"/>
          <w:sz w:val="24"/>
          <w:szCs w:val="24"/>
        </w:rPr>
        <w:t>семьей;</w:t>
      </w:r>
    </w:p>
    <w:p w:rsidR="004E7970" w:rsidRPr="000C7A6B" w:rsidRDefault="004E7970" w:rsidP="00641C6E">
      <w:pPr>
        <w:tabs>
          <w:tab w:val="left" w:pos="1134"/>
          <w:tab w:val="left" w:pos="1182"/>
        </w:tabs>
        <w:spacing w:after="0" w:line="240" w:lineRule="auto"/>
        <w:jc w:val="both"/>
        <w:rPr>
          <w:rFonts w:ascii="Times New Roman" w:hAnsi="Times New Roman" w:cs="Times New Roman"/>
          <w:sz w:val="24"/>
          <w:szCs w:val="24"/>
        </w:rPr>
      </w:pPr>
      <w:r w:rsidRPr="000C7A6B">
        <w:rPr>
          <w:rFonts w:ascii="Times New Roman" w:hAnsi="Times New Roman" w:cs="Times New Roman"/>
          <w:sz w:val="24"/>
          <w:szCs w:val="24"/>
        </w:rPr>
        <w:t>-приобщение детей к социокультурным нормам, традициям семьи, общества и государства;</w:t>
      </w:r>
    </w:p>
    <w:p w:rsidR="004E7970" w:rsidRPr="000C7A6B" w:rsidRDefault="004E7970" w:rsidP="00641C6E">
      <w:pPr>
        <w:tabs>
          <w:tab w:val="left" w:pos="1134"/>
          <w:tab w:val="left" w:pos="1306"/>
        </w:tabs>
        <w:spacing w:after="0" w:line="240" w:lineRule="auto"/>
        <w:jc w:val="both"/>
        <w:rPr>
          <w:rFonts w:ascii="Times New Roman" w:hAnsi="Times New Roman" w:cs="Times New Roman"/>
          <w:sz w:val="24"/>
          <w:szCs w:val="24"/>
        </w:rPr>
      </w:pPr>
      <w:r w:rsidRPr="000C7A6B">
        <w:rPr>
          <w:rFonts w:ascii="Times New Roman" w:hAnsi="Times New Roman" w:cs="Times New Roman"/>
          <w:sz w:val="24"/>
          <w:szCs w:val="24"/>
        </w:rPr>
        <w:t>-формирование познавательных интересов и познавательных действий ребенка в различных видах деятельности;</w:t>
      </w:r>
    </w:p>
    <w:p w:rsidR="004E7970" w:rsidRPr="000C7A6B" w:rsidRDefault="004E7970" w:rsidP="00641C6E">
      <w:pPr>
        <w:tabs>
          <w:tab w:val="left" w:pos="1134"/>
          <w:tab w:val="left" w:pos="1214"/>
        </w:tabs>
        <w:spacing w:after="0" w:line="240" w:lineRule="auto"/>
        <w:jc w:val="both"/>
        <w:rPr>
          <w:rFonts w:ascii="Times New Roman" w:hAnsi="Times New Roman" w:cs="Times New Roman"/>
          <w:sz w:val="24"/>
          <w:szCs w:val="24"/>
        </w:rPr>
      </w:pPr>
      <w:r w:rsidRPr="000C7A6B">
        <w:rPr>
          <w:rFonts w:ascii="Times New Roman" w:hAnsi="Times New Roman" w:cs="Times New Roman"/>
          <w:sz w:val="24"/>
          <w:szCs w:val="24"/>
        </w:rPr>
        <w:t>-возрастная адекватность дошкольного образования (соответствие условий, требований, методов возрасту и особенностям развития);</w:t>
      </w:r>
    </w:p>
    <w:p w:rsidR="004E7970" w:rsidRPr="000C7A6B" w:rsidRDefault="004E7970" w:rsidP="00641C6E">
      <w:pPr>
        <w:tabs>
          <w:tab w:val="left" w:pos="1134"/>
          <w:tab w:val="left" w:pos="1183"/>
        </w:tabs>
        <w:spacing w:after="0" w:line="240" w:lineRule="auto"/>
        <w:jc w:val="both"/>
        <w:rPr>
          <w:rFonts w:ascii="Times New Roman" w:hAnsi="Times New Roman" w:cs="Times New Roman"/>
          <w:sz w:val="24"/>
          <w:szCs w:val="24"/>
        </w:rPr>
      </w:pPr>
      <w:r w:rsidRPr="000C7A6B">
        <w:rPr>
          <w:rFonts w:ascii="Times New Roman" w:hAnsi="Times New Roman" w:cs="Times New Roman"/>
          <w:sz w:val="24"/>
          <w:szCs w:val="24"/>
        </w:rPr>
        <w:t>-учет этнокультурной ситуации развития детей.</w:t>
      </w:r>
    </w:p>
    <w:p w:rsidR="004E7970" w:rsidRPr="000C7A6B" w:rsidRDefault="004E7970" w:rsidP="00641C6E">
      <w:pPr>
        <w:tabs>
          <w:tab w:val="left" w:pos="1183"/>
        </w:tabs>
        <w:spacing w:after="0" w:line="240" w:lineRule="auto"/>
        <w:jc w:val="both"/>
        <w:rPr>
          <w:rFonts w:ascii="Times New Roman" w:hAnsi="Times New Roman" w:cs="Times New Roman"/>
          <w:sz w:val="24"/>
          <w:szCs w:val="24"/>
        </w:rPr>
      </w:pPr>
    </w:p>
    <w:p w:rsidR="004E7970" w:rsidRPr="000C7A6B" w:rsidRDefault="004E7970" w:rsidP="00641C6E">
      <w:pPr>
        <w:pStyle w:val="2"/>
        <w:tabs>
          <w:tab w:val="left" w:pos="709"/>
        </w:tabs>
        <w:spacing w:before="0" w:after="0" w:line="240" w:lineRule="auto"/>
        <w:jc w:val="both"/>
        <w:rPr>
          <w:rFonts w:ascii="Times New Roman" w:hAnsi="Times New Roman"/>
          <w:b w:val="0"/>
          <w:bCs w:val="0"/>
          <w:i w:val="0"/>
          <w:iCs w:val="0"/>
          <w:sz w:val="24"/>
          <w:szCs w:val="24"/>
        </w:rPr>
      </w:pPr>
      <w:r w:rsidRPr="000C7A6B">
        <w:rPr>
          <w:rFonts w:ascii="Times New Roman" w:hAnsi="Times New Roman"/>
          <w:b w:val="0"/>
          <w:bCs w:val="0"/>
          <w:i w:val="0"/>
          <w:iCs w:val="0"/>
          <w:sz w:val="24"/>
          <w:szCs w:val="24"/>
        </w:rPr>
        <w:t xml:space="preserve">Основные </w:t>
      </w:r>
      <w:r w:rsidRPr="000C7A6B">
        <w:rPr>
          <w:rFonts w:ascii="Times New Roman" w:hAnsi="Times New Roman"/>
          <w:bCs w:val="0"/>
          <w:i w:val="0"/>
          <w:iCs w:val="0"/>
          <w:sz w:val="24"/>
          <w:szCs w:val="24"/>
        </w:rPr>
        <w:t>подходы</w:t>
      </w:r>
      <w:r w:rsidRPr="000C7A6B">
        <w:rPr>
          <w:rFonts w:ascii="Times New Roman" w:hAnsi="Times New Roman"/>
          <w:b w:val="0"/>
          <w:bCs w:val="0"/>
          <w:i w:val="0"/>
          <w:iCs w:val="0"/>
          <w:sz w:val="24"/>
          <w:szCs w:val="24"/>
        </w:rPr>
        <w:t xml:space="preserve"> к формированию Программы:</w:t>
      </w:r>
    </w:p>
    <w:p w:rsidR="004E7970" w:rsidRPr="000C7A6B" w:rsidRDefault="004E7970" w:rsidP="00245658">
      <w:pPr>
        <w:pStyle w:val="Default"/>
        <w:jc w:val="both"/>
        <w:rPr>
          <w:color w:val="auto"/>
        </w:rPr>
      </w:pPr>
      <w:r w:rsidRPr="000C7A6B">
        <w:rPr>
          <w:color w:val="auto"/>
        </w:rPr>
        <w:t xml:space="preserve">-деятельностный подход осуществляется в процессе организации различных видов детской деятельности. Организованная образовательная деятельность строится как процесс организации различных видов деятельности. </w:t>
      </w:r>
    </w:p>
    <w:p w:rsidR="004E7970" w:rsidRPr="000C7A6B" w:rsidRDefault="004E7970" w:rsidP="00245658">
      <w:pPr>
        <w:pStyle w:val="Default"/>
        <w:jc w:val="both"/>
        <w:rPr>
          <w:color w:val="auto"/>
        </w:rPr>
      </w:pPr>
      <w:r w:rsidRPr="000C7A6B">
        <w:rPr>
          <w:color w:val="auto"/>
        </w:rPr>
        <w:t xml:space="preserve">-личностно-ориентированный подход – это такое обучение, которое во главу угла ставит самобытность ребенка, его самоценность, субъективность процесса обучения, т.е. опора на опыт ребенка, субъектно-субъектные отношения. Реализуется в любых видах деятельности детей. </w:t>
      </w:r>
    </w:p>
    <w:p w:rsidR="004E7970" w:rsidRPr="000C7A6B" w:rsidRDefault="004E7970" w:rsidP="00245658">
      <w:pPr>
        <w:pStyle w:val="Default"/>
        <w:jc w:val="both"/>
        <w:rPr>
          <w:color w:val="auto"/>
        </w:rPr>
      </w:pPr>
      <w:r w:rsidRPr="000C7A6B">
        <w:rPr>
          <w:color w:val="auto"/>
        </w:rPr>
        <w:t xml:space="preserve">-индивидуальный подход – это учет индивидуальных особенностей детей группы в образовательном процессе. </w:t>
      </w:r>
    </w:p>
    <w:p w:rsidR="004E7970" w:rsidRPr="000C7A6B" w:rsidRDefault="004E7970" w:rsidP="00245658">
      <w:pPr>
        <w:pStyle w:val="Default"/>
        <w:jc w:val="both"/>
        <w:rPr>
          <w:color w:val="auto"/>
        </w:rPr>
      </w:pPr>
      <w:r w:rsidRPr="000C7A6B">
        <w:rPr>
          <w:color w:val="auto"/>
        </w:rPr>
        <w:t xml:space="preserve">-дифференцированный подход – в образовательном процессе предусмотрена возможность объединения детей по особенностям развития, по интересам, по выбору. </w:t>
      </w:r>
    </w:p>
    <w:p w:rsidR="004E7970" w:rsidRPr="000C7A6B" w:rsidRDefault="004E7970" w:rsidP="00245658">
      <w:pPr>
        <w:tabs>
          <w:tab w:val="left" w:pos="567"/>
        </w:tabs>
        <w:spacing w:line="240" w:lineRule="auto"/>
        <w:jc w:val="both"/>
        <w:rPr>
          <w:rFonts w:ascii="Times New Roman" w:hAnsi="Times New Roman" w:cs="Times New Roman"/>
          <w:sz w:val="24"/>
          <w:szCs w:val="24"/>
        </w:rPr>
      </w:pPr>
    </w:p>
    <w:p w:rsidR="004E7970" w:rsidRPr="000C7A6B" w:rsidRDefault="005B6086" w:rsidP="00245658">
      <w:pPr>
        <w:pStyle w:val="1"/>
        <w:keepNext w:val="0"/>
        <w:widowControl w:val="0"/>
        <w:autoSpaceDE w:val="0"/>
        <w:autoSpaceDN w:val="0"/>
        <w:spacing w:before="0" w:after="0" w:line="240" w:lineRule="auto"/>
        <w:jc w:val="both"/>
        <w:rPr>
          <w:rFonts w:ascii="Times New Roman" w:hAnsi="Times New Roman"/>
          <w:sz w:val="24"/>
          <w:szCs w:val="24"/>
        </w:rPr>
      </w:pPr>
      <w:r w:rsidRPr="00641C6E">
        <w:rPr>
          <w:rFonts w:ascii="Times New Roman" w:hAnsi="Times New Roman"/>
          <w:bCs w:val="0"/>
          <w:sz w:val="24"/>
          <w:szCs w:val="24"/>
        </w:rPr>
        <w:t>1.4.</w:t>
      </w:r>
      <w:r w:rsidR="00795F73" w:rsidRPr="000C7A6B">
        <w:rPr>
          <w:rFonts w:ascii="Times New Roman" w:hAnsi="Times New Roman"/>
          <w:b w:val="0"/>
          <w:bCs w:val="0"/>
          <w:sz w:val="24"/>
          <w:szCs w:val="24"/>
        </w:rPr>
        <w:tab/>
      </w:r>
      <w:r w:rsidR="004E7970" w:rsidRPr="000C7A6B">
        <w:rPr>
          <w:rFonts w:ascii="Times New Roman" w:hAnsi="Times New Roman"/>
          <w:sz w:val="24"/>
          <w:szCs w:val="24"/>
        </w:rPr>
        <w:t>Характеристики</w:t>
      </w:r>
      <w:r w:rsidR="004E7970" w:rsidRPr="000C7A6B">
        <w:rPr>
          <w:rFonts w:ascii="Times New Roman" w:hAnsi="Times New Roman"/>
          <w:spacing w:val="-2"/>
          <w:sz w:val="24"/>
          <w:szCs w:val="24"/>
        </w:rPr>
        <w:t xml:space="preserve"> </w:t>
      </w:r>
      <w:r w:rsidR="004E7970" w:rsidRPr="000C7A6B">
        <w:rPr>
          <w:rFonts w:ascii="Times New Roman" w:hAnsi="Times New Roman"/>
          <w:sz w:val="24"/>
          <w:szCs w:val="24"/>
        </w:rPr>
        <w:t>особенностей</w:t>
      </w:r>
      <w:r w:rsidR="004E7970" w:rsidRPr="000C7A6B">
        <w:rPr>
          <w:rFonts w:ascii="Times New Roman" w:hAnsi="Times New Roman"/>
          <w:spacing w:val="-1"/>
          <w:sz w:val="24"/>
          <w:szCs w:val="24"/>
        </w:rPr>
        <w:t xml:space="preserve"> </w:t>
      </w:r>
      <w:r w:rsidR="004E7970" w:rsidRPr="000C7A6B">
        <w:rPr>
          <w:rFonts w:ascii="Times New Roman" w:hAnsi="Times New Roman"/>
          <w:sz w:val="24"/>
          <w:szCs w:val="24"/>
        </w:rPr>
        <w:t>развития</w:t>
      </w:r>
      <w:r w:rsidR="004E7970" w:rsidRPr="000C7A6B">
        <w:rPr>
          <w:rFonts w:ascii="Times New Roman" w:hAnsi="Times New Roman"/>
          <w:spacing w:val="-2"/>
          <w:sz w:val="24"/>
          <w:szCs w:val="24"/>
        </w:rPr>
        <w:t xml:space="preserve"> </w:t>
      </w:r>
      <w:r w:rsidR="004E7970" w:rsidRPr="000C7A6B">
        <w:rPr>
          <w:rFonts w:ascii="Times New Roman" w:hAnsi="Times New Roman"/>
          <w:sz w:val="24"/>
          <w:szCs w:val="24"/>
        </w:rPr>
        <w:t>детей</w:t>
      </w:r>
      <w:r w:rsidR="004E7970" w:rsidRPr="000C7A6B">
        <w:rPr>
          <w:rFonts w:ascii="Times New Roman" w:hAnsi="Times New Roman"/>
          <w:spacing w:val="-1"/>
          <w:sz w:val="24"/>
          <w:szCs w:val="24"/>
        </w:rPr>
        <w:t xml:space="preserve"> раннего </w:t>
      </w:r>
      <w:r w:rsidR="002F2127">
        <w:rPr>
          <w:rFonts w:ascii="Times New Roman" w:hAnsi="Times New Roman"/>
          <w:spacing w:val="-1"/>
          <w:sz w:val="24"/>
          <w:szCs w:val="24"/>
        </w:rPr>
        <w:t>возраста</w:t>
      </w:r>
    </w:p>
    <w:p w:rsidR="00795F73" w:rsidRPr="000C7A6B" w:rsidRDefault="00795F73" w:rsidP="00245658">
      <w:pPr>
        <w:spacing w:after="0" w:line="240" w:lineRule="auto"/>
        <w:jc w:val="both"/>
        <w:rPr>
          <w:rFonts w:ascii="Times New Roman" w:hAnsi="Times New Roman" w:cs="Times New Roman"/>
          <w:b/>
          <w:bCs/>
          <w:sz w:val="24"/>
          <w:szCs w:val="24"/>
        </w:rPr>
      </w:pPr>
    </w:p>
    <w:p w:rsidR="004E7970" w:rsidRPr="000C7A6B" w:rsidRDefault="00F613E1" w:rsidP="00245658">
      <w:pPr>
        <w:pStyle w:val="1"/>
        <w:spacing w:before="0" w:line="240" w:lineRule="auto"/>
        <w:jc w:val="both"/>
        <w:rPr>
          <w:rFonts w:ascii="Times New Roman" w:hAnsi="Times New Roman"/>
          <w:sz w:val="24"/>
          <w:szCs w:val="24"/>
        </w:rPr>
      </w:pPr>
      <w:r w:rsidRPr="000C7A6B">
        <w:rPr>
          <w:rFonts w:ascii="Times New Roman" w:hAnsi="Times New Roman"/>
          <w:sz w:val="24"/>
          <w:szCs w:val="24"/>
        </w:rPr>
        <w:t xml:space="preserve"> </w:t>
      </w:r>
      <w:r w:rsidR="004E7970" w:rsidRPr="000C7A6B">
        <w:rPr>
          <w:rFonts w:ascii="Times New Roman" w:hAnsi="Times New Roman"/>
          <w:sz w:val="24"/>
          <w:szCs w:val="24"/>
        </w:rPr>
        <w:t>Вторая</w:t>
      </w:r>
      <w:r w:rsidR="004E7970" w:rsidRPr="000C7A6B">
        <w:rPr>
          <w:rFonts w:ascii="Times New Roman" w:hAnsi="Times New Roman"/>
          <w:spacing w:val="-2"/>
          <w:sz w:val="24"/>
          <w:szCs w:val="24"/>
        </w:rPr>
        <w:t xml:space="preserve"> </w:t>
      </w:r>
      <w:r w:rsidR="004E7970" w:rsidRPr="000C7A6B">
        <w:rPr>
          <w:rFonts w:ascii="Times New Roman" w:hAnsi="Times New Roman"/>
          <w:sz w:val="24"/>
          <w:szCs w:val="24"/>
        </w:rPr>
        <w:t>группа</w:t>
      </w:r>
      <w:r w:rsidR="004E7970" w:rsidRPr="000C7A6B">
        <w:rPr>
          <w:rFonts w:ascii="Times New Roman" w:hAnsi="Times New Roman"/>
          <w:spacing w:val="-4"/>
          <w:sz w:val="24"/>
          <w:szCs w:val="24"/>
        </w:rPr>
        <w:t xml:space="preserve"> </w:t>
      </w:r>
      <w:r w:rsidR="004E7970" w:rsidRPr="000C7A6B">
        <w:rPr>
          <w:rFonts w:ascii="Times New Roman" w:hAnsi="Times New Roman"/>
          <w:sz w:val="24"/>
          <w:szCs w:val="24"/>
        </w:rPr>
        <w:t>детей</w:t>
      </w:r>
      <w:r w:rsidR="004E7970" w:rsidRPr="000C7A6B">
        <w:rPr>
          <w:rFonts w:ascii="Times New Roman" w:hAnsi="Times New Roman"/>
          <w:spacing w:val="-1"/>
          <w:sz w:val="24"/>
          <w:szCs w:val="24"/>
        </w:rPr>
        <w:t xml:space="preserve"> </w:t>
      </w:r>
      <w:r w:rsidR="004E7970" w:rsidRPr="000C7A6B">
        <w:rPr>
          <w:rFonts w:ascii="Times New Roman" w:hAnsi="Times New Roman"/>
          <w:sz w:val="24"/>
          <w:szCs w:val="24"/>
        </w:rPr>
        <w:t>раннего</w:t>
      </w:r>
      <w:r w:rsidR="004E7970" w:rsidRPr="000C7A6B">
        <w:rPr>
          <w:rFonts w:ascii="Times New Roman" w:hAnsi="Times New Roman"/>
          <w:spacing w:val="-1"/>
          <w:sz w:val="24"/>
          <w:szCs w:val="24"/>
        </w:rPr>
        <w:t xml:space="preserve"> </w:t>
      </w:r>
      <w:r w:rsidR="004E7970" w:rsidRPr="000C7A6B">
        <w:rPr>
          <w:rFonts w:ascii="Times New Roman" w:hAnsi="Times New Roman"/>
          <w:sz w:val="24"/>
          <w:szCs w:val="24"/>
        </w:rPr>
        <w:t>возраст (второй</w:t>
      </w:r>
      <w:r w:rsidR="004E7970" w:rsidRPr="000C7A6B">
        <w:rPr>
          <w:rFonts w:ascii="Times New Roman" w:hAnsi="Times New Roman"/>
          <w:spacing w:val="-1"/>
          <w:sz w:val="24"/>
          <w:szCs w:val="24"/>
        </w:rPr>
        <w:t xml:space="preserve"> </w:t>
      </w:r>
      <w:r w:rsidR="004E7970" w:rsidRPr="000C7A6B">
        <w:rPr>
          <w:rFonts w:ascii="Times New Roman" w:hAnsi="Times New Roman"/>
          <w:sz w:val="24"/>
          <w:szCs w:val="24"/>
        </w:rPr>
        <w:t>год</w:t>
      </w:r>
      <w:r w:rsidR="004E7970" w:rsidRPr="000C7A6B">
        <w:rPr>
          <w:rFonts w:ascii="Times New Roman" w:hAnsi="Times New Roman"/>
          <w:spacing w:val="-1"/>
          <w:sz w:val="24"/>
          <w:szCs w:val="24"/>
        </w:rPr>
        <w:t xml:space="preserve"> </w:t>
      </w:r>
      <w:r w:rsidR="004E7970" w:rsidRPr="000C7A6B">
        <w:rPr>
          <w:rFonts w:ascii="Times New Roman" w:hAnsi="Times New Roman"/>
          <w:sz w:val="24"/>
          <w:szCs w:val="24"/>
        </w:rPr>
        <w:t>жизни)</w:t>
      </w:r>
    </w:p>
    <w:p w:rsidR="004E7970" w:rsidRPr="000C7A6B" w:rsidRDefault="004E7970" w:rsidP="00245658">
      <w:pPr>
        <w:pStyle w:val="2"/>
        <w:spacing w:before="0" w:line="240" w:lineRule="auto"/>
        <w:ind w:firstLine="709"/>
        <w:jc w:val="both"/>
        <w:rPr>
          <w:rFonts w:ascii="Times New Roman" w:hAnsi="Times New Roman"/>
          <w:sz w:val="24"/>
          <w:szCs w:val="24"/>
        </w:rPr>
      </w:pPr>
      <w:r w:rsidRPr="000C7A6B">
        <w:rPr>
          <w:rFonts w:ascii="Times New Roman" w:hAnsi="Times New Roman"/>
          <w:sz w:val="24"/>
          <w:szCs w:val="24"/>
        </w:rPr>
        <w:t>Росто-весовые</w:t>
      </w:r>
      <w:r w:rsidRPr="000C7A6B">
        <w:rPr>
          <w:rFonts w:ascii="Times New Roman" w:hAnsi="Times New Roman"/>
          <w:spacing w:val="-3"/>
          <w:sz w:val="24"/>
          <w:szCs w:val="24"/>
        </w:rPr>
        <w:t xml:space="preserve"> </w:t>
      </w:r>
      <w:r w:rsidRPr="000C7A6B">
        <w:rPr>
          <w:rFonts w:ascii="Times New Roman" w:hAnsi="Times New Roman"/>
          <w:sz w:val="24"/>
          <w:szCs w:val="24"/>
        </w:rPr>
        <w:t>характеристики</w:t>
      </w:r>
    </w:p>
    <w:p w:rsidR="004E7970" w:rsidRPr="000C7A6B" w:rsidRDefault="004E7970" w:rsidP="00245658">
      <w:pPr>
        <w:pStyle w:val="af1"/>
        <w:ind w:firstLine="709"/>
        <w:jc w:val="both"/>
      </w:pPr>
      <w:r w:rsidRPr="000C7A6B">
        <w:t>Вес двухлетнего ребенка составляет одну пятую веса взрослого человека. К двум годам</w:t>
      </w:r>
      <w:r w:rsidRPr="000C7A6B">
        <w:rPr>
          <w:spacing w:val="1"/>
        </w:rPr>
        <w:t xml:space="preserve"> </w:t>
      </w:r>
      <w:r w:rsidRPr="000C7A6B">
        <w:t>мальчики набирают вес до 13,04 кг, девочки - 12,6 кг.</w:t>
      </w:r>
      <w:r w:rsidRPr="000C7A6B">
        <w:rPr>
          <w:spacing w:val="1"/>
        </w:rPr>
        <w:t xml:space="preserve"> </w:t>
      </w:r>
      <w:r w:rsidRPr="000C7A6B">
        <w:t>Ежемесячная прибавка в весе составляет</w:t>
      </w:r>
      <w:r w:rsidRPr="000C7A6B">
        <w:rPr>
          <w:spacing w:val="1"/>
        </w:rPr>
        <w:t xml:space="preserve"> </w:t>
      </w:r>
      <w:r w:rsidRPr="000C7A6B">
        <w:t>200-250 граммов, а в росте 1 см. К двум годам длина тела мальчиков достигает 88,3 см, а девочек -</w:t>
      </w:r>
      <w:r w:rsidRPr="000C7A6B">
        <w:rPr>
          <w:spacing w:val="1"/>
        </w:rPr>
        <w:t xml:space="preserve"> </w:t>
      </w:r>
      <w:r w:rsidRPr="000C7A6B">
        <w:t>86,1</w:t>
      </w:r>
      <w:r w:rsidRPr="000C7A6B">
        <w:rPr>
          <w:spacing w:val="-1"/>
        </w:rPr>
        <w:t xml:space="preserve"> </w:t>
      </w:r>
      <w:r w:rsidRPr="000C7A6B">
        <w:t>см.</w:t>
      </w:r>
    </w:p>
    <w:p w:rsidR="004E7970" w:rsidRPr="000C7A6B" w:rsidRDefault="004E7970" w:rsidP="00245658">
      <w:pPr>
        <w:pStyle w:val="2"/>
        <w:spacing w:before="0" w:line="240" w:lineRule="auto"/>
        <w:ind w:firstLine="709"/>
        <w:jc w:val="both"/>
        <w:rPr>
          <w:rFonts w:ascii="Times New Roman" w:hAnsi="Times New Roman"/>
          <w:sz w:val="24"/>
          <w:szCs w:val="24"/>
        </w:rPr>
      </w:pPr>
      <w:r w:rsidRPr="000C7A6B">
        <w:rPr>
          <w:rFonts w:ascii="Times New Roman" w:hAnsi="Times New Roman"/>
          <w:sz w:val="24"/>
          <w:szCs w:val="24"/>
        </w:rPr>
        <w:t>Функциональное</w:t>
      </w:r>
      <w:r w:rsidRPr="000C7A6B">
        <w:rPr>
          <w:rFonts w:ascii="Times New Roman" w:hAnsi="Times New Roman"/>
          <w:spacing w:val="-4"/>
          <w:sz w:val="24"/>
          <w:szCs w:val="24"/>
        </w:rPr>
        <w:t xml:space="preserve"> </w:t>
      </w:r>
      <w:r w:rsidRPr="000C7A6B">
        <w:rPr>
          <w:rFonts w:ascii="Times New Roman" w:hAnsi="Times New Roman"/>
          <w:sz w:val="24"/>
          <w:szCs w:val="24"/>
        </w:rPr>
        <w:t>созревание</w:t>
      </w:r>
    </w:p>
    <w:p w:rsidR="004E7970" w:rsidRPr="000C7A6B" w:rsidRDefault="004E7970" w:rsidP="00245658">
      <w:pPr>
        <w:pStyle w:val="af1"/>
        <w:ind w:firstLine="709"/>
        <w:jc w:val="both"/>
      </w:pPr>
      <w:r w:rsidRPr="000C7A6B">
        <w:t>Продолжаются рост и функциональное развитие внутренних органов, костной, мышечной и</w:t>
      </w:r>
      <w:r w:rsidRPr="000C7A6B">
        <w:rPr>
          <w:spacing w:val="-57"/>
        </w:rPr>
        <w:t xml:space="preserve"> </w:t>
      </w:r>
      <w:r w:rsidRPr="000C7A6B">
        <w:t>центральной нервной системы. Повышается работоспособность нервных центров. Общее время</w:t>
      </w:r>
      <w:r w:rsidRPr="000C7A6B">
        <w:rPr>
          <w:spacing w:val="1"/>
        </w:rPr>
        <w:t xml:space="preserve"> </w:t>
      </w:r>
      <w:r w:rsidRPr="000C7A6B">
        <w:t>сна,</w:t>
      </w:r>
      <w:r w:rsidRPr="000C7A6B">
        <w:rPr>
          <w:spacing w:val="-1"/>
        </w:rPr>
        <w:t xml:space="preserve"> </w:t>
      </w:r>
      <w:r w:rsidRPr="000C7A6B">
        <w:t>практически</w:t>
      </w:r>
      <w:r w:rsidRPr="000C7A6B">
        <w:rPr>
          <w:spacing w:val="-1"/>
        </w:rPr>
        <w:t xml:space="preserve"> </w:t>
      </w:r>
      <w:r w:rsidRPr="000C7A6B">
        <w:t>полностью</w:t>
      </w:r>
      <w:r w:rsidRPr="000C7A6B">
        <w:rPr>
          <w:spacing w:val="-1"/>
        </w:rPr>
        <w:t xml:space="preserve"> </w:t>
      </w:r>
      <w:r w:rsidRPr="000C7A6B">
        <w:t>подчиненного</w:t>
      </w:r>
      <w:r w:rsidRPr="000C7A6B">
        <w:rPr>
          <w:spacing w:val="-1"/>
        </w:rPr>
        <w:t xml:space="preserve"> </w:t>
      </w:r>
      <w:r w:rsidRPr="000C7A6B">
        <w:t>суточной</w:t>
      </w:r>
      <w:r w:rsidRPr="000C7A6B">
        <w:rPr>
          <w:spacing w:val="-1"/>
        </w:rPr>
        <w:t xml:space="preserve"> </w:t>
      </w:r>
      <w:r w:rsidRPr="000C7A6B">
        <w:t>ритмике, составляет</w:t>
      </w:r>
      <w:r w:rsidRPr="000C7A6B">
        <w:rPr>
          <w:spacing w:val="-1"/>
        </w:rPr>
        <w:t xml:space="preserve"> </w:t>
      </w:r>
      <w:r w:rsidRPr="000C7A6B">
        <w:t>11-12</w:t>
      </w:r>
      <w:r w:rsidRPr="000C7A6B">
        <w:rPr>
          <w:spacing w:val="-1"/>
        </w:rPr>
        <w:t xml:space="preserve"> </w:t>
      </w:r>
      <w:r w:rsidRPr="000C7A6B">
        <w:t>часов.</w:t>
      </w:r>
    </w:p>
    <w:p w:rsidR="004E7970" w:rsidRPr="000C7A6B" w:rsidRDefault="004E7970" w:rsidP="00245658">
      <w:pPr>
        <w:pStyle w:val="af1"/>
        <w:ind w:firstLine="709"/>
        <w:jc w:val="both"/>
      </w:pPr>
      <w:r w:rsidRPr="000C7A6B">
        <w:t>Развитие</w:t>
      </w:r>
      <w:r w:rsidRPr="000C7A6B">
        <w:rPr>
          <w:spacing w:val="1"/>
        </w:rPr>
        <w:t xml:space="preserve"> </w:t>
      </w:r>
      <w:r w:rsidRPr="000C7A6B">
        <w:t>центральной</w:t>
      </w:r>
      <w:r w:rsidRPr="000C7A6B">
        <w:rPr>
          <w:spacing w:val="1"/>
        </w:rPr>
        <w:t xml:space="preserve"> </w:t>
      </w:r>
      <w:r w:rsidRPr="000C7A6B">
        <w:t>нервной</w:t>
      </w:r>
      <w:r w:rsidRPr="000C7A6B">
        <w:rPr>
          <w:spacing w:val="1"/>
        </w:rPr>
        <w:t xml:space="preserve"> </w:t>
      </w:r>
      <w:r w:rsidRPr="000C7A6B">
        <w:t>системы</w:t>
      </w:r>
      <w:r w:rsidRPr="000C7A6B">
        <w:rPr>
          <w:spacing w:val="1"/>
        </w:rPr>
        <w:t xml:space="preserve"> </w:t>
      </w:r>
      <w:r w:rsidRPr="000C7A6B">
        <w:t>на</w:t>
      </w:r>
      <w:r w:rsidRPr="000C7A6B">
        <w:rPr>
          <w:spacing w:val="1"/>
        </w:rPr>
        <w:t xml:space="preserve"> </w:t>
      </w:r>
      <w:r w:rsidRPr="000C7A6B">
        <w:t>этом</w:t>
      </w:r>
      <w:r w:rsidRPr="000C7A6B">
        <w:rPr>
          <w:spacing w:val="1"/>
        </w:rPr>
        <w:t xml:space="preserve"> </w:t>
      </w:r>
      <w:r w:rsidRPr="000C7A6B">
        <w:t>этапе</w:t>
      </w:r>
      <w:r w:rsidRPr="000C7A6B">
        <w:rPr>
          <w:spacing w:val="1"/>
        </w:rPr>
        <w:t xml:space="preserve"> </w:t>
      </w:r>
      <w:r w:rsidRPr="000C7A6B">
        <w:t>характеризуется</w:t>
      </w:r>
      <w:r w:rsidRPr="000C7A6B">
        <w:rPr>
          <w:spacing w:val="1"/>
        </w:rPr>
        <w:t xml:space="preserve"> </w:t>
      </w:r>
      <w:r w:rsidRPr="000C7A6B">
        <w:t>замедлением</w:t>
      </w:r>
      <w:r w:rsidRPr="000C7A6B">
        <w:rPr>
          <w:spacing w:val="1"/>
        </w:rPr>
        <w:t xml:space="preserve"> </w:t>
      </w:r>
      <w:r w:rsidRPr="000C7A6B">
        <w:t>ростовых процессов, снижением скорости увеличения объема головного мозга и формированием</w:t>
      </w:r>
      <w:r w:rsidRPr="000C7A6B">
        <w:rPr>
          <w:spacing w:val="1"/>
        </w:rPr>
        <w:t xml:space="preserve"> </w:t>
      </w:r>
      <w:r w:rsidRPr="000C7A6B">
        <w:t>нервных связей.</w:t>
      </w:r>
    </w:p>
    <w:p w:rsidR="004E7970" w:rsidRPr="000C7A6B" w:rsidRDefault="004E7970" w:rsidP="00245658">
      <w:pPr>
        <w:pStyle w:val="af1"/>
        <w:ind w:firstLine="709"/>
        <w:jc w:val="both"/>
      </w:pPr>
      <w:r w:rsidRPr="000C7A6B">
        <w:t>Начиная</w:t>
      </w:r>
      <w:r w:rsidRPr="000C7A6B">
        <w:rPr>
          <w:spacing w:val="1"/>
        </w:rPr>
        <w:t xml:space="preserve"> </w:t>
      </w:r>
      <w:r w:rsidRPr="000C7A6B">
        <w:t>с</w:t>
      </w:r>
      <w:r w:rsidRPr="000C7A6B">
        <w:rPr>
          <w:spacing w:val="1"/>
        </w:rPr>
        <w:t xml:space="preserve"> </w:t>
      </w:r>
      <w:r w:rsidRPr="000C7A6B">
        <w:t>16-18-ти</w:t>
      </w:r>
      <w:r w:rsidRPr="000C7A6B">
        <w:rPr>
          <w:spacing w:val="1"/>
        </w:rPr>
        <w:t xml:space="preserve"> </w:t>
      </w:r>
      <w:r w:rsidRPr="000C7A6B">
        <w:t>месяцев</w:t>
      </w:r>
      <w:r w:rsidRPr="000C7A6B">
        <w:rPr>
          <w:spacing w:val="1"/>
        </w:rPr>
        <w:t xml:space="preserve"> </w:t>
      </w:r>
      <w:r w:rsidRPr="000C7A6B">
        <w:t>уровень</w:t>
      </w:r>
      <w:r w:rsidRPr="000C7A6B">
        <w:rPr>
          <w:spacing w:val="1"/>
        </w:rPr>
        <w:t xml:space="preserve"> </w:t>
      </w:r>
      <w:r w:rsidRPr="000C7A6B">
        <w:t>развития</w:t>
      </w:r>
      <w:r w:rsidRPr="000C7A6B">
        <w:rPr>
          <w:spacing w:val="1"/>
        </w:rPr>
        <w:t xml:space="preserve"> </w:t>
      </w:r>
      <w:r w:rsidRPr="000C7A6B">
        <w:t>мускулатуры</w:t>
      </w:r>
      <w:r w:rsidRPr="000C7A6B">
        <w:rPr>
          <w:spacing w:val="1"/>
        </w:rPr>
        <w:t xml:space="preserve"> </w:t>
      </w:r>
      <w:r w:rsidRPr="000C7A6B">
        <w:t>и</w:t>
      </w:r>
      <w:r w:rsidRPr="000C7A6B">
        <w:rPr>
          <w:spacing w:val="1"/>
        </w:rPr>
        <w:t xml:space="preserve"> </w:t>
      </w:r>
      <w:r w:rsidRPr="000C7A6B">
        <w:t>нервной</w:t>
      </w:r>
      <w:r w:rsidRPr="000C7A6B">
        <w:rPr>
          <w:spacing w:val="1"/>
        </w:rPr>
        <w:t xml:space="preserve"> </w:t>
      </w:r>
      <w:r w:rsidRPr="000C7A6B">
        <w:t>системы</w:t>
      </w:r>
      <w:r w:rsidRPr="000C7A6B">
        <w:rPr>
          <w:spacing w:val="1"/>
        </w:rPr>
        <w:t xml:space="preserve"> </w:t>
      </w:r>
      <w:r w:rsidRPr="000C7A6B">
        <w:t>обеспечивает рефлекторную деятельность по контролю выделительной системы. К двум годам у</w:t>
      </w:r>
      <w:r w:rsidRPr="000C7A6B">
        <w:rPr>
          <w:spacing w:val="1"/>
        </w:rPr>
        <w:t xml:space="preserve"> </w:t>
      </w:r>
      <w:r w:rsidRPr="000C7A6B">
        <w:t>большинства</w:t>
      </w:r>
      <w:r w:rsidRPr="000C7A6B">
        <w:rPr>
          <w:spacing w:val="1"/>
        </w:rPr>
        <w:t xml:space="preserve"> </w:t>
      </w:r>
      <w:r w:rsidRPr="000C7A6B">
        <w:t>детей</w:t>
      </w:r>
      <w:r w:rsidRPr="000C7A6B">
        <w:rPr>
          <w:spacing w:val="1"/>
        </w:rPr>
        <w:t xml:space="preserve"> </w:t>
      </w:r>
      <w:r w:rsidRPr="000C7A6B">
        <w:t>ночное</w:t>
      </w:r>
      <w:r w:rsidRPr="000C7A6B">
        <w:rPr>
          <w:spacing w:val="1"/>
        </w:rPr>
        <w:t xml:space="preserve"> </w:t>
      </w:r>
      <w:r w:rsidRPr="000C7A6B">
        <w:t>мочеиспускание</w:t>
      </w:r>
      <w:r w:rsidRPr="000C7A6B">
        <w:rPr>
          <w:spacing w:val="1"/>
        </w:rPr>
        <w:t xml:space="preserve"> </w:t>
      </w:r>
      <w:r w:rsidRPr="000C7A6B">
        <w:t>прекращается,</w:t>
      </w:r>
      <w:r w:rsidRPr="000C7A6B">
        <w:rPr>
          <w:spacing w:val="1"/>
        </w:rPr>
        <w:t xml:space="preserve"> </w:t>
      </w:r>
      <w:r w:rsidRPr="000C7A6B">
        <w:t>хотя</w:t>
      </w:r>
      <w:r w:rsidRPr="000C7A6B">
        <w:rPr>
          <w:spacing w:val="1"/>
        </w:rPr>
        <w:t xml:space="preserve"> </w:t>
      </w:r>
      <w:r w:rsidRPr="000C7A6B">
        <w:t>время</w:t>
      </w:r>
      <w:r w:rsidRPr="000C7A6B">
        <w:rPr>
          <w:spacing w:val="1"/>
        </w:rPr>
        <w:t xml:space="preserve"> </w:t>
      </w:r>
      <w:r w:rsidRPr="000C7A6B">
        <w:t>от</w:t>
      </w:r>
      <w:r w:rsidRPr="000C7A6B">
        <w:rPr>
          <w:spacing w:val="1"/>
        </w:rPr>
        <w:t xml:space="preserve"> </w:t>
      </w:r>
      <w:r w:rsidRPr="000C7A6B">
        <w:t>времени</w:t>
      </w:r>
      <w:r w:rsidRPr="000C7A6B">
        <w:rPr>
          <w:spacing w:val="1"/>
        </w:rPr>
        <w:t xml:space="preserve"> </w:t>
      </w:r>
      <w:r w:rsidRPr="000C7A6B">
        <w:t>оно</w:t>
      </w:r>
      <w:r w:rsidRPr="000C7A6B">
        <w:rPr>
          <w:spacing w:val="1"/>
        </w:rPr>
        <w:t xml:space="preserve"> </w:t>
      </w:r>
      <w:r w:rsidRPr="000C7A6B">
        <w:t>может</w:t>
      </w:r>
      <w:r w:rsidRPr="000C7A6B">
        <w:rPr>
          <w:spacing w:val="1"/>
        </w:rPr>
        <w:t xml:space="preserve"> </w:t>
      </w:r>
      <w:r w:rsidRPr="000C7A6B">
        <w:t>повторяться</w:t>
      </w:r>
      <w:r w:rsidRPr="000C7A6B">
        <w:rPr>
          <w:spacing w:val="1"/>
        </w:rPr>
        <w:t xml:space="preserve"> </w:t>
      </w:r>
      <w:r w:rsidRPr="000C7A6B">
        <w:t>у</w:t>
      </w:r>
      <w:r w:rsidRPr="000C7A6B">
        <w:rPr>
          <w:spacing w:val="1"/>
        </w:rPr>
        <w:t xml:space="preserve"> </w:t>
      </w:r>
      <w:r w:rsidRPr="000C7A6B">
        <w:t>многих</w:t>
      </w:r>
      <w:r w:rsidRPr="000C7A6B">
        <w:rPr>
          <w:spacing w:val="1"/>
        </w:rPr>
        <w:t xml:space="preserve"> </w:t>
      </w:r>
      <w:r w:rsidRPr="000C7A6B">
        <w:t>из</w:t>
      </w:r>
      <w:r w:rsidRPr="000C7A6B">
        <w:rPr>
          <w:spacing w:val="1"/>
        </w:rPr>
        <w:t xml:space="preserve"> </w:t>
      </w:r>
      <w:r w:rsidRPr="000C7A6B">
        <w:t>них</w:t>
      </w:r>
      <w:r w:rsidRPr="000C7A6B">
        <w:rPr>
          <w:spacing w:val="1"/>
        </w:rPr>
        <w:t xml:space="preserve"> </w:t>
      </w:r>
      <w:r w:rsidRPr="000C7A6B">
        <w:t>и</w:t>
      </w:r>
      <w:r w:rsidRPr="000C7A6B">
        <w:rPr>
          <w:spacing w:val="1"/>
        </w:rPr>
        <w:t xml:space="preserve"> </w:t>
      </w:r>
      <w:r w:rsidRPr="000C7A6B">
        <w:t>гораздо</w:t>
      </w:r>
      <w:r w:rsidRPr="000C7A6B">
        <w:rPr>
          <w:spacing w:val="1"/>
        </w:rPr>
        <w:t xml:space="preserve"> </w:t>
      </w:r>
      <w:r w:rsidRPr="000C7A6B">
        <w:t>позднее</w:t>
      </w:r>
      <w:r w:rsidRPr="000C7A6B">
        <w:rPr>
          <w:spacing w:val="1"/>
        </w:rPr>
        <w:t xml:space="preserve"> </w:t>
      </w:r>
      <w:r w:rsidRPr="000C7A6B">
        <w:t>в</w:t>
      </w:r>
      <w:r w:rsidRPr="000C7A6B">
        <w:rPr>
          <w:spacing w:val="1"/>
        </w:rPr>
        <w:t xml:space="preserve"> </w:t>
      </w:r>
      <w:r w:rsidRPr="000C7A6B">
        <w:t>результате</w:t>
      </w:r>
      <w:r w:rsidRPr="000C7A6B">
        <w:rPr>
          <w:spacing w:val="1"/>
        </w:rPr>
        <w:t xml:space="preserve"> </w:t>
      </w:r>
      <w:r w:rsidRPr="000C7A6B">
        <w:t>нарушения</w:t>
      </w:r>
      <w:r w:rsidRPr="000C7A6B">
        <w:rPr>
          <w:spacing w:val="1"/>
        </w:rPr>
        <w:t xml:space="preserve"> </w:t>
      </w:r>
      <w:r w:rsidRPr="000C7A6B">
        <w:lastRenderedPageBreak/>
        <w:t>привычных</w:t>
      </w:r>
      <w:r w:rsidRPr="000C7A6B">
        <w:rPr>
          <w:spacing w:val="1"/>
        </w:rPr>
        <w:t xml:space="preserve"> </w:t>
      </w:r>
      <w:r w:rsidRPr="000C7A6B">
        <w:t>видов</w:t>
      </w:r>
      <w:r w:rsidRPr="000C7A6B">
        <w:rPr>
          <w:spacing w:val="1"/>
        </w:rPr>
        <w:t xml:space="preserve"> </w:t>
      </w:r>
      <w:r w:rsidRPr="000C7A6B">
        <w:t>повседневной</w:t>
      </w:r>
      <w:r w:rsidRPr="000C7A6B">
        <w:rPr>
          <w:spacing w:val="-2"/>
        </w:rPr>
        <w:t xml:space="preserve"> </w:t>
      </w:r>
      <w:r w:rsidRPr="000C7A6B">
        <w:t>активности,</w:t>
      </w:r>
      <w:r w:rsidRPr="000C7A6B">
        <w:rPr>
          <w:spacing w:val="-2"/>
        </w:rPr>
        <w:t xml:space="preserve"> </w:t>
      </w:r>
      <w:r w:rsidRPr="000C7A6B">
        <w:t>на</w:t>
      </w:r>
      <w:r w:rsidRPr="000C7A6B">
        <w:rPr>
          <w:spacing w:val="-2"/>
        </w:rPr>
        <w:t xml:space="preserve"> </w:t>
      </w:r>
      <w:r w:rsidRPr="000C7A6B">
        <w:t>фоне</w:t>
      </w:r>
      <w:r w:rsidRPr="000C7A6B">
        <w:rPr>
          <w:spacing w:val="-3"/>
        </w:rPr>
        <w:t xml:space="preserve"> </w:t>
      </w:r>
      <w:r w:rsidRPr="000C7A6B">
        <w:t>болезни,</w:t>
      </w:r>
      <w:r w:rsidRPr="000C7A6B">
        <w:rPr>
          <w:spacing w:val="-1"/>
        </w:rPr>
        <w:t xml:space="preserve"> </w:t>
      </w:r>
      <w:r w:rsidRPr="000C7A6B">
        <w:t>в</w:t>
      </w:r>
      <w:r w:rsidRPr="000C7A6B">
        <w:rPr>
          <w:spacing w:val="-3"/>
        </w:rPr>
        <w:t xml:space="preserve"> </w:t>
      </w:r>
      <w:r w:rsidRPr="000C7A6B">
        <w:t>случаях</w:t>
      </w:r>
      <w:r w:rsidRPr="000C7A6B">
        <w:rPr>
          <w:spacing w:val="1"/>
        </w:rPr>
        <w:t xml:space="preserve"> </w:t>
      </w:r>
      <w:r w:rsidRPr="000C7A6B">
        <w:t>перевозбуждения</w:t>
      </w:r>
      <w:r w:rsidRPr="000C7A6B">
        <w:rPr>
          <w:spacing w:val="-2"/>
        </w:rPr>
        <w:t xml:space="preserve"> </w:t>
      </w:r>
      <w:r w:rsidRPr="000C7A6B">
        <w:t>ребенка</w:t>
      </w:r>
      <w:r w:rsidRPr="000C7A6B">
        <w:rPr>
          <w:spacing w:val="-3"/>
        </w:rPr>
        <w:t xml:space="preserve"> </w:t>
      </w:r>
      <w:r w:rsidRPr="000C7A6B">
        <w:t>или испуга.</w:t>
      </w:r>
    </w:p>
    <w:p w:rsidR="004E7970" w:rsidRPr="000C7A6B" w:rsidRDefault="004E7970" w:rsidP="00245658">
      <w:pPr>
        <w:pStyle w:val="af1"/>
        <w:ind w:firstLine="709"/>
        <w:jc w:val="both"/>
      </w:pPr>
      <w:r w:rsidRPr="000C7A6B">
        <w:rPr>
          <w:b/>
          <w:i/>
        </w:rPr>
        <w:t xml:space="preserve">Развитие моторики. </w:t>
      </w:r>
      <w:r w:rsidRPr="000C7A6B">
        <w:t>Развитие моторики является определяющим для всего психического</w:t>
      </w:r>
      <w:r w:rsidRPr="000C7A6B">
        <w:rPr>
          <w:spacing w:val="1"/>
        </w:rPr>
        <w:t xml:space="preserve"> </w:t>
      </w:r>
      <w:r w:rsidRPr="000C7A6B">
        <w:t>развития.</w:t>
      </w:r>
      <w:r w:rsidRPr="000C7A6B">
        <w:rPr>
          <w:spacing w:val="1"/>
        </w:rPr>
        <w:t xml:space="preserve"> </w:t>
      </w:r>
      <w:r w:rsidRPr="000C7A6B">
        <w:t>Преимущественно</w:t>
      </w:r>
      <w:r w:rsidRPr="000C7A6B">
        <w:rPr>
          <w:spacing w:val="1"/>
        </w:rPr>
        <w:t xml:space="preserve"> </w:t>
      </w:r>
      <w:r w:rsidRPr="000C7A6B">
        <w:t>формируется</w:t>
      </w:r>
      <w:r w:rsidRPr="000C7A6B">
        <w:rPr>
          <w:spacing w:val="1"/>
        </w:rPr>
        <w:t xml:space="preserve"> </w:t>
      </w:r>
      <w:r w:rsidRPr="000C7A6B">
        <w:t>подкорковый</w:t>
      </w:r>
      <w:r w:rsidRPr="000C7A6B">
        <w:rPr>
          <w:spacing w:val="1"/>
        </w:rPr>
        <w:t xml:space="preserve"> </w:t>
      </w:r>
      <w:r w:rsidRPr="000C7A6B">
        <w:t>уровень</w:t>
      </w:r>
      <w:r w:rsidRPr="000C7A6B">
        <w:rPr>
          <w:spacing w:val="1"/>
        </w:rPr>
        <w:t xml:space="preserve"> </w:t>
      </w:r>
      <w:r w:rsidRPr="000C7A6B">
        <w:t>организации</w:t>
      </w:r>
      <w:r w:rsidRPr="000C7A6B">
        <w:rPr>
          <w:spacing w:val="1"/>
        </w:rPr>
        <w:t xml:space="preserve"> </w:t>
      </w:r>
      <w:r w:rsidRPr="000C7A6B">
        <w:t>движения,</w:t>
      </w:r>
      <w:r w:rsidRPr="000C7A6B">
        <w:rPr>
          <w:spacing w:val="-57"/>
        </w:rPr>
        <w:t xml:space="preserve"> </w:t>
      </w:r>
      <w:r w:rsidRPr="000C7A6B">
        <w:t>включающий</w:t>
      </w:r>
      <w:r w:rsidRPr="000C7A6B">
        <w:rPr>
          <w:spacing w:val="1"/>
        </w:rPr>
        <w:t xml:space="preserve"> </w:t>
      </w:r>
      <w:r w:rsidRPr="000C7A6B">
        <w:t>формирование</w:t>
      </w:r>
      <w:r w:rsidRPr="000C7A6B">
        <w:rPr>
          <w:spacing w:val="1"/>
        </w:rPr>
        <w:t xml:space="preserve"> </w:t>
      </w:r>
      <w:r w:rsidRPr="000C7A6B">
        <w:t>ритма,</w:t>
      </w:r>
      <w:r w:rsidRPr="000C7A6B">
        <w:rPr>
          <w:spacing w:val="1"/>
        </w:rPr>
        <w:t xml:space="preserve"> </w:t>
      </w:r>
      <w:r w:rsidRPr="000C7A6B">
        <w:t>темпа,</w:t>
      </w:r>
      <w:r w:rsidRPr="000C7A6B">
        <w:rPr>
          <w:spacing w:val="1"/>
        </w:rPr>
        <w:t xml:space="preserve"> </w:t>
      </w:r>
      <w:r w:rsidRPr="000C7A6B">
        <w:t>тонуса.</w:t>
      </w:r>
      <w:r w:rsidRPr="000C7A6B">
        <w:rPr>
          <w:spacing w:val="1"/>
        </w:rPr>
        <w:t xml:space="preserve"> </w:t>
      </w:r>
      <w:r w:rsidRPr="000C7A6B">
        <w:t>Все</w:t>
      </w:r>
      <w:r w:rsidRPr="000C7A6B">
        <w:rPr>
          <w:spacing w:val="1"/>
        </w:rPr>
        <w:t xml:space="preserve"> </w:t>
      </w:r>
      <w:r w:rsidRPr="000C7A6B">
        <w:t>движения</w:t>
      </w:r>
      <w:r w:rsidRPr="000C7A6B">
        <w:rPr>
          <w:spacing w:val="1"/>
        </w:rPr>
        <w:t xml:space="preserve"> </w:t>
      </w:r>
      <w:r w:rsidRPr="000C7A6B">
        <w:t>формируются</w:t>
      </w:r>
      <w:r w:rsidRPr="000C7A6B">
        <w:rPr>
          <w:spacing w:val="1"/>
        </w:rPr>
        <w:t xml:space="preserve"> </w:t>
      </w:r>
      <w:r w:rsidRPr="000C7A6B">
        <w:t>на</w:t>
      </w:r>
      <w:r w:rsidRPr="000C7A6B">
        <w:rPr>
          <w:spacing w:val="1"/>
        </w:rPr>
        <w:t xml:space="preserve"> </w:t>
      </w:r>
      <w:r w:rsidRPr="000C7A6B">
        <w:t>основании</w:t>
      </w:r>
      <w:r w:rsidRPr="000C7A6B">
        <w:rPr>
          <w:spacing w:val="1"/>
        </w:rPr>
        <w:t xml:space="preserve"> </w:t>
      </w:r>
      <w:r w:rsidRPr="000C7A6B">
        <w:t>ритмической картины, соответственно, чрезвычайно важно формировать ритмичность (движения</w:t>
      </w:r>
      <w:r w:rsidRPr="000C7A6B">
        <w:rPr>
          <w:spacing w:val="1"/>
        </w:rPr>
        <w:t xml:space="preserve"> </w:t>
      </w:r>
      <w:r w:rsidRPr="000C7A6B">
        <w:t>под ритм; режим дня; чередование активности и отдыха). Подавляющие большинство детей (90%)</w:t>
      </w:r>
      <w:r w:rsidRPr="000C7A6B">
        <w:rPr>
          <w:spacing w:val="1"/>
        </w:rPr>
        <w:t xml:space="preserve"> </w:t>
      </w:r>
      <w:r w:rsidRPr="000C7A6B">
        <w:t>может хорошо ходить (в год и два месяца); строить башню из двух кубиков (в полтора года);</w:t>
      </w:r>
      <w:r w:rsidRPr="000C7A6B">
        <w:rPr>
          <w:spacing w:val="1"/>
        </w:rPr>
        <w:t xml:space="preserve"> </w:t>
      </w:r>
      <w:r w:rsidRPr="000C7A6B">
        <w:t>подниматься по ступенькам (в год и десять месяцев); пинать мяч (к двум годам). На развитие</w:t>
      </w:r>
      <w:r w:rsidRPr="000C7A6B">
        <w:rPr>
          <w:spacing w:val="1"/>
        </w:rPr>
        <w:t xml:space="preserve"> </w:t>
      </w:r>
      <w:r w:rsidRPr="000C7A6B">
        <w:t>основных</w:t>
      </w:r>
      <w:r w:rsidRPr="000C7A6B">
        <w:rPr>
          <w:spacing w:val="1"/>
        </w:rPr>
        <w:t xml:space="preserve"> </w:t>
      </w:r>
      <w:r w:rsidRPr="000C7A6B">
        <w:t>движений</w:t>
      </w:r>
      <w:r w:rsidRPr="000C7A6B">
        <w:rPr>
          <w:spacing w:val="1"/>
        </w:rPr>
        <w:t xml:space="preserve"> </w:t>
      </w:r>
      <w:r w:rsidRPr="000C7A6B">
        <w:t>ребенка</w:t>
      </w:r>
      <w:r w:rsidRPr="000C7A6B">
        <w:rPr>
          <w:spacing w:val="1"/>
        </w:rPr>
        <w:t xml:space="preserve"> </w:t>
      </w:r>
      <w:r w:rsidRPr="000C7A6B">
        <w:t>частично</w:t>
      </w:r>
      <w:r w:rsidRPr="000C7A6B">
        <w:rPr>
          <w:spacing w:val="1"/>
        </w:rPr>
        <w:t xml:space="preserve"> </w:t>
      </w:r>
      <w:r w:rsidRPr="000C7A6B">
        <w:t>влияют</w:t>
      </w:r>
      <w:r w:rsidRPr="000C7A6B">
        <w:rPr>
          <w:spacing w:val="1"/>
        </w:rPr>
        <w:t xml:space="preserve"> </w:t>
      </w:r>
      <w:r w:rsidRPr="000C7A6B">
        <w:t>пропорции</w:t>
      </w:r>
      <w:r w:rsidRPr="000C7A6B">
        <w:rPr>
          <w:spacing w:val="1"/>
        </w:rPr>
        <w:t xml:space="preserve"> </w:t>
      </w:r>
      <w:r w:rsidRPr="000C7A6B">
        <w:t>его</w:t>
      </w:r>
      <w:r w:rsidRPr="000C7A6B">
        <w:rPr>
          <w:spacing w:val="1"/>
        </w:rPr>
        <w:t xml:space="preserve"> </w:t>
      </w:r>
      <w:r w:rsidRPr="000C7A6B">
        <w:t>тела:</w:t>
      </w:r>
      <w:r w:rsidRPr="000C7A6B">
        <w:rPr>
          <w:spacing w:val="1"/>
        </w:rPr>
        <w:t xml:space="preserve"> </w:t>
      </w:r>
      <w:r w:rsidRPr="000C7A6B">
        <w:t>короткие</w:t>
      </w:r>
      <w:r w:rsidRPr="000C7A6B">
        <w:rPr>
          <w:spacing w:val="1"/>
        </w:rPr>
        <w:t xml:space="preserve"> </w:t>
      </w:r>
      <w:r w:rsidRPr="000C7A6B">
        <w:t>ноги,</w:t>
      </w:r>
      <w:r w:rsidRPr="000C7A6B">
        <w:rPr>
          <w:spacing w:val="1"/>
        </w:rPr>
        <w:t xml:space="preserve"> </w:t>
      </w:r>
      <w:r w:rsidRPr="000C7A6B">
        <w:t>длинное</w:t>
      </w:r>
      <w:r w:rsidRPr="000C7A6B">
        <w:rPr>
          <w:spacing w:val="1"/>
        </w:rPr>
        <w:t xml:space="preserve"> </w:t>
      </w:r>
      <w:r w:rsidRPr="000C7A6B">
        <w:t>туловище, большая голова. Ребенок до полутора лет часто падает при ходьбе, не всегда может</w:t>
      </w:r>
      <w:r w:rsidRPr="000C7A6B">
        <w:rPr>
          <w:spacing w:val="1"/>
        </w:rPr>
        <w:t xml:space="preserve"> </w:t>
      </w:r>
      <w:r w:rsidRPr="000C7A6B">
        <w:t>вовремя остановиться, обойти препятствие. Несовершенна и осанка. Вследствие недостаточного</w:t>
      </w:r>
      <w:r w:rsidRPr="000C7A6B">
        <w:rPr>
          <w:spacing w:val="1"/>
        </w:rPr>
        <w:t xml:space="preserve"> </w:t>
      </w:r>
      <w:r w:rsidRPr="000C7A6B">
        <w:t>развития мышечной системы ребенку трудно долго выполнять однотипные движения, например,</w:t>
      </w:r>
      <w:r w:rsidRPr="000C7A6B">
        <w:rPr>
          <w:spacing w:val="1"/>
        </w:rPr>
        <w:t xml:space="preserve"> </w:t>
      </w:r>
      <w:r w:rsidRPr="000C7A6B">
        <w:t>ходить с мамой «только за ручку». Постепенно ходьба совершенствуется. Дети учатся свободно</w:t>
      </w:r>
      <w:r w:rsidRPr="000C7A6B">
        <w:rPr>
          <w:spacing w:val="1"/>
        </w:rPr>
        <w:t xml:space="preserve"> </w:t>
      </w:r>
      <w:r w:rsidRPr="000C7A6B">
        <w:t>передвигаться</w:t>
      </w:r>
      <w:r w:rsidRPr="000C7A6B">
        <w:rPr>
          <w:spacing w:val="1"/>
        </w:rPr>
        <w:t xml:space="preserve"> </w:t>
      </w:r>
      <w:r w:rsidRPr="000C7A6B">
        <w:t>на</w:t>
      </w:r>
      <w:r w:rsidRPr="000C7A6B">
        <w:rPr>
          <w:spacing w:val="1"/>
        </w:rPr>
        <w:t xml:space="preserve"> </w:t>
      </w:r>
      <w:r w:rsidRPr="000C7A6B">
        <w:t>прогулке:</w:t>
      </w:r>
      <w:r w:rsidRPr="000C7A6B">
        <w:rPr>
          <w:spacing w:val="1"/>
        </w:rPr>
        <w:t xml:space="preserve"> </w:t>
      </w:r>
      <w:r w:rsidRPr="000C7A6B">
        <w:t>они</w:t>
      </w:r>
      <w:r w:rsidRPr="000C7A6B">
        <w:rPr>
          <w:spacing w:val="1"/>
        </w:rPr>
        <w:t xml:space="preserve"> </w:t>
      </w:r>
      <w:r w:rsidRPr="000C7A6B">
        <w:t>взбираются</w:t>
      </w:r>
      <w:r w:rsidRPr="000C7A6B">
        <w:rPr>
          <w:spacing w:val="1"/>
        </w:rPr>
        <w:t xml:space="preserve"> </w:t>
      </w:r>
      <w:r w:rsidRPr="000C7A6B">
        <w:t>на</w:t>
      </w:r>
      <w:r w:rsidRPr="000C7A6B">
        <w:rPr>
          <w:spacing w:val="1"/>
        </w:rPr>
        <w:t xml:space="preserve"> </w:t>
      </w:r>
      <w:r w:rsidRPr="000C7A6B">
        <w:t>бугорки,</w:t>
      </w:r>
      <w:r w:rsidRPr="000C7A6B">
        <w:rPr>
          <w:spacing w:val="1"/>
        </w:rPr>
        <w:t xml:space="preserve"> </w:t>
      </w:r>
      <w:r w:rsidRPr="000C7A6B">
        <w:t>ходят</w:t>
      </w:r>
      <w:r w:rsidRPr="000C7A6B">
        <w:rPr>
          <w:spacing w:val="1"/>
        </w:rPr>
        <w:t xml:space="preserve"> </w:t>
      </w:r>
      <w:r w:rsidRPr="000C7A6B">
        <w:t>по</w:t>
      </w:r>
      <w:r w:rsidRPr="000C7A6B">
        <w:rPr>
          <w:spacing w:val="1"/>
        </w:rPr>
        <w:t xml:space="preserve"> </w:t>
      </w:r>
      <w:r w:rsidRPr="000C7A6B">
        <w:t>траве,</w:t>
      </w:r>
      <w:r w:rsidRPr="000C7A6B">
        <w:rPr>
          <w:spacing w:val="1"/>
        </w:rPr>
        <w:t xml:space="preserve"> </w:t>
      </w:r>
      <w:r w:rsidRPr="000C7A6B">
        <w:t>перешагивают</w:t>
      </w:r>
      <w:r w:rsidRPr="000C7A6B">
        <w:rPr>
          <w:spacing w:val="1"/>
        </w:rPr>
        <w:t xml:space="preserve"> </w:t>
      </w:r>
      <w:r w:rsidRPr="000C7A6B">
        <w:t>через</w:t>
      </w:r>
      <w:r w:rsidRPr="000C7A6B">
        <w:rPr>
          <w:spacing w:val="-57"/>
        </w:rPr>
        <w:t xml:space="preserve"> </w:t>
      </w:r>
      <w:r w:rsidRPr="000C7A6B">
        <w:t>небольшие препятствия, например, палку, лежащую на земле. Исчезает шаркающая походка. В</w:t>
      </w:r>
      <w:r w:rsidRPr="000C7A6B">
        <w:rPr>
          <w:spacing w:val="1"/>
        </w:rPr>
        <w:t xml:space="preserve"> </w:t>
      </w:r>
      <w:r w:rsidRPr="000C7A6B">
        <w:t>подвижных играх и на музыкальных занятиях дети делают боковые шаги, медленно кружатся на</w:t>
      </w:r>
      <w:r w:rsidRPr="000C7A6B">
        <w:rPr>
          <w:spacing w:val="1"/>
        </w:rPr>
        <w:t xml:space="preserve"> </w:t>
      </w:r>
      <w:r w:rsidRPr="000C7A6B">
        <w:t>месте. Даже в начале второго года дети много лазают: взбираются на горку, на диванчики, а позже</w:t>
      </w:r>
      <w:r w:rsidRPr="000C7A6B">
        <w:rPr>
          <w:spacing w:val="1"/>
        </w:rPr>
        <w:t xml:space="preserve"> </w:t>
      </w:r>
      <w:r w:rsidRPr="000C7A6B">
        <w:t>(приставным шагом) и на шведскую стенку. Они также перелезают через бревно, подлезают под</w:t>
      </w:r>
      <w:r w:rsidRPr="000C7A6B">
        <w:rPr>
          <w:spacing w:val="1"/>
        </w:rPr>
        <w:t xml:space="preserve"> </w:t>
      </w:r>
      <w:r w:rsidRPr="000C7A6B">
        <w:t>скамейку, пролезают через обруч. После полутора лет у малышей кроме основных развиваются и</w:t>
      </w:r>
      <w:r w:rsidRPr="000C7A6B">
        <w:rPr>
          <w:spacing w:val="1"/>
        </w:rPr>
        <w:t xml:space="preserve"> </w:t>
      </w:r>
      <w:r w:rsidRPr="000C7A6B">
        <w:t>подражательные</w:t>
      </w:r>
      <w:r w:rsidRPr="000C7A6B">
        <w:rPr>
          <w:spacing w:val="1"/>
        </w:rPr>
        <w:t xml:space="preserve"> </w:t>
      </w:r>
      <w:r w:rsidRPr="000C7A6B">
        <w:t>движения</w:t>
      </w:r>
      <w:r w:rsidRPr="000C7A6B">
        <w:rPr>
          <w:spacing w:val="1"/>
        </w:rPr>
        <w:t xml:space="preserve"> </w:t>
      </w:r>
      <w:r w:rsidRPr="000C7A6B">
        <w:t>(мишке,</w:t>
      </w:r>
      <w:r w:rsidRPr="000C7A6B">
        <w:rPr>
          <w:spacing w:val="1"/>
        </w:rPr>
        <w:t xml:space="preserve"> </w:t>
      </w:r>
      <w:r w:rsidRPr="000C7A6B">
        <w:t>зайчику).</w:t>
      </w:r>
      <w:r w:rsidRPr="000C7A6B">
        <w:rPr>
          <w:spacing w:val="1"/>
        </w:rPr>
        <w:t xml:space="preserve"> </w:t>
      </w:r>
      <w:r w:rsidRPr="000C7A6B">
        <w:t>В</w:t>
      </w:r>
      <w:r w:rsidRPr="000C7A6B">
        <w:rPr>
          <w:spacing w:val="1"/>
        </w:rPr>
        <w:t xml:space="preserve"> </w:t>
      </w:r>
      <w:r w:rsidRPr="000C7A6B">
        <w:t>простых</w:t>
      </w:r>
      <w:r w:rsidRPr="000C7A6B">
        <w:rPr>
          <w:spacing w:val="1"/>
        </w:rPr>
        <w:t xml:space="preserve"> </w:t>
      </w:r>
      <w:r w:rsidRPr="000C7A6B">
        <w:t>подвижных</w:t>
      </w:r>
      <w:r w:rsidRPr="000C7A6B">
        <w:rPr>
          <w:spacing w:val="1"/>
        </w:rPr>
        <w:t xml:space="preserve"> </w:t>
      </w:r>
      <w:r w:rsidRPr="000C7A6B">
        <w:t>играх</w:t>
      </w:r>
      <w:r w:rsidRPr="000C7A6B">
        <w:rPr>
          <w:spacing w:val="1"/>
        </w:rPr>
        <w:t xml:space="preserve"> </w:t>
      </w:r>
      <w:r w:rsidRPr="000C7A6B">
        <w:t>и</w:t>
      </w:r>
      <w:r w:rsidRPr="000C7A6B">
        <w:rPr>
          <w:spacing w:val="1"/>
        </w:rPr>
        <w:t xml:space="preserve"> </w:t>
      </w:r>
      <w:r w:rsidRPr="000C7A6B">
        <w:t>плясках</w:t>
      </w:r>
      <w:r w:rsidRPr="000C7A6B">
        <w:rPr>
          <w:spacing w:val="1"/>
        </w:rPr>
        <w:t xml:space="preserve"> </w:t>
      </w:r>
      <w:r w:rsidRPr="000C7A6B">
        <w:t>дети</w:t>
      </w:r>
      <w:r w:rsidRPr="000C7A6B">
        <w:rPr>
          <w:spacing w:val="1"/>
        </w:rPr>
        <w:t xml:space="preserve"> </w:t>
      </w:r>
      <w:r w:rsidRPr="000C7A6B">
        <w:t>привыкают</w:t>
      </w:r>
      <w:r w:rsidRPr="000C7A6B">
        <w:rPr>
          <w:spacing w:val="1"/>
        </w:rPr>
        <w:t xml:space="preserve"> </w:t>
      </w:r>
      <w:r w:rsidRPr="000C7A6B">
        <w:t>координировать</w:t>
      </w:r>
      <w:r w:rsidRPr="000C7A6B">
        <w:rPr>
          <w:spacing w:val="1"/>
        </w:rPr>
        <w:t xml:space="preserve"> </w:t>
      </w:r>
      <w:r w:rsidRPr="000C7A6B">
        <w:t>свои</w:t>
      </w:r>
      <w:r w:rsidRPr="000C7A6B">
        <w:rPr>
          <w:spacing w:val="1"/>
        </w:rPr>
        <w:t xml:space="preserve"> </w:t>
      </w:r>
      <w:r w:rsidRPr="000C7A6B">
        <w:t>движения</w:t>
      </w:r>
      <w:r w:rsidRPr="000C7A6B">
        <w:rPr>
          <w:spacing w:val="1"/>
        </w:rPr>
        <w:t xml:space="preserve"> </w:t>
      </w:r>
      <w:r w:rsidRPr="000C7A6B">
        <w:t>и</w:t>
      </w:r>
      <w:r w:rsidRPr="000C7A6B">
        <w:rPr>
          <w:spacing w:val="1"/>
        </w:rPr>
        <w:t xml:space="preserve"> </w:t>
      </w:r>
      <w:r w:rsidRPr="000C7A6B">
        <w:t>действия</w:t>
      </w:r>
      <w:r w:rsidRPr="000C7A6B">
        <w:rPr>
          <w:spacing w:val="1"/>
        </w:rPr>
        <w:t xml:space="preserve"> </w:t>
      </w:r>
      <w:r w:rsidRPr="000C7A6B">
        <w:t>друг</w:t>
      </w:r>
      <w:r w:rsidRPr="000C7A6B">
        <w:rPr>
          <w:spacing w:val="1"/>
        </w:rPr>
        <w:t xml:space="preserve"> </w:t>
      </w:r>
      <w:r w:rsidRPr="000C7A6B">
        <w:t>с</w:t>
      </w:r>
      <w:r w:rsidRPr="000C7A6B">
        <w:rPr>
          <w:spacing w:val="1"/>
        </w:rPr>
        <w:t xml:space="preserve"> </w:t>
      </w:r>
      <w:r w:rsidRPr="000C7A6B">
        <w:t>другом.</w:t>
      </w:r>
      <w:r w:rsidRPr="000C7A6B">
        <w:rPr>
          <w:spacing w:val="1"/>
        </w:rPr>
        <w:t xml:space="preserve"> </w:t>
      </w:r>
      <w:r w:rsidRPr="000C7A6B">
        <w:t>В</w:t>
      </w:r>
      <w:r w:rsidRPr="000C7A6B">
        <w:rPr>
          <w:spacing w:val="1"/>
        </w:rPr>
        <w:t xml:space="preserve"> </w:t>
      </w:r>
      <w:r w:rsidRPr="000C7A6B">
        <w:t>полтора</w:t>
      </w:r>
      <w:r w:rsidRPr="000C7A6B">
        <w:rPr>
          <w:spacing w:val="1"/>
        </w:rPr>
        <w:t xml:space="preserve"> </w:t>
      </w:r>
      <w:r w:rsidRPr="000C7A6B">
        <w:t>года</w:t>
      </w:r>
      <w:r w:rsidRPr="000C7A6B">
        <w:rPr>
          <w:spacing w:val="1"/>
        </w:rPr>
        <w:t xml:space="preserve"> </w:t>
      </w:r>
      <w:r w:rsidRPr="000C7A6B">
        <w:t>дети</w:t>
      </w:r>
      <w:r w:rsidRPr="000C7A6B">
        <w:rPr>
          <w:spacing w:val="1"/>
        </w:rPr>
        <w:t xml:space="preserve"> </w:t>
      </w:r>
      <w:r w:rsidRPr="000C7A6B">
        <w:t>способны рисовать каракули, а к двум годам могут нарисовать прямую линию. Дети все лучше</w:t>
      </w:r>
      <w:r w:rsidRPr="000C7A6B">
        <w:rPr>
          <w:spacing w:val="1"/>
        </w:rPr>
        <w:t xml:space="preserve"> </w:t>
      </w:r>
      <w:r w:rsidRPr="000C7A6B">
        <w:t>контролируют простые движения, а затем объединяют их во все более сложные и согласованные</w:t>
      </w:r>
      <w:r w:rsidRPr="000C7A6B">
        <w:rPr>
          <w:spacing w:val="1"/>
        </w:rPr>
        <w:t xml:space="preserve"> </w:t>
      </w:r>
      <w:r w:rsidRPr="000C7A6B">
        <w:t>системы.</w:t>
      </w:r>
    </w:p>
    <w:p w:rsidR="004E7970" w:rsidRPr="000C7A6B" w:rsidRDefault="004E7970" w:rsidP="00245658">
      <w:pPr>
        <w:pStyle w:val="af1"/>
        <w:ind w:firstLine="709"/>
        <w:jc w:val="both"/>
      </w:pPr>
      <w:r w:rsidRPr="000C7A6B">
        <w:rPr>
          <w:b/>
          <w:i/>
        </w:rPr>
        <w:t>Психические</w:t>
      </w:r>
      <w:r w:rsidRPr="000C7A6B">
        <w:rPr>
          <w:b/>
          <w:i/>
          <w:spacing w:val="1"/>
        </w:rPr>
        <w:t xml:space="preserve"> </w:t>
      </w:r>
      <w:r w:rsidRPr="000C7A6B">
        <w:rPr>
          <w:b/>
          <w:i/>
        </w:rPr>
        <w:t>функции</w:t>
      </w:r>
      <w:r w:rsidRPr="000C7A6B">
        <w:rPr>
          <w:b/>
        </w:rPr>
        <w:t>.</w:t>
      </w:r>
      <w:r w:rsidRPr="000C7A6B">
        <w:rPr>
          <w:b/>
          <w:spacing w:val="1"/>
        </w:rPr>
        <w:t xml:space="preserve"> </w:t>
      </w:r>
      <w:r w:rsidRPr="000C7A6B">
        <w:t>Восприятие</w:t>
      </w:r>
      <w:r w:rsidRPr="000C7A6B">
        <w:rPr>
          <w:spacing w:val="1"/>
        </w:rPr>
        <w:t xml:space="preserve"> </w:t>
      </w:r>
      <w:r w:rsidRPr="000C7A6B">
        <w:t>становится</w:t>
      </w:r>
      <w:r w:rsidRPr="000C7A6B">
        <w:rPr>
          <w:spacing w:val="1"/>
        </w:rPr>
        <w:t xml:space="preserve"> </w:t>
      </w:r>
      <w:r w:rsidRPr="000C7A6B">
        <w:t>ведущей</w:t>
      </w:r>
      <w:r w:rsidRPr="000C7A6B">
        <w:rPr>
          <w:spacing w:val="1"/>
        </w:rPr>
        <w:t xml:space="preserve"> </w:t>
      </w:r>
      <w:r w:rsidRPr="000C7A6B">
        <w:t>психической</w:t>
      </w:r>
      <w:r w:rsidRPr="000C7A6B">
        <w:rPr>
          <w:spacing w:val="1"/>
        </w:rPr>
        <w:t xml:space="preserve"> </w:t>
      </w:r>
      <w:r w:rsidRPr="000C7A6B">
        <w:t>функцией.</w:t>
      </w:r>
      <w:r w:rsidRPr="000C7A6B">
        <w:rPr>
          <w:spacing w:val="1"/>
        </w:rPr>
        <w:t xml:space="preserve"> </w:t>
      </w:r>
      <w:r w:rsidRPr="000C7A6B">
        <w:t>Совершенствуется зрительное восприятие и становится ведущим. Вместе с тем, дети полутора –</w:t>
      </w:r>
      <w:r w:rsidRPr="000C7A6B">
        <w:rPr>
          <w:spacing w:val="1"/>
        </w:rPr>
        <w:t xml:space="preserve"> </w:t>
      </w:r>
      <w:r w:rsidRPr="000C7A6B">
        <w:t>двух лет не могут одновременно воспринимать объект в целом и отдельные его части. В области</w:t>
      </w:r>
      <w:r w:rsidRPr="000C7A6B">
        <w:rPr>
          <w:spacing w:val="1"/>
        </w:rPr>
        <w:t xml:space="preserve"> </w:t>
      </w:r>
      <w:r w:rsidRPr="000C7A6B">
        <w:t>восприятия происходит формирование перцептивных действий и предметных эталонов. Функция</w:t>
      </w:r>
      <w:r w:rsidRPr="000C7A6B">
        <w:rPr>
          <w:spacing w:val="1"/>
        </w:rPr>
        <w:t xml:space="preserve"> </w:t>
      </w:r>
      <w:r w:rsidRPr="000C7A6B">
        <w:t>перцептивных</w:t>
      </w:r>
      <w:r w:rsidRPr="000C7A6B">
        <w:rPr>
          <w:spacing w:val="1"/>
        </w:rPr>
        <w:t xml:space="preserve"> </w:t>
      </w:r>
      <w:r w:rsidRPr="000C7A6B">
        <w:t>действий</w:t>
      </w:r>
      <w:r w:rsidRPr="000C7A6B">
        <w:rPr>
          <w:spacing w:val="1"/>
        </w:rPr>
        <w:t xml:space="preserve"> </w:t>
      </w:r>
      <w:r w:rsidRPr="000C7A6B">
        <w:t>-</w:t>
      </w:r>
      <w:r w:rsidRPr="000C7A6B">
        <w:rPr>
          <w:spacing w:val="1"/>
        </w:rPr>
        <w:t xml:space="preserve"> </w:t>
      </w:r>
      <w:r w:rsidRPr="000C7A6B">
        <w:t>ориентировочная,</w:t>
      </w:r>
      <w:r w:rsidRPr="000C7A6B">
        <w:rPr>
          <w:spacing w:val="1"/>
        </w:rPr>
        <w:t xml:space="preserve"> </w:t>
      </w:r>
      <w:r w:rsidRPr="000C7A6B">
        <w:t>обследование</w:t>
      </w:r>
      <w:r w:rsidRPr="000C7A6B">
        <w:rPr>
          <w:spacing w:val="1"/>
        </w:rPr>
        <w:t xml:space="preserve"> </w:t>
      </w:r>
      <w:r w:rsidRPr="000C7A6B">
        <w:t>перцептивных</w:t>
      </w:r>
      <w:r w:rsidRPr="000C7A6B">
        <w:rPr>
          <w:spacing w:val="1"/>
        </w:rPr>
        <w:t xml:space="preserve"> </w:t>
      </w:r>
      <w:r w:rsidRPr="000C7A6B">
        <w:t>свойств</w:t>
      </w:r>
      <w:r w:rsidRPr="000C7A6B">
        <w:rPr>
          <w:spacing w:val="1"/>
        </w:rPr>
        <w:t xml:space="preserve"> </w:t>
      </w:r>
      <w:r w:rsidRPr="000C7A6B">
        <w:t>объекта</w:t>
      </w:r>
      <w:r w:rsidRPr="000C7A6B">
        <w:rPr>
          <w:spacing w:val="60"/>
        </w:rPr>
        <w:t xml:space="preserve"> </w:t>
      </w:r>
      <w:r w:rsidRPr="000C7A6B">
        <w:t>на</w:t>
      </w:r>
      <w:r w:rsidRPr="000C7A6B">
        <w:rPr>
          <w:spacing w:val="1"/>
        </w:rPr>
        <w:t xml:space="preserve"> </w:t>
      </w:r>
      <w:r w:rsidRPr="000C7A6B">
        <w:t>основе</w:t>
      </w:r>
      <w:r w:rsidRPr="000C7A6B">
        <w:rPr>
          <w:spacing w:val="1"/>
        </w:rPr>
        <w:t xml:space="preserve"> </w:t>
      </w:r>
      <w:r w:rsidRPr="000C7A6B">
        <w:t>эталонов.</w:t>
      </w:r>
      <w:r w:rsidRPr="000C7A6B">
        <w:rPr>
          <w:spacing w:val="1"/>
        </w:rPr>
        <w:t xml:space="preserve"> </w:t>
      </w:r>
      <w:r w:rsidRPr="000C7A6B">
        <w:t>Формирование</w:t>
      </w:r>
      <w:r w:rsidRPr="000C7A6B">
        <w:rPr>
          <w:spacing w:val="1"/>
        </w:rPr>
        <w:t xml:space="preserve"> </w:t>
      </w:r>
      <w:r w:rsidRPr="000C7A6B">
        <w:t>наглядно-действенного</w:t>
      </w:r>
      <w:r w:rsidRPr="000C7A6B">
        <w:rPr>
          <w:spacing w:val="1"/>
        </w:rPr>
        <w:t xml:space="preserve"> </w:t>
      </w:r>
      <w:r w:rsidRPr="000C7A6B">
        <w:t>мышления</w:t>
      </w:r>
      <w:r w:rsidRPr="000C7A6B">
        <w:rPr>
          <w:spacing w:val="1"/>
        </w:rPr>
        <w:t xml:space="preserve"> </w:t>
      </w:r>
      <w:r w:rsidRPr="000C7A6B">
        <w:t>как</w:t>
      </w:r>
      <w:r w:rsidRPr="000C7A6B">
        <w:rPr>
          <w:spacing w:val="1"/>
        </w:rPr>
        <w:t xml:space="preserve"> </w:t>
      </w:r>
      <w:r w:rsidRPr="000C7A6B">
        <w:t>отражения</w:t>
      </w:r>
      <w:r w:rsidRPr="000C7A6B">
        <w:rPr>
          <w:spacing w:val="1"/>
        </w:rPr>
        <w:t xml:space="preserve"> </w:t>
      </w:r>
      <w:r w:rsidRPr="000C7A6B">
        <w:t>скрытых</w:t>
      </w:r>
      <w:r w:rsidRPr="000C7A6B">
        <w:rPr>
          <w:spacing w:val="1"/>
        </w:rPr>
        <w:t xml:space="preserve"> </w:t>
      </w:r>
      <w:r w:rsidRPr="000C7A6B">
        <w:t>сущностных связей и отношений объектов происходит на основе развития восприятия и в ходе</w:t>
      </w:r>
      <w:r w:rsidRPr="000C7A6B">
        <w:rPr>
          <w:spacing w:val="1"/>
        </w:rPr>
        <w:t xml:space="preserve"> </w:t>
      </w:r>
      <w:r w:rsidRPr="000C7A6B">
        <w:t>овладения ребенком предметно-орудийными действиями. Первоначально перцептивные действия</w:t>
      </w:r>
      <w:r w:rsidRPr="000C7A6B">
        <w:rPr>
          <w:spacing w:val="1"/>
        </w:rPr>
        <w:t xml:space="preserve"> </w:t>
      </w:r>
      <w:r w:rsidRPr="000C7A6B">
        <w:t>представляют</w:t>
      </w:r>
      <w:r w:rsidRPr="000C7A6B">
        <w:rPr>
          <w:spacing w:val="1"/>
        </w:rPr>
        <w:t xml:space="preserve"> </w:t>
      </w:r>
      <w:r w:rsidRPr="000C7A6B">
        <w:t>собой</w:t>
      </w:r>
      <w:r w:rsidRPr="000C7A6B">
        <w:rPr>
          <w:spacing w:val="1"/>
        </w:rPr>
        <w:t xml:space="preserve"> </w:t>
      </w:r>
      <w:r w:rsidRPr="000C7A6B">
        <w:t>развернутые</w:t>
      </w:r>
      <w:r w:rsidRPr="000C7A6B">
        <w:rPr>
          <w:spacing w:val="1"/>
        </w:rPr>
        <w:t xml:space="preserve"> </w:t>
      </w:r>
      <w:r w:rsidRPr="000C7A6B">
        <w:t>внешние</w:t>
      </w:r>
      <w:r w:rsidRPr="000C7A6B">
        <w:rPr>
          <w:spacing w:val="1"/>
        </w:rPr>
        <w:t xml:space="preserve"> </w:t>
      </w:r>
      <w:r w:rsidRPr="000C7A6B">
        <w:t>действия.</w:t>
      </w:r>
      <w:r w:rsidRPr="000C7A6B">
        <w:rPr>
          <w:spacing w:val="1"/>
        </w:rPr>
        <w:t xml:space="preserve"> </w:t>
      </w:r>
      <w:r w:rsidRPr="000C7A6B">
        <w:t>По</w:t>
      </w:r>
      <w:r w:rsidRPr="000C7A6B">
        <w:rPr>
          <w:spacing w:val="1"/>
        </w:rPr>
        <w:t xml:space="preserve"> </w:t>
      </w:r>
      <w:r w:rsidRPr="000C7A6B">
        <w:t>мере</w:t>
      </w:r>
      <w:r w:rsidRPr="000C7A6B">
        <w:rPr>
          <w:spacing w:val="1"/>
        </w:rPr>
        <w:t xml:space="preserve"> </w:t>
      </w:r>
      <w:r w:rsidRPr="000C7A6B">
        <w:t>овладения</w:t>
      </w:r>
      <w:r w:rsidRPr="000C7A6B">
        <w:rPr>
          <w:spacing w:val="1"/>
        </w:rPr>
        <w:t xml:space="preserve"> </w:t>
      </w:r>
      <w:r w:rsidRPr="000C7A6B">
        <w:t>речью</w:t>
      </w:r>
      <w:r w:rsidRPr="000C7A6B">
        <w:rPr>
          <w:spacing w:val="1"/>
        </w:rPr>
        <w:t xml:space="preserve"> </w:t>
      </w:r>
      <w:r w:rsidRPr="000C7A6B">
        <w:t>восприятие</w:t>
      </w:r>
      <w:r w:rsidRPr="000C7A6B">
        <w:rPr>
          <w:spacing w:val="1"/>
        </w:rPr>
        <w:t xml:space="preserve"> </w:t>
      </w:r>
      <w:r w:rsidRPr="000C7A6B">
        <w:t>начинает приобретать черты произвольности. Слово начинает регулировать восприятие ребенка.</w:t>
      </w:r>
      <w:r w:rsidRPr="000C7A6B">
        <w:rPr>
          <w:spacing w:val="1"/>
        </w:rPr>
        <w:t xml:space="preserve"> </w:t>
      </w:r>
      <w:r w:rsidRPr="000C7A6B">
        <w:t>По</w:t>
      </w:r>
      <w:r w:rsidRPr="000C7A6B">
        <w:rPr>
          <w:spacing w:val="1"/>
        </w:rPr>
        <w:t xml:space="preserve"> </w:t>
      </w:r>
      <w:r w:rsidRPr="000C7A6B">
        <w:t>мере</w:t>
      </w:r>
      <w:r w:rsidRPr="000C7A6B">
        <w:rPr>
          <w:spacing w:val="1"/>
        </w:rPr>
        <w:t xml:space="preserve"> </w:t>
      </w:r>
      <w:r w:rsidRPr="000C7A6B">
        <w:t>взросления</w:t>
      </w:r>
      <w:r w:rsidRPr="000C7A6B">
        <w:rPr>
          <w:spacing w:val="1"/>
        </w:rPr>
        <w:t xml:space="preserve"> </w:t>
      </w:r>
      <w:r w:rsidRPr="000C7A6B">
        <w:t>и</w:t>
      </w:r>
      <w:r w:rsidRPr="000C7A6B">
        <w:rPr>
          <w:spacing w:val="1"/>
        </w:rPr>
        <w:t xml:space="preserve"> </w:t>
      </w:r>
      <w:r w:rsidRPr="000C7A6B">
        <w:t>накопления</w:t>
      </w:r>
      <w:r w:rsidRPr="000C7A6B">
        <w:rPr>
          <w:spacing w:val="1"/>
        </w:rPr>
        <w:t xml:space="preserve"> </w:t>
      </w:r>
      <w:r w:rsidRPr="000C7A6B">
        <w:t>опыта</w:t>
      </w:r>
      <w:r w:rsidRPr="000C7A6B">
        <w:rPr>
          <w:spacing w:val="1"/>
        </w:rPr>
        <w:t xml:space="preserve"> </w:t>
      </w:r>
      <w:r w:rsidRPr="000C7A6B">
        <w:t>дети</w:t>
      </w:r>
      <w:r w:rsidRPr="000C7A6B">
        <w:rPr>
          <w:spacing w:val="1"/>
        </w:rPr>
        <w:t xml:space="preserve"> </w:t>
      </w:r>
      <w:r w:rsidRPr="000C7A6B">
        <w:t>приобретают</w:t>
      </w:r>
      <w:r w:rsidRPr="000C7A6B">
        <w:rPr>
          <w:spacing w:val="1"/>
        </w:rPr>
        <w:t xml:space="preserve"> </w:t>
      </w:r>
      <w:r w:rsidRPr="000C7A6B">
        <w:t>способность</w:t>
      </w:r>
      <w:r w:rsidRPr="000C7A6B">
        <w:rPr>
          <w:spacing w:val="1"/>
        </w:rPr>
        <w:t xml:space="preserve"> </w:t>
      </w:r>
      <w:r w:rsidRPr="000C7A6B">
        <w:t>принимать</w:t>
      </w:r>
      <w:r w:rsidRPr="000C7A6B">
        <w:rPr>
          <w:spacing w:val="1"/>
        </w:rPr>
        <w:t xml:space="preserve"> </w:t>
      </w:r>
      <w:r w:rsidRPr="000C7A6B">
        <w:t>и</w:t>
      </w:r>
      <w:r w:rsidRPr="000C7A6B">
        <w:rPr>
          <w:spacing w:val="1"/>
        </w:rPr>
        <w:t xml:space="preserve"> </w:t>
      </w:r>
      <w:r w:rsidRPr="000C7A6B">
        <w:t>одновременно</w:t>
      </w:r>
      <w:r w:rsidRPr="000C7A6B">
        <w:rPr>
          <w:spacing w:val="1"/>
        </w:rPr>
        <w:t xml:space="preserve"> </w:t>
      </w:r>
      <w:r w:rsidRPr="000C7A6B">
        <w:t>перерабатывать</w:t>
      </w:r>
      <w:r w:rsidRPr="000C7A6B">
        <w:rPr>
          <w:spacing w:val="1"/>
        </w:rPr>
        <w:t xml:space="preserve"> </w:t>
      </w:r>
      <w:r w:rsidRPr="000C7A6B">
        <w:t>все</w:t>
      </w:r>
      <w:r w:rsidRPr="000C7A6B">
        <w:rPr>
          <w:spacing w:val="1"/>
        </w:rPr>
        <w:t xml:space="preserve"> </w:t>
      </w:r>
      <w:r w:rsidRPr="000C7A6B">
        <w:t>больше</w:t>
      </w:r>
      <w:r w:rsidRPr="000C7A6B">
        <w:rPr>
          <w:spacing w:val="1"/>
        </w:rPr>
        <w:t xml:space="preserve"> </w:t>
      </w:r>
      <w:r w:rsidRPr="000C7A6B">
        <w:t>информации,</w:t>
      </w:r>
      <w:r w:rsidRPr="000C7A6B">
        <w:rPr>
          <w:spacing w:val="1"/>
        </w:rPr>
        <w:t xml:space="preserve"> </w:t>
      </w:r>
      <w:r w:rsidRPr="000C7A6B">
        <w:t>сопоставляя</w:t>
      </w:r>
      <w:r w:rsidRPr="000C7A6B">
        <w:rPr>
          <w:spacing w:val="1"/>
        </w:rPr>
        <w:t xml:space="preserve"> </w:t>
      </w:r>
      <w:r w:rsidRPr="000C7A6B">
        <w:t>знание</w:t>
      </w:r>
      <w:r w:rsidRPr="000C7A6B">
        <w:rPr>
          <w:spacing w:val="1"/>
        </w:rPr>
        <w:t xml:space="preserve"> </w:t>
      </w:r>
      <w:r w:rsidRPr="000C7A6B">
        <w:t>о</w:t>
      </w:r>
      <w:r w:rsidRPr="000C7A6B">
        <w:rPr>
          <w:spacing w:val="1"/>
        </w:rPr>
        <w:t xml:space="preserve"> </w:t>
      </w:r>
      <w:r w:rsidRPr="000C7A6B">
        <w:t>части</w:t>
      </w:r>
      <w:r w:rsidRPr="000C7A6B">
        <w:rPr>
          <w:spacing w:val="1"/>
        </w:rPr>
        <w:t xml:space="preserve"> </w:t>
      </w:r>
      <w:r w:rsidRPr="000C7A6B">
        <w:t>и</w:t>
      </w:r>
      <w:r w:rsidRPr="000C7A6B">
        <w:rPr>
          <w:spacing w:val="1"/>
        </w:rPr>
        <w:t xml:space="preserve"> </w:t>
      </w:r>
      <w:r w:rsidRPr="000C7A6B">
        <w:t>целом.</w:t>
      </w:r>
      <w:r w:rsidRPr="000C7A6B">
        <w:rPr>
          <w:spacing w:val="-57"/>
        </w:rPr>
        <w:t xml:space="preserve"> </w:t>
      </w:r>
      <w:r w:rsidRPr="000C7A6B">
        <w:t>Появляются</w:t>
      </w:r>
      <w:r w:rsidRPr="000C7A6B">
        <w:rPr>
          <w:spacing w:val="1"/>
        </w:rPr>
        <w:t xml:space="preserve"> </w:t>
      </w:r>
      <w:r w:rsidRPr="000C7A6B">
        <w:t>зачатки</w:t>
      </w:r>
      <w:r w:rsidRPr="000C7A6B">
        <w:rPr>
          <w:spacing w:val="1"/>
        </w:rPr>
        <w:t xml:space="preserve"> </w:t>
      </w:r>
      <w:r w:rsidRPr="000C7A6B">
        <w:t>экспериментирования.</w:t>
      </w:r>
      <w:r w:rsidRPr="000C7A6B">
        <w:rPr>
          <w:spacing w:val="1"/>
        </w:rPr>
        <w:t xml:space="preserve"> </w:t>
      </w:r>
      <w:r w:rsidRPr="000C7A6B">
        <w:t>Физический</w:t>
      </w:r>
      <w:r w:rsidRPr="000C7A6B">
        <w:rPr>
          <w:spacing w:val="1"/>
        </w:rPr>
        <w:t xml:space="preserve"> </w:t>
      </w:r>
      <w:r w:rsidRPr="000C7A6B">
        <w:t>опыт</w:t>
      </w:r>
      <w:r w:rsidRPr="000C7A6B">
        <w:rPr>
          <w:spacing w:val="1"/>
        </w:rPr>
        <w:t xml:space="preserve"> </w:t>
      </w:r>
      <w:r w:rsidRPr="000C7A6B">
        <w:t>становится</w:t>
      </w:r>
      <w:r w:rsidRPr="000C7A6B">
        <w:rPr>
          <w:spacing w:val="1"/>
        </w:rPr>
        <w:t xml:space="preserve"> </w:t>
      </w:r>
      <w:r w:rsidRPr="000C7A6B">
        <w:t>основой</w:t>
      </w:r>
      <w:r w:rsidRPr="000C7A6B">
        <w:rPr>
          <w:spacing w:val="1"/>
        </w:rPr>
        <w:t xml:space="preserve"> </w:t>
      </w:r>
      <w:r w:rsidRPr="000C7A6B">
        <w:t>обобщений.</w:t>
      </w:r>
      <w:r w:rsidRPr="000C7A6B">
        <w:rPr>
          <w:spacing w:val="1"/>
        </w:rPr>
        <w:t xml:space="preserve"> </w:t>
      </w:r>
      <w:r w:rsidRPr="000C7A6B">
        <w:t>Последовательность</w:t>
      </w:r>
      <w:r w:rsidRPr="000C7A6B">
        <w:rPr>
          <w:spacing w:val="1"/>
        </w:rPr>
        <w:t xml:space="preserve"> </w:t>
      </w:r>
      <w:r w:rsidRPr="000C7A6B">
        <w:t>овладения</w:t>
      </w:r>
      <w:r w:rsidRPr="000C7A6B">
        <w:rPr>
          <w:spacing w:val="1"/>
        </w:rPr>
        <w:t xml:space="preserve"> </w:t>
      </w:r>
      <w:r w:rsidRPr="000C7A6B">
        <w:t>обобщениями:</w:t>
      </w:r>
      <w:r w:rsidRPr="000C7A6B">
        <w:rPr>
          <w:spacing w:val="1"/>
        </w:rPr>
        <w:t xml:space="preserve"> </w:t>
      </w:r>
      <w:r w:rsidRPr="000C7A6B">
        <w:t>на</w:t>
      </w:r>
      <w:r w:rsidRPr="000C7A6B">
        <w:rPr>
          <w:spacing w:val="1"/>
        </w:rPr>
        <w:t xml:space="preserve"> </w:t>
      </w:r>
      <w:r w:rsidRPr="000C7A6B">
        <w:t>основании</w:t>
      </w:r>
      <w:r w:rsidRPr="000C7A6B">
        <w:rPr>
          <w:spacing w:val="1"/>
        </w:rPr>
        <w:t xml:space="preserve"> </w:t>
      </w:r>
      <w:r w:rsidRPr="000C7A6B">
        <w:t>цвета</w:t>
      </w:r>
      <w:r w:rsidRPr="000C7A6B">
        <w:rPr>
          <w:spacing w:val="1"/>
        </w:rPr>
        <w:t xml:space="preserve"> </w:t>
      </w:r>
      <w:r w:rsidRPr="000C7A6B">
        <w:t>(от</w:t>
      </w:r>
      <w:r w:rsidRPr="000C7A6B">
        <w:rPr>
          <w:spacing w:val="1"/>
        </w:rPr>
        <w:t xml:space="preserve"> </w:t>
      </w:r>
      <w:r w:rsidRPr="000C7A6B">
        <w:t>года</w:t>
      </w:r>
      <w:r w:rsidRPr="000C7A6B">
        <w:rPr>
          <w:spacing w:val="1"/>
        </w:rPr>
        <w:t xml:space="preserve"> </w:t>
      </w:r>
      <w:r w:rsidRPr="000C7A6B">
        <w:t>до</w:t>
      </w:r>
      <w:r w:rsidRPr="000C7A6B">
        <w:rPr>
          <w:spacing w:val="1"/>
        </w:rPr>
        <w:t xml:space="preserve"> </w:t>
      </w:r>
      <w:r w:rsidRPr="000C7A6B">
        <w:t>года</w:t>
      </w:r>
      <w:r w:rsidRPr="000C7A6B">
        <w:rPr>
          <w:spacing w:val="1"/>
        </w:rPr>
        <w:t xml:space="preserve"> </w:t>
      </w:r>
      <w:r w:rsidRPr="000C7A6B">
        <w:t>и</w:t>
      </w:r>
      <w:r w:rsidRPr="000C7A6B">
        <w:rPr>
          <w:spacing w:val="60"/>
        </w:rPr>
        <w:t xml:space="preserve"> </w:t>
      </w:r>
      <w:r w:rsidRPr="000C7A6B">
        <w:t>семи</w:t>
      </w:r>
      <w:r w:rsidRPr="000C7A6B">
        <w:rPr>
          <w:spacing w:val="1"/>
        </w:rPr>
        <w:t xml:space="preserve"> </w:t>
      </w:r>
      <w:r w:rsidRPr="000C7A6B">
        <w:t>месяцев); на основании формы (от полутора до двух лет); функциональные обобщения (от двух до</w:t>
      </w:r>
      <w:r w:rsidRPr="000C7A6B">
        <w:rPr>
          <w:spacing w:val="1"/>
        </w:rPr>
        <w:t xml:space="preserve"> </w:t>
      </w:r>
      <w:r w:rsidRPr="000C7A6B">
        <w:t>трех</w:t>
      </w:r>
      <w:r w:rsidRPr="000C7A6B">
        <w:rPr>
          <w:spacing w:val="1"/>
        </w:rPr>
        <w:t xml:space="preserve"> </w:t>
      </w:r>
      <w:r w:rsidRPr="000C7A6B">
        <w:t>лет).</w:t>
      </w:r>
    </w:p>
    <w:p w:rsidR="004E7970" w:rsidRPr="000C7A6B" w:rsidRDefault="004E7970" w:rsidP="00245658">
      <w:pPr>
        <w:pStyle w:val="af1"/>
        <w:ind w:firstLine="709"/>
        <w:jc w:val="both"/>
      </w:pPr>
      <w:r w:rsidRPr="000C7A6B">
        <w:t>В</w:t>
      </w:r>
      <w:r w:rsidRPr="000C7A6B">
        <w:rPr>
          <w:spacing w:val="1"/>
        </w:rPr>
        <w:t xml:space="preserve"> </w:t>
      </w:r>
      <w:r w:rsidRPr="000C7A6B">
        <w:t>ходе</w:t>
      </w:r>
      <w:r w:rsidRPr="000C7A6B">
        <w:rPr>
          <w:spacing w:val="1"/>
        </w:rPr>
        <w:t xml:space="preserve"> </w:t>
      </w:r>
      <w:r w:rsidRPr="000C7A6B">
        <w:t>формирования</w:t>
      </w:r>
      <w:r w:rsidRPr="000C7A6B">
        <w:rPr>
          <w:spacing w:val="1"/>
        </w:rPr>
        <w:t xml:space="preserve"> </w:t>
      </w:r>
      <w:r w:rsidRPr="000C7A6B">
        <w:t>умения</w:t>
      </w:r>
      <w:r w:rsidRPr="000C7A6B">
        <w:rPr>
          <w:spacing w:val="1"/>
        </w:rPr>
        <w:t xml:space="preserve"> </w:t>
      </w:r>
      <w:r w:rsidRPr="000C7A6B">
        <w:t>использовать</w:t>
      </w:r>
      <w:r w:rsidRPr="000C7A6B">
        <w:rPr>
          <w:spacing w:val="1"/>
        </w:rPr>
        <w:t xml:space="preserve"> </w:t>
      </w:r>
      <w:r w:rsidRPr="000C7A6B">
        <w:t>орудия</w:t>
      </w:r>
      <w:r w:rsidRPr="000C7A6B">
        <w:rPr>
          <w:spacing w:val="1"/>
        </w:rPr>
        <w:t xml:space="preserve"> </w:t>
      </w:r>
      <w:r w:rsidRPr="000C7A6B">
        <w:t>ребенок</w:t>
      </w:r>
      <w:r w:rsidRPr="000C7A6B">
        <w:rPr>
          <w:spacing w:val="1"/>
        </w:rPr>
        <w:t xml:space="preserve"> </w:t>
      </w:r>
      <w:r w:rsidRPr="000C7A6B">
        <w:t>проходит</w:t>
      </w:r>
      <w:r w:rsidRPr="000C7A6B">
        <w:rPr>
          <w:spacing w:val="1"/>
        </w:rPr>
        <w:t xml:space="preserve"> </w:t>
      </w:r>
      <w:r w:rsidRPr="000C7A6B">
        <w:t>четыре</w:t>
      </w:r>
      <w:r w:rsidRPr="000C7A6B">
        <w:rPr>
          <w:spacing w:val="1"/>
        </w:rPr>
        <w:t xml:space="preserve"> </w:t>
      </w:r>
      <w:r w:rsidRPr="000C7A6B">
        <w:t>стадии:</w:t>
      </w:r>
      <w:r w:rsidRPr="000C7A6B">
        <w:rPr>
          <w:spacing w:val="1"/>
        </w:rPr>
        <w:t xml:space="preserve"> </w:t>
      </w:r>
      <w:r w:rsidRPr="000C7A6B">
        <w:t>целенаправленных проб, «подстерегания», навязчивого вмешательства, объективной регуляции.</w:t>
      </w:r>
      <w:r w:rsidRPr="000C7A6B">
        <w:rPr>
          <w:spacing w:val="1"/>
        </w:rPr>
        <w:t xml:space="preserve"> </w:t>
      </w:r>
      <w:r w:rsidRPr="000C7A6B">
        <w:t>Особенности</w:t>
      </w:r>
      <w:r w:rsidRPr="000C7A6B">
        <w:rPr>
          <w:spacing w:val="1"/>
        </w:rPr>
        <w:t xml:space="preserve"> </w:t>
      </w:r>
      <w:r w:rsidRPr="000C7A6B">
        <w:t>предметной</w:t>
      </w:r>
      <w:r w:rsidRPr="000C7A6B">
        <w:rPr>
          <w:spacing w:val="1"/>
        </w:rPr>
        <w:t xml:space="preserve"> </w:t>
      </w:r>
      <w:r w:rsidRPr="000C7A6B">
        <w:t>деятельности:</w:t>
      </w:r>
      <w:r w:rsidRPr="000C7A6B">
        <w:rPr>
          <w:spacing w:val="1"/>
        </w:rPr>
        <w:t xml:space="preserve"> </w:t>
      </w:r>
      <w:r w:rsidRPr="000C7A6B">
        <w:t>педантизм,</w:t>
      </w:r>
      <w:r w:rsidRPr="000C7A6B">
        <w:rPr>
          <w:spacing w:val="1"/>
        </w:rPr>
        <w:t xml:space="preserve"> </w:t>
      </w:r>
      <w:r w:rsidRPr="000C7A6B">
        <w:t>рука</w:t>
      </w:r>
      <w:r w:rsidRPr="000C7A6B">
        <w:rPr>
          <w:spacing w:val="1"/>
        </w:rPr>
        <w:t xml:space="preserve"> </w:t>
      </w:r>
      <w:r w:rsidRPr="000C7A6B">
        <w:t>подстраивается</w:t>
      </w:r>
      <w:r w:rsidRPr="000C7A6B">
        <w:rPr>
          <w:spacing w:val="1"/>
        </w:rPr>
        <w:t xml:space="preserve"> </w:t>
      </w:r>
      <w:r w:rsidRPr="000C7A6B">
        <w:t>под</w:t>
      </w:r>
      <w:r w:rsidRPr="000C7A6B">
        <w:rPr>
          <w:spacing w:val="1"/>
        </w:rPr>
        <w:t xml:space="preserve"> </w:t>
      </w:r>
      <w:r w:rsidRPr="000C7A6B">
        <w:t>предмет,</w:t>
      </w:r>
      <w:r w:rsidRPr="000C7A6B">
        <w:rPr>
          <w:spacing w:val="1"/>
        </w:rPr>
        <w:t xml:space="preserve"> </w:t>
      </w:r>
      <w:r w:rsidRPr="000C7A6B">
        <w:t>функциональная сторона действия опережает операциональную (знание действия опережает его</w:t>
      </w:r>
      <w:r w:rsidRPr="000C7A6B">
        <w:rPr>
          <w:spacing w:val="1"/>
        </w:rPr>
        <w:t xml:space="preserve"> </w:t>
      </w:r>
      <w:r w:rsidRPr="000C7A6B">
        <w:t>реализацию). Логика развития действия: неспецифичные действия - функциональные действия -</w:t>
      </w:r>
      <w:r w:rsidRPr="000C7A6B">
        <w:rPr>
          <w:spacing w:val="1"/>
        </w:rPr>
        <w:t xml:space="preserve"> </w:t>
      </w:r>
      <w:r w:rsidRPr="000C7A6B">
        <w:t>выделение</w:t>
      </w:r>
      <w:r w:rsidRPr="000C7A6B">
        <w:rPr>
          <w:spacing w:val="7"/>
        </w:rPr>
        <w:t xml:space="preserve"> </w:t>
      </w:r>
      <w:r w:rsidRPr="000C7A6B">
        <w:t>способа</w:t>
      </w:r>
      <w:r w:rsidRPr="000C7A6B">
        <w:rPr>
          <w:spacing w:val="9"/>
        </w:rPr>
        <w:t xml:space="preserve"> </w:t>
      </w:r>
      <w:r w:rsidRPr="000C7A6B">
        <w:t>действия</w:t>
      </w:r>
      <w:r w:rsidRPr="000C7A6B">
        <w:rPr>
          <w:spacing w:val="11"/>
        </w:rPr>
        <w:t xml:space="preserve"> </w:t>
      </w:r>
      <w:r w:rsidRPr="000C7A6B">
        <w:t>-</w:t>
      </w:r>
      <w:r w:rsidRPr="000C7A6B">
        <w:rPr>
          <w:spacing w:val="9"/>
        </w:rPr>
        <w:t xml:space="preserve"> </w:t>
      </w:r>
      <w:r w:rsidRPr="000C7A6B">
        <w:t>перенос</w:t>
      </w:r>
      <w:r w:rsidRPr="000C7A6B">
        <w:rPr>
          <w:spacing w:val="7"/>
        </w:rPr>
        <w:t xml:space="preserve"> </w:t>
      </w:r>
      <w:r w:rsidRPr="000C7A6B">
        <w:t>действия</w:t>
      </w:r>
      <w:r w:rsidRPr="000C7A6B">
        <w:rPr>
          <w:spacing w:val="9"/>
        </w:rPr>
        <w:t xml:space="preserve"> </w:t>
      </w:r>
      <w:r w:rsidRPr="000C7A6B">
        <w:t>(с</w:t>
      </w:r>
      <w:r w:rsidRPr="000C7A6B">
        <w:rPr>
          <w:spacing w:val="8"/>
        </w:rPr>
        <w:t xml:space="preserve"> </w:t>
      </w:r>
      <w:r w:rsidRPr="000C7A6B">
        <w:t>одного</w:t>
      </w:r>
      <w:r w:rsidRPr="000C7A6B">
        <w:rPr>
          <w:spacing w:val="6"/>
        </w:rPr>
        <w:t xml:space="preserve"> </w:t>
      </w:r>
      <w:r w:rsidRPr="000C7A6B">
        <w:t>предмета</w:t>
      </w:r>
      <w:r w:rsidRPr="000C7A6B">
        <w:rPr>
          <w:spacing w:val="9"/>
        </w:rPr>
        <w:t xml:space="preserve"> </w:t>
      </w:r>
      <w:r w:rsidRPr="000C7A6B">
        <w:t>на</w:t>
      </w:r>
      <w:r w:rsidRPr="000C7A6B">
        <w:rPr>
          <w:spacing w:val="7"/>
        </w:rPr>
        <w:t xml:space="preserve"> </w:t>
      </w:r>
      <w:r w:rsidRPr="000C7A6B">
        <w:t>другой,</w:t>
      </w:r>
      <w:r w:rsidRPr="000C7A6B">
        <w:rPr>
          <w:spacing w:val="9"/>
        </w:rPr>
        <w:t xml:space="preserve"> </w:t>
      </w:r>
      <w:r w:rsidRPr="000C7A6B">
        <w:t>из</w:t>
      </w:r>
      <w:r w:rsidRPr="000C7A6B">
        <w:rPr>
          <w:spacing w:val="10"/>
        </w:rPr>
        <w:t xml:space="preserve"> </w:t>
      </w:r>
      <w:r w:rsidRPr="000C7A6B">
        <w:t>одной</w:t>
      </w:r>
      <w:r w:rsidRPr="000C7A6B">
        <w:rPr>
          <w:spacing w:val="9"/>
        </w:rPr>
        <w:t xml:space="preserve"> </w:t>
      </w:r>
      <w:r w:rsidRPr="000C7A6B">
        <w:t>ситуации</w:t>
      </w:r>
      <w:r w:rsidRPr="000C7A6B">
        <w:rPr>
          <w:spacing w:val="-57"/>
        </w:rPr>
        <w:t xml:space="preserve"> </w:t>
      </w:r>
      <w:r w:rsidRPr="000C7A6B">
        <w:t xml:space="preserve">в другую). </w:t>
      </w:r>
      <w:r w:rsidRPr="000C7A6B">
        <w:lastRenderedPageBreak/>
        <w:t>Предметно-орудийные действия формируются только в сотрудничестве со взрослым.</w:t>
      </w:r>
      <w:r w:rsidRPr="000C7A6B">
        <w:rPr>
          <w:spacing w:val="1"/>
        </w:rPr>
        <w:t xml:space="preserve"> </w:t>
      </w:r>
      <w:r w:rsidRPr="000C7A6B">
        <w:t>Функции</w:t>
      </w:r>
      <w:r w:rsidRPr="000C7A6B">
        <w:rPr>
          <w:spacing w:val="1"/>
        </w:rPr>
        <w:t xml:space="preserve"> </w:t>
      </w:r>
      <w:r w:rsidRPr="000C7A6B">
        <w:t>взрослого</w:t>
      </w:r>
      <w:r w:rsidRPr="000C7A6B">
        <w:rPr>
          <w:spacing w:val="1"/>
        </w:rPr>
        <w:t xml:space="preserve"> </w:t>
      </w:r>
      <w:r w:rsidRPr="000C7A6B">
        <w:t>в</w:t>
      </w:r>
      <w:r w:rsidRPr="000C7A6B">
        <w:rPr>
          <w:spacing w:val="1"/>
        </w:rPr>
        <w:t xml:space="preserve"> </w:t>
      </w:r>
      <w:r w:rsidRPr="000C7A6B">
        <w:t>формировании</w:t>
      </w:r>
      <w:r w:rsidRPr="000C7A6B">
        <w:rPr>
          <w:spacing w:val="1"/>
        </w:rPr>
        <w:t xml:space="preserve"> </w:t>
      </w:r>
      <w:r w:rsidRPr="000C7A6B">
        <w:t>предметных</w:t>
      </w:r>
      <w:r w:rsidRPr="000C7A6B">
        <w:rPr>
          <w:spacing w:val="1"/>
        </w:rPr>
        <w:t xml:space="preserve"> </w:t>
      </w:r>
      <w:r w:rsidRPr="000C7A6B">
        <w:t>действий:</w:t>
      </w:r>
      <w:r w:rsidRPr="000C7A6B">
        <w:rPr>
          <w:spacing w:val="1"/>
        </w:rPr>
        <w:t xml:space="preserve"> </w:t>
      </w:r>
      <w:r w:rsidRPr="000C7A6B">
        <w:t>показ,</w:t>
      </w:r>
      <w:r w:rsidRPr="000C7A6B">
        <w:rPr>
          <w:spacing w:val="1"/>
        </w:rPr>
        <w:t xml:space="preserve"> </w:t>
      </w:r>
      <w:r w:rsidRPr="000C7A6B">
        <w:t>совместные</w:t>
      </w:r>
      <w:r w:rsidRPr="000C7A6B">
        <w:rPr>
          <w:spacing w:val="1"/>
        </w:rPr>
        <w:t xml:space="preserve"> </w:t>
      </w:r>
      <w:r w:rsidRPr="000C7A6B">
        <w:t>действия,</w:t>
      </w:r>
      <w:r w:rsidRPr="000C7A6B">
        <w:rPr>
          <w:spacing w:val="1"/>
        </w:rPr>
        <w:t xml:space="preserve"> </w:t>
      </w:r>
      <w:r w:rsidRPr="000C7A6B">
        <w:t>поощрение</w:t>
      </w:r>
      <w:r w:rsidRPr="000C7A6B">
        <w:rPr>
          <w:spacing w:val="1"/>
        </w:rPr>
        <w:t xml:space="preserve"> </w:t>
      </w:r>
      <w:r w:rsidRPr="000C7A6B">
        <w:t>активных</w:t>
      </w:r>
      <w:r w:rsidRPr="000C7A6B">
        <w:rPr>
          <w:spacing w:val="1"/>
        </w:rPr>
        <w:t xml:space="preserve"> </w:t>
      </w:r>
      <w:r w:rsidRPr="000C7A6B">
        <w:t>проб</w:t>
      </w:r>
      <w:r w:rsidRPr="000C7A6B">
        <w:rPr>
          <w:spacing w:val="1"/>
        </w:rPr>
        <w:t xml:space="preserve"> </w:t>
      </w:r>
      <w:r w:rsidRPr="000C7A6B">
        <w:t>ребенка,</w:t>
      </w:r>
      <w:r w:rsidRPr="000C7A6B">
        <w:rPr>
          <w:spacing w:val="1"/>
        </w:rPr>
        <w:t xml:space="preserve"> </w:t>
      </w:r>
      <w:r w:rsidRPr="000C7A6B">
        <w:t>словесные</w:t>
      </w:r>
      <w:r w:rsidRPr="000C7A6B">
        <w:rPr>
          <w:spacing w:val="1"/>
        </w:rPr>
        <w:t xml:space="preserve"> </w:t>
      </w:r>
      <w:r w:rsidRPr="000C7A6B">
        <w:t>указания.</w:t>
      </w:r>
      <w:r w:rsidRPr="000C7A6B">
        <w:rPr>
          <w:spacing w:val="1"/>
        </w:rPr>
        <w:t xml:space="preserve"> </w:t>
      </w:r>
      <w:r w:rsidRPr="000C7A6B">
        <w:t>Предметная</w:t>
      </w:r>
      <w:r w:rsidRPr="000C7A6B">
        <w:rPr>
          <w:spacing w:val="1"/>
        </w:rPr>
        <w:t xml:space="preserve"> </w:t>
      </w:r>
      <w:r w:rsidRPr="000C7A6B">
        <w:t>деятельность</w:t>
      </w:r>
      <w:r w:rsidRPr="000C7A6B">
        <w:rPr>
          <w:spacing w:val="1"/>
        </w:rPr>
        <w:t xml:space="preserve"> </w:t>
      </w:r>
      <w:r w:rsidRPr="000C7A6B">
        <w:t>становится</w:t>
      </w:r>
      <w:r w:rsidRPr="000C7A6B">
        <w:rPr>
          <w:spacing w:val="-57"/>
        </w:rPr>
        <w:t xml:space="preserve"> </w:t>
      </w:r>
      <w:r w:rsidRPr="000C7A6B">
        <w:t>основой</w:t>
      </w:r>
      <w:r w:rsidRPr="000C7A6B">
        <w:rPr>
          <w:spacing w:val="1"/>
        </w:rPr>
        <w:t xml:space="preserve"> </w:t>
      </w:r>
      <w:r w:rsidRPr="000C7A6B">
        <w:t>развития</w:t>
      </w:r>
      <w:r w:rsidRPr="000C7A6B">
        <w:rPr>
          <w:spacing w:val="1"/>
        </w:rPr>
        <w:t xml:space="preserve"> </w:t>
      </w:r>
      <w:r w:rsidRPr="000C7A6B">
        <w:t>наглядно-образного</w:t>
      </w:r>
      <w:r w:rsidRPr="000C7A6B">
        <w:rPr>
          <w:spacing w:val="1"/>
        </w:rPr>
        <w:t xml:space="preserve"> </w:t>
      </w:r>
      <w:r w:rsidRPr="000C7A6B">
        <w:t>мышления</w:t>
      </w:r>
      <w:r w:rsidRPr="000C7A6B">
        <w:rPr>
          <w:spacing w:val="1"/>
        </w:rPr>
        <w:t xml:space="preserve"> </w:t>
      </w:r>
      <w:r w:rsidRPr="000C7A6B">
        <w:t>через</w:t>
      </w:r>
      <w:r w:rsidRPr="000C7A6B">
        <w:rPr>
          <w:spacing w:val="1"/>
        </w:rPr>
        <w:t xml:space="preserve"> </w:t>
      </w:r>
      <w:r w:rsidRPr="000C7A6B">
        <w:t>представления</w:t>
      </w:r>
      <w:r w:rsidRPr="000C7A6B">
        <w:rPr>
          <w:spacing w:val="1"/>
        </w:rPr>
        <w:t xml:space="preserve"> </w:t>
      </w:r>
      <w:r w:rsidRPr="000C7A6B">
        <w:t>о</w:t>
      </w:r>
      <w:r w:rsidRPr="000C7A6B">
        <w:rPr>
          <w:spacing w:val="1"/>
        </w:rPr>
        <w:t xml:space="preserve"> </w:t>
      </w:r>
      <w:r w:rsidRPr="000C7A6B">
        <w:t>цели</w:t>
      </w:r>
      <w:r w:rsidRPr="000C7A6B">
        <w:rPr>
          <w:spacing w:val="1"/>
        </w:rPr>
        <w:t xml:space="preserve"> </w:t>
      </w:r>
      <w:r w:rsidRPr="000C7A6B">
        <w:t>действия</w:t>
      </w:r>
      <w:r w:rsidRPr="000C7A6B">
        <w:rPr>
          <w:spacing w:val="1"/>
        </w:rPr>
        <w:t xml:space="preserve"> </w:t>
      </w:r>
      <w:r w:rsidRPr="000C7A6B">
        <w:t>и</w:t>
      </w:r>
      <w:r w:rsidRPr="000C7A6B">
        <w:rPr>
          <w:spacing w:val="1"/>
        </w:rPr>
        <w:t xml:space="preserve"> </w:t>
      </w:r>
      <w:r w:rsidRPr="000C7A6B">
        <w:t>ожидаемом результате, выделение соотношений и связей между предметами, условий реализации</w:t>
      </w:r>
      <w:r w:rsidRPr="000C7A6B">
        <w:rPr>
          <w:spacing w:val="1"/>
        </w:rPr>
        <w:t xml:space="preserve"> </w:t>
      </w:r>
      <w:r w:rsidRPr="000C7A6B">
        <w:t>действий.</w:t>
      </w:r>
    </w:p>
    <w:p w:rsidR="004E7970" w:rsidRPr="000C7A6B" w:rsidRDefault="004E7970" w:rsidP="00245658">
      <w:pPr>
        <w:pStyle w:val="af1"/>
        <w:ind w:firstLine="709"/>
        <w:jc w:val="both"/>
      </w:pPr>
      <w:r w:rsidRPr="000C7A6B">
        <w:t>Второй год жизни - период интенсивного формирования речи, где можно выделить два</w:t>
      </w:r>
      <w:r w:rsidRPr="000C7A6B">
        <w:rPr>
          <w:spacing w:val="1"/>
        </w:rPr>
        <w:t xml:space="preserve"> </w:t>
      </w:r>
      <w:r w:rsidRPr="000C7A6B">
        <w:t>основных этапа. Первый (от года до года и шести-восьми месяцев) - переходный, со следующими</w:t>
      </w:r>
      <w:r w:rsidRPr="000C7A6B">
        <w:rPr>
          <w:spacing w:val="1"/>
        </w:rPr>
        <w:t xml:space="preserve"> </w:t>
      </w:r>
      <w:r w:rsidRPr="000C7A6B">
        <w:t>особенностями:</w:t>
      </w:r>
      <w:r w:rsidRPr="000C7A6B">
        <w:rPr>
          <w:spacing w:val="1"/>
        </w:rPr>
        <w:t xml:space="preserve"> </w:t>
      </w:r>
      <w:r w:rsidRPr="000C7A6B">
        <w:t>интенсивное</w:t>
      </w:r>
      <w:r w:rsidRPr="000C7A6B">
        <w:rPr>
          <w:spacing w:val="1"/>
        </w:rPr>
        <w:t xml:space="preserve"> </w:t>
      </w:r>
      <w:r w:rsidRPr="000C7A6B">
        <w:t>развитие</w:t>
      </w:r>
      <w:r w:rsidRPr="000C7A6B">
        <w:rPr>
          <w:spacing w:val="1"/>
        </w:rPr>
        <w:t xml:space="preserve"> </w:t>
      </w:r>
      <w:r w:rsidRPr="000C7A6B">
        <w:t>понимания,</w:t>
      </w:r>
      <w:r w:rsidRPr="000C7A6B">
        <w:rPr>
          <w:spacing w:val="1"/>
        </w:rPr>
        <w:t xml:space="preserve"> </w:t>
      </w:r>
      <w:r w:rsidRPr="000C7A6B">
        <w:t>активной</w:t>
      </w:r>
      <w:r w:rsidRPr="000C7A6B">
        <w:rPr>
          <w:spacing w:val="1"/>
        </w:rPr>
        <w:t xml:space="preserve"> </w:t>
      </w:r>
      <w:r w:rsidRPr="000C7A6B">
        <w:t>речи</w:t>
      </w:r>
      <w:r w:rsidRPr="000C7A6B">
        <w:rPr>
          <w:spacing w:val="1"/>
        </w:rPr>
        <w:t xml:space="preserve"> </w:t>
      </w:r>
      <w:r w:rsidRPr="000C7A6B">
        <w:t>почти</w:t>
      </w:r>
      <w:r w:rsidRPr="000C7A6B">
        <w:rPr>
          <w:spacing w:val="1"/>
        </w:rPr>
        <w:t xml:space="preserve"> </w:t>
      </w:r>
      <w:r w:rsidRPr="000C7A6B">
        <w:t>нет;</w:t>
      </w:r>
      <w:r w:rsidRPr="000C7A6B">
        <w:rPr>
          <w:spacing w:val="1"/>
        </w:rPr>
        <w:t xml:space="preserve"> </w:t>
      </w:r>
      <w:r w:rsidRPr="000C7A6B">
        <w:t>активная</w:t>
      </w:r>
      <w:r w:rsidRPr="000C7A6B">
        <w:rPr>
          <w:spacing w:val="1"/>
        </w:rPr>
        <w:t xml:space="preserve"> </w:t>
      </w:r>
      <w:r w:rsidRPr="000C7A6B">
        <w:t>речь</w:t>
      </w:r>
      <w:r w:rsidRPr="000C7A6B">
        <w:rPr>
          <w:spacing w:val="1"/>
        </w:rPr>
        <w:t xml:space="preserve"> </w:t>
      </w:r>
      <w:r w:rsidRPr="000C7A6B">
        <w:t>своеобразна по лексике, семантике, фонетике, грамматике, синтаксису. Второй период (от года и</w:t>
      </w:r>
      <w:r w:rsidRPr="000C7A6B">
        <w:rPr>
          <w:spacing w:val="1"/>
        </w:rPr>
        <w:t xml:space="preserve"> </w:t>
      </w:r>
      <w:r w:rsidRPr="000C7A6B">
        <w:t>восьми месяцев до трех лет) - практическое овладение речью. Связи между предметом (действием)</w:t>
      </w:r>
      <w:r w:rsidRPr="000C7A6B">
        <w:rPr>
          <w:spacing w:val="-57"/>
        </w:rPr>
        <w:t xml:space="preserve"> </w:t>
      </w:r>
      <w:r w:rsidRPr="000C7A6B">
        <w:t>и словами, их обозначающими, формируются значительно быстрее, чем в конце первого года</w:t>
      </w:r>
      <w:r w:rsidRPr="000C7A6B">
        <w:rPr>
          <w:spacing w:val="1"/>
        </w:rPr>
        <w:t xml:space="preserve"> </w:t>
      </w:r>
      <w:r w:rsidRPr="000C7A6B">
        <w:t>(«взрыв наименований»). При этом понимание речи окружающих по-прежнему опережает умение</w:t>
      </w:r>
      <w:r w:rsidRPr="000C7A6B">
        <w:rPr>
          <w:spacing w:val="1"/>
        </w:rPr>
        <w:t xml:space="preserve"> </w:t>
      </w:r>
      <w:r w:rsidRPr="000C7A6B">
        <w:t>говорить. Установлена четкая зависимость между качеством языковой стимуляции в домашнем</w:t>
      </w:r>
      <w:r w:rsidRPr="000C7A6B">
        <w:rPr>
          <w:spacing w:val="1"/>
        </w:rPr>
        <w:t xml:space="preserve"> </w:t>
      </w:r>
      <w:r w:rsidRPr="000C7A6B">
        <w:t>окружении</w:t>
      </w:r>
      <w:r w:rsidRPr="000C7A6B">
        <w:rPr>
          <w:spacing w:val="1"/>
        </w:rPr>
        <w:t xml:space="preserve"> </w:t>
      </w:r>
      <w:r w:rsidRPr="000C7A6B">
        <w:t>ребенка</w:t>
      </w:r>
      <w:r w:rsidRPr="000C7A6B">
        <w:rPr>
          <w:spacing w:val="1"/>
        </w:rPr>
        <w:t xml:space="preserve"> </w:t>
      </w:r>
      <w:r w:rsidRPr="000C7A6B">
        <w:t>и</w:t>
      </w:r>
      <w:r w:rsidRPr="000C7A6B">
        <w:rPr>
          <w:spacing w:val="1"/>
        </w:rPr>
        <w:t xml:space="preserve"> </w:t>
      </w:r>
      <w:r w:rsidRPr="000C7A6B">
        <w:t>развитием</w:t>
      </w:r>
      <w:r w:rsidRPr="000C7A6B">
        <w:rPr>
          <w:spacing w:val="1"/>
        </w:rPr>
        <w:t xml:space="preserve"> </w:t>
      </w:r>
      <w:r w:rsidRPr="000C7A6B">
        <w:t>его</w:t>
      </w:r>
      <w:r w:rsidRPr="000C7A6B">
        <w:rPr>
          <w:spacing w:val="1"/>
        </w:rPr>
        <w:t xml:space="preserve"> </w:t>
      </w:r>
      <w:r w:rsidRPr="000C7A6B">
        <w:t>речи.</w:t>
      </w:r>
      <w:r w:rsidRPr="000C7A6B">
        <w:rPr>
          <w:spacing w:val="1"/>
        </w:rPr>
        <w:t xml:space="preserve"> </w:t>
      </w:r>
      <w:r w:rsidRPr="000C7A6B">
        <w:t>Дети</w:t>
      </w:r>
      <w:r w:rsidRPr="000C7A6B">
        <w:rPr>
          <w:spacing w:val="1"/>
        </w:rPr>
        <w:t xml:space="preserve"> </w:t>
      </w:r>
      <w:r w:rsidRPr="000C7A6B">
        <w:t>усваивают</w:t>
      </w:r>
      <w:r w:rsidRPr="000C7A6B">
        <w:rPr>
          <w:spacing w:val="1"/>
        </w:rPr>
        <w:t xml:space="preserve"> </w:t>
      </w:r>
      <w:r w:rsidRPr="000C7A6B">
        <w:t>названия</w:t>
      </w:r>
      <w:r w:rsidRPr="000C7A6B">
        <w:rPr>
          <w:spacing w:val="1"/>
        </w:rPr>
        <w:t xml:space="preserve"> </w:t>
      </w:r>
      <w:r w:rsidRPr="000C7A6B">
        <w:t>предметов,</w:t>
      </w:r>
      <w:r w:rsidRPr="000C7A6B">
        <w:rPr>
          <w:spacing w:val="1"/>
        </w:rPr>
        <w:t xml:space="preserve"> </w:t>
      </w:r>
      <w:r w:rsidRPr="000C7A6B">
        <w:t>действий,</w:t>
      </w:r>
      <w:r w:rsidRPr="000C7A6B">
        <w:rPr>
          <w:spacing w:val="1"/>
        </w:rPr>
        <w:t xml:space="preserve"> </w:t>
      </w:r>
      <w:r w:rsidRPr="000C7A6B">
        <w:t>обозначения некоторых качеств и состояний. Благодаря этому можно организовать деятельность и</w:t>
      </w:r>
      <w:r w:rsidRPr="000C7A6B">
        <w:rPr>
          <w:spacing w:val="-57"/>
        </w:rPr>
        <w:t xml:space="preserve"> </w:t>
      </w:r>
      <w:r w:rsidRPr="000C7A6B">
        <w:t>поведение малышей, формировать и совершенствовать восприятие, в том числе составляющие</w:t>
      </w:r>
      <w:r w:rsidRPr="000C7A6B">
        <w:rPr>
          <w:spacing w:val="1"/>
        </w:rPr>
        <w:t xml:space="preserve"> </w:t>
      </w:r>
      <w:r w:rsidRPr="000C7A6B">
        <w:t>основу сенсорного воспитания. Самые первые слова обозначают те предметы, с которыми ребенок</w:t>
      </w:r>
      <w:r w:rsidRPr="000C7A6B">
        <w:rPr>
          <w:spacing w:val="-57"/>
        </w:rPr>
        <w:t xml:space="preserve"> </w:t>
      </w:r>
      <w:r w:rsidRPr="000C7A6B">
        <w:t>может играть (мяч, машинка и т. п.). Поскольку в окружении каждого ребенка набор предметов, с</w:t>
      </w:r>
      <w:r w:rsidRPr="000C7A6B">
        <w:rPr>
          <w:spacing w:val="1"/>
        </w:rPr>
        <w:t xml:space="preserve"> </w:t>
      </w:r>
      <w:r w:rsidRPr="000C7A6B">
        <w:t>которыми он может так или иначе взаимодействовать, различен, то и первоначальный словарный</w:t>
      </w:r>
      <w:r w:rsidRPr="000C7A6B">
        <w:rPr>
          <w:spacing w:val="1"/>
        </w:rPr>
        <w:t xml:space="preserve"> </w:t>
      </w:r>
      <w:r w:rsidRPr="000C7A6B">
        <w:t>запас каждого ребенка уникален. Научившись употреблять слова применительно к определенной</w:t>
      </w:r>
      <w:r w:rsidRPr="000C7A6B">
        <w:rPr>
          <w:spacing w:val="1"/>
        </w:rPr>
        <w:t xml:space="preserve"> </w:t>
      </w:r>
      <w:r w:rsidRPr="000C7A6B">
        <w:t>ситуации,</w:t>
      </w:r>
      <w:r w:rsidRPr="000C7A6B">
        <w:rPr>
          <w:spacing w:val="1"/>
        </w:rPr>
        <w:t xml:space="preserve"> </w:t>
      </w:r>
      <w:r w:rsidRPr="000C7A6B">
        <w:t>дети</w:t>
      </w:r>
      <w:r w:rsidRPr="000C7A6B">
        <w:rPr>
          <w:spacing w:val="1"/>
        </w:rPr>
        <w:t xml:space="preserve"> </w:t>
      </w:r>
      <w:r w:rsidRPr="000C7A6B">
        <w:t>вскоре</w:t>
      </w:r>
      <w:r w:rsidRPr="000C7A6B">
        <w:rPr>
          <w:spacing w:val="1"/>
        </w:rPr>
        <w:t xml:space="preserve"> </w:t>
      </w:r>
      <w:r w:rsidRPr="000C7A6B">
        <w:t>начинают</w:t>
      </w:r>
      <w:r w:rsidRPr="000C7A6B">
        <w:rPr>
          <w:spacing w:val="1"/>
        </w:rPr>
        <w:t xml:space="preserve"> </w:t>
      </w:r>
      <w:r w:rsidRPr="000C7A6B">
        <w:t>использовать</w:t>
      </w:r>
      <w:r w:rsidRPr="000C7A6B">
        <w:rPr>
          <w:spacing w:val="1"/>
        </w:rPr>
        <w:t xml:space="preserve"> </w:t>
      </w:r>
      <w:r w:rsidRPr="000C7A6B">
        <w:t>их</w:t>
      </w:r>
      <w:r w:rsidRPr="000C7A6B">
        <w:rPr>
          <w:spacing w:val="1"/>
        </w:rPr>
        <w:t xml:space="preserve"> </w:t>
      </w:r>
      <w:r w:rsidRPr="000C7A6B">
        <w:t>в</w:t>
      </w:r>
      <w:r w:rsidRPr="000C7A6B">
        <w:rPr>
          <w:spacing w:val="1"/>
        </w:rPr>
        <w:t xml:space="preserve"> </w:t>
      </w:r>
      <w:r w:rsidRPr="000C7A6B">
        <w:t>описаниях</w:t>
      </w:r>
      <w:r w:rsidRPr="000C7A6B">
        <w:rPr>
          <w:spacing w:val="1"/>
        </w:rPr>
        <w:t xml:space="preserve"> </w:t>
      </w:r>
      <w:r w:rsidRPr="000C7A6B">
        <w:t>других</w:t>
      </w:r>
      <w:r w:rsidRPr="000C7A6B">
        <w:rPr>
          <w:spacing w:val="1"/>
        </w:rPr>
        <w:t xml:space="preserve"> </w:t>
      </w:r>
      <w:r w:rsidRPr="000C7A6B">
        <w:t>ситуаций,</w:t>
      </w:r>
      <w:r w:rsidRPr="000C7A6B">
        <w:rPr>
          <w:spacing w:val="1"/>
        </w:rPr>
        <w:t xml:space="preserve"> </w:t>
      </w:r>
      <w:r w:rsidRPr="000C7A6B">
        <w:t>не</w:t>
      </w:r>
      <w:r w:rsidRPr="000C7A6B">
        <w:rPr>
          <w:spacing w:val="1"/>
        </w:rPr>
        <w:t xml:space="preserve"> </w:t>
      </w:r>
      <w:r w:rsidRPr="000C7A6B">
        <w:t>замечая</w:t>
      </w:r>
      <w:r w:rsidRPr="000C7A6B">
        <w:rPr>
          <w:spacing w:val="1"/>
        </w:rPr>
        <w:t xml:space="preserve"> </w:t>
      </w:r>
      <w:r w:rsidRPr="000C7A6B">
        <w:t>производимой нередко подмены их истинного значения. В процессе разнообразной деятельности</w:t>
      </w:r>
      <w:r w:rsidRPr="000C7A6B">
        <w:rPr>
          <w:spacing w:val="1"/>
        </w:rPr>
        <w:t xml:space="preserve"> </w:t>
      </w:r>
      <w:r w:rsidRPr="000C7A6B">
        <w:t>со</w:t>
      </w:r>
      <w:r w:rsidRPr="000C7A6B">
        <w:rPr>
          <w:spacing w:val="12"/>
        </w:rPr>
        <w:t xml:space="preserve"> </w:t>
      </w:r>
      <w:r w:rsidRPr="000C7A6B">
        <w:t>взрослыми</w:t>
      </w:r>
      <w:r w:rsidRPr="000C7A6B">
        <w:rPr>
          <w:spacing w:val="14"/>
        </w:rPr>
        <w:t xml:space="preserve"> </w:t>
      </w:r>
      <w:r w:rsidRPr="000C7A6B">
        <w:t>дети</w:t>
      </w:r>
      <w:r w:rsidRPr="000C7A6B">
        <w:rPr>
          <w:spacing w:val="18"/>
        </w:rPr>
        <w:t xml:space="preserve"> </w:t>
      </w:r>
      <w:r w:rsidRPr="000C7A6B">
        <w:t>усваивают,</w:t>
      </w:r>
      <w:r w:rsidRPr="000C7A6B">
        <w:rPr>
          <w:spacing w:val="13"/>
        </w:rPr>
        <w:t xml:space="preserve"> </w:t>
      </w:r>
      <w:r w:rsidRPr="000C7A6B">
        <w:t>что</w:t>
      </w:r>
      <w:r w:rsidRPr="000C7A6B">
        <w:rPr>
          <w:spacing w:val="12"/>
        </w:rPr>
        <w:t xml:space="preserve"> </w:t>
      </w:r>
      <w:r w:rsidRPr="000C7A6B">
        <w:t>одно</w:t>
      </w:r>
      <w:r w:rsidRPr="000C7A6B">
        <w:rPr>
          <w:spacing w:val="13"/>
        </w:rPr>
        <w:t xml:space="preserve"> </w:t>
      </w:r>
      <w:r w:rsidRPr="000C7A6B">
        <w:t>и</w:t>
      </w:r>
      <w:r w:rsidRPr="000C7A6B">
        <w:rPr>
          <w:spacing w:val="13"/>
        </w:rPr>
        <w:t xml:space="preserve"> </w:t>
      </w:r>
      <w:r w:rsidRPr="000C7A6B">
        <w:t>то</w:t>
      </w:r>
      <w:r w:rsidRPr="000C7A6B">
        <w:rPr>
          <w:spacing w:val="13"/>
        </w:rPr>
        <w:t xml:space="preserve"> </w:t>
      </w:r>
      <w:r w:rsidRPr="000C7A6B">
        <w:t>же</w:t>
      </w:r>
      <w:r w:rsidRPr="000C7A6B">
        <w:rPr>
          <w:spacing w:val="10"/>
        </w:rPr>
        <w:t xml:space="preserve"> </w:t>
      </w:r>
      <w:r w:rsidRPr="000C7A6B">
        <w:t>действие</w:t>
      </w:r>
      <w:r w:rsidRPr="000C7A6B">
        <w:rPr>
          <w:spacing w:val="12"/>
        </w:rPr>
        <w:t xml:space="preserve"> </w:t>
      </w:r>
      <w:r w:rsidRPr="000C7A6B">
        <w:t>может</w:t>
      </w:r>
      <w:r w:rsidRPr="000C7A6B">
        <w:rPr>
          <w:spacing w:val="13"/>
        </w:rPr>
        <w:t xml:space="preserve"> </w:t>
      </w:r>
      <w:r w:rsidRPr="000C7A6B">
        <w:t>относиться</w:t>
      </w:r>
      <w:r w:rsidRPr="000C7A6B">
        <w:rPr>
          <w:spacing w:val="12"/>
        </w:rPr>
        <w:t xml:space="preserve"> </w:t>
      </w:r>
      <w:r w:rsidRPr="000C7A6B">
        <w:t>к</w:t>
      </w:r>
      <w:r w:rsidRPr="000C7A6B">
        <w:rPr>
          <w:spacing w:val="13"/>
        </w:rPr>
        <w:t xml:space="preserve"> </w:t>
      </w:r>
      <w:r w:rsidRPr="000C7A6B">
        <w:t>разным</w:t>
      </w:r>
      <w:r w:rsidRPr="000C7A6B">
        <w:rPr>
          <w:spacing w:val="11"/>
        </w:rPr>
        <w:t xml:space="preserve"> </w:t>
      </w:r>
      <w:r w:rsidRPr="000C7A6B">
        <w:t>предметам: «надень шапку, надень колечки на пирамидку и т.д.». Важным приобретением речи и мышления</w:t>
      </w:r>
      <w:r w:rsidRPr="000C7A6B">
        <w:rPr>
          <w:spacing w:val="1"/>
        </w:rPr>
        <w:t xml:space="preserve"> </w:t>
      </w:r>
      <w:r w:rsidRPr="000C7A6B">
        <w:t>является</w:t>
      </w:r>
      <w:r w:rsidRPr="000C7A6B">
        <w:rPr>
          <w:spacing w:val="1"/>
        </w:rPr>
        <w:t xml:space="preserve"> </w:t>
      </w:r>
      <w:r w:rsidRPr="000C7A6B">
        <w:t>формирующаяся</w:t>
      </w:r>
      <w:r w:rsidRPr="000C7A6B">
        <w:rPr>
          <w:spacing w:val="1"/>
        </w:rPr>
        <w:t xml:space="preserve"> </w:t>
      </w:r>
      <w:r w:rsidRPr="000C7A6B">
        <w:t>на</w:t>
      </w:r>
      <w:r w:rsidRPr="000C7A6B">
        <w:rPr>
          <w:spacing w:val="1"/>
        </w:rPr>
        <w:t xml:space="preserve"> </w:t>
      </w:r>
      <w:r w:rsidRPr="000C7A6B">
        <w:t>втором</w:t>
      </w:r>
      <w:r w:rsidRPr="000C7A6B">
        <w:rPr>
          <w:spacing w:val="1"/>
        </w:rPr>
        <w:t xml:space="preserve"> </w:t>
      </w:r>
      <w:r w:rsidRPr="000C7A6B">
        <w:t>году</w:t>
      </w:r>
      <w:r w:rsidRPr="000C7A6B">
        <w:rPr>
          <w:spacing w:val="1"/>
        </w:rPr>
        <w:t xml:space="preserve"> </w:t>
      </w:r>
      <w:r w:rsidRPr="000C7A6B">
        <w:t>жизни</w:t>
      </w:r>
      <w:r w:rsidRPr="000C7A6B">
        <w:rPr>
          <w:spacing w:val="1"/>
        </w:rPr>
        <w:t xml:space="preserve"> </w:t>
      </w:r>
      <w:r w:rsidRPr="000C7A6B">
        <w:t>способность</w:t>
      </w:r>
      <w:r w:rsidRPr="000C7A6B">
        <w:rPr>
          <w:spacing w:val="1"/>
        </w:rPr>
        <w:t xml:space="preserve"> </w:t>
      </w:r>
      <w:r w:rsidRPr="000C7A6B">
        <w:t>обобщения.</w:t>
      </w:r>
      <w:r w:rsidRPr="000C7A6B">
        <w:rPr>
          <w:spacing w:val="1"/>
        </w:rPr>
        <w:t xml:space="preserve"> </w:t>
      </w:r>
      <w:r w:rsidRPr="000C7A6B">
        <w:t>Слово</w:t>
      </w:r>
      <w:r w:rsidRPr="000C7A6B">
        <w:rPr>
          <w:spacing w:val="1"/>
        </w:rPr>
        <w:t xml:space="preserve"> </w:t>
      </w:r>
      <w:r w:rsidRPr="000C7A6B">
        <w:t>в</w:t>
      </w:r>
      <w:r w:rsidRPr="000C7A6B">
        <w:rPr>
          <w:spacing w:val="1"/>
        </w:rPr>
        <w:t xml:space="preserve"> </w:t>
      </w:r>
      <w:r w:rsidRPr="000C7A6B">
        <w:t>сознании</w:t>
      </w:r>
      <w:r w:rsidRPr="000C7A6B">
        <w:rPr>
          <w:spacing w:val="1"/>
        </w:rPr>
        <w:t xml:space="preserve"> </w:t>
      </w:r>
      <w:r w:rsidRPr="000C7A6B">
        <w:t>ребенка</w:t>
      </w:r>
      <w:r w:rsidRPr="000C7A6B">
        <w:rPr>
          <w:spacing w:val="1"/>
        </w:rPr>
        <w:t xml:space="preserve"> </w:t>
      </w:r>
      <w:r w:rsidRPr="000C7A6B">
        <w:t>начинает</w:t>
      </w:r>
      <w:r w:rsidRPr="000C7A6B">
        <w:rPr>
          <w:spacing w:val="1"/>
        </w:rPr>
        <w:t xml:space="preserve"> </w:t>
      </w:r>
      <w:r w:rsidRPr="000C7A6B">
        <w:t>ассоциироваться</w:t>
      </w:r>
      <w:r w:rsidRPr="000C7A6B">
        <w:rPr>
          <w:spacing w:val="1"/>
        </w:rPr>
        <w:t xml:space="preserve"> </w:t>
      </w:r>
      <w:r w:rsidRPr="000C7A6B">
        <w:t>не</w:t>
      </w:r>
      <w:r w:rsidRPr="000C7A6B">
        <w:rPr>
          <w:spacing w:val="1"/>
        </w:rPr>
        <w:t xml:space="preserve"> </w:t>
      </w:r>
      <w:r w:rsidRPr="000C7A6B">
        <w:t>с</w:t>
      </w:r>
      <w:r w:rsidRPr="000C7A6B">
        <w:rPr>
          <w:spacing w:val="1"/>
        </w:rPr>
        <w:t xml:space="preserve"> </w:t>
      </w:r>
      <w:r w:rsidRPr="000C7A6B">
        <w:t>одним</w:t>
      </w:r>
      <w:r w:rsidRPr="000C7A6B">
        <w:rPr>
          <w:spacing w:val="1"/>
        </w:rPr>
        <w:t xml:space="preserve"> </w:t>
      </w:r>
      <w:r w:rsidRPr="000C7A6B">
        <w:t>предметом,</w:t>
      </w:r>
      <w:r w:rsidRPr="000C7A6B">
        <w:rPr>
          <w:spacing w:val="1"/>
        </w:rPr>
        <w:t xml:space="preserve"> </w:t>
      </w:r>
      <w:r w:rsidRPr="000C7A6B">
        <w:t>а</w:t>
      </w:r>
      <w:r w:rsidRPr="000C7A6B">
        <w:rPr>
          <w:spacing w:val="1"/>
        </w:rPr>
        <w:t xml:space="preserve"> </w:t>
      </w:r>
      <w:r w:rsidRPr="000C7A6B">
        <w:t>обозначать</w:t>
      </w:r>
      <w:r w:rsidRPr="000C7A6B">
        <w:rPr>
          <w:spacing w:val="1"/>
        </w:rPr>
        <w:t xml:space="preserve"> </w:t>
      </w:r>
      <w:r w:rsidRPr="000C7A6B">
        <w:t>все</w:t>
      </w:r>
      <w:r w:rsidRPr="000C7A6B">
        <w:rPr>
          <w:spacing w:val="61"/>
        </w:rPr>
        <w:t xml:space="preserve"> </w:t>
      </w:r>
      <w:r w:rsidRPr="000C7A6B">
        <w:t>предметы,</w:t>
      </w:r>
      <w:r w:rsidRPr="000C7A6B">
        <w:rPr>
          <w:spacing w:val="1"/>
        </w:rPr>
        <w:t xml:space="preserve"> </w:t>
      </w:r>
      <w:r w:rsidRPr="000C7A6B">
        <w:t>относящиеся к этой группе, несмотря на различие по цвету, размеру и даже внешнему виду (кукла</w:t>
      </w:r>
      <w:r w:rsidRPr="000C7A6B">
        <w:rPr>
          <w:spacing w:val="1"/>
        </w:rPr>
        <w:t xml:space="preserve"> </w:t>
      </w:r>
      <w:r w:rsidRPr="000C7A6B">
        <w:t>большая и маленькая). Активный словарь на протяжении года увеличивается неравномерно. К</w:t>
      </w:r>
      <w:r w:rsidRPr="000C7A6B">
        <w:rPr>
          <w:spacing w:val="1"/>
        </w:rPr>
        <w:t xml:space="preserve"> </w:t>
      </w:r>
      <w:r w:rsidRPr="000C7A6B">
        <w:t>полутора</w:t>
      </w:r>
      <w:r w:rsidRPr="000C7A6B">
        <w:rPr>
          <w:spacing w:val="1"/>
        </w:rPr>
        <w:t xml:space="preserve"> </w:t>
      </w:r>
      <w:r w:rsidRPr="000C7A6B">
        <w:t>годам</w:t>
      </w:r>
      <w:r w:rsidRPr="000C7A6B">
        <w:rPr>
          <w:spacing w:val="1"/>
        </w:rPr>
        <w:t xml:space="preserve"> </w:t>
      </w:r>
      <w:r w:rsidRPr="000C7A6B">
        <w:t>он</w:t>
      </w:r>
      <w:r w:rsidRPr="000C7A6B">
        <w:rPr>
          <w:spacing w:val="1"/>
        </w:rPr>
        <w:t xml:space="preserve"> </w:t>
      </w:r>
      <w:r w:rsidRPr="000C7A6B">
        <w:t>равен</w:t>
      </w:r>
      <w:r w:rsidRPr="000C7A6B">
        <w:rPr>
          <w:spacing w:val="1"/>
        </w:rPr>
        <w:t xml:space="preserve"> </w:t>
      </w:r>
      <w:r w:rsidRPr="000C7A6B">
        <w:t>примерно</w:t>
      </w:r>
      <w:r w:rsidRPr="000C7A6B">
        <w:rPr>
          <w:spacing w:val="1"/>
        </w:rPr>
        <w:t xml:space="preserve"> </w:t>
      </w:r>
      <w:r w:rsidRPr="000C7A6B">
        <w:t>20-30</w:t>
      </w:r>
      <w:r w:rsidRPr="000C7A6B">
        <w:rPr>
          <w:spacing w:val="1"/>
        </w:rPr>
        <w:t xml:space="preserve"> </w:t>
      </w:r>
      <w:r w:rsidRPr="000C7A6B">
        <w:t>словам.</w:t>
      </w:r>
      <w:r w:rsidRPr="000C7A6B">
        <w:rPr>
          <w:spacing w:val="1"/>
        </w:rPr>
        <w:t xml:space="preserve"> </w:t>
      </w:r>
      <w:r w:rsidRPr="000C7A6B">
        <w:t>После</w:t>
      </w:r>
      <w:r w:rsidRPr="000C7A6B">
        <w:rPr>
          <w:spacing w:val="1"/>
        </w:rPr>
        <w:t xml:space="preserve"> </w:t>
      </w:r>
      <w:r w:rsidRPr="000C7A6B">
        <w:t>года</w:t>
      </w:r>
      <w:r w:rsidRPr="000C7A6B">
        <w:rPr>
          <w:spacing w:val="1"/>
        </w:rPr>
        <w:t xml:space="preserve"> </w:t>
      </w:r>
      <w:r w:rsidRPr="000C7A6B">
        <w:t>и</w:t>
      </w:r>
      <w:r w:rsidRPr="000C7A6B">
        <w:rPr>
          <w:spacing w:val="1"/>
        </w:rPr>
        <w:t xml:space="preserve"> </w:t>
      </w:r>
      <w:r w:rsidRPr="000C7A6B">
        <w:t>восьми</w:t>
      </w:r>
      <w:r w:rsidRPr="000C7A6B">
        <w:rPr>
          <w:spacing w:val="1"/>
        </w:rPr>
        <w:t xml:space="preserve"> </w:t>
      </w:r>
      <w:r w:rsidRPr="000C7A6B">
        <w:t>-</w:t>
      </w:r>
      <w:r w:rsidRPr="000C7A6B">
        <w:rPr>
          <w:spacing w:val="1"/>
        </w:rPr>
        <w:t xml:space="preserve"> </w:t>
      </w:r>
      <w:r w:rsidRPr="000C7A6B">
        <w:t>десяти</w:t>
      </w:r>
      <w:r w:rsidRPr="000C7A6B">
        <w:rPr>
          <w:spacing w:val="60"/>
        </w:rPr>
        <w:t xml:space="preserve"> </w:t>
      </w:r>
      <w:r w:rsidRPr="000C7A6B">
        <w:t>месяцев</w:t>
      </w:r>
      <w:r w:rsidRPr="000C7A6B">
        <w:rPr>
          <w:spacing w:val="1"/>
        </w:rPr>
        <w:t xml:space="preserve"> </w:t>
      </w:r>
      <w:r w:rsidRPr="000C7A6B">
        <w:t>происходит скачок, и активно используемый словарь состоит теперь из 200-300 слов. В нем много</w:t>
      </w:r>
      <w:r w:rsidRPr="000C7A6B">
        <w:rPr>
          <w:spacing w:val="1"/>
        </w:rPr>
        <w:t xml:space="preserve"> </w:t>
      </w:r>
      <w:r w:rsidRPr="000C7A6B">
        <w:t>глаголов и существительных, встречаются простые прилагательные и наречия (тут, там, туда и т.</w:t>
      </w:r>
      <w:r w:rsidRPr="000C7A6B">
        <w:rPr>
          <w:spacing w:val="1"/>
        </w:rPr>
        <w:t xml:space="preserve"> </w:t>
      </w:r>
      <w:r w:rsidRPr="000C7A6B">
        <w:t>д.),</w:t>
      </w:r>
      <w:r w:rsidRPr="000C7A6B">
        <w:rPr>
          <w:spacing w:val="1"/>
        </w:rPr>
        <w:t xml:space="preserve"> </w:t>
      </w:r>
      <w:r w:rsidRPr="000C7A6B">
        <w:t>а</w:t>
      </w:r>
      <w:r w:rsidRPr="000C7A6B">
        <w:rPr>
          <w:spacing w:val="1"/>
        </w:rPr>
        <w:t xml:space="preserve"> </w:t>
      </w:r>
      <w:r w:rsidRPr="000C7A6B">
        <w:t>также</w:t>
      </w:r>
      <w:r w:rsidRPr="000C7A6B">
        <w:rPr>
          <w:spacing w:val="1"/>
        </w:rPr>
        <w:t xml:space="preserve"> </w:t>
      </w:r>
      <w:r w:rsidRPr="000C7A6B">
        <w:t>предлоги.</w:t>
      </w:r>
      <w:r w:rsidRPr="000C7A6B">
        <w:rPr>
          <w:spacing w:val="1"/>
        </w:rPr>
        <w:t xml:space="preserve"> </w:t>
      </w:r>
      <w:r w:rsidRPr="000C7A6B">
        <w:t>Упрощенные</w:t>
      </w:r>
      <w:r w:rsidRPr="000C7A6B">
        <w:rPr>
          <w:spacing w:val="1"/>
        </w:rPr>
        <w:t xml:space="preserve"> </w:t>
      </w:r>
      <w:r w:rsidRPr="000C7A6B">
        <w:t>слова</w:t>
      </w:r>
      <w:r w:rsidRPr="000C7A6B">
        <w:rPr>
          <w:spacing w:val="1"/>
        </w:rPr>
        <w:t xml:space="preserve"> </w:t>
      </w:r>
      <w:r w:rsidRPr="000C7A6B">
        <w:t>(«ту-ту»,</w:t>
      </w:r>
      <w:r w:rsidRPr="000C7A6B">
        <w:rPr>
          <w:spacing w:val="1"/>
        </w:rPr>
        <w:t xml:space="preserve"> </w:t>
      </w:r>
      <w:r w:rsidRPr="000C7A6B">
        <w:t>«ав-ав»)</w:t>
      </w:r>
      <w:r w:rsidRPr="000C7A6B">
        <w:rPr>
          <w:spacing w:val="1"/>
        </w:rPr>
        <w:t xml:space="preserve"> </w:t>
      </w:r>
      <w:r w:rsidRPr="000C7A6B">
        <w:t>заменяются</w:t>
      </w:r>
      <w:r w:rsidRPr="000C7A6B">
        <w:rPr>
          <w:spacing w:val="1"/>
        </w:rPr>
        <w:t xml:space="preserve"> </w:t>
      </w:r>
      <w:r w:rsidRPr="000C7A6B">
        <w:t>обычными,</w:t>
      </w:r>
      <w:r w:rsidRPr="000C7A6B">
        <w:rPr>
          <w:spacing w:val="1"/>
        </w:rPr>
        <w:t xml:space="preserve"> </w:t>
      </w:r>
      <w:r w:rsidRPr="000C7A6B">
        <w:t>пусть</w:t>
      </w:r>
      <w:r w:rsidRPr="000C7A6B">
        <w:rPr>
          <w:spacing w:val="1"/>
        </w:rPr>
        <w:t xml:space="preserve"> </w:t>
      </w:r>
      <w:r w:rsidRPr="000C7A6B">
        <w:t>и</w:t>
      </w:r>
      <w:r w:rsidRPr="000C7A6B">
        <w:rPr>
          <w:spacing w:val="1"/>
        </w:rPr>
        <w:t xml:space="preserve"> </w:t>
      </w:r>
      <w:r w:rsidRPr="000C7A6B">
        <w:t>несовершенными</w:t>
      </w:r>
      <w:r w:rsidRPr="000C7A6B">
        <w:rPr>
          <w:spacing w:val="1"/>
        </w:rPr>
        <w:t xml:space="preserve"> </w:t>
      </w:r>
      <w:r w:rsidRPr="000C7A6B">
        <w:t>в</w:t>
      </w:r>
      <w:r w:rsidRPr="000C7A6B">
        <w:rPr>
          <w:spacing w:val="1"/>
        </w:rPr>
        <w:t xml:space="preserve"> </w:t>
      </w:r>
      <w:r w:rsidRPr="000C7A6B">
        <w:t>фонетическом</w:t>
      </w:r>
      <w:r w:rsidRPr="000C7A6B">
        <w:rPr>
          <w:spacing w:val="1"/>
        </w:rPr>
        <w:t xml:space="preserve"> </w:t>
      </w:r>
      <w:r w:rsidRPr="000C7A6B">
        <w:t>отношении.</w:t>
      </w:r>
      <w:r w:rsidRPr="000C7A6B">
        <w:rPr>
          <w:spacing w:val="1"/>
        </w:rPr>
        <w:t xml:space="preserve"> </w:t>
      </w:r>
      <w:r w:rsidRPr="000C7A6B">
        <w:t>После</w:t>
      </w:r>
      <w:r w:rsidRPr="000C7A6B">
        <w:rPr>
          <w:spacing w:val="1"/>
        </w:rPr>
        <w:t xml:space="preserve"> </w:t>
      </w:r>
      <w:r w:rsidRPr="000C7A6B">
        <w:t>полутора</w:t>
      </w:r>
      <w:r w:rsidRPr="000C7A6B">
        <w:rPr>
          <w:spacing w:val="1"/>
        </w:rPr>
        <w:t xml:space="preserve"> </w:t>
      </w:r>
      <w:r w:rsidRPr="000C7A6B">
        <w:t>лет</w:t>
      </w:r>
      <w:r w:rsidRPr="000C7A6B">
        <w:rPr>
          <w:spacing w:val="1"/>
        </w:rPr>
        <w:t xml:space="preserve"> </w:t>
      </w:r>
      <w:r w:rsidRPr="000C7A6B">
        <w:t>ребенок</w:t>
      </w:r>
      <w:r w:rsidRPr="000C7A6B">
        <w:rPr>
          <w:spacing w:val="1"/>
        </w:rPr>
        <w:t xml:space="preserve"> </w:t>
      </w:r>
      <w:r w:rsidRPr="000C7A6B">
        <w:t>чаще</w:t>
      </w:r>
      <w:r w:rsidRPr="000C7A6B">
        <w:rPr>
          <w:spacing w:val="1"/>
        </w:rPr>
        <w:t xml:space="preserve"> </w:t>
      </w:r>
      <w:r w:rsidRPr="000C7A6B">
        <w:t>всего</w:t>
      </w:r>
      <w:r w:rsidRPr="000C7A6B">
        <w:rPr>
          <w:spacing w:val="1"/>
        </w:rPr>
        <w:t xml:space="preserve"> </w:t>
      </w:r>
      <w:r w:rsidRPr="000C7A6B">
        <w:t>воспроизводит</w:t>
      </w:r>
      <w:r w:rsidRPr="000C7A6B">
        <w:rPr>
          <w:spacing w:val="1"/>
        </w:rPr>
        <w:t xml:space="preserve"> </w:t>
      </w:r>
      <w:r w:rsidRPr="000C7A6B">
        <w:t>контур</w:t>
      </w:r>
      <w:r w:rsidRPr="000C7A6B">
        <w:rPr>
          <w:spacing w:val="1"/>
        </w:rPr>
        <w:t xml:space="preserve"> </w:t>
      </w:r>
      <w:r w:rsidRPr="000C7A6B">
        <w:t>слова</w:t>
      </w:r>
      <w:r w:rsidRPr="000C7A6B">
        <w:rPr>
          <w:spacing w:val="1"/>
        </w:rPr>
        <w:t xml:space="preserve"> </w:t>
      </w:r>
      <w:r w:rsidRPr="000C7A6B">
        <w:t>(число</w:t>
      </w:r>
      <w:r w:rsidRPr="000C7A6B">
        <w:rPr>
          <w:spacing w:val="1"/>
        </w:rPr>
        <w:t xml:space="preserve"> </w:t>
      </w:r>
      <w:r w:rsidRPr="000C7A6B">
        <w:t>слогов),</w:t>
      </w:r>
      <w:r w:rsidRPr="000C7A6B">
        <w:rPr>
          <w:spacing w:val="1"/>
        </w:rPr>
        <w:t xml:space="preserve"> </w:t>
      </w:r>
      <w:r w:rsidRPr="000C7A6B">
        <w:t>наполняя</w:t>
      </w:r>
      <w:r w:rsidRPr="000C7A6B">
        <w:rPr>
          <w:spacing w:val="1"/>
        </w:rPr>
        <w:t xml:space="preserve"> </w:t>
      </w:r>
      <w:r w:rsidRPr="000C7A6B">
        <w:t>его</w:t>
      </w:r>
      <w:r w:rsidRPr="000C7A6B">
        <w:rPr>
          <w:spacing w:val="1"/>
        </w:rPr>
        <w:t xml:space="preserve"> </w:t>
      </w:r>
      <w:r w:rsidRPr="000C7A6B">
        <w:t>звуками-заместителями,</w:t>
      </w:r>
      <w:r w:rsidRPr="000C7A6B">
        <w:rPr>
          <w:spacing w:val="60"/>
        </w:rPr>
        <w:t xml:space="preserve"> </w:t>
      </w:r>
      <w:r w:rsidRPr="000C7A6B">
        <w:t>более</w:t>
      </w:r>
      <w:r w:rsidRPr="000C7A6B">
        <w:rPr>
          <w:spacing w:val="60"/>
        </w:rPr>
        <w:t xml:space="preserve"> </w:t>
      </w:r>
      <w:r w:rsidRPr="000C7A6B">
        <w:t>или</w:t>
      </w:r>
      <w:r w:rsidRPr="000C7A6B">
        <w:rPr>
          <w:spacing w:val="1"/>
        </w:rPr>
        <w:t xml:space="preserve"> </w:t>
      </w:r>
      <w:r w:rsidRPr="000C7A6B">
        <w:t>менее</w:t>
      </w:r>
      <w:r w:rsidRPr="000C7A6B">
        <w:rPr>
          <w:spacing w:val="-2"/>
        </w:rPr>
        <w:t xml:space="preserve"> </w:t>
      </w:r>
      <w:r w:rsidRPr="000C7A6B">
        <w:t>близкими</w:t>
      </w:r>
      <w:r w:rsidRPr="000C7A6B">
        <w:rPr>
          <w:spacing w:val="-2"/>
        </w:rPr>
        <w:t xml:space="preserve"> </w:t>
      </w:r>
      <w:r w:rsidRPr="000C7A6B">
        <w:t>по звучанию слышимому</w:t>
      </w:r>
      <w:r w:rsidRPr="000C7A6B">
        <w:rPr>
          <w:spacing w:val="-5"/>
        </w:rPr>
        <w:t xml:space="preserve"> </w:t>
      </w:r>
      <w:r w:rsidRPr="000C7A6B">
        <w:t>образцу.</w:t>
      </w:r>
    </w:p>
    <w:p w:rsidR="004E7970" w:rsidRPr="000C7A6B" w:rsidRDefault="004E7970" w:rsidP="00245658">
      <w:pPr>
        <w:pStyle w:val="af1"/>
        <w:ind w:firstLine="709"/>
        <w:jc w:val="both"/>
      </w:pPr>
      <w:r w:rsidRPr="000C7A6B">
        <w:t>У</w:t>
      </w:r>
      <w:r w:rsidRPr="000C7A6B">
        <w:rPr>
          <w:spacing w:val="1"/>
        </w:rPr>
        <w:t xml:space="preserve"> </w:t>
      </w:r>
      <w:r w:rsidRPr="000C7A6B">
        <w:t>двухлетних</w:t>
      </w:r>
      <w:r w:rsidRPr="000C7A6B">
        <w:rPr>
          <w:spacing w:val="1"/>
        </w:rPr>
        <w:t xml:space="preserve"> </w:t>
      </w:r>
      <w:r w:rsidRPr="000C7A6B">
        <w:t>детей</w:t>
      </w:r>
      <w:r w:rsidRPr="000C7A6B">
        <w:rPr>
          <w:spacing w:val="1"/>
        </w:rPr>
        <w:t xml:space="preserve"> </w:t>
      </w:r>
      <w:r w:rsidRPr="000C7A6B">
        <w:t>предметная</w:t>
      </w:r>
      <w:r w:rsidRPr="000C7A6B">
        <w:rPr>
          <w:spacing w:val="1"/>
        </w:rPr>
        <w:t xml:space="preserve"> </w:t>
      </w:r>
      <w:r w:rsidRPr="000C7A6B">
        <w:t>игра</w:t>
      </w:r>
      <w:r w:rsidRPr="000C7A6B">
        <w:rPr>
          <w:spacing w:val="1"/>
        </w:rPr>
        <w:t xml:space="preserve"> </w:t>
      </w:r>
      <w:r w:rsidRPr="000C7A6B">
        <w:t>становится</w:t>
      </w:r>
      <w:r w:rsidRPr="000C7A6B">
        <w:rPr>
          <w:spacing w:val="1"/>
        </w:rPr>
        <w:t xml:space="preserve"> </w:t>
      </w:r>
      <w:r w:rsidRPr="000C7A6B">
        <w:t>более</w:t>
      </w:r>
      <w:r w:rsidRPr="000C7A6B">
        <w:rPr>
          <w:spacing w:val="1"/>
        </w:rPr>
        <w:t xml:space="preserve"> </w:t>
      </w:r>
      <w:r w:rsidRPr="000C7A6B">
        <w:t>сложной,</w:t>
      </w:r>
      <w:r w:rsidRPr="000C7A6B">
        <w:rPr>
          <w:spacing w:val="1"/>
        </w:rPr>
        <w:t xml:space="preserve"> </w:t>
      </w:r>
      <w:r w:rsidRPr="000C7A6B">
        <w:t>содержательной.</w:t>
      </w:r>
      <w:r w:rsidRPr="000C7A6B">
        <w:rPr>
          <w:spacing w:val="60"/>
        </w:rPr>
        <w:t xml:space="preserve"> </w:t>
      </w:r>
      <w:r w:rsidRPr="000C7A6B">
        <w:t>В</w:t>
      </w:r>
      <w:r w:rsidRPr="000C7A6B">
        <w:rPr>
          <w:spacing w:val="1"/>
        </w:rPr>
        <w:t xml:space="preserve"> </w:t>
      </w:r>
      <w:r w:rsidRPr="000C7A6B">
        <w:t>полтора</w:t>
      </w:r>
      <w:r w:rsidRPr="000C7A6B">
        <w:rPr>
          <w:spacing w:val="1"/>
        </w:rPr>
        <w:t xml:space="preserve"> </w:t>
      </w:r>
      <w:r w:rsidRPr="000C7A6B">
        <w:t>года</w:t>
      </w:r>
      <w:r w:rsidRPr="000C7A6B">
        <w:rPr>
          <w:spacing w:val="1"/>
        </w:rPr>
        <w:t xml:space="preserve"> </w:t>
      </w:r>
      <w:r w:rsidRPr="000C7A6B">
        <w:t>дети</w:t>
      </w:r>
      <w:r w:rsidRPr="000C7A6B">
        <w:rPr>
          <w:spacing w:val="1"/>
        </w:rPr>
        <w:t xml:space="preserve"> </w:t>
      </w:r>
      <w:r w:rsidRPr="000C7A6B">
        <w:t>узнают</w:t>
      </w:r>
      <w:r w:rsidRPr="000C7A6B">
        <w:rPr>
          <w:spacing w:val="1"/>
        </w:rPr>
        <w:t xml:space="preserve"> </w:t>
      </w:r>
      <w:r w:rsidRPr="000C7A6B">
        <w:t>о</w:t>
      </w:r>
      <w:r w:rsidRPr="000C7A6B">
        <w:rPr>
          <w:spacing w:val="1"/>
        </w:rPr>
        <w:t xml:space="preserve"> </w:t>
      </w:r>
      <w:r w:rsidRPr="000C7A6B">
        <w:t>предназначении</w:t>
      </w:r>
      <w:r w:rsidRPr="000C7A6B">
        <w:rPr>
          <w:spacing w:val="1"/>
        </w:rPr>
        <w:t xml:space="preserve"> </w:t>
      </w:r>
      <w:r w:rsidRPr="000C7A6B">
        <w:t>многих</w:t>
      </w:r>
      <w:r w:rsidRPr="000C7A6B">
        <w:rPr>
          <w:spacing w:val="1"/>
        </w:rPr>
        <w:t xml:space="preserve"> </w:t>
      </w:r>
      <w:r w:rsidRPr="000C7A6B">
        <w:t>вещей,</w:t>
      </w:r>
      <w:r w:rsidRPr="000C7A6B">
        <w:rPr>
          <w:spacing w:val="1"/>
        </w:rPr>
        <w:t xml:space="preserve"> </w:t>
      </w:r>
      <w:r w:rsidRPr="000C7A6B">
        <w:t>закрепленном</w:t>
      </w:r>
      <w:r w:rsidRPr="000C7A6B">
        <w:rPr>
          <w:spacing w:val="1"/>
        </w:rPr>
        <w:t xml:space="preserve"> </w:t>
      </w:r>
      <w:r w:rsidRPr="000C7A6B">
        <w:t>в</w:t>
      </w:r>
      <w:r w:rsidRPr="000C7A6B">
        <w:rPr>
          <w:spacing w:val="1"/>
        </w:rPr>
        <w:t xml:space="preserve"> </w:t>
      </w:r>
      <w:r w:rsidRPr="000C7A6B">
        <w:t>культуре</w:t>
      </w:r>
      <w:r w:rsidRPr="000C7A6B">
        <w:rPr>
          <w:spacing w:val="1"/>
        </w:rPr>
        <w:t xml:space="preserve"> </w:t>
      </w:r>
      <w:r w:rsidRPr="000C7A6B">
        <w:t>их</w:t>
      </w:r>
      <w:r w:rsidRPr="000C7A6B">
        <w:rPr>
          <w:spacing w:val="1"/>
        </w:rPr>
        <w:t xml:space="preserve"> </w:t>
      </w:r>
      <w:r w:rsidRPr="000C7A6B">
        <w:t>социального</w:t>
      </w:r>
      <w:r w:rsidRPr="000C7A6B">
        <w:rPr>
          <w:spacing w:val="10"/>
        </w:rPr>
        <w:t xml:space="preserve"> </w:t>
      </w:r>
      <w:r w:rsidRPr="000C7A6B">
        <w:t>окружения,</w:t>
      </w:r>
      <w:r w:rsidRPr="000C7A6B">
        <w:rPr>
          <w:spacing w:val="11"/>
        </w:rPr>
        <w:t xml:space="preserve"> </w:t>
      </w:r>
      <w:r w:rsidRPr="000C7A6B">
        <w:t>и</w:t>
      </w:r>
      <w:r w:rsidRPr="000C7A6B">
        <w:rPr>
          <w:spacing w:val="12"/>
        </w:rPr>
        <w:t xml:space="preserve"> </w:t>
      </w:r>
      <w:r w:rsidRPr="000C7A6B">
        <w:t>с</w:t>
      </w:r>
      <w:r w:rsidRPr="000C7A6B">
        <w:rPr>
          <w:spacing w:val="10"/>
        </w:rPr>
        <w:t xml:space="preserve"> </w:t>
      </w:r>
      <w:r w:rsidRPr="000C7A6B">
        <w:t>этих</w:t>
      </w:r>
      <w:r w:rsidRPr="000C7A6B">
        <w:rPr>
          <w:spacing w:val="10"/>
        </w:rPr>
        <w:t xml:space="preserve"> </w:t>
      </w:r>
      <w:r w:rsidRPr="000C7A6B">
        <w:t>пор</w:t>
      </w:r>
      <w:r w:rsidRPr="000C7A6B">
        <w:rPr>
          <w:spacing w:val="10"/>
        </w:rPr>
        <w:t xml:space="preserve"> </w:t>
      </w:r>
      <w:r w:rsidRPr="000C7A6B">
        <w:t>игра</w:t>
      </w:r>
      <w:r w:rsidRPr="000C7A6B">
        <w:rPr>
          <w:spacing w:val="10"/>
        </w:rPr>
        <w:t xml:space="preserve"> </w:t>
      </w:r>
      <w:r w:rsidRPr="000C7A6B">
        <w:t>становится</w:t>
      </w:r>
      <w:r w:rsidRPr="000C7A6B">
        <w:rPr>
          <w:spacing w:val="10"/>
        </w:rPr>
        <w:t xml:space="preserve"> </w:t>
      </w:r>
      <w:r w:rsidRPr="000C7A6B">
        <w:t>все</w:t>
      </w:r>
      <w:r w:rsidRPr="000C7A6B">
        <w:rPr>
          <w:spacing w:val="10"/>
        </w:rPr>
        <w:t xml:space="preserve"> </w:t>
      </w:r>
      <w:r w:rsidRPr="000C7A6B">
        <w:t>более</w:t>
      </w:r>
      <w:r w:rsidRPr="000C7A6B">
        <w:rPr>
          <w:spacing w:val="9"/>
        </w:rPr>
        <w:t xml:space="preserve"> </w:t>
      </w:r>
      <w:r w:rsidRPr="000C7A6B">
        <w:t>символической.</w:t>
      </w:r>
      <w:r w:rsidRPr="000C7A6B">
        <w:rPr>
          <w:spacing w:val="11"/>
        </w:rPr>
        <w:t xml:space="preserve"> </w:t>
      </w:r>
      <w:r w:rsidRPr="000C7A6B">
        <w:t>Образы,</w:t>
      </w:r>
      <w:r w:rsidRPr="000C7A6B">
        <w:rPr>
          <w:spacing w:val="10"/>
        </w:rPr>
        <w:t xml:space="preserve"> </w:t>
      </w:r>
      <w:r w:rsidRPr="000C7A6B">
        <w:t>которые используют дети в своих играх, похожи на реальные предметы. Этапы развития игры в раннем</w:t>
      </w:r>
      <w:r w:rsidRPr="000C7A6B">
        <w:rPr>
          <w:spacing w:val="1"/>
        </w:rPr>
        <w:t xml:space="preserve"> </w:t>
      </w:r>
      <w:r w:rsidRPr="000C7A6B">
        <w:t>детстве:</w:t>
      </w:r>
      <w:r w:rsidRPr="000C7A6B">
        <w:rPr>
          <w:spacing w:val="1"/>
        </w:rPr>
        <w:t xml:space="preserve"> </w:t>
      </w:r>
      <w:r w:rsidRPr="000C7A6B">
        <w:t>на</w:t>
      </w:r>
      <w:r w:rsidRPr="000C7A6B">
        <w:rPr>
          <w:spacing w:val="1"/>
        </w:rPr>
        <w:t xml:space="preserve"> </w:t>
      </w:r>
      <w:r w:rsidRPr="000C7A6B">
        <w:t>первом</w:t>
      </w:r>
      <w:r w:rsidRPr="000C7A6B">
        <w:rPr>
          <w:spacing w:val="1"/>
        </w:rPr>
        <w:t xml:space="preserve"> </w:t>
      </w:r>
      <w:r w:rsidRPr="000C7A6B">
        <w:t>этапе</w:t>
      </w:r>
      <w:r w:rsidRPr="000C7A6B">
        <w:rPr>
          <w:spacing w:val="1"/>
        </w:rPr>
        <w:t xml:space="preserve"> </w:t>
      </w:r>
      <w:r w:rsidRPr="000C7A6B">
        <w:t>(один</w:t>
      </w:r>
      <w:r w:rsidRPr="000C7A6B">
        <w:rPr>
          <w:spacing w:val="1"/>
        </w:rPr>
        <w:t xml:space="preserve"> </w:t>
      </w:r>
      <w:r w:rsidRPr="000C7A6B">
        <w:t>год)</w:t>
      </w:r>
      <w:r w:rsidRPr="000C7A6B">
        <w:rPr>
          <w:spacing w:val="1"/>
        </w:rPr>
        <w:t xml:space="preserve"> </w:t>
      </w:r>
      <w:r w:rsidRPr="000C7A6B">
        <w:t>игра</w:t>
      </w:r>
      <w:r w:rsidRPr="000C7A6B">
        <w:rPr>
          <w:spacing w:val="1"/>
        </w:rPr>
        <w:t xml:space="preserve"> </w:t>
      </w:r>
      <w:r w:rsidRPr="000C7A6B">
        <w:t>носит</w:t>
      </w:r>
      <w:r w:rsidRPr="000C7A6B">
        <w:rPr>
          <w:spacing w:val="1"/>
        </w:rPr>
        <w:t xml:space="preserve"> </w:t>
      </w:r>
      <w:r w:rsidRPr="000C7A6B">
        <w:t>узко-подражательный</w:t>
      </w:r>
      <w:r w:rsidRPr="000C7A6B">
        <w:rPr>
          <w:spacing w:val="1"/>
        </w:rPr>
        <w:t xml:space="preserve"> </w:t>
      </w:r>
      <w:r w:rsidRPr="000C7A6B">
        <w:t>характер,</w:t>
      </w:r>
      <w:r w:rsidRPr="000C7A6B">
        <w:rPr>
          <w:spacing w:val="60"/>
        </w:rPr>
        <w:t xml:space="preserve"> </w:t>
      </w:r>
      <w:r w:rsidRPr="000C7A6B">
        <w:t>представляет</w:t>
      </w:r>
      <w:r w:rsidRPr="000C7A6B">
        <w:rPr>
          <w:spacing w:val="-57"/>
        </w:rPr>
        <w:t xml:space="preserve"> </w:t>
      </w:r>
      <w:r w:rsidRPr="000C7A6B">
        <w:t>собой</w:t>
      </w:r>
      <w:r w:rsidRPr="000C7A6B">
        <w:rPr>
          <w:spacing w:val="1"/>
        </w:rPr>
        <w:t xml:space="preserve"> </w:t>
      </w:r>
      <w:r w:rsidRPr="000C7A6B">
        <w:t>специфическое</w:t>
      </w:r>
      <w:r w:rsidRPr="000C7A6B">
        <w:rPr>
          <w:spacing w:val="1"/>
        </w:rPr>
        <w:t xml:space="preserve"> </w:t>
      </w:r>
      <w:r w:rsidRPr="000C7A6B">
        <w:t>манипулирование</w:t>
      </w:r>
      <w:r w:rsidRPr="000C7A6B">
        <w:rPr>
          <w:spacing w:val="1"/>
        </w:rPr>
        <w:t xml:space="preserve"> </w:t>
      </w:r>
      <w:r w:rsidRPr="000C7A6B">
        <w:t>предметом,</w:t>
      </w:r>
      <w:r w:rsidRPr="000C7A6B">
        <w:rPr>
          <w:spacing w:val="1"/>
        </w:rPr>
        <w:t xml:space="preserve"> </w:t>
      </w:r>
      <w:r w:rsidRPr="000C7A6B">
        <w:t>сначала</w:t>
      </w:r>
      <w:r w:rsidRPr="000C7A6B">
        <w:rPr>
          <w:spacing w:val="1"/>
        </w:rPr>
        <w:t xml:space="preserve"> </w:t>
      </w:r>
      <w:r w:rsidRPr="000C7A6B">
        <w:t>строго</w:t>
      </w:r>
      <w:r w:rsidRPr="000C7A6B">
        <w:rPr>
          <w:spacing w:val="1"/>
        </w:rPr>
        <w:t xml:space="preserve"> </w:t>
      </w:r>
      <w:r w:rsidRPr="000C7A6B">
        <w:t>определенным,</w:t>
      </w:r>
      <w:r w:rsidRPr="000C7A6B">
        <w:rPr>
          <w:spacing w:val="1"/>
        </w:rPr>
        <w:t xml:space="preserve"> </w:t>
      </w:r>
      <w:r w:rsidRPr="000C7A6B">
        <w:t>который</w:t>
      </w:r>
      <w:r w:rsidRPr="000C7A6B">
        <w:rPr>
          <w:spacing w:val="1"/>
        </w:rPr>
        <w:t xml:space="preserve"> </w:t>
      </w:r>
      <w:r w:rsidRPr="000C7A6B">
        <w:t>показал</w:t>
      </w:r>
      <w:r w:rsidRPr="000C7A6B">
        <w:rPr>
          <w:spacing w:val="1"/>
        </w:rPr>
        <w:t xml:space="preserve"> </w:t>
      </w:r>
      <w:r w:rsidRPr="000C7A6B">
        <w:t>взрослый,</w:t>
      </w:r>
      <w:r w:rsidRPr="000C7A6B">
        <w:rPr>
          <w:spacing w:val="1"/>
        </w:rPr>
        <w:t xml:space="preserve"> </w:t>
      </w:r>
      <w:r w:rsidRPr="000C7A6B">
        <w:t>а</w:t>
      </w:r>
      <w:r w:rsidRPr="000C7A6B">
        <w:rPr>
          <w:spacing w:val="1"/>
        </w:rPr>
        <w:t xml:space="preserve"> </w:t>
      </w:r>
      <w:r w:rsidRPr="000C7A6B">
        <w:t>затем</w:t>
      </w:r>
      <w:r w:rsidRPr="000C7A6B">
        <w:rPr>
          <w:spacing w:val="1"/>
        </w:rPr>
        <w:t xml:space="preserve"> </w:t>
      </w:r>
      <w:r w:rsidRPr="000C7A6B">
        <w:t>и</w:t>
      </w:r>
      <w:r w:rsidRPr="000C7A6B">
        <w:rPr>
          <w:spacing w:val="1"/>
        </w:rPr>
        <w:t xml:space="preserve"> </w:t>
      </w:r>
      <w:r w:rsidRPr="000C7A6B">
        <w:t>другими.</w:t>
      </w:r>
      <w:r w:rsidRPr="000C7A6B">
        <w:rPr>
          <w:spacing w:val="1"/>
        </w:rPr>
        <w:t xml:space="preserve"> </w:t>
      </w:r>
      <w:r w:rsidRPr="000C7A6B">
        <w:t>На</w:t>
      </w:r>
      <w:r w:rsidRPr="000C7A6B">
        <w:rPr>
          <w:spacing w:val="1"/>
        </w:rPr>
        <w:t xml:space="preserve"> </w:t>
      </w:r>
      <w:r w:rsidRPr="000C7A6B">
        <w:t>втором</w:t>
      </w:r>
      <w:r w:rsidRPr="000C7A6B">
        <w:rPr>
          <w:spacing w:val="1"/>
        </w:rPr>
        <w:t xml:space="preserve"> </w:t>
      </w:r>
      <w:r w:rsidRPr="000C7A6B">
        <w:t>этапе</w:t>
      </w:r>
      <w:r w:rsidRPr="000C7A6B">
        <w:rPr>
          <w:spacing w:val="1"/>
        </w:rPr>
        <w:t xml:space="preserve"> </w:t>
      </w:r>
      <w:r w:rsidRPr="000C7A6B">
        <w:t>репертуар</w:t>
      </w:r>
      <w:r w:rsidRPr="000C7A6B">
        <w:rPr>
          <w:spacing w:val="1"/>
        </w:rPr>
        <w:t xml:space="preserve"> </w:t>
      </w:r>
      <w:r w:rsidRPr="000C7A6B">
        <w:t>предметных</w:t>
      </w:r>
      <w:r w:rsidRPr="000C7A6B">
        <w:rPr>
          <w:spacing w:val="1"/>
        </w:rPr>
        <w:t xml:space="preserve"> </w:t>
      </w:r>
      <w:r w:rsidRPr="000C7A6B">
        <w:t>действий</w:t>
      </w:r>
      <w:r w:rsidRPr="000C7A6B">
        <w:rPr>
          <w:spacing w:val="1"/>
        </w:rPr>
        <w:t xml:space="preserve"> </w:t>
      </w:r>
      <w:r w:rsidRPr="000C7A6B">
        <w:t>расширяется,</w:t>
      </w:r>
      <w:r w:rsidRPr="000C7A6B">
        <w:rPr>
          <w:spacing w:val="1"/>
        </w:rPr>
        <w:t xml:space="preserve"> </w:t>
      </w:r>
      <w:r w:rsidRPr="000C7A6B">
        <w:t>и</w:t>
      </w:r>
      <w:r w:rsidRPr="000C7A6B">
        <w:rPr>
          <w:spacing w:val="1"/>
        </w:rPr>
        <w:t xml:space="preserve"> </w:t>
      </w:r>
      <w:r w:rsidRPr="000C7A6B">
        <w:t>уже</w:t>
      </w:r>
      <w:r w:rsidRPr="000C7A6B">
        <w:rPr>
          <w:spacing w:val="1"/>
        </w:rPr>
        <w:t xml:space="preserve"> </w:t>
      </w:r>
      <w:r w:rsidRPr="000C7A6B">
        <w:t>не</w:t>
      </w:r>
      <w:r w:rsidRPr="000C7A6B">
        <w:rPr>
          <w:spacing w:val="1"/>
        </w:rPr>
        <w:t xml:space="preserve"> </w:t>
      </w:r>
      <w:r w:rsidRPr="000C7A6B">
        <w:t>только</w:t>
      </w:r>
      <w:r w:rsidRPr="000C7A6B">
        <w:rPr>
          <w:spacing w:val="1"/>
        </w:rPr>
        <w:t xml:space="preserve"> </w:t>
      </w:r>
      <w:r w:rsidRPr="000C7A6B">
        <w:t>сам</w:t>
      </w:r>
      <w:r w:rsidRPr="000C7A6B">
        <w:rPr>
          <w:spacing w:val="1"/>
        </w:rPr>
        <w:t xml:space="preserve"> </w:t>
      </w:r>
      <w:r w:rsidRPr="000C7A6B">
        <w:t>предмет,</w:t>
      </w:r>
      <w:r w:rsidRPr="000C7A6B">
        <w:rPr>
          <w:spacing w:val="1"/>
        </w:rPr>
        <w:t xml:space="preserve"> </w:t>
      </w:r>
      <w:r w:rsidRPr="000C7A6B">
        <w:t>но</w:t>
      </w:r>
      <w:r w:rsidRPr="000C7A6B">
        <w:rPr>
          <w:spacing w:val="1"/>
        </w:rPr>
        <w:t xml:space="preserve"> </w:t>
      </w:r>
      <w:r w:rsidRPr="000C7A6B">
        <w:t>и</w:t>
      </w:r>
      <w:r w:rsidRPr="000C7A6B">
        <w:rPr>
          <w:spacing w:val="1"/>
        </w:rPr>
        <w:t xml:space="preserve"> </w:t>
      </w:r>
      <w:r w:rsidRPr="000C7A6B">
        <w:t>указание</w:t>
      </w:r>
      <w:r w:rsidRPr="000C7A6B">
        <w:rPr>
          <w:spacing w:val="1"/>
        </w:rPr>
        <w:t xml:space="preserve"> </w:t>
      </w:r>
      <w:r w:rsidRPr="000C7A6B">
        <w:t>взрослого</w:t>
      </w:r>
      <w:r w:rsidRPr="000C7A6B">
        <w:rPr>
          <w:spacing w:val="1"/>
        </w:rPr>
        <w:t xml:space="preserve"> </w:t>
      </w:r>
      <w:r w:rsidRPr="000C7A6B">
        <w:t>вызывают</w:t>
      </w:r>
      <w:r w:rsidRPr="000C7A6B">
        <w:rPr>
          <w:spacing w:val="60"/>
        </w:rPr>
        <w:t xml:space="preserve"> </w:t>
      </w:r>
      <w:r w:rsidRPr="000C7A6B">
        <w:t>действия</w:t>
      </w:r>
      <w:r w:rsidRPr="000C7A6B">
        <w:rPr>
          <w:spacing w:val="60"/>
        </w:rPr>
        <w:t xml:space="preserve"> </w:t>
      </w:r>
      <w:r w:rsidRPr="000C7A6B">
        <w:t>и</w:t>
      </w:r>
      <w:r w:rsidRPr="000C7A6B">
        <w:rPr>
          <w:spacing w:val="1"/>
        </w:rPr>
        <w:t xml:space="preserve"> </w:t>
      </w:r>
      <w:r w:rsidRPr="000C7A6B">
        <w:t>сложные цепочки действий. На третьем этапе (от полутора до трех лет) возникают элементы</w:t>
      </w:r>
      <w:r w:rsidRPr="000C7A6B">
        <w:rPr>
          <w:spacing w:val="1"/>
        </w:rPr>
        <w:t xml:space="preserve"> </w:t>
      </w:r>
      <w:r w:rsidRPr="000C7A6B">
        <w:t>воображаемой</w:t>
      </w:r>
      <w:r w:rsidRPr="000C7A6B">
        <w:rPr>
          <w:spacing w:val="1"/>
        </w:rPr>
        <w:t xml:space="preserve"> </w:t>
      </w:r>
      <w:r w:rsidRPr="000C7A6B">
        <w:t>ситуации,</w:t>
      </w:r>
      <w:r w:rsidRPr="000C7A6B">
        <w:rPr>
          <w:spacing w:val="1"/>
        </w:rPr>
        <w:t xml:space="preserve"> </w:t>
      </w:r>
      <w:r w:rsidRPr="000C7A6B">
        <w:t>составляющей</w:t>
      </w:r>
      <w:r w:rsidRPr="000C7A6B">
        <w:rPr>
          <w:spacing w:val="1"/>
        </w:rPr>
        <w:t xml:space="preserve"> </w:t>
      </w:r>
      <w:r w:rsidRPr="000C7A6B">
        <w:t>отличительную</w:t>
      </w:r>
      <w:r w:rsidRPr="000C7A6B">
        <w:rPr>
          <w:spacing w:val="1"/>
        </w:rPr>
        <w:t xml:space="preserve"> </w:t>
      </w:r>
      <w:r w:rsidRPr="000C7A6B">
        <w:t>особенность</w:t>
      </w:r>
      <w:r w:rsidRPr="000C7A6B">
        <w:rPr>
          <w:spacing w:val="1"/>
        </w:rPr>
        <w:t xml:space="preserve"> </w:t>
      </w:r>
      <w:r w:rsidRPr="000C7A6B">
        <w:t>игры:</w:t>
      </w:r>
      <w:r w:rsidRPr="000C7A6B">
        <w:rPr>
          <w:spacing w:val="1"/>
        </w:rPr>
        <w:t xml:space="preserve"> </w:t>
      </w:r>
      <w:r w:rsidRPr="000C7A6B">
        <w:t>замещение</w:t>
      </w:r>
      <w:r w:rsidRPr="000C7A6B">
        <w:rPr>
          <w:spacing w:val="1"/>
        </w:rPr>
        <w:t xml:space="preserve"> </w:t>
      </w:r>
      <w:r w:rsidRPr="000C7A6B">
        <w:t>одного</w:t>
      </w:r>
      <w:r w:rsidRPr="000C7A6B">
        <w:rPr>
          <w:spacing w:val="1"/>
        </w:rPr>
        <w:t xml:space="preserve"> </w:t>
      </w:r>
      <w:r w:rsidRPr="000C7A6B">
        <w:t>предмета</w:t>
      </w:r>
      <w:r w:rsidRPr="000C7A6B">
        <w:rPr>
          <w:spacing w:val="-1"/>
        </w:rPr>
        <w:t xml:space="preserve"> </w:t>
      </w:r>
      <w:r w:rsidRPr="000C7A6B">
        <w:t>другим.</w:t>
      </w:r>
    </w:p>
    <w:p w:rsidR="004E7970" w:rsidRPr="000C7A6B" w:rsidRDefault="004E7970" w:rsidP="00245658">
      <w:pPr>
        <w:pStyle w:val="af1"/>
        <w:ind w:firstLine="709"/>
        <w:jc w:val="both"/>
      </w:pPr>
      <w:r w:rsidRPr="000C7A6B">
        <w:rPr>
          <w:b/>
          <w:i/>
        </w:rPr>
        <w:lastRenderedPageBreak/>
        <w:t xml:space="preserve">Навыки. </w:t>
      </w:r>
      <w:r w:rsidRPr="000C7A6B">
        <w:t>Дети осваивают действия с разнообразными игрушками: разборными (пирамиды,</w:t>
      </w:r>
      <w:r w:rsidRPr="000C7A6B">
        <w:rPr>
          <w:spacing w:val="1"/>
        </w:rPr>
        <w:t xml:space="preserve"> </w:t>
      </w:r>
      <w:r w:rsidRPr="000C7A6B">
        <w:t>матрешки</w:t>
      </w:r>
      <w:r w:rsidRPr="000C7A6B">
        <w:rPr>
          <w:spacing w:val="12"/>
        </w:rPr>
        <w:t xml:space="preserve"> </w:t>
      </w:r>
      <w:r w:rsidRPr="000C7A6B">
        <w:t>и</w:t>
      </w:r>
      <w:r w:rsidRPr="000C7A6B">
        <w:rPr>
          <w:spacing w:val="9"/>
        </w:rPr>
        <w:t xml:space="preserve"> </w:t>
      </w:r>
      <w:r w:rsidRPr="000C7A6B">
        <w:t>др.),</w:t>
      </w:r>
      <w:r w:rsidRPr="000C7A6B">
        <w:rPr>
          <w:spacing w:val="10"/>
        </w:rPr>
        <w:t xml:space="preserve"> </w:t>
      </w:r>
      <w:r w:rsidRPr="000C7A6B">
        <w:t>строительным</w:t>
      </w:r>
      <w:r w:rsidRPr="000C7A6B">
        <w:rPr>
          <w:spacing w:val="10"/>
        </w:rPr>
        <w:t xml:space="preserve"> </w:t>
      </w:r>
      <w:r w:rsidRPr="000C7A6B">
        <w:t>материалом</w:t>
      </w:r>
      <w:r w:rsidRPr="000C7A6B">
        <w:rPr>
          <w:spacing w:val="11"/>
        </w:rPr>
        <w:t xml:space="preserve"> </w:t>
      </w:r>
      <w:r w:rsidRPr="000C7A6B">
        <w:t>и</w:t>
      </w:r>
      <w:r w:rsidRPr="000C7A6B">
        <w:rPr>
          <w:spacing w:val="9"/>
        </w:rPr>
        <w:t xml:space="preserve"> </w:t>
      </w:r>
      <w:r w:rsidRPr="000C7A6B">
        <w:t>сюжетными</w:t>
      </w:r>
      <w:r w:rsidRPr="000C7A6B">
        <w:rPr>
          <w:spacing w:val="12"/>
        </w:rPr>
        <w:t xml:space="preserve"> </w:t>
      </w:r>
      <w:r w:rsidRPr="000C7A6B">
        <w:t>игрушками</w:t>
      </w:r>
      <w:r w:rsidRPr="000C7A6B">
        <w:rPr>
          <w:spacing w:val="12"/>
        </w:rPr>
        <w:t xml:space="preserve"> </w:t>
      </w:r>
      <w:r w:rsidRPr="000C7A6B">
        <w:t>(куклы</w:t>
      </w:r>
      <w:r w:rsidRPr="000C7A6B">
        <w:rPr>
          <w:spacing w:val="10"/>
        </w:rPr>
        <w:t xml:space="preserve"> </w:t>
      </w:r>
      <w:r w:rsidRPr="000C7A6B">
        <w:t>с</w:t>
      </w:r>
      <w:r w:rsidRPr="000C7A6B">
        <w:rPr>
          <w:spacing w:val="11"/>
        </w:rPr>
        <w:t xml:space="preserve"> </w:t>
      </w:r>
      <w:r w:rsidRPr="000C7A6B">
        <w:t>атрибутами</w:t>
      </w:r>
      <w:r w:rsidRPr="000C7A6B">
        <w:rPr>
          <w:spacing w:val="12"/>
        </w:rPr>
        <w:t xml:space="preserve"> </w:t>
      </w:r>
      <w:r w:rsidRPr="000C7A6B">
        <w:t>к</w:t>
      </w:r>
      <w:r w:rsidRPr="000C7A6B">
        <w:rPr>
          <w:spacing w:val="11"/>
        </w:rPr>
        <w:t xml:space="preserve"> </w:t>
      </w:r>
      <w:r w:rsidRPr="000C7A6B">
        <w:t>ним</w:t>
      </w:r>
      <w:r w:rsidRPr="000C7A6B">
        <w:rPr>
          <w:spacing w:val="-58"/>
        </w:rPr>
        <w:t xml:space="preserve"> </w:t>
      </w:r>
      <w:r w:rsidRPr="000C7A6B">
        <w:t>и пр.). Эти действия ребенок воспроизводит и после показа</w:t>
      </w:r>
      <w:r w:rsidRPr="000C7A6B">
        <w:rPr>
          <w:spacing w:val="1"/>
        </w:rPr>
        <w:t xml:space="preserve"> </w:t>
      </w:r>
      <w:r w:rsidRPr="000C7A6B">
        <w:t>взрослого, и путем отсроченного</w:t>
      </w:r>
      <w:r w:rsidRPr="000C7A6B">
        <w:rPr>
          <w:spacing w:val="1"/>
        </w:rPr>
        <w:t xml:space="preserve"> </w:t>
      </w:r>
      <w:r w:rsidRPr="000C7A6B">
        <w:t>подражания.</w:t>
      </w:r>
      <w:r w:rsidRPr="000C7A6B">
        <w:rPr>
          <w:spacing w:val="1"/>
        </w:rPr>
        <w:t xml:space="preserve"> </w:t>
      </w:r>
      <w:r w:rsidRPr="000C7A6B">
        <w:t>Постепенно,</w:t>
      </w:r>
      <w:r w:rsidRPr="000C7A6B">
        <w:rPr>
          <w:spacing w:val="1"/>
        </w:rPr>
        <w:t xml:space="preserve"> </w:t>
      </w:r>
      <w:r w:rsidRPr="000C7A6B">
        <w:t>из</w:t>
      </w:r>
      <w:r w:rsidRPr="000C7A6B">
        <w:rPr>
          <w:spacing w:val="1"/>
        </w:rPr>
        <w:t xml:space="preserve"> </w:t>
      </w:r>
      <w:r w:rsidRPr="000C7A6B">
        <w:t>отдельных</w:t>
      </w:r>
      <w:r w:rsidRPr="000C7A6B">
        <w:rPr>
          <w:spacing w:val="1"/>
        </w:rPr>
        <w:t xml:space="preserve"> </w:t>
      </w:r>
      <w:r w:rsidRPr="000C7A6B">
        <w:t>действий</w:t>
      </w:r>
      <w:r w:rsidRPr="000C7A6B">
        <w:rPr>
          <w:spacing w:val="1"/>
        </w:rPr>
        <w:t xml:space="preserve"> </w:t>
      </w:r>
      <w:r w:rsidRPr="000C7A6B">
        <w:t>складываются</w:t>
      </w:r>
      <w:r w:rsidRPr="000C7A6B">
        <w:rPr>
          <w:spacing w:val="1"/>
        </w:rPr>
        <w:t xml:space="preserve"> </w:t>
      </w:r>
      <w:r w:rsidRPr="000C7A6B">
        <w:t>«цепочки»,</w:t>
      </w:r>
      <w:r w:rsidRPr="000C7A6B">
        <w:rPr>
          <w:spacing w:val="1"/>
        </w:rPr>
        <w:t xml:space="preserve"> </w:t>
      </w:r>
      <w:r w:rsidRPr="000C7A6B">
        <w:t>и</w:t>
      </w:r>
      <w:r w:rsidRPr="000C7A6B">
        <w:rPr>
          <w:spacing w:val="1"/>
        </w:rPr>
        <w:t xml:space="preserve"> </w:t>
      </w:r>
      <w:r w:rsidRPr="000C7A6B">
        <w:t>малыш</w:t>
      </w:r>
      <w:r w:rsidRPr="000C7A6B">
        <w:rPr>
          <w:spacing w:val="1"/>
        </w:rPr>
        <w:t xml:space="preserve"> </w:t>
      </w:r>
      <w:r w:rsidRPr="000C7A6B">
        <w:t>учится</w:t>
      </w:r>
      <w:r w:rsidRPr="000C7A6B">
        <w:rPr>
          <w:spacing w:val="1"/>
        </w:rPr>
        <w:t xml:space="preserve"> </w:t>
      </w:r>
      <w:r w:rsidRPr="000C7A6B">
        <w:t>доводить предметные действия до результата: заполняет колечками всю пирамиду, подбирая их по</w:t>
      </w:r>
      <w:r w:rsidRPr="000C7A6B">
        <w:rPr>
          <w:spacing w:val="-57"/>
        </w:rPr>
        <w:t xml:space="preserve"> </w:t>
      </w:r>
      <w:r w:rsidRPr="000C7A6B">
        <w:t>цвету и размеру, из строительного материала возводит по образцу забор, паровозик, башенку и</w:t>
      </w:r>
      <w:r w:rsidRPr="000C7A6B">
        <w:rPr>
          <w:spacing w:val="1"/>
        </w:rPr>
        <w:t xml:space="preserve"> </w:t>
      </w:r>
      <w:r w:rsidRPr="000C7A6B">
        <w:t>другие</w:t>
      </w:r>
      <w:r w:rsidRPr="000C7A6B">
        <w:rPr>
          <w:spacing w:val="1"/>
        </w:rPr>
        <w:t xml:space="preserve"> </w:t>
      </w:r>
      <w:r w:rsidRPr="000C7A6B">
        <w:t>несложные</w:t>
      </w:r>
      <w:r w:rsidRPr="000C7A6B">
        <w:rPr>
          <w:spacing w:val="1"/>
        </w:rPr>
        <w:t xml:space="preserve"> </w:t>
      </w:r>
      <w:r w:rsidRPr="000C7A6B">
        <w:t>постройки.</w:t>
      </w:r>
      <w:r w:rsidRPr="000C7A6B">
        <w:rPr>
          <w:spacing w:val="1"/>
        </w:rPr>
        <w:t xml:space="preserve"> </w:t>
      </w:r>
      <w:r w:rsidRPr="000C7A6B">
        <w:t>Дети</w:t>
      </w:r>
      <w:r w:rsidRPr="000C7A6B">
        <w:rPr>
          <w:spacing w:val="1"/>
        </w:rPr>
        <w:t xml:space="preserve"> </w:t>
      </w:r>
      <w:r w:rsidRPr="000C7A6B">
        <w:t>активно</w:t>
      </w:r>
      <w:r w:rsidRPr="000C7A6B">
        <w:rPr>
          <w:spacing w:val="1"/>
        </w:rPr>
        <w:t xml:space="preserve"> </w:t>
      </w:r>
      <w:r w:rsidRPr="000C7A6B">
        <w:t>воспроизводят</w:t>
      </w:r>
      <w:r w:rsidRPr="000C7A6B">
        <w:rPr>
          <w:spacing w:val="1"/>
        </w:rPr>
        <w:t xml:space="preserve"> </w:t>
      </w:r>
      <w:r w:rsidRPr="000C7A6B">
        <w:t>бытовые</w:t>
      </w:r>
      <w:r w:rsidRPr="000C7A6B">
        <w:rPr>
          <w:spacing w:val="1"/>
        </w:rPr>
        <w:t xml:space="preserve"> </w:t>
      </w:r>
      <w:r w:rsidRPr="000C7A6B">
        <w:t>действия,</w:t>
      </w:r>
      <w:r w:rsidRPr="000C7A6B">
        <w:rPr>
          <w:spacing w:val="1"/>
        </w:rPr>
        <w:t xml:space="preserve"> </w:t>
      </w:r>
      <w:r w:rsidRPr="000C7A6B">
        <w:t>доминирует</w:t>
      </w:r>
      <w:r w:rsidRPr="000C7A6B">
        <w:rPr>
          <w:spacing w:val="1"/>
        </w:rPr>
        <w:t xml:space="preserve"> </w:t>
      </w:r>
      <w:r w:rsidRPr="000C7A6B">
        <w:t>подражание взрослому. Дети начинают переносить разученное действие с одной игрушкой (кукла)</w:t>
      </w:r>
      <w:r w:rsidRPr="000C7A6B">
        <w:rPr>
          <w:spacing w:val="-57"/>
        </w:rPr>
        <w:t xml:space="preserve"> </w:t>
      </w:r>
      <w:r w:rsidRPr="000C7A6B">
        <w:t>на другие (мишки, зайцы и другие мягкие игрушки); они активно ищут предмет, необходимый для</w:t>
      </w:r>
      <w:r w:rsidRPr="000C7A6B">
        <w:rPr>
          <w:spacing w:val="-57"/>
        </w:rPr>
        <w:t xml:space="preserve"> </w:t>
      </w:r>
      <w:r w:rsidRPr="000C7A6B">
        <w:t>завершения</w:t>
      </w:r>
      <w:r w:rsidRPr="000C7A6B">
        <w:rPr>
          <w:spacing w:val="-2"/>
        </w:rPr>
        <w:t xml:space="preserve"> </w:t>
      </w:r>
      <w:r w:rsidRPr="000C7A6B">
        <w:t>действия</w:t>
      </w:r>
      <w:r w:rsidRPr="000C7A6B">
        <w:rPr>
          <w:spacing w:val="-2"/>
        </w:rPr>
        <w:t xml:space="preserve"> </w:t>
      </w:r>
      <w:r w:rsidRPr="000C7A6B">
        <w:t>(одеяло,</w:t>
      </w:r>
      <w:r w:rsidRPr="000C7A6B">
        <w:rPr>
          <w:spacing w:val="-1"/>
        </w:rPr>
        <w:t xml:space="preserve"> </w:t>
      </w:r>
      <w:r w:rsidRPr="000C7A6B">
        <w:t>чтобы уложить</w:t>
      </w:r>
      <w:r w:rsidRPr="000C7A6B">
        <w:rPr>
          <w:spacing w:val="-1"/>
        </w:rPr>
        <w:t xml:space="preserve"> </w:t>
      </w:r>
      <w:r w:rsidRPr="000C7A6B">
        <w:t>куклу</w:t>
      </w:r>
      <w:r w:rsidRPr="000C7A6B">
        <w:rPr>
          <w:spacing w:val="-4"/>
        </w:rPr>
        <w:t xml:space="preserve"> </w:t>
      </w:r>
      <w:r w:rsidRPr="000C7A6B">
        <w:t>спать;</w:t>
      </w:r>
      <w:r w:rsidRPr="000C7A6B">
        <w:rPr>
          <w:spacing w:val="-2"/>
        </w:rPr>
        <w:t xml:space="preserve"> </w:t>
      </w:r>
      <w:r w:rsidRPr="000C7A6B">
        <w:t>мисочку,</w:t>
      </w:r>
      <w:r w:rsidRPr="000C7A6B">
        <w:rPr>
          <w:spacing w:val="-1"/>
        </w:rPr>
        <w:t xml:space="preserve"> </w:t>
      </w:r>
      <w:r w:rsidRPr="000C7A6B">
        <w:t>чтобы</w:t>
      </w:r>
      <w:r w:rsidRPr="000C7A6B">
        <w:rPr>
          <w:spacing w:val="-2"/>
        </w:rPr>
        <w:t xml:space="preserve"> </w:t>
      </w:r>
      <w:r w:rsidRPr="000C7A6B">
        <w:t>накормить мишку).</w:t>
      </w:r>
    </w:p>
    <w:p w:rsidR="004E7970" w:rsidRPr="000C7A6B" w:rsidRDefault="004E7970" w:rsidP="00245658">
      <w:pPr>
        <w:pStyle w:val="af1"/>
        <w:ind w:firstLine="709"/>
        <w:jc w:val="both"/>
      </w:pPr>
      <w:r w:rsidRPr="000C7A6B">
        <w:rPr>
          <w:b/>
          <w:i/>
        </w:rPr>
        <w:t>Коммуникация и социализация</w:t>
      </w:r>
      <w:r w:rsidRPr="000C7A6B">
        <w:rPr>
          <w:b/>
        </w:rPr>
        <w:t xml:space="preserve">. </w:t>
      </w:r>
      <w:r w:rsidRPr="000C7A6B">
        <w:t>Формируется ситуативно-деловое общение со взрослым,</w:t>
      </w:r>
      <w:r w:rsidRPr="000C7A6B">
        <w:rPr>
          <w:spacing w:val="1"/>
        </w:rPr>
        <w:t xml:space="preserve"> </w:t>
      </w:r>
      <w:r w:rsidRPr="000C7A6B">
        <w:t>основными</w:t>
      </w:r>
      <w:r w:rsidRPr="000C7A6B">
        <w:rPr>
          <w:spacing w:val="1"/>
        </w:rPr>
        <w:t xml:space="preserve"> </w:t>
      </w:r>
      <w:r w:rsidRPr="000C7A6B">
        <w:t>характеристиками</w:t>
      </w:r>
      <w:r w:rsidRPr="000C7A6B">
        <w:rPr>
          <w:spacing w:val="1"/>
        </w:rPr>
        <w:t xml:space="preserve"> </w:t>
      </w:r>
      <w:r w:rsidRPr="000C7A6B">
        <w:t>которого</w:t>
      </w:r>
      <w:r w:rsidRPr="000C7A6B">
        <w:rPr>
          <w:spacing w:val="1"/>
        </w:rPr>
        <w:t xml:space="preserve"> </w:t>
      </w:r>
      <w:r w:rsidRPr="000C7A6B">
        <w:t>являются:</w:t>
      </w:r>
      <w:r w:rsidRPr="000C7A6B">
        <w:rPr>
          <w:spacing w:val="1"/>
        </w:rPr>
        <w:t xml:space="preserve"> </w:t>
      </w:r>
      <w:r w:rsidRPr="000C7A6B">
        <w:t>стремление</w:t>
      </w:r>
      <w:r w:rsidRPr="000C7A6B">
        <w:rPr>
          <w:spacing w:val="1"/>
        </w:rPr>
        <w:t xml:space="preserve"> </w:t>
      </w:r>
      <w:r w:rsidRPr="000C7A6B">
        <w:t>привлечь</w:t>
      </w:r>
      <w:r w:rsidRPr="000C7A6B">
        <w:rPr>
          <w:spacing w:val="1"/>
        </w:rPr>
        <w:t xml:space="preserve"> </w:t>
      </w:r>
      <w:r w:rsidRPr="000C7A6B">
        <w:t>внимание</w:t>
      </w:r>
      <w:r w:rsidRPr="000C7A6B">
        <w:rPr>
          <w:spacing w:val="1"/>
        </w:rPr>
        <w:t xml:space="preserve"> </w:t>
      </w:r>
      <w:r w:rsidRPr="000C7A6B">
        <w:t>к</w:t>
      </w:r>
      <w:r w:rsidRPr="000C7A6B">
        <w:rPr>
          <w:spacing w:val="1"/>
        </w:rPr>
        <w:t xml:space="preserve"> </w:t>
      </w:r>
      <w:r w:rsidRPr="000C7A6B">
        <w:t>своей</w:t>
      </w:r>
      <w:r w:rsidRPr="000C7A6B">
        <w:rPr>
          <w:spacing w:val="1"/>
        </w:rPr>
        <w:t xml:space="preserve"> </w:t>
      </w:r>
      <w:r w:rsidRPr="000C7A6B">
        <w:t>деятельности;</w:t>
      </w:r>
      <w:r w:rsidRPr="000C7A6B">
        <w:rPr>
          <w:spacing w:val="7"/>
        </w:rPr>
        <w:t xml:space="preserve"> </w:t>
      </w:r>
      <w:r w:rsidRPr="000C7A6B">
        <w:t>поиск</w:t>
      </w:r>
      <w:r w:rsidRPr="000C7A6B">
        <w:rPr>
          <w:spacing w:val="8"/>
        </w:rPr>
        <w:t xml:space="preserve"> </w:t>
      </w:r>
      <w:r w:rsidRPr="000C7A6B">
        <w:t>оценки</w:t>
      </w:r>
      <w:r w:rsidRPr="000C7A6B">
        <w:rPr>
          <w:spacing w:val="8"/>
        </w:rPr>
        <w:t xml:space="preserve"> </w:t>
      </w:r>
      <w:r w:rsidRPr="000C7A6B">
        <w:t>своих</w:t>
      </w:r>
      <w:r w:rsidRPr="000C7A6B">
        <w:rPr>
          <w:spacing w:val="11"/>
        </w:rPr>
        <w:t xml:space="preserve"> </w:t>
      </w:r>
      <w:r w:rsidRPr="000C7A6B">
        <w:t>успехов;</w:t>
      </w:r>
      <w:r w:rsidRPr="000C7A6B">
        <w:rPr>
          <w:spacing w:val="8"/>
        </w:rPr>
        <w:t xml:space="preserve"> </w:t>
      </w:r>
      <w:r w:rsidRPr="000C7A6B">
        <w:t>обращение</w:t>
      </w:r>
      <w:r w:rsidRPr="000C7A6B">
        <w:rPr>
          <w:spacing w:val="6"/>
        </w:rPr>
        <w:t xml:space="preserve"> </w:t>
      </w:r>
      <w:r w:rsidRPr="000C7A6B">
        <w:t>за</w:t>
      </w:r>
      <w:r w:rsidRPr="000C7A6B">
        <w:rPr>
          <w:spacing w:val="6"/>
        </w:rPr>
        <w:t xml:space="preserve"> </w:t>
      </w:r>
      <w:r w:rsidRPr="000C7A6B">
        <w:t>поддержкой</w:t>
      </w:r>
      <w:r w:rsidRPr="000C7A6B">
        <w:rPr>
          <w:spacing w:val="9"/>
        </w:rPr>
        <w:t xml:space="preserve"> </w:t>
      </w:r>
      <w:r w:rsidRPr="000C7A6B">
        <w:t>в</w:t>
      </w:r>
      <w:r w:rsidRPr="000C7A6B">
        <w:rPr>
          <w:spacing w:val="6"/>
        </w:rPr>
        <w:t xml:space="preserve"> </w:t>
      </w:r>
      <w:r w:rsidRPr="000C7A6B">
        <w:t>случае</w:t>
      </w:r>
      <w:r w:rsidRPr="000C7A6B">
        <w:rPr>
          <w:spacing w:val="6"/>
        </w:rPr>
        <w:t xml:space="preserve"> </w:t>
      </w:r>
      <w:r w:rsidRPr="000C7A6B">
        <w:t>неуспеха;</w:t>
      </w:r>
      <w:r w:rsidRPr="000C7A6B">
        <w:rPr>
          <w:spacing w:val="7"/>
        </w:rPr>
        <w:t xml:space="preserve"> </w:t>
      </w:r>
      <w:r w:rsidRPr="000C7A6B">
        <w:t>отказ</w:t>
      </w:r>
      <w:r w:rsidRPr="000C7A6B">
        <w:rPr>
          <w:spacing w:val="9"/>
        </w:rPr>
        <w:t xml:space="preserve"> </w:t>
      </w:r>
      <w:r w:rsidRPr="000C7A6B">
        <w:t>от «чистой»</w:t>
      </w:r>
      <w:r w:rsidRPr="000C7A6B">
        <w:rPr>
          <w:spacing w:val="1"/>
        </w:rPr>
        <w:t xml:space="preserve"> </w:t>
      </w:r>
      <w:r w:rsidRPr="000C7A6B">
        <w:t>ласки,</w:t>
      </w:r>
      <w:r w:rsidRPr="000C7A6B">
        <w:rPr>
          <w:spacing w:val="1"/>
        </w:rPr>
        <w:t xml:space="preserve"> </w:t>
      </w:r>
      <w:r w:rsidRPr="000C7A6B">
        <w:t>но</w:t>
      </w:r>
      <w:r w:rsidRPr="000C7A6B">
        <w:rPr>
          <w:spacing w:val="1"/>
        </w:rPr>
        <w:t xml:space="preserve"> </w:t>
      </w:r>
      <w:r w:rsidRPr="000C7A6B">
        <w:t>принятие</w:t>
      </w:r>
      <w:r w:rsidRPr="000C7A6B">
        <w:rPr>
          <w:spacing w:val="1"/>
        </w:rPr>
        <w:t xml:space="preserve"> </w:t>
      </w:r>
      <w:r w:rsidRPr="000C7A6B">
        <w:t>ее</w:t>
      </w:r>
      <w:r w:rsidRPr="000C7A6B">
        <w:rPr>
          <w:spacing w:val="1"/>
        </w:rPr>
        <w:t xml:space="preserve"> </w:t>
      </w:r>
      <w:r w:rsidRPr="000C7A6B">
        <w:t>как</w:t>
      </w:r>
      <w:r w:rsidRPr="000C7A6B">
        <w:rPr>
          <w:spacing w:val="1"/>
        </w:rPr>
        <w:t xml:space="preserve"> </w:t>
      </w:r>
      <w:r w:rsidRPr="000C7A6B">
        <w:t>поощрение</w:t>
      </w:r>
      <w:r w:rsidRPr="000C7A6B">
        <w:rPr>
          <w:spacing w:val="1"/>
        </w:rPr>
        <w:t xml:space="preserve"> </w:t>
      </w:r>
      <w:r w:rsidRPr="000C7A6B">
        <w:t>своих</w:t>
      </w:r>
      <w:r w:rsidRPr="000C7A6B">
        <w:rPr>
          <w:spacing w:val="1"/>
        </w:rPr>
        <w:t xml:space="preserve"> </w:t>
      </w:r>
      <w:r w:rsidRPr="000C7A6B">
        <w:t>достижений.</w:t>
      </w:r>
      <w:r w:rsidRPr="000C7A6B">
        <w:rPr>
          <w:spacing w:val="1"/>
        </w:rPr>
        <w:t xml:space="preserve"> </w:t>
      </w:r>
      <w:r w:rsidRPr="000C7A6B">
        <w:t>Принципиально</w:t>
      </w:r>
      <w:r w:rsidRPr="000C7A6B">
        <w:rPr>
          <w:spacing w:val="1"/>
        </w:rPr>
        <w:t xml:space="preserve"> </w:t>
      </w:r>
      <w:r w:rsidRPr="000C7A6B">
        <w:t>важной</w:t>
      </w:r>
      <w:r w:rsidRPr="000C7A6B">
        <w:rPr>
          <w:spacing w:val="1"/>
        </w:rPr>
        <w:t xml:space="preserve"> </w:t>
      </w:r>
      <w:r w:rsidRPr="000C7A6B">
        <w:t>является</w:t>
      </w:r>
      <w:r w:rsidRPr="000C7A6B">
        <w:rPr>
          <w:spacing w:val="1"/>
        </w:rPr>
        <w:t xml:space="preserve"> </w:t>
      </w:r>
      <w:r w:rsidRPr="000C7A6B">
        <w:t>позиция</w:t>
      </w:r>
      <w:r w:rsidRPr="000C7A6B">
        <w:rPr>
          <w:spacing w:val="1"/>
        </w:rPr>
        <w:t xml:space="preserve"> </w:t>
      </w:r>
      <w:r w:rsidRPr="000C7A6B">
        <w:t>ребенка</w:t>
      </w:r>
      <w:r w:rsidRPr="000C7A6B">
        <w:rPr>
          <w:spacing w:val="1"/>
        </w:rPr>
        <w:t xml:space="preserve"> </w:t>
      </w:r>
      <w:r w:rsidRPr="000C7A6B">
        <w:t>ориентации</w:t>
      </w:r>
      <w:r w:rsidRPr="000C7A6B">
        <w:rPr>
          <w:spacing w:val="1"/>
        </w:rPr>
        <w:t xml:space="preserve"> </w:t>
      </w:r>
      <w:r w:rsidRPr="000C7A6B">
        <w:t>на</w:t>
      </w:r>
      <w:r w:rsidRPr="000C7A6B">
        <w:rPr>
          <w:spacing w:val="1"/>
        </w:rPr>
        <w:t xml:space="preserve"> </w:t>
      </w:r>
      <w:r w:rsidRPr="000C7A6B">
        <w:t>образец</w:t>
      </w:r>
      <w:r w:rsidRPr="000C7A6B">
        <w:rPr>
          <w:spacing w:val="1"/>
        </w:rPr>
        <w:t xml:space="preserve"> </w:t>
      </w:r>
      <w:r w:rsidRPr="000C7A6B">
        <w:t>взрослого,</w:t>
      </w:r>
      <w:r w:rsidRPr="000C7A6B">
        <w:rPr>
          <w:spacing w:val="1"/>
        </w:rPr>
        <w:t xml:space="preserve"> </w:t>
      </w:r>
      <w:r w:rsidRPr="000C7A6B">
        <w:t>позиция</w:t>
      </w:r>
      <w:r w:rsidRPr="000C7A6B">
        <w:rPr>
          <w:spacing w:val="1"/>
        </w:rPr>
        <w:t xml:space="preserve"> </w:t>
      </w:r>
      <w:r w:rsidRPr="000C7A6B">
        <w:t>подражания</w:t>
      </w:r>
      <w:r w:rsidRPr="000C7A6B">
        <w:rPr>
          <w:spacing w:val="1"/>
        </w:rPr>
        <w:t xml:space="preserve"> </w:t>
      </w:r>
      <w:r w:rsidRPr="000C7A6B">
        <w:t>и</w:t>
      </w:r>
      <w:r w:rsidRPr="000C7A6B">
        <w:rPr>
          <w:spacing w:val="-57"/>
        </w:rPr>
        <w:t xml:space="preserve"> </w:t>
      </w:r>
      <w:r w:rsidRPr="000C7A6B">
        <w:t>сотрудничества,</w:t>
      </w:r>
      <w:r w:rsidRPr="000C7A6B">
        <w:rPr>
          <w:spacing w:val="1"/>
        </w:rPr>
        <w:t xml:space="preserve"> </w:t>
      </w:r>
      <w:r w:rsidRPr="000C7A6B">
        <w:t>признания</w:t>
      </w:r>
      <w:r w:rsidRPr="000C7A6B">
        <w:rPr>
          <w:spacing w:val="1"/>
        </w:rPr>
        <w:t xml:space="preserve"> </w:t>
      </w:r>
      <w:r w:rsidRPr="000C7A6B">
        <w:t>позитивного</w:t>
      </w:r>
      <w:r w:rsidRPr="000C7A6B">
        <w:rPr>
          <w:spacing w:val="1"/>
        </w:rPr>
        <w:t xml:space="preserve"> </w:t>
      </w:r>
      <w:r w:rsidRPr="000C7A6B">
        <w:t>авторитета</w:t>
      </w:r>
      <w:r w:rsidRPr="000C7A6B">
        <w:rPr>
          <w:spacing w:val="1"/>
        </w:rPr>
        <w:t xml:space="preserve"> </w:t>
      </w:r>
      <w:r w:rsidRPr="000C7A6B">
        <w:t>взрослого.</w:t>
      </w:r>
      <w:r w:rsidRPr="000C7A6B">
        <w:rPr>
          <w:spacing w:val="1"/>
        </w:rPr>
        <w:t xml:space="preserve"> </w:t>
      </w:r>
      <w:r w:rsidRPr="000C7A6B">
        <w:t>Формирования</w:t>
      </w:r>
      <w:r w:rsidRPr="000C7A6B">
        <w:rPr>
          <w:spacing w:val="1"/>
        </w:rPr>
        <w:t xml:space="preserve"> </w:t>
      </w:r>
      <w:r w:rsidRPr="000C7A6B">
        <w:t>эмоциональной</w:t>
      </w:r>
      <w:r w:rsidRPr="000C7A6B">
        <w:rPr>
          <w:spacing w:val="1"/>
        </w:rPr>
        <w:t xml:space="preserve"> </w:t>
      </w:r>
      <w:r w:rsidRPr="000C7A6B">
        <w:t>привязанности: индивидуализация привязанности; снижение сепарационной тревоги. Появляются</w:t>
      </w:r>
      <w:r w:rsidRPr="000C7A6B">
        <w:rPr>
          <w:spacing w:val="1"/>
        </w:rPr>
        <w:t xml:space="preserve"> </w:t>
      </w:r>
      <w:r w:rsidRPr="000C7A6B">
        <w:t>первые</w:t>
      </w:r>
      <w:r w:rsidRPr="000C7A6B">
        <w:rPr>
          <w:spacing w:val="1"/>
        </w:rPr>
        <w:t xml:space="preserve"> </w:t>
      </w:r>
      <w:r w:rsidRPr="000C7A6B">
        <w:t>социальные</w:t>
      </w:r>
      <w:r w:rsidRPr="000C7A6B">
        <w:rPr>
          <w:spacing w:val="1"/>
        </w:rPr>
        <w:t xml:space="preserve"> </w:t>
      </w:r>
      <w:r w:rsidRPr="000C7A6B">
        <w:t>эмоции,</w:t>
      </w:r>
      <w:r w:rsidRPr="000C7A6B">
        <w:rPr>
          <w:spacing w:val="1"/>
        </w:rPr>
        <w:t xml:space="preserve"> </w:t>
      </w:r>
      <w:r w:rsidRPr="000C7A6B">
        <w:t>возникающие</w:t>
      </w:r>
      <w:r w:rsidRPr="000C7A6B">
        <w:rPr>
          <w:spacing w:val="1"/>
        </w:rPr>
        <w:t xml:space="preserve"> </w:t>
      </w:r>
      <w:r w:rsidRPr="000C7A6B">
        <w:t>преимущественно</w:t>
      </w:r>
      <w:r w:rsidRPr="000C7A6B">
        <w:rPr>
          <w:spacing w:val="1"/>
        </w:rPr>
        <w:t xml:space="preserve"> </w:t>
      </w:r>
      <w:r w:rsidRPr="000C7A6B">
        <w:t>по</w:t>
      </w:r>
      <w:r w:rsidRPr="000C7A6B">
        <w:rPr>
          <w:spacing w:val="1"/>
        </w:rPr>
        <w:t xml:space="preserve"> </w:t>
      </w:r>
      <w:r w:rsidRPr="000C7A6B">
        <w:t>типу</w:t>
      </w:r>
      <w:r w:rsidRPr="000C7A6B">
        <w:rPr>
          <w:spacing w:val="1"/>
        </w:rPr>
        <w:t xml:space="preserve"> </w:t>
      </w:r>
      <w:r w:rsidRPr="000C7A6B">
        <w:t>заражения:</w:t>
      </w:r>
      <w:r w:rsidRPr="000C7A6B">
        <w:rPr>
          <w:spacing w:val="1"/>
        </w:rPr>
        <w:t xml:space="preserve"> </w:t>
      </w:r>
      <w:r w:rsidRPr="000C7A6B">
        <w:t>сочувствие,</w:t>
      </w:r>
      <w:r w:rsidRPr="000C7A6B">
        <w:rPr>
          <w:spacing w:val="1"/>
        </w:rPr>
        <w:t xml:space="preserve"> </w:t>
      </w:r>
      <w:r w:rsidRPr="000C7A6B">
        <w:t>сорадование. На втором году жизни у детей при направленной работе взрослого формируются</w:t>
      </w:r>
      <w:r w:rsidRPr="000C7A6B">
        <w:rPr>
          <w:spacing w:val="1"/>
        </w:rPr>
        <w:t xml:space="preserve"> </w:t>
      </w:r>
      <w:r w:rsidRPr="000C7A6B">
        <w:t>навыки</w:t>
      </w:r>
      <w:r w:rsidRPr="000C7A6B">
        <w:rPr>
          <w:spacing w:val="1"/>
        </w:rPr>
        <w:t xml:space="preserve"> </w:t>
      </w:r>
      <w:r w:rsidRPr="000C7A6B">
        <w:t>взаимодействия</w:t>
      </w:r>
      <w:r w:rsidRPr="000C7A6B">
        <w:rPr>
          <w:spacing w:val="1"/>
        </w:rPr>
        <w:t xml:space="preserve"> </w:t>
      </w:r>
      <w:r w:rsidRPr="000C7A6B">
        <w:t>со</w:t>
      </w:r>
      <w:r w:rsidRPr="000C7A6B">
        <w:rPr>
          <w:spacing w:val="1"/>
        </w:rPr>
        <w:t xml:space="preserve"> </w:t>
      </w:r>
      <w:r w:rsidRPr="000C7A6B">
        <w:t>сверстниками:</w:t>
      </w:r>
      <w:r w:rsidRPr="000C7A6B">
        <w:rPr>
          <w:spacing w:val="1"/>
        </w:rPr>
        <w:t xml:space="preserve"> </w:t>
      </w:r>
      <w:r w:rsidRPr="000C7A6B">
        <w:t>появляется</w:t>
      </w:r>
      <w:r w:rsidRPr="000C7A6B">
        <w:rPr>
          <w:spacing w:val="1"/>
        </w:rPr>
        <w:t xml:space="preserve"> </w:t>
      </w:r>
      <w:r w:rsidRPr="000C7A6B">
        <w:t>игра</w:t>
      </w:r>
      <w:r w:rsidRPr="000C7A6B">
        <w:rPr>
          <w:spacing w:val="1"/>
        </w:rPr>
        <w:t xml:space="preserve"> </w:t>
      </w:r>
      <w:r w:rsidRPr="000C7A6B">
        <w:t>рядом;</w:t>
      </w:r>
      <w:r w:rsidRPr="000C7A6B">
        <w:rPr>
          <w:spacing w:val="1"/>
        </w:rPr>
        <w:t xml:space="preserve"> </w:t>
      </w:r>
      <w:r w:rsidRPr="000C7A6B">
        <w:t>дети</w:t>
      </w:r>
      <w:r w:rsidRPr="000C7A6B">
        <w:rPr>
          <w:spacing w:val="1"/>
        </w:rPr>
        <w:t xml:space="preserve"> </w:t>
      </w:r>
      <w:r w:rsidRPr="000C7A6B">
        <w:t>могут</w:t>
      </w:r>
      <w:r w:rsidRPr="000C7A6B">
        <w:rPr>
          <w:spacing w:val="1"/>
        </w:rPr>
        <w:t xml:space="preserve"> </w:t>
      </w:r>
      <w:r w:rsidRPr="000C7A6B">
        <w:t>самостоятельно</w:t>
      </w:r>
      <w:r w:rsidRPr="000C7A6B">
        <w:rPr>
          <w:spacing w:val="1"/>
        </w:rPr>
        <w:t xml:space="preserve"> </w:t>
      </w:r>
      <w:r w:rsidRPr="000C7A6B">
        <w:t>играть друг с другом в разученные ранее при помощи взрослого игры («Прятки», «Догонялки»).</w:t>
      </w:r>
      <w:r w:rsidRPr="000C7A6B">
        <w:rPr>
          <w:spacing w:val="1"/>
        </w:rPr>
        <w:t xml:space="preserve"> </w:t>
      </w:r>
      <w:r w:rsidRPr="000C7A6B">
        <w:t>Однако несовершенство коммуникативных навыков ведет к непониманию и трудностям общения.</w:t>
      </w:r>
      <w:r w:rsidRPr="000C7A6B">
        <w:rPr>
          <w:spacing w:val="1"/>
        </w:rPr>
        <w:t xml:space="preserve"> </w:t>
      </w:r>
      <w:r w:rsidRPr="000C7A6B">
        <w:t>Ребенок</w:t>
      </w:r>
      <w:r w:rsidRPr="000C7A6B">
        <w:rPr>
          <w:spacing w:val="1"/>
        </w:rPr>
        <w:t xml:space="preserve"> </w:t>
      </w:r>
      <w:r w:rsidRPr="000C7A6B">
        <w:t>может</w:t>
      </w:r>
      <w:r w:rsidRPr="000C7A6B">
        <w:rPr>
          <w:spacing w:val="1"/>
        </w:rPr>
        <w:t xml:space="preserve"> </w:t>
      </w:r>
      <w:r w:rsidRPr="000C7A6B">
        <w:t>расплакаться</w:t>
      </w:r>
      <w:r w:rsidRPr="000C7A6B">
        <w:rPr>
          <w:spacing w:val="1"/>
        </w:rPr>
        <w:t xml:space="preserve"> </w:t>
      </w:r>
      <w:r w:rsidRPr="000C7A6B">
        <w:t>и</w:t>
      </w:r>
      <w:r w:rsidRPr="000C7A6B">
        <w:rPr>
          <w:spacing w:val="1"/>
        </w:rPr>
        <w:t xml:space="preserve"> </w:t>
      </w:r>
      <w:r w:rsidRPr="000C7A6B">
        <w:t>даже</w:t>
      </w:r>
      <w:r w:rsidRPr="000C7A6B">
        <w:rPr>
          <w:spacing w:val="1"/>
        </w:rPr>
        <w:t xml:space="preserve"> </w:t>
      </w:r>
      <w:r w:rsidRPr="000C7A6B">
        <w:t>ударить</w:t>
      </w:r>
      <w:r w:rsidRPr="000C7A6B">
        <w:rPr>
          <w:spacing w:val="1"/>
        </w:rPr>
        <w:t xml:space="preserve"> </w:t>
      </w:r>
      <w:r w:rsidRPr="000C7A6B">
        <w:t>жалеющего</w:t>
      </w:r>
      <w:r w:rsidRPr="000C7A6B">
        <w:rPr>
          <w:spacing w:val="1"/>
        </w:rPr>
        <w:t xml:space="preserve"> </w:t>
      </w:r>
      <w:r w:rsidRPr="000C7A6B">
        <w:t>его.</w:t>
      </w:r>
      <w:r w:rsidRPr="000C7A6B">
        <w:rPr>
          <w:spacing w:val="1"/>
        </w:rPr>
        <w:t xml:space="preserve"> </w:t>
      </w:r>
      <w:r w:rsidRPr="000C7A6B">
        <w:t>Он</w:t>
      </w:r>
      <w:r w:rsidRPr="000C7A6B">
        <w:rPr>
          <w:spacing w:val="1"/>
        </w:rPr>
        <w:t xml:space="preserve"> </w:t>
      </w:r>
      <w:r w:rsidRPr="000C7A6B">
        <w:t>активно</w:t>
      </w:r>
      <w:r w:rsidRPr="000C7A6B">
        <w:rPr>
          <w:spacing w:val="1"/>
        </w:rPr>
        <w:t xml:space="preserve"> </w:t>
      </w:r>
      <w:r w:rsidRPr="000C7A6B">
        <w:t>протестует</w:t>
      </w:r>
      <w:r w:rsidRPr="000C7A6B">
        <w:rPr>
          <w:spacing w:val="1"/>
        </w:rPr>
        <w:t xml:space="preserve"> </w:t>
      </w:r>
      <w:r w:rsidRPr="000C7A6B">
        <w:t>против</w:t>
      </w:r>
      <w:r w:rsidRPr="000C7A6B">
        <w:rPr>
          <w:spacing w:val="1"/>
        </w:rPr>
        <w:t xml:space="preserve"> </w:t>
      </w:r>
      <w:r w:rsidRPr="000C7A6B">
        <w:t>вмешательства в свою игру. Игрушка в руках другого гораздо интереснее для малыша, чем та, что</w:t>
      </w:r>
      <w:r w:rsidRPr="000C7A6B">
        <w:rPr>
          <w:spacing w:val="1"/>
        </w:rPr>
        <w:t xml:space="preserve"> </w:t>
      </w:r>
      <w:r w:rsidRPr="000C7A6B">
        <w:t>стоит рядом. Отобрав ее</w:t>
      </w:r>
      <w:r w:rsidRPr="000C7A6B">
        <w:rPr>
          <w:spacing w:val="1"/>
        </w:rPr>
        <w:t xml:space="preserve"> </w:t>
      </w:r>
      <w:r w:rsidRPr="000C7A6B">
        <w:t>у соседа, но не зная, что делать дальше, малыш ее просто бросает.</w:t>
      </w:r>
      <w:r w:rsidRPr="000C7A6B">
        <w:rPr>
          <w:spacing w:val="1"/>
        </w:rPr>
        <w:t xml:space="preserve"> </w:t>
      </w:r>
      <w:r w:rsidRPr="000C7A6B">
        <w:t>Общение детей в течение дня возникает, как правило, в процессе предметно-игровой деятельности</w:t>
      </w:r>
      <w:r w:rsidRPr="000C7A6B">
        <w:rPr>
          <w:spacing w:val="-57"/>
        </w:rPr>
        <w:t xml:space="preserve"> </w:t>
      </w:r>
      <w:r w:rsidRPr="000C7A6B">
        <w:t>и</w:t>
      </w:r>
      <w:r w:rsidRPr="000C7A6B">
        <w:rPr>
          <w:spacing w:val="1"/>
        </w:rPr>
        <w:t xml:space="preserve"> </w:t>
      </w:r>
      <w:r w:rsidRPr="000C7A6B">
        <w:t>режимных</w:t>
      </w:r>
      <w:r w:rsidRPr="000C7A6B">
        <w:rPr>
          <w:spacing w:val="1"/>
        </w:rPr>
        <w:t xml:space="preserve"> </w:t>
      </w:r>
      <w:r w:rsidRPr="000C7A6B">
        <w:t>моментах,</w:t>
      </w:r>
      <w:r w:rsidRPr="000C7A6B">
        <w:rPr>
          <w:spacing w:val="1"/>
        </w:rPr>
        <w:t xml:space="preserve"> </w:t>
      </w:r>
      <w:r w:rsidRPr="000C7A6B">
        <w:t>а поскольку предметно-игровые действия и</w:t>
      </w:r>
      <w:r w:rsidRPr="000C7A6B">
        <w:rPr>
          <w:spacing w:val="1"/>
        </w:rPr>
        <w:t xml:space="preserve"> </w:t>
      </w:r>
      <w:r w:rsidRPr="000C7A6B">
        <w:t>самообслуживание только</w:t>
      </w:r>
      <w:r w:rsidRPr="000C7A6B">
        <w:rPr>
          <w:spacing w:val="1"/>
        </w:rPr>
        <w:t xml:space="preserve"> </w:t>
      </w:r>
      <w:r w:rsidRPr="000C7A6B">
        <w:t>формируются,</w:t>
      </w:r>
      <w:r w:rsidRPr="000C7A6B">
        <w:rPr>
          <w:spacing w:val="1"/>
        </w:rPr>
        <w:t xml:space="preserve"> </w:t>
      </w:r>
      <w:r w:rsidRPr="000C7A6B">
        <w:t>самостоятельность,</w:t>
      </w:r>
      <w:r w:rsidRPr="000C7A6B">
        <w:rPr>
          <w:spacing w:val="1"/>
        </w:rPr>
        <w:t xml:space="preserve"> </w:t>
      </w:r>
      <w:r w:rsidRPr="000C7A6B">
        <w:t>заинтересованность</w:t>
      </w:r>
      <w:r w:rsidRPr="000C7A6B">
        <w:rPr>
          <w:spacing w:val="1"/>
        </w:rPr>
        <w:t xml:space="preserve"> </w:t>
      </w:r>
      <w:r w:rsidRPr="000C7A6B">
        <w:t>в</w:t>
      </w:r>
      <w:r w:rsidRPr="000C7A6B">
        <w:rPr>
          <w:spacing w:val="1"/>
        </w:rPr>
        <w:t xml:space="preserve"> </w:t>
      </w:r>
      <w:r w:rsidRPr="000C7A6B">
        <w:t>их</w:t>
      </w:r>
      <w:r w:rsidRPr="000C7A6B">
        <w:rPr>
          <w:spacing w:val="1"/>
        </w:rPr>
        <w:t xml:space="preserve"> </w:t>
      </w:r>
      <w:r w:rsidRPr="000C7A6B">
        <w:t>выполнении</w:t>
      </w:r>
      <w:r w:rsidRPr="000C7A6B">
        <w:rPr>
          <w:spacing w:val="1"/>
        </w:rPr>
        <w:t xml:space="preserve"> </w:t>
      </w:r>
      <w:r w:rsidRPr="000C7A6B">
        <w:t>следует</w:t>
      </w:r>
      <w:r w:rsidRPr="000C7A6B">
        <w:rPr>
          <w:spacing w:val="1"/>
        </w:rPr>
        <w:t xml:space="preserve"> </w:t>
      </w:r>
      <w:r w:rsidRPr="000C7A6B">
        <w:t>всячески</w:t>
      </w:r>
      <w:r w:rsidRPr="000C7A6B">
        <w:rPr>
          <w:spacing w:val="1"/>
        </w:rPr>
        <w:t xml:space="preserve"> </w:t>
      </w:r>
      <w:r w:rsidRPr="000C7A6B">
        <w:t>оберегать.</w:t>
      </w:r>
      <w:r w:rsidRPr="000C7A6B">
        <w:rPr>
          <w:spacing w:val="13"/>
        </w:rPr>
        <w:t xml:space="preserve"> </w:t>
      </w:r>
      <w:r w:rsidRPr="000C7A6B">
        <w:t>Детей</w:t>
      </w:r>
      <w:r w:rsidRPr="000C7A6B">
        <w:rPr>
          <w:spacing w:val="15"/>
        </w:rPr>
        <w:t xml:space="preserve"> </w:t>
      </w:r>
      <w:r w:rsidRPr="000C7A6B">
        <w:t>приучают</w:t>
      </w:r>
      <w:r w:rsidRPr="000C7A6B">
        <w:rPr>
          <w:spacing w:val="14"/>
        </w:rPr>
        <w:t xml:space="preserve"> </w:t>
      </w:r>
      <w:r w:rsidRPr="000C7A6B">
        <w:t>соблюдать</w:t>
      </w:r>
      <w:r w:rsidRPr="000C7A6B">
        <w:rPr>
          <w:spacing w:val="17"/>
        </w:rPr>
        <w:t xml:space="preserve"> </w:t>
      </w:r>
      <w:r w:rsidRPr="000C7A6B">
        <w:t>«дисциплину</w:t>
      </w:r>
      <w:r w:rsidRPr="000C7A6B">
        <w:rPr>
          <w:spacing w:val="7"/>
        </w:rPr>
        <w:t xml:space="preserve"> </w:t>
      </w:r>
      <w:r w:rsidRPr="000C7A6B">
        <w:t>расстояния»,</w:t>
      </w:r>
      <w:r w:rsidRPr="000C7A6B">
        <w:rPr>
          <w:spacing w:val="14"/>
        </w:rPr>
        <w:t xml:space="preserve"> </w:t>
      </w:r>
      <w:r w:rsidRPr="000C7A6B">
        <w:t>и</w:t>
      </w:r>
      <w:r w:rsidRPr="000C7A6B">
        <w:rPr>
          <w:spacing w:val="14"/>
        </w:rPr>
        <w:t xml:space="preserve"> </w:t>
      </w:r>
      <w:r w:rsidRPr="000C7A6B">
        <w:t>они</w:t>
      </w:r>
      <w:r w:rsidRPr="000C7A6B">
        <w:rPr>
          <w:spacing w:val="15"/>
        </w:rPr>
        <w:t xml:space="preserve"> </w:t>
      </w:r>
      <w:r w:rsidRPr="000C7A6B">
        <w:t>осваивают</w:t>
      </w:r>
      <w:r w:rsidRPr="000C7A6B">
        <w:rPr>
          <w:spacing w:val="16"/>
        </w:rPr>
        <w:t xml:space="preserve"> </w:t>
      </w:r>
      <w:r w:rsidRPr="000C7A6B">
        <w:t>умение</w:t>
      </w:r>
      <w:r w:rsidRPr="000C7A6B">
        <w:rPr>
          <w:spacing w:val="13"/>
        </w:rPr>
        <w:t xml:space="preserve"> </w:t>
      </w:r>
      <w:r w:rsidRPr="000C7A6B">
        <w:t>играть</w:t>
      </w:r>
      <w:r w:rsidRPr="000C7A6B">
        <w:rPr>
          <w:spacing w:val="-58"/>
        </w:rPr>
        <w:t xml:space="preserve"> </w:t>
      </w:r>
      <w:r w:rsidRPr="000C7A6B">
        <w:t>и</w:t>
      </w:r>
      <w:r w:rsidRPr="000C7A6B">
        <w:rPr>
          <w:spacing w:val="41"/>
        </w:rPr>
        <w:t xml:space="preserve"> </w:t>
      </w:r>
      <w:r w:rsidRPr="000C7A6B">
        <w:t>действовать</w:t>
      </w:r>
      <w:r w:rsidRPr="000C7A6B">
        <w:rPr>
          <w:spacing w:val="42"/>
        </w:rPr>
        <w:t xml:space="preserve"> </w:t>
      </w:r>
      <w:r w:rsidRPr="000C7A6B">
        <w:t>рядом,</w:t>
      </w:r>
      <w:r w:rsidRPr="000C7A6B">
        <w:rPr>
          <w:spacing w:val="38"/>
        </w:rPr>
        <w:t xml:space="preserve"> </w:t>
      </w:r>
      <w:r w:rsidRPr="000C7A6B">
        <w:t>не</w:t>
      </w:r>
      <w:r w:rsidRPr="000C7A6B">
        <w:rPr>
          <w:spacing w:val="40"/>
        </w:rPr>
        <w:t xml:space="preserve"> </w:t>
      </w:r>
      <w:r w:rsidRPr="000C7A6B">
        <w:t>мешая</w:t>
      </w:r>
      <w:r w:rsidRPr="000C7A6B">
        <w:rPr>
          <w:spacing w:val="40"/>
        </w:rPr>
        <w:t xml:space="preserve"> </w:t>
      </w:r>
      <w:r w:rsidRPr="000C7A6B">
        <w:t>друг</w:t>
      </w:r>
      <w:r w:rsidRPr="000C7A6B">
        <w:rPr>
          <w:spacing w:val="40"/>
        </w:rPr>
        <w:t xml:space="preserve"> </w:t>
      </w:r>
      <w:r w:rsidRPr="000C7A6B">
        <w:t>другу,</w:t>
      </w:r>
      <w:r w:rsidRPr="000C7A6B">
        <w:rPr>
          <w:spacing w:val="43"/>
        </w:rPr>
        <w:t xml:space="preserve"> </w:t>
      </w:r>
      <w:r w:rsidRPr="000C7A6B">
        <w:t>вести</w:t>
      </w:r>
      <w:r w:rsidRPr="000C7A6B">
        <w:rPr>
          <w:spacing w:val="43"/>
        </w:rPr>
        <w:t xml:space="preserve"> </w:t>
      </w:r>
      <w:r w:rsidRPr="000C7A6B">
        <w:t>себя</w:t>
      </w:r>
      <w:r w:rsidRPr="000C7A6B">
        <w:rPr>
          <w:spacing w:val="41"/>
        </w:rPr>
        <w:t xml:space="preserve"> </w:t>
      </w:r>
      <w:r w:rsidRPr="000C7A6B">
        <w:t>в</w:t>
      </w:r>
      <w:r w:rsidRPr="000C7A6B">
        <w:rPr>
          <w:spacing w:val="40"/>
        </w:rPr>
        <w:t xml:space="preserve"> </w:t>
      </w:r>
      <w:r w:rsidRPr="000C7A6B">
        <w:t>группе</w:t>
      </w:r>
      <w:r w:rsidRPr="000C7A6B">
        <w:rPr>
          <w:spacing w:val="40"/>
        </w:rPr>
        <w:t xml:space="preserve"> </w:t>
      </w:r>
      <w:r w:rsidRPr="000C7A6B">
        <w:t>соответствующим</w:t>
      </w:r>
      <w:r w:rsidRPr="000C7A6B">
        <w:rPr>
          <w:spacing w:val="40"/>
        </w:rPr>
        <w:t xml:space="preserve"> </w:t>
      </w:r>
      <w:r w:rsidRPr="000C7A6B">
        <w:t>образом:</w:t>
      </w:r>
      <w:r w:rsidRPr="000C7A6B">
        <w:rPr>
          <w:spacing w:val="41"/>
        </w:rPr>
        <w:t xml:space="preserve"> </w:t>
      </w:r>
      <w:r w:rsidRPr="000C7A6B">
        <w:t>не</w:t>
      </w:r>
      <w:r w:rsidRPr="000C7A6B">
        <w:rPr>
          <w:spacing w:val="-57"/>
        </w:rPr>
        <w:t xml:space="preserve"> </w:t>
      </w:r>
      <w:r w:rsidRPr="000C7A6B">
        <w:t>лезть в тарелку соседа, подвинуться на диванчике, чтобы мог сесть еще один ребенок, не шуметь в</w:t>
      </w:r>
      <w:r w:rsidRPr="000C7A6B">
        <w:rPr>
          <w:spacing w:val="-57"/>
        </w:rPr>
        <w:t xml:space="preserve"> </w:t>
      </w:r>
      <w:r w:rsidRPr="000C7A6B">
        <w:t>спальне и т.д. При этом они пользуются простыми словами: «на» («возьми»), «дай», «пусти», «не</w:t>
      </w:r>
      <w:r w:rsidRPr="000C7A6B">
        <w:rPr>
          <w:spacing w:val="1"/>
        </w:rPr>
        <w:t xml:space="preserve"> </w:t>
      </w:r>
      <w:r w:rsidRPr="000C7A6B">
        <w:t>хочу»</w:t>
      </w:r>
      <w:r w:rsidRPr="000C7A6B">
        <w:rPr>
          <w:spacing w:val="-6"/>
        </w:rPr>
        <w:t xml:space="preserve"> </w:t>
      </w:r>
      <w:r w:rsidRPr="000C7A6B">
        <w:t>и др.</w:t>
      </w:r>
    </w:p>
    <w:p w:rsidR="004E7970" w:rsidRPr="000C7A6B" w:rsidRDefault="004E7970" w:rsidP="00245658">
      <w:pPr>
        <w:pStyle w:val="af1"/>
        <w:ind w:firstLine="709"/>
        <w:jc w:val="both"/>
      </w:pPr>
      <w:r w:rsidRPr="000C7A6B">
        <w:rPr>
          <w:b/>
          <w:i/>
        </w:rPr>
        <w:t>Саморегуляция</w:t>
      </w:r>
      <w:r w:rsidRPr="000C7A6B">
        <w:rPr>
          <w:b/>
        </w:rPr>
        <w:t>.</w:t>
      </w:r>
      <w:r w:rsidRPr="000C7A6B">
        <w:rPr>
          <w:b/>
          <w:spacing w:val="1"/>
        </w:rPr>
        <w:t xml:space="preserve"> </w:t>
      </w:r>
      <w:r w:rsidRPr="000C7A6B">
        <w:t>Овладение</w:t>
      </w:r>
      <w:r w:rsidRPr="000C7A6B">
        <w:rPr>
          <w:spacing w:val="1"/>
        </w:rPr>
        <w:t xml:space="preserve"> </w:t>
      </w:r>
      <w:r w:rsidRPr="000C7A6B">
        <w:t>туалетным</w:t>
      </w:r>
      <w:r w:rsidRPr="000C7A6B">
        <w:rPr>
          <w:spacing w:val="1"/>
        </w:rPr>
        <w:t xml:space="preserve"> </w:t>
      </w:r>
      <w:r w:rsidRPr="000C7A6B">
        <w:t>поведением.</w:t>
      </w:r>
      <w:r w:rsidRPr="000C7A6B">
        <w:rPr>
          <w:spacing w:val="1"/>
        </w:rPr>
        <w:t xml:space="preserve"> </w:t>
      </w:r>
      <w:r w:rsidRPr="000C7A6B">
        <w:t>Формирование</w:t>
      </w:r>
      <w:r w:rsidRPr="000C7A6B">
        <w:rPr>
          <w:spacing w:val="1"/>
        </w:rPr>
        <w:t xml:space="preserve"> </w:t>
      </w:r>
      <w:r w:rsidRPr="000C7A6B">
        <w:t>основ</w:t>
      </w:r>
      <w:r w:rsidRPr="000C7A6B">
        <w:rPr>
          <w:spacing w:val="1"/>
        </w:rPr>
        <w:t xml:space="preserve"> </w:t>
      </w:r>
      <w:r w:rsidRPr="000C7A6B">
        <w:t>регуляции</w:t>
      </w:r>
      <w:r w:rsidRPr="000C7A6B">
        <w:rPr>
          <w:spacing w:val="1"/>
        </w:rPr>
        <w:t xml:space="preserve"> </w:t>
      </w:r>
      <w:r w:rsidRPr="000C7A6B">
        <w:t>поведения.</w:t>
      </w:r>
      <w:r w:rsidRPr="000C7A6B">
        <w:rPr>
          <w:spacing w:val="1"/>
        </w:rPr>
        <w:t xml:space="preserve"> </w:t>
      </w:r>
      <w:r w:rsidRPr="000C7A6B">
        <w:t>В</w:t>
      </w:r>
      <w:r w:rsidRPr="000C7A6B">
        <w:rPr>
          <w:spacing w:val="1"/>
        </w:rPr>
        <w:t xml:space="preserve"> </w:t>
      </w:r>
      <w:r w:rsidRPr="000C7A6B">
        <w:t>речи</w:t>
      </w:r>
      <w:r w:rsidRPr="000C7A6B">
        <w:rPr>
          <w:spacing w:val="1"/>
        </w:rPr>
        <w:t xml:space="preserve"> </w:t>
      </w:r>
      <w:r w:rsidRPr="000C7A6B">
        <w:t>появляются</w:t>
      </w:r>
      <w:r w:rsidRPr="000C7A6B">
        <w:rPr>
          <w:spacing w:val="1"/>
        </w:rPr>
        <w:t xml:space="preserve"> </w:t>
      </w:r>
      <w:r w:rsidRPr="000C7A6B">
        <w:t>оценочные</w:t>
      </w:r>
      <w:r w:rsidRPr="000C7A6B">
        <w:rPr>
          <w:spacing w:val="1"/>
        </w:rPr>
        <w:t xml:space="preserve"> </w:t>
      </w:r>
      <w:r w:rsidRPr="000C7A6B">
        <w:t>суждения:</w:t>
      </w:r>
      <w:r w:rsidRPr="000C7A6B">
        <w:rPr>
          <w:spacing w:val="1"/>
        </w:rPr>
        <w:t xml:space="preserve"> </w:t>
      </w:r>
      <w:r w:rsidRPr="000C7A6B">
        <w:t>«плохой,</w:t>
      </w:r>
      <w:r w:rsidRPr="000C7A6B">
        <w:rPr>
          <w:spacing w:val="1"/>
        </w:rPr>
        <w:t xml:space="preserve"> </w:t>
      </w:r>
      <w:r w:rsidRPr="000C7A6B">
        <w:t>хороший,</w:t>
      </w:r>
      <w:r w:rsidRPr="000C7A6B">
        <w:rPr>
          <w:spacing w:val="1"/>
        </w:rPr>
        <w:t xml:space="preserve"> </w:t>
      </w:r>
      <w:r w:rsidRPr="000C7A6B">
        <w:t>красивый».</w:t>
      </w:r>
      <w:r w:rsidRPr="000C7A6B">
        <w:rPr>
          <w:spacing w:val="1"/>
        </w:rPr>
        <w:t xml:space="preserve"> </w:t>
      </w:r>
      <w:r w:rsidRPr="000C7A6B">
        <w:t>Ребенок</w:t>
      </w:r>
      <w:r w:rsidRPr="000C7A6B">
        <w:rPr>
          <w:spacing w:val="1"/>
        </w:rPr>
        <w:t xml:space="preserve"> </w:t>
      </w:r>
      <w:r w:rsidRPr="000C7A6B">
        <w:t>овладевает умением самостоятельно есть любые виды пищи, умыться и мыть руки, приобретает</w:t>
      </w:r>
      <w:r w:rsidRPr="000C7A6B">
        <w:rPr>
          <w:spacing w:val="1"/>
        </w:rPr>
        <w:t xml:space="preserve"> </w:t>
      </w:r>
      <w:r w:rsidRPr="000C7A6B">
        <w:t>навыки</w:t>
      </w:r>
      <w:r w:rsidRPr="000C7A6B">
        <w:rPr>
          <w:spacing w:val="39"/>
        </w:rPr>
        <w:t xml:space="preserve"> </w:t>
      </w:r>
      <w:r w:rsidRPr="000C7A6B">
        <w:t>опрятности.</w:t>
      </w:r>
      <w:r w:rsidRPr="000C7A6B">
        <w:rPr>
          <w:spacing w:val="36"/>
        </w:rPr>
        <w:t xml:space="preserve"> </w:t>
      </w:r>
      <w:r w:rsidRPr="000C7A6B">
        <w:t>Совершенствуется</w:t>
      </w:r>
      <w:r w:rsidRPr="000C7A6B">
        <w:rPr>
          <w:spacing w:val="40"/>
        </w:rPr>
        <w:t xml:space="preserve"> </w:t>
      </w:r>
      <w:r w:rsidRPr="000C7A6B">
        <w:t>самостоятельность</w:t>
      </w:r>
      <w:r w:rsidRPr="000C7A6B">
        <w:rPr>
          <w:spacing w:val="37"/>
        </w:rPr>
        <w:t xml:space="preserve"> </w:t>
      </w:r>
      <w:r w:rsidRPr="000C7A6B">
        <w:t>детей</w:t>
      </w:r>
      <w:r w:rsidRPr="000C7A6B">
        <w:rPr>
          <w:spacing w:val="39"/>
        </w:rPr>
        <w:t xml:space="preserve"> </w:t>
      </w:r>
      <w:r w:rsidRPr="000C7A6B">
        <w:t>в</w:t>
      </w:r>
      <w:r w:rsidRPr="000C7A6B">
        <w:rPr>
          <w:spacing w:val="38"/>
        </w:rPr>
        <w:t xml:space="preserve"> </w:t>
      </w:r>
      <w:r w:rsidRPr="000C7A6B">
        <w:t>предметно-игровой деятельности и самообслуживании. С одной стороны, возрастает самостоятельность ребенка во</w:t>
      </w:r>
      <w:r w:rsidRPr="000C7A6B">
        <w:rPr>
          <w:spacing w:val="1"/>
        </w:rPr>
        <w:t xml:space="preserve"> </w:t>
      </w:r>
      <w:r w:rsidRPr="000C7A6B">
        <w:t>всех сферах жизни, с другой — он осваивает правила поведения в группе (играть рядом, не мешая</w:t>
      </w:r>
      <w:r w:rsidRPr="000C7A6B">
        <w:rPr>
          <w:spacing w:val="1"/>
        </w:rPr>
        <w:t xml:space="preserve"> </w:t>
      </w:r>
      <w:r w:rsidRPr="000C7A6B">
        <w:t>другим,</w:t>
      </w:r>
      <w:r w:rsidRPr="000C7A6B">
        <w:rPr>
          <w:spacing w:val="1"/>
        </w:rPr>
        <w:t xml:space="preserve"> </w:t>
      </w:r>
      <w:r w:rsidRPr="000C7A6B">
        <w:t>помогать,</w:t>
      </w:r>
      <w:r w:rsidRPr="000C7A6B">
        <w:rPr>
          <w:spacing w:val="1"/>
        </w:rPr>
        <w:t xml:space="preserve"> </w:t>
      </w:r>
      <w:r w:rsidRPr="000C7A6B">
        <w:t>если</w:t>
      </w:r>
      <w:r w:rsidRPr="000C7A6B">
        <w:rPr>
          <w:spacing w:val="1"/>
        </w:rPr>
        <w:t xml:space="preserve"> </w:t>
      </w:r>
      <w:r w:rsidRPr="000C7A6B">
        <w:t>это</w:t>
      </w:r>
      <w:r w:rsidRPr="000C7A6B">
        <w:rPr>
          <w:spacing w:val="1"/>
        </w:rPr>
        <w:t xml:space="preserve"> </w:t>
      </w:r>
      <w:r w:rsidRPr="000C7A6B">
        <w:t>понятно</w:t>
      </w:r>
      <w:r w:rsidRPr="000C7A6B">
        <w:rPr>
          <w:spacing w:val="1"/>
        </w:rPr>
        <w:t xml:space="preserve"> </w:t>
      </w:r>
      <w:r w:rsidRPr="000C7A6B">
        <w:t>и</w:t>
      </w:r>
      <w:r w:rsidRPr="000C7A6B">
        <w:rPr>
          <w:spacing w:val="1"/>
        </w:rPr>
        <w:t xml:space="preserve"> </w:t>
      </w:r>
      <w:r w:rsidRPr="000C7A6B">
        <w:t>несложно).</w:t>
      </w:r>
      <w:r w:rsidRPr="000C7A6B">
        <w:rPr>
          <w:spacing w:val="1"/>
        </w:rPr>
        <w:t xml:space="preserve"> </w:t>
      </w:r>
      <w:r w:rsidRPr="000C7A6B">
        <w:t>Все</w:t>
      </w:r>
      <w:r w:rsidRPr="000C7A6B">
        <w:rPr>
          <w:spacing w:val="1"/>
        </w:rPr>
        <w:t xml:space="preserve"> </w:t>
      </w:r>
      <w:r w:rsidRPr="000C7A6B">
        <w:t>это</w:t>
      </w:r>
      <w:r w:rsidRPr="000C7A6B">
        <w:rPr>
          <w:spacing w:val="1"/>
        </w:rPr>
        <w:t xml:space="preserve"> </w:t>
      </w:r>
      <w:r w:rsidRPr="000C7A6B">
        <w:t>является</w:t>
      </w:r>
      <w:r w:rsidRPr="000C7A6B">
        <w:rPr>
          <w:spacing w:val="1"/>
        </w:rPr>
        <w:t xml:space="preserve"> </w:t>
      </w:r>
      <w:r w:rsidRPr="000C7A6B">
        <w:t>основой</w:t>
      </w:r>
      <w:r w:rsidRPr="000C7A6B">
        <w:rPr>
          <w:spacing w:val="1"/>
        </w:rPr>
        <w:t xml:space="preserve"> </w:t>
      </w:r>
      <w:r w:rsidRPr="000C7A6B">
        <w:t>для</w:t>
      </w:r>
      <w:r w:rsidRPr="000C7A6B">
        <w:rPr>
          <w:spacing w:val="1"/>
        </w:rPr>
        <w:t xml:space="preserve"> </w:t>
      </w:r>
      <w:r w:rsidRPr="000C7A6B">
        <w:t>развития</w:t>
      </w:r>
      <w:r w:rsidRPr="000C7A6B">
        <w:rPr>
          <w:spacing w:val="60"/>
        </w:rPr>
        <w:t xml:space="preserve"> </w:t>
      </w:r>
      <w:r w:rsidRPr="000C7A6B">
        <w:t>в</w:t>
      </w:r>
      <w:r w:rsidRPr="000C7A6B">
        <w:rPr>
          <w:spacing w:val="1"/>
        </w:rPr>
        <w:t xml:space="preserve"> </w:t>
      </w:r>
      <w:r w:rsidRPr="000C7A6B">
        <w:t>будущем совместной игровой деятельности.</w:t>
      </w:r>
    </w:p>
    <w:p w:rsidR="00641C6E" w:rsidRDefault="004E7970" w:rsidP="00641C6E">
      <w:pPr>
        <w:pStyle w:val="af1"/>
        <w:ind w:firstLine="709"/>
        <w:jc w:val="both"/>
      </w:pPr>
      <w:r w:rsidRPr="000C7A6B">
        <w:rPr>
          <w:b/>
          <w:i/>
        </w:rPr>
        <w:t>Личность.</w:t>
      </w:r>
      <w:r w:rsidRPr="000C7A6B">
        <w:rPr>
          <w:b/>
          <w:i/>
          <w:spacing w:val="1"/>
        </w:rPr>
        <w:t xml:space="preserve"> </w:t>
      </w:r>
      <w:r w:rsidRPr="000C7A6B">
        <w:t>Появляются</w:t>
      </w:r>
      <w:r w:rsidRPr="000C7A6B">
        <w:rPr>
          <w:spacing w:val="1"/>
        </w:rPr>
        <w:t xml:space="preserve"> </w:t>
      </w:r>
      <w:r w:rsidRPr="000C7A6B">
        <w:t>представления</w:t>
      </w:r>
      <w:r w:rsidRPr="000C7A6B">
        <w:rPr>
          <w:spacing w:val="1"/>
        </w:rPr>
        <w:t xml:space="preserve"> </w:t>
      </w:r>
      <w:r w:rsidRPr="000C7A6B">
        <w:t>о</w:t>
      </w:r>
      <w:r w:rsidRPr="000C7A6B">
        <w:rPr>
          <w:spacing w:val="1"/>
        </w:rPr>
        <w:t xml:space="preserve"> </w:t>
      </w:r>
      <w:r w:rsidRPr="000C7A6B">
        <w:t>себе,</w:t>
      </w:r>
      <w:r w:rsidRPr="000C7A6B">
        <w:rPr>
          <w:spacing w:val="1"/>
        </w:rPr>
        <w:t xml:space="preserve"> </w:t>
      </w:r>
      <w:r w:rsidRPr="000C7A6B">
        <w:t>в</w:t>
      </w:r>
      <w:r w:rsidRPr="000C7A6B">
        <w:rPr>
          <w:spacing w:val="1"/>
        </w:rPr>
        <w:t xml:space="preserve"> </w:t>
      </w:r>
      <w:r w:rsidRPr="000C7A6B">
        <w:t>том</w:t>
      </w:r>
      <w:r w:rsidRPr="000C7A6B">
        <w:rPr>
          <w:spacing w:val="1"/>
        </w:rPr>
        <w:t xml:space="preserve"> </w:t>
      </w:r>
      <w:r w:rsidRPr="000C7A6B">
        <w:t>числе</w:t>
      </w:r>
      <w:r w:rsidRPr="000C7A6B">
        <w:rPr>
          <w:spacing w:val="1"/>
        </w:rPr>
        <w:t xml:space="preserve"> </w:t>
      </w:r>
      <w:r w:rsidRPr="000C7A6B">
        <w:t>как</w:t>
      </w:r>
      <w:r w:rsidRPr="000C7A6B">
        <w:rPr>
          <w:spacing w:val="1"/>
        </w:rPr>
        <w:t xml:space="preserve"> </w:t>
      </w:r>
      <w:r w:rsidRPr="000C7A6B">
        <w:t>представителе</w:t>
      </w:r>
      <w:r w:rsidRPr="000C7A6B">
        <w:rPr>
          <w:spacing w:val="1"/>
        </w:rPr>
        <w:t xml:space="preserve"> </w:t>
      </w:r>
      <w:r w:rsidRPr="000C7A6B">
        <w:t>пола.</w:t>
      </w:r>
      <w:r w:rsidRPr="000C7A6B">
        <w:rPr>
          <w:spacing w:val="1"/>
        </w:rPr>
        <w:t xml:space="preserve"> </w:t>
      </w:r>
      <w:r w:rsidRPr="000C7A6B">
        <w:t>Разворачиваются</w:t>
      </w:r>
      <w:r w:rsidRPr="000C7A6B">
        <w:rPr>
          <w:spacing w:val="1"/>
        </w:rPr>
        <w:t xml:space="preserve"> </w:t>
      </w:r>
      <w:r w:rsidRPr="000C7A6B">
        <w:t>ярко</w:t>
      </w:r>
      <w:r w:rsidRPr="000C7A6B">
        <w:rPr>
          <w:spacing w:val="1"/>
        </w:rPr>
        <w:t xml:space="preserve"> </w:t>
      </w:r>
      <w:r w:rsidRPr="000C7A6B">
        <w:t>выраженные</w:t>
      </w:r>
      <w:r w:rsidRPr="000C7A6B">
        <w:rPr>
          <w:spacing w:val="1"/>
        </w:rPr>
        <w:t xml:space="preserve"> </w:t>
      </w:r>
      <w:r w:rsidRPr="000C7A6B">
        <w:t>процессы</w:t>
      </w:r>
      <w:r w:rsidRPr="000C7A6B">
        <w:rPr>
          <w:spacing w:val="1"/>
        </w:rPr>
        <w:t xml:space="preserve"> </w:t>
      </w:r>
      <w:r w:rsidRPr="000C7A6B">
        <w:t>идентификации</w:t>
      </w:r>
      <w:r w:rsidRPr="000C7A6B">
        <w:rPr>
          <w:spacing w:val="1"/>
        </w:rPr>
        <w:t xml:space="preserve"> </w:t>
      </w:r>
      <w:r w:rsidRPr="000C7A6B">
        <w:t>с</w:t>
      </w:r>
      <w:r w:rsidRPr="000C7A6B">
        <w:rPr>
          <w:spacing w:val="1"/>
        </w:rPr>
        <w:t xml:space="preserve"> </w:t>
      </w:r>
      <w:r w:rsidRPr="000C7A6B">
        <w:t>родителями.</w:t>
      </w:r>
      <w:r w:rsidRPr="000C7A6B">
        <w:rPr>
          <w:spacing w:val="1"/>
        </w:rPr>
        <w:t xml:space="preserve"> </w:t>
      </w:r>
      <w:r w:rsidRPr="000C7A6B">
        <w:t>Формируются</w:t>
      </w:r>
      <w:r w:rsidRPr="000C7A6B">
        <w:rPr>
          <w:spacing w:val="1"/>
        </w:rPr>
        <w:t xml:space="preserve"> </w:t>
      </w:r>
      <w:r w:rsidRPr="000C7A6B">
        <w:t>предпосылки</w:t>
      </w:r>
      <w:r w:rsidRPr="000C7A6B">
        <w:rPr>
          <w:spacing w:val="-2"/>
        </w:rPr>
        <w:t xml:space="preserve"> </w:t>
      </w:r>
      <w:r w:rsidRPr="000C7A6B">
        <w:t>самосознания</w:t>
      </w:r>
      <w:r w:rsidRPr="000C7A6B">
        <w:rPr>
          <w:spacing w:val="-1"/>
        </w:rPr>
        <w:t xml:space="preserve"> </w:t>
      </w:r>
      <w:r w:rsidRPr="000C7A6B">
        <w:t>через</w:t>
      </w:r>
      <w:r w:rsidRPr="000C7A6B">
        <w:rPr>
          <w:spacing w:val="-1"/>
        </w:rPr>
        <w:t xml:space="preserve"> </w:t>
      </w:r>
      <w:r w:rsidRPr="000C7A6B">
        <w:t>осуществление</w:t>
      </w:r>
      <w:r w:rsidRPr="000C7A6B">
        <w:rPr>
          <w:spacing w:val="-2"/>
        </w:rPr>
        <w:t xml:space="preserve"> </w:t>
      </w:r>
      <w:r w:rsidRPr="000C7A6B">
        <w:t>эффективных</w:t>
      </w:r>
      <w:r w:rsidRPr="000C7A6B">
        <w:rPr>
          <w:spacing w:val="1"/>
        </w:rPr>
        <w:t xml:space="preserve"> </w:t>
      </w:r>
      <w:r w:rsidRPr="000C7A6B">
        <w:t>предметных действий.</w:t>
      </w:r>
    </w:p>
    <w:p w:rsidR="00820A50" w:rsidRPr="00641C6E" w:rsidRDefault="00F613E1" w:rsidP="00641C6E">
      <w:pPr>
        <w:pStyle w:val="af1"/>
        <w:ind w:firstLine="709"/>
        <w:jc w:val="both"/>
        <w:rPr>
          <w:b/>
        </w:rPr>
      </w:pPr>
      <w:r w:rsidRPr="00641C6E">
        <w:rPr>
          <w:b/>
        </w:rPr>
        <w:lastRenderedPageBreak/>
        <w:t xml:space="preserve">   </w:t>
      </w:r>
      <w:r w:rsidR="00795F73" w:rsidRPr="00641C6E">
        <w:rPr>
          <w:b/>
          <w:bCs/>
        </w:rPr>
        <w:t>1.</w:t>
      </w:r>
      <w:r w:rsidR="005B6086" w:rsidRPr="00641C6E">
        <w:rPr>
          <w:b/>
          <w:bCs/>
        </w:rPr>
        <w:t>5</w:t>
      </w:r>
      <w:r w:rsidR="00795F73" w:rsidRPr="00641C6E">
        <w:rPr>
          <w:b/>
          <w:bCs/>
        </w:rPr>
        <w:t>.</w:t>
      </w:r>
      <w:r w:rsidR="00795F73" w:rsidRPr="00641C6E">
        <w:rPr>
          <w:b/>
          <w:bCs/>
        </w:rPr>
        <w:tab/>
      </w:r>
      <w:r w:rsidR="00795F73" w:rsidRPr="00641C6E">
        <w:rPr>
          <w:b/>
        </w:rPr>
        <w:t xml:space="preserve"> </w:t>
      </w:r>
      <w:r w:rsidR="00820A50" w:rsidRPr="00641C6E">
        <w:rPr>
          <w:b/>
        </w:rPr>
        <w:t>Планируемые</w:t>
      </w:r>
      <w:r w:rsidR="00820A50" w:rsidRPr="00641C6E">
        <w:rPr>
          <w:b/>
          <w:spacing w:val="-4"/>
        </w:rPr>
        <w:t xml:space="preserve"> </w:t>
      </w:r>
      <w:r w:rsidR="00820A50" w:rsidRPr="00641C6E">
        <w:rPr>
          <w:b/>
        </w:rPr>
        <w:t>результаты</w:t>
      </w:r>
      <w:r w:rsidR="00820A50" w:rsidRPr="00641C6E">
        <w:rPr>
          <w:b/>
          <w:spacing w:val="-1"/>
        </w:rPr>
        <w:t xml:space="preserve"> </w:t>
      </w:r>
      <w:r w:rsidR="00820A50" w:rsidRPr="00641C6E">
        <w:rPr>
          <w:b/>
        </w:rPr>
        <w:t>в</w:t>
      </w:r>
      <w:r w:rsidR="00820A50" w:rsidRPr="00641C6E">
        <w:rPr>
          <w:b/>
          <w:spacing w:val="-2"/>
        </w:rPr>
        <w:t xml:space="preserve"> </w:t>
      </w:r>
      <w:r w:rsidR="00820A50" w:rsidRPr="00641C6E">
        <w:rPr>
          <w:b/>
        </w:rPr>
        <w:t>раннем</w:t>
      </w:r>
      <w:r w:rsidR="00820A50" w:rsidRPr="00641C6E">
        <w:rPr>
          <w:b/>
          <w:spacing w:val="-3"/>
        </w:rPr>
        <w:t xml:space="preserve"> </w:t>
      </w:r>
      <w:r w:rsidR="00820A50" w:rsidRPr="00641C6E">
        <w:rPr>
          <w:b/>
        </w:rPr>
        <w:t>возрасте</w:t>
      </w:r>
    </w:p>
    <w:p w:rsidR="00820A50" w:rsidRPr="000C7A6B" w:rsidRDefault="00820A50" w:rsidP="00245658">
      <w:pPr>
        <w:pStyle w:val="2"/>
        <w:spacing w:before="0" w:line="240" w:lineRule="auto"/>
        <w:ind w:firstLine="709"/>
        <w:jc w:val="both"/>
        <w:rPr>
          <w:rFonts w:ascii="Times New Roman" w:hAnsi="Times New Roman"/>
          <w:i w:val="0"/>
          <w:sz w:val="24"/>
          <w:szCs w:val="24"/>
        </w:rPr>
      </w:pPr>
      <w:r w:rsidRPr="000C7A6B">
        <w:rPr>
          <w:rFonts w:ascii="Times New Roman" w:hAnsi="Times New Roman"/>
          <w:i w:val="0"/>
          <w:sz w:val="24"/>
          <w:szCs w:val="24"/>
        </w:rPr>
        <w:t>К</w:t>
      </w:r>
      <w:r w:rsidRPr="000C7A6B">
        <w:rPr>
          <w:rFonts w:ascii="Times New Roman" w:hAnsi="Times New Roman"/>
          <w:i w:val="0"/>
          <w:spacing w:val="-1"/>
          <w:sz w:val="24"/>
          <w:szCs w:val="24"/>
        </w:rPr>
        <w:t xml:space="preserve"> </w:t>
      </w:r>
      <w:r w:rsidRPr="000C7A6B">
        <w:rPr>
          <w:rFonts w:ascii="Times New Roman" w:hAnsi="Times New Roman"/>
          <w:i w:val="0"/>
          <w:sz w:val="24"/>
          <w:szCs w:val="24"/>
        </w:rPr>
        <w:t>трем</w:t>
      </w:r>
      <w:r w:rsidRPr="000C7A6B">
        <w:rPr>
          <w:rFonts w:ascii="Times New Roman" w:hAnsi="Times New Roman"/>
          <w:i w:val="0"/>
          <w:spacing w:val="-2"/>
          <w:sz w:val="24"/>
          <w:szCs w:val="24"/>
        </w:rPr>
        <w:t xml:space="preserve"> </w:t>
      </w:r>
      <w:r w:rsidRPr="000C7A6B">
        <w:rPr>
          <w:rFonts w:ascii="Times New Roman" w:hAnsi="Times New Roman"/>
          <w:i w:val="0"/>
          <w:sz w:val="24"/>
          <w:szCs w:val="24"/>
        </w:rPr>
        <w:t>годам:</w:t>
      </w:r>
    </w:p>
    <w:p w:rsidR="00820A50" w:rsidRPr="000C7A6B" w:rsidRDefault="00820A50" w:rsidP="00245658">
      <w:pPr>
        <w:pStyle w:val="af1"/>
        <w:widowControl w:val="0"/>
        <w:numPr>
          <w:ilvl w:val="0"/>
          <w:numId w:val="9"/>
        </w:numPr>
        <w:tabs>
          <w:tab w:val="left" w:pos="993"/>
        </w:tabs>
        <w:autoSpaceDE w:val="0"/>
        <w:autoSpaceDN w:val="0"/>
        <w:spacing w:after="0"/>
        <w:ind w:left="0" w:firstLine="709"/>
        <w:jc w:val="both"/>
      </w:pPr>
      <w:r w:rsidRPr="000C7A6B">
        <w:t>у ребенка развита крупная моторика, он активно использует освоенные ранее движения,</w:t>
      </w:r>
      <w:r w:rsidRPr="000C7A6B">
        <w:rPr>
          <w:spacing w:val="1"/>
        </w:rPr>
        <w:t xml:space="preserve"> </w:t>
      </w:r>
      <w:r w:rsidRPr="000C7A6B">
        <w:t>начинает</w:t>
      </w:r>
      <w:r w:rsidRPr="000C7A6B">
        <w:rPr>
          <w:spacing w:val="1"/>
        </w:rPr>
        <w:t xml:space="preserve"> </w:t>
      </w:r>
      <w:r w:rsidRPr="000C7A6B">
        <w:t>осваивать</w:t>
      </w:r>
      <w:r w:rsidRPr="000C7A6B">
        <w:rPr>
          <w:spacing w:val="1"/>
        </w:rPr>
        <w:t xml:space="preserve"> </w:t>
      </w:r>
      <w:r w:rsidRPr="000C7A6B">
        <w:t>бег,</w:t>
      </w:r>
      <w:r w:rsidRPr="000C7A6B">
        <w:rPr>
          <w:spacing w:val="1"/>
        </w:rPr>
        <w:t xml:space="preserve"> </w:t>
      </w:r>
      <w:r w:rsidRPr="000C7A6B">
        <w:t>прыжки,</w:t>
      </w:r>
      <w:r w:rsidRPr="000C7A6B">
        <w:rPr>
          <w:spacing w:val="1"/>
        </w:rPr>
        <w:t xml:space="preserve"> </w:t>
      </w:r>
      <w:r w:rsidRPr="000C7A6B">
        <w:t>повторяет</w:t>
      </w:r>
      <w:r w:rsidRPr="000C7A6B">
        <w:rPr>
          <w:spacing w:val="1"/>
        </w:rPr>
        <w:t xml:space="preserve"> </w:t>
      </w:r>
      <w:r w:rsidRPr="000C7A6B">
        <w:t>за</w:t>
      </w:r>
      <w:r w:rsidRPr="000C7A6B">
        <w:rPr>
          <w:spacing w:val="1"/>
        </w:rPr>
        <w:t xml:space="preserve"> </w:t>
      </w:r>
      <w:r w:rsidRPr="000C7A6B">
        <w:t>взрослым</w:t>
      </w:r>
      <w:r w:rsidRPr="000C7A6B">
        <w:rPr>
          <w:spacing w:val="1"/>
        </w:rPr>
        <w:t xml:space="preserve"> </w:t>
      </w:r>
      <w:r w:rsidRPr="000C7A6B">
        <w:t>простые</w:t>
      </w:r>
      <w:r w:rsidRPr="000C7A6B">
        <w:rPr>
          <w:spacing w:val="1"/>
        </w:rPr>
        <w:t xml:space="preserve"> </w:t>
      </w:r>
      <w:r w:rsidRPr="000C7A6B">
        <w:t>имитационные</w:t>
      </w:r>
      <w:r w:rsidRPr="000C7A6B">
        <w:rPr>
          <w:spacing w:val="1"/>
        </w:rPr>
        <w:t xml:space="preserve"> </w:t>
      </w:r>
      <w:r w:rsidRPr="000C7A6B">
        <w:t>упражнения,</w:t>
      </w:r>
      <w:r w:rsidRPr="000C7A6B">
        <w:rPr>
          <w:spacing w:val="-57"/>
        </w:rPr>
        <w:t xml:space="preserve"> </w:t>
      </w:r>
      <w:r w:rsidRPr="000C7A6B">
        <w:t>понимает указания</w:t>
      </w:r>
      <w:r w:rsidRPr="000C7A6B">
        <w:rPr>
          <w:spacing w:val="-2"/>
        </w:rPr>
        <w:t xml:space="preserve"> </w:t>
      </w:r>
      <w:r w:rsidRPr="000C7A6B">
        <w:t>взрослого,</w:t>
      </w:r>
      <w:r w:rsidRPr="000C7A6B">
        <w:rPr>
          <w:spacing w:val="-2"/>
        </w:rPr>
        <w:t xml:space="preserve"> </w:t>
      </w:r>
      <w:r w:rsidRPr="000C7A6B">
        <w:t>выполняет</w:t>
      </w:r>
      <w:r w:rsidRPr="000C7A6B">
        <w:rPr>
          <w:spacing w:val="-2"/>
        </w:rPr>
        <w:t xml:space="preserve"> </w:t>
      </w:r>
      <w:r w:rsidRPr="000C7A6B">
        <w:t>движения</w:t>
      </w:r>
      <w:r w:rsidRPr="000C7A6B">
        <w:rPr>
          <w:spacing w:val="-2"/>
        </w:rPr>
        <w:t xml:space="preserve"> </w:t>
      </w:r>
      <w:r w:rsidRPr="000C7A6B">
        <w:t>по</w:t>
      </w:r>
      <w:r w:rsidRPr="000C7A6B">
        <w:rPr>
          <w:spacing w:val="-4"/>
        </w:rPr>
        <w:t xml:space="preserve"> </w:t>
      </w:r>
      <w:r w:rsidRPr="000C7A6B">
        <w:t>зрительному</w:t>
      </w:r>
      <w:r w:rsidRPr="000C7A6B">
        <w:rPr>
          <w:spacing w:val="-10"/>
        </w:rPr>
        <w:t xml:space="preserve"> </w:t>
      </w:r>
      <w:r w:rsidRPr="000C7A6B">
        <w:t>и</w:t>
      </w:r>
      <w:r w:rsidRPr="000C7A6B">
        <w:rPr>
          <w:spacing w:val="2"/>
        </w:rPr>
        <w:t xml:space="preserve"> </w:t>
      </w:r>
      <w:r w:rsidRPr="000C7A6B">
        <w:t>звуковому</w:t>
      </w:r>
      <w:r w:rsidRPr="000C7A6B">
        <w:rPr>
          <w:spacing w:val="-7"/>
        </w:rPr>
        <w:t xml:space="preserve"> </w:t>
      </w:r>
      <w:r w:rsidRPr="000C7A6B">
        <w:t>ориентирам;</w:t>
      </w:r>
    </w:p>
    <w:p w:rsidR="00820A50" w:rsidRPr="000C7A6B" w:rsidRDefault="00820A50" w:rsidP="00245658">
      <w:pPr>
        <w:pStyle w:val="22"/>
        <w:numPr>
          <w:ilvl w:val="0"/>
          <w:numId w:val="9"/>
        </w:numPr>
        <w:shd w:val="clear" w:color="auto" w:fill="auto"/>
        <w:tabs>
          <w:tab w:val="left" w:pos="993"/>
        </w:tabs>
        <w:spacing w:before="0" w:after="0" w:line="240" w:lineRule="auto"/>
        <w:ind w:left="0" w:firstLine="709"/>
        <w:jc w:val="both"/>
        <w:rPr>
          <w:sz w:val="24"/>
          <w:szCs w:val="24"/>
        </w:rPr>
      </w:pPr>
      <w:r w:rsidRPr="000C7A6B">
        <w:rPr>
          <w:sz w:val="24"/>
          <w:szCs w:val="24"/>
        </w:rPr>
        <w:t>ребёнок демонстрирует элементарные культурно-гигиенические навыки, владеет простейшими навыками самообслуживания (одевание, раздевание, самостоятельно ест и тому подобное);</w:t>
      </w:r>
    </w:p>
    <w:p w:rsidR="00820A50" w:rsidRPr="000C7A6B" w:rsidRDefault="00820A50" w:rsidP="00245658">
      <w:pPr>
        <w:pStyle w:val="22"/>
        <w:numPr>
          <w:ilvl w:val="0"/>
          <w:numId w:val="9"/>
        </w:numPr>
        <w:shd w:val="clear" w:color="auto" w:fill="auto"/>
        <w:tabs>
          <w:tab w:val="left" w:pos="993"/>
        </w:tabs>
        <w:spacing w:before="0" w:after="0" w:line="240" w:lineRule="auto"/>
        <w:ind w:left="0" w:firstLine="709"/>
        <w:jc w:val="both"/>
        <w:rPr>
          <w:sz w:val="24"/>
          <w:szCs w:val="24"/>
        </w:rPr>
      </w:pPr>
      <w:r w:rsidRPr="000C7A6B">
        <w:rPr>
          <w:sz w:val="24"/>
          <w:szCs w:val="24"/>
        </w:rPr>
        <w:t>ребёнок стремится к общению со взрослыми, реагирует на их настроение; ребёнок проявляет интерес к сверстникам; наблюдает за их действиями и подражает им; играет рядом;</w:t>
      </w:r>
    </w:p>
    <w:p w:rsidR="00820A50" w:rsidRPr="000C7A6B" w:rsidRDefault="00820A50" w:rsidP="00245658">
      <w:pPr>
        <w:pStyle w:val="22"/>
        <w:numPr>
          <w:ilvl w:val="0"/>
          <w:numId w:val="9"/>
        </w:numPr>
        <w:shd w:val="clear" w:color="auto" w:fill="auto"/>
        <w:tabs>
          <w:tab w:val="left" w:pos="993"/>
        </w:tabs>
        <w:spacing w:before="0" w:after="0" w:line="240" w:lineRule="auto"/>
        <w:ind w:left="0" w:firstLine="709"/>
        <w:jc w:val="both"/>
        <w:rPr>
          <w:sz w:val="24"/>
          <w:szCs w:val="24"/>
        </w:rPr>
      </w:pPr>
      <w:r w:rsidRPr="000C7A6B">
        <w:rPr>
          <w:sz w:val="24"/>
          <w:szCs w:val="24"/>
        </w:rPr>
        <w:t>ребёнок понимает и выполняет простые поручения взрослого; ребёнок стремится проявлять самостоятельность в бытовом и игровом поведении;</w:t>
      </w:r>
    </w:p>
    <w:p w:rsidR="00820A50" w:rsidRPr="000C7A6B" w:rsidRDefault="00820A50" w:rsidP="00245658">
      <w:pPr>
        <w:pStyle w:val="22"/>
        <w:numPr>
          <w:ilvl w:val="0"/>
          <w:numId w:val="9"/>
        </w:numPr>
        <w:shd w:val="clear" w:color="auto" w:fill="auto"/>
        <w:tabs>
          <w:tab w:val="left" w:pos="993"/>
        </w:tabs>
        <w:spacing w:before="0" w:after="0" w:line="240" w:lineRule="auto"/>
        <w:ind w:left="0" w:firstLine="709"/>
        <w:jc w:val="both"/>
        <w:rPr>
          <w:sz w:val="24"/>
          <w:szCs w:val="24"/>
        </w:rPr>
      </w:pPr>
      <w:r w:rsidRPr="000C7A6B">
        <w:rPr>
          <w:sz w:val="24"/>
          <w:szCs w:val="24"/>
        </w:rPr>
        <w:t>ребёнок способен направлять свои действия на достижение простой, самостоятельно поставленной цели; знает, с помощью каких средств и в какой последовательности продвигаться к цели;</w:t>
      </w:r>
    </w:p>
    <w:p w:rsidR="00820A50" w:rsidRPr="000C7A6B" w:rsidRDefault="00820A50" w:rsidP="00245658">
      <w:pPr>
        <w:pStyle w:val="22"/>
        <w:numPr>
          <w:ilvl w:val="0"/>
          <w:numId w:val="9"/>
        </w:numPr>
        <w:shd w:val="clear" w:color="auto" w:fill="auto"/>
        <w:tabs>
          <w:tab w:val="left" w:pos="993"/>
        </w:tabs>
        <w:spacing w:before="0" w:after="0" w:line="240" w:lineRule="auto"/>
        <w:ind w:left="0" w:firstLine="709"/>
        <w:jc w:val="both"/>
        <w:rPr>
          <w:sz w:val="24"/>
          <w:szCs w:val="24"/>
        </w:rPr>
      </w:pPr>
      <w:r w:rsidRPr="000C7A6B">
        <w:rPr>
          <w:sz w:val="24"/>
          <w:szCs w:val="24"/>
        </w:rPr>
        <w:t>ребёнок владеет активной речью, использует в общении разные части речи, простые предложения из 4-х слов и более, включенные в общение; может обращаться с вопросами и просьбами;</w:t>
      </w:r>
    </w:p>
    <w:p w:rsidR="00820A50" w:rsidRPr="000C7A6B" w:rsidRDefault="00820A50" w:rsidP="00245658">
      <w:pPr>
        <w:pStyle w:val="22"/>
        <w:numPr>
          <w:ilvl w:val="0"/>
          <w:numId w:val="9"/>
        </w:numPr>
        <w:shd w:val="clear" w:color="auto" w:fill="auto"/>
        <w:tabs>
          <w:tab w:val="left" w:pos="993"/>
        </w:tabs>
        <w:spacing w:before="0" w:after="0" w:line="240" w:lineRule="auto"/>
        <w:ind w:left="0" w:firstLine="709"/>
        <w:jc w:val="both"/>
        <w:rPr>
          <w:sz w:val="24"/>
          <w:szCs w:val="24"/>
        </w:rPr>
      </w:pPr>
      <w:r w:rsidRPr="000C7A6B">
        <w:rPr>
          <w:sz w:val="24"/>
          <w:szCs w:val="24"/>
        </w:rPr>
        <w:t>ребёнок проявляет интерес к стихам, сказкам, повторяет отдельные слова и фразы за взрослым;</w:t>
      </w:r>
    </w:p>
    <w:p w:rsidR="00820A50" w:rsidRPr="000C7A6B" w:rsidRDefault="00820A50" w:rsidP="00245658">
      <w:pPr>
        <w:pStyle w:val="22"/>
        <w:numPr>
          <w:ilvl w:val="0"/>
          <w:numId w:val="9"/>
        </w:numPr>
        <w:shd w:val="clear" w:color="auto" w:fill="auto"/>
        <w:tabs>
          <w:tab w:val="left" w:pos="993"/>
        </w:tabs>
        <w:spacing w:before="0" w:after="0" w:line="240" w:lineRule="auto"/>
        <w:ind w:left="0" w:firstLine="709"/>
        <w:jc w:val="both"/>
        <w:rPr>
          <w:sz w:val="24"/>
          <w:szCs w:val="24"/>
        </w:rPr>
      </w:pPr>
      <w:r w:rsidRPr="000C7A6B">
        <w:rPr>
          <w:sz w:val="24"/>
          <w:szCs w:val="24"/>
        </w:rPr>
        <w:t>ребёнок рассматривает картинки, показывает и называет предметы, изображенные на них;</w:t>
      </w:r>
    </w:p>
    <w:p w:rsidR="00820A50" w:rsidRPr="000C7A6B" w:rsidRDefault="00820A50" w:rsidP="00245658">
      <w:pPr>
        <w:pStyle w:val="22"/>
        <w:numPr>
          <w:ilvl w:val="0"/>
          <w:numId w:val="9"/>
        </w:numPr>
        <w:shd w:val="clear" w:color="auto" w:fill="auto"/>
        <w:tabs>
          <w:tab w:val="left" w:pos="993"/>
        </w:tabs>
        <w:spacing w:before="0" w:after="0" w:line="240" w:lineRule="auto"/>
        <w:ind w:left="0" w:firstLine="709"/>
        <w:jc w:val="both"/>
        <w:rPr>
          <w:sz w:val="24"/>
          <w:szCs w:val="24"/>
        </w:rPr>
      </w:pPr>
      <w:r w:rsidRPr="000C7A6B">
        <w:rPr>
          <w:sz w:val="24"/>
          <w:szCs w:val="24"/>
        </w:rPr>
        <w:t>ребёнок различает и называет основные цвета, формы предметов, ориентируется в основных пространственных и временных отношениях; ребёнок осуществляет поисковые и обследовательские действия; ребёнок знает основные особенности внешнего облика человека, его деятельности; свое имя, имена близких; демонстрирует первоначальные представления о населенном пункте, в котором живет (город, село и так далее);</w:t>
      </w:r>
    </w:p>
    <w:p w:rsidR="00820A50" w:rsidRPr="000C7A6B" w:rsidRDefault="00820A50" w:rsidP="00245658">
      <w:pPr>
        <w:pStyle w:val="22"/>
        <w:numPr>
          <w:ilvl w:val="0"/>
          <w:numId w:val="9"/>
        </w:numPr>
        <w:shd w:val="clear" w:color="auto" w:fill="auto"/>
        <w:tabs>
          <w:tab w:val="left" w:pos="993"/>
        </w:tabs>
        <w:spacing w:before="0" w:after="0" w:line="240" w:lineRule="auto"/>
        <w:ind w:left="0" w:firstLine="709"/>
        <w:jc w:val="both"/>
        <w:rPr>
          <w:sz w:val="24"/>
          <w:szCs w:val="24"/>
        </w:rPr>
      </w:pPr>
      <w:r w:rsidRPr="000C7A6B">
        <w:rPr>
          <w:sz w:val="24"/>
          <w:szCs w:val="24"/>
        </w:rPr>
        <w:t>ребёнок имеет представления об объектах живой и неживой природы ближайшего окружения и их особенностях, проявляет положительное отношение и интерес к взаимодействию с природой, наблюдает за явлениями природы, старается не причинять вред живым объектам;</w:t>
      </w:r>
    </w:p>
    <w:p w:rsidR="00820A50" w:rsidRPr="000C7A6B" w:rsidRDefault="00820A50" w:rsidP="00245658">
      <w:pPr>
        <w:pStyle w:val="22"/>
        <w:numPr>
          <w:ilvl w:val="0"/>
          <w:numId w:val="9"/>
        </w:numPr>
        <w:shd w:val="clear" w:color="auto" w:fill="auto"/>
        <w:tabs>
          <w:tab w:val="left" w:pos="993"/>
        </w:tabs>
        <w:spacing w:before="0" w:after="0" w:line="240" w:lineRule="auto"/>
        <w:ind w:left="0" w:firstLine="709"/>
        <w:jc w:val="both"/>
        <w:rPr>
          <w:sz w:val="24"/>
          <w:szCs w:val="24"/>
        </w:rPr>
      </w:pPr>
      <w:r w:rsidRPr="000C7A6B">
        <w:rPr>
          <w:sz w:val="24"/>
          <w:szCs w:val="24"/>
        </w:rPr>
        <w:t>ребёнок с удовольствием слушает музыку, подпевает, выполняет простые танцевальные движения;</w:t>
      </w:r>
    </w:p>
    <w:p w:rsidR="00820A50" w:rsidRPr="000C7A6B" w:rsidRDefault="00820A50" w:rsidP="00245658">
      <w:pPr>
        <w:pStyle w:val="22"/>
        <w:numPr>
          <w:ilvl w:val="0"/>
          <w:numId w:val="9"/>
        </w:numPr>
        <w:shd w:val="clear" w:color="auto" w:fill="auto"/>
        <w:tabs>
          <w:tab w:val="left" w:pos="993"/>
        </w:tabs>
        <w:spacing w:before="0" w:after="0" w:line="240" w:lineRule="auto"/>
        <w:ind w:left="0" w:firstLine="709"/>
        <w:jc w:val="both"/>
        <w:rPr>
          <w:sz w:val="24"/>
          <w:szCs w:val="24"/>
        </w:rPr>
      </w:pPr>
      <w:r w:rsidRPr="000C7A6B">
        <w:rPr>
          <w:sz w:val="24"/>
          <w:szCs w:val="24"/>
        </w:rPr>
        <w:t>ребёнок эмоционально откликается на красоту природы и произведения искусства;</w:t>
      </w:r>
    </w:p>
    <w:p w:rsidR="00820A50" w:rsidRPr="000C7A6B" w:rsidRDefault="00820A50" w:rsidP="00245658">
      <w:pPr>
        <w:pStyle w:val="22"/>
        <w:numPr>
          <w:ilvl w:val="0"/>
          <w:numId w:val="9"/>
        </w:numPr>
        <w:shd w:val="clear" w:color="auto" w:fill="auto"/>
        <w:tabs>
          <w:tab w:val="left" w:pos="993"/>
        </w:tabs>
        <w:spacing w:before="0" w:after="0" w:line="240" w:lineRule="auto"/>
        <w:ind w:left="0" w:firstLine="709"/>
        <w:jc w:val="both"/>
        <w:rPr>
          <w:sz w:val="24"/>
          <w:szCs w:val="24"/>
        </w:rPr>
      </w:pPr>
      <w:r w:rsidRPr="000C7A6B">
        <w:rPr>
          <w:sz w:val="24"/>
          <w:szCs w:val="24"/>
        </w:rPr>
        <w:t>ребёнок осваивает основы изобразительной деятельности (лепка, рисование) и конструирования: может выполнять уже довольно сложные постройки (гараж, дорогу к нему, забор) и играть с ними; рисует дорожки, дождик, шарики; лепит палочки, колечки, лепешки;</w:t>
      </w:r>
    </w:p>
    <w:p w:rsidR="00820A50" w:rsidRPr="000C7A6B" w:rsidRDefault="00820A50" w:rsidP="00245658">
      <w:pPr>
        <w:pStyle w:val="22"/>
        <w:numPr>
          <w:ilvl w:val="0"/>
          <w:numId w:val="9"/>
        </w:numPr>
        <w:shd w:val="clear" w:color="auto" w:fill="auto"/>
        <w:tabs>
          <w:tab w:val="left" w:pos="993"/>
        </w:tabs>
        <w:spacing w:before="0" w:after="0" w:line="240" w:lineRule="auto"/>
        <w:ind w:left="0" w:firstLine="709"/>
        <w:jc w:val="both"/>
        <w:rPr>
          <w:sz w:val="24"/>
          <w:szCs w:val="24"/>
        </w:rPr>
      </w:pPr>
      <w:r w:rsidRPr="000C7A6B">
        <w:rPr>
          <w:sz w:val="24"/>
          <w:szCs w:val="24"/>
        </w:rPr>
        <w:t>ребёнок активно действует с окружающими его предметами, знает названия, свойства и назначение многих предметов, находящихся в его повседневном обиходе;</w:t>
      </w:r>
    </w:p>
    <w:p w:rsidR="00820A50" w:rsidRPr="000C7A6B" w:rsidRDefault="00820A50" w:rsidP="00245658">
      <w:pPr>
        <w:pStyle w:val="22"/>
        <w:numPr>
          <w:ilvl w:val="0"/>
          <w:numId w:val="9"/>
        </w:numPr>
        <w:shd w:val="clear" w:color="auto" w:fill="auto"/>
        <w:tabs>
          <w:tab w:val="left" w:pos="993"/>
        </w:tabs>
        <w:spacing w:before="0" w:after="0" w:line="240" w:lineRule="auto"/>
        <w:ind w:left="0" w:firstLine="709"/>
        <w:jc w:val="both"/>
        <w:rPr>
          <w:sz w:val="24"/>
          <w:szCs w:val="24"/>
        </w:rPr>
      </w:pPr>
      <w:r w:rsidRPr="000C7A6B">
        <w:rPr>
          <w:sz w:val="24"/>
          <w:szCs w:val="24"/>
        </w:rPr>
        <w:t>ребёнок в играх отображает действия окружающих («готовит обед», «ухаживает за больным» и другое), воспроизводит не только их последовательность и взаимосвязь, но и социальные отношения (ласково обращается с куклой, делает ей замечания), заранее определяет цель («Я буду лечить куклу»).</w:t>
      </w:r>
    </w:p>
    <w:p w:rsidR="00820A50" w:rsidRPr="000C7A6B" w:rsidRDefault="00820A50" w:rsidP="00245658">
      <w:pPr>
        <w:pStyle w:val="af1"/>
        <w:ind w:firstLine="709"/>
        <w:jc w:val="both"/>
        <w:rPr>
          <w:color w:val="00B050"/>
        </w:rPr>
      </w:pPr>
    </w:p>
    <w:p w:rsidR="00795F73" w:rsidRPr="000C7A6B" w:rsidRDefault="00795F73" w:rsidP="00245658">
      <w:pPr>
        <w:spacing w:after="0" w:line="240" w:lineRule="auto"/>
        <w:jc w:val="both"/>
        <w:rPr>
          <w:rFonts w:ascii="Times New Roman" w:hAnsi="Times New Roman" w:cs="Times New Roman"/>
          <w:sz w:val="24"/>
          <w:szCs w:val="24"/>
        </w:rPr>
      </w:pPr>
    </w:p>
    <w:p w:rsidR="00820A50" w:rsidRPr="000C7A6B" w:rsidRDefault="00820A50" w:rsidP="00245658">
      <w:pPr>
        <w:spacing w:after="0" w:line="240" w:lineRule="auto"/>
        <w:jc w:val="both"/>
        <w:rPr>
          <w:rFonts w:ascii="Times New Roman" w:hAnsi="Times New Roman" w:cs="Times New Roman"/>
          <w:sz w:val="24"/>
          <w:szCs w:val="24"/>
        </w:rPr>
      </w:pPr>
    </w:p>
    <w:p w:rsidR="00795F73" w:rsidRPr="000C7A6B" w:rsidRDefault="00795F73" w:rsidP="00245658">
      <w:pPr>
        <w:spacing w:after="0" w:line="240" w:lineRule="auto"/>
        <w:ind w:firstLine="708"/>
        <w:jc w:val="both"/>
        <w:rPr>
          <w:rFonts w:ascii="Times New Roman" w:hAnsi="Times New Roman" w:cs="Times New Roman"/>
          <w:sz w:val="24"/>
          <w:szCs w:val="24"/>
        </w:rPr>
      </w:pPr>
    </w:p>
    <w:p w:rsidR="00795F73" w:rsidRPr="000C7A6B" w:rsidRDefault="00795F73" w:rsidP="00245658">
      <w:pPr>
        <w:spacing w:after="0" w:line="240" w:lineRule="auto"/>
        <w:ind w:firstLine="708"/>
        <w:jc w:val="both"/>
        <w:rPr>
          <w:rFonts w:ascii="Times New Roman" w:hAnsi="Times New Roman" w:cs="Times New Roman"/>
          <w:b/>
          <w:bCs/>
          <w:sz w:val="24"/>
          <w:szCs w:val="24"/>
        </w:rPr>
      </w:pPr>
      <w:r w:rsidRPr="00641C6E">
        <w:rPr>
          <w:rFonts w:ascii="Times New Roman" w:hAnsi="Times New Roman" w:cs="Times New Roman"/>
          <w:b/>
          <w:bCs/>
          <w:sz w:val="24"/>
          <w:szCs w:val="24"/>
        </w:rPr>
        <w:t>1.</w:t>
      </w:r>
      <w:r w:rsidR="005B6086" w:rsidRPr="00641C6E">
        <w:rPr>
          <w:rFonts w:ascii="Times New Roman" w:hAnsi="Times New Roman" w:cs="Times New Roman"/>
          <w:b/>
          <w:bCs/>
          <w:sz w:val="24"/>
          <w:szCs w:val="24"/>
        </w:rPr>
        <w:t>6</w:t>
      </w:r>
      <w:r w:rsidRPr="00641C6E">
        <w:rPr>
          <w:rFonts w:ascii="Times New Roman" w:hAnsi="Times New Roman" w:cs="Times New Roman"/>
          <w:b/>
          <w:bCs/>
          <w:sz w:val="24"/>
          <w:szCs w:val="24"/>
        </w:rPr>
        <w:t>.</w:t>
      </w:r>
      <w:r w:rsidR="00820A50" w:rsidRPr="000C7A6B">
        <w:rPr>
          <w:rFonts w:ascii="Times New Roman" w:hAnsi="Times New Roman" w:cs="Times New Roman"/>
          <w:b/>
          <w:bCs/>
          <w:sz w:val="24"/>
          <w:szCs w:val="24"/>
        </w:rPr>
        <w:t>П</w:t>
      </w:r>
      <w:r w:rsidRPr="000C7A6B">
        <w:rPr>
          <w:rFonts w:ascii="Times New Roman" w:hAnsi="Times New Roman" w:cs="Times New Roman"/>
          <w:b/>
          <w:bCs/>
          <w:sz w:val="24"/>
          <w:szCs w:val="24"/>
        </w:rPr>
        <w:t>едагогическая диагностика</w:t>
      </w:r>
      <w:r w:rsidR="00820A50" w:rsidRPr="000C7A6B">
        <w:rPr>
          <w:rFonts w:ascii="Times New Roman" w:hAnsi="Times New Roman" w:cs="Times New Roman"/>
          <w:b/>
          <w:bCs/>
          <w:sz w:val="24"/>
          <w:szCs w:val="24"/>
        </w:rPr>
        <w:t xml:space="preserve">  </w:t>
      </w:r>
      <w:r w:rsidR="00973335" w:rsidRPr="000C7A6B">
        <w:rPr>
          <w:rFonts w:ascii="Times New Roman" w:hAnsi="Times New Roman" w:cs="Times New Roman"/>
          <w:b/>
          <w:bCs/>
          <w:sz w:val="24"/>
          <w:szCs w:val="24"/>
        </w:rPr>
        <w:t>достижение планируемых результатов</w:t>
      </w:r>
    </w:p>
    <w:p w:rsidR="00820A50" w:rsidRPr="000C7A6B" w:rsidRDefault="00820A50" w:rsidP="00245658">
      <w:pPr>
        <w:pStyle w:val="22"/>
        <w:shd w:val="clear" w:color="auto" w:fill="auto"/>
        <w:tabs>
          <w:tab w:val="left" w:pos="1354"/>
        </w:tabs>
        <w:spacing w:before="0" w:after="0" w:line="240" w:lineRule="auto"/>
        <w:ind w:firstLine="709"/>
        <w:jc w:val="both"/>
        <w:rPr>
          <w:sz w:val="24"/>
          <w:szCs w:val="24"/>
        </w:rPr>
      </w:pPr>
      <w:r w:rsidRPr="000C7A6B">
        <w:rPr>
          <w:sz w:val="24"/>
          <w:szCs w:val="24"/>
        </w:rPr>
        <w:t>Педагогическая диагностика достижений планируемых результатов направлена на изучение деятельностных умений ребёнка, его интересов, предпочтений, склонностей, личностных особенностей, способов взаимодействия со взрослыми и сверстниками. Она позволяет выявлять особенности и динамику развития ребёнка, составлять на основе полученных данных индивидуальные образовательные маршруты освоения образовательной программы, своевременно вносить изменения в планирование, содержание и организацию образовательной деятельности.</w:t>
      </w:r>
    </w:p>
    <w:p w:rsidR="00820A50" w:rsidRPr="000C7A6B" w:rsidRDefault="00820A50" w:rsidP="00245658">
      <w:pPr>
        <w:spacing w:after="0" w:line="240" w:lineRule="auto"/>
        <w:ind w:firstLine="708"/>
        <w:jc w:val="both"/>
        <w:rPr>
          <w:rFonts w:ascii="Times New Roman" w:hAnsi="Times New Roman" w:cs="Times New Roman"/>
          <w:b/>
          <w:bCs/>
          <w:sz w:val="24"/>
          <w:szCs w:val="24"/>
        </w:rPr>
      </w:pPr>
    </w:p>
    <w:p w:rsidR="00795F73" w:rsidRPr="000C7A6B" w:rsidRDefault="00D0760D" w:rsidP="00245658">
      <w:pPr>
        <w:spacing w:after="0" w:line="240" w:lineRule="auto"/>
        <w:ind w:firstLine="708"/>
        <w:jc w:val="both"/>
        <w:rPr>
          <w:rFonts w:ascii="Times New Roman" w:hAnsi="Times New Roman" w:cs="Times New Roman"/>
          <w:sz w:val="24"/>
          <w:szCs w:val="24"/>
        </w:rPr>
      </w:pPr>
      <w:r w:rsidRPr="000C7A6B">
        <w:rPr>
          <w:rFonts w:ascii="Times New Roman" w:hAnsi="Times New Roman" w:cs="Times New Roman"/>
          <w:sz w:val="24"/>
          <w:szCs w:val="24"/>
        </w:rPr>
        <w:tab/>
      </w:r>
      <w:r w:rsidR="00795F73" w:rsidRPr="000C7A6B">
        <w:rPr>
          <w:rFonts w:ascii="Times New Roman" w:hAnsi="Times New Roman" w:cs="Times New Roman"/>
          <w:sz w:val="24"/>
          <w:szCs w:val="24"/>
        </w:rPr>
        <w:t xml:space="preserve">С целью оценки эффективности работы по Программе необходимо систематически проводить психолого-педагогическую диагностику образовательного процесса, т. е. осуществлять сбор данных о степени реализации образовательных целей, поставленных в Программе, в том числе, об индивидуальных особенностях развития каждого ребенка. </w:t>
      </w:r>
    </w:p>
    <w:p w:rsidR="00795F73" w:rsidRPr="000C7A6B" w:rsidRDefault="00795F73" w:rsidP="00245658">
      <w:pPr>
        <w:spacing w:after="0" w:line="240" w:lineRule="auto"/>
        <w:ind w:firstLine="708"/>
        <w:jc w:val="both"/>
        <w:rPr>
          <w:rFonts w:ascii="Times New Roman" w:hAnsi="Times New Roman" w:cs="Times New Roman"/>
          <w:sz w:val="24"/>
          <w:szCs w:val="24"/>
        </w:rPr>
      </w:pPr>
      <w:r w:rsidRPr="000C7A6B">
        <w:rPr>
          <w:rFonts w:ascii="Times New Roman" w:hAnsi="Times New Roman" w:cs="Times New Roman"/>
          <w:sz w:val="24"/>
          <w:szCs w:val="24"/>
        </w:rPr>
        <w:t>Важнейшим способом педагогической диагностики  является систематическое наблюдение за изменениями в разных сферах развития детей, получение информации об индивидуальных особенностях каждого ребенка и динамике его продвижения в развитии.</w:t>
      </w:r>
    </w:p>
    <w:p w:rsidR="00795F73" w:rsidRPr="000C7A6B" w:rsidRDefault="00795F73" w:rsidP="00245658">
      <w:pPr>
        <w:spacing w:after="0" w:line="240" w:lineRule="auto"/>
        <w:ind w:firstLine="708"/>
        <w:jc w:val="both"/>
        <w:rPr>
          <w:rFonts w:ascii="Times New Roman" w:hAnsi="Times New Roman" w:cs="Times New Roman"/>
          <w:sz w:val="24"/>
          <w:szCs w:val="24"/>
        </w:rPr>
      </w:pPr>
      <w:r w:rsidRPr="000C7A6B">
        <w:rPr>
          <w:rFonts w:ascii="Times New Roman" w:hAnsi="Times New Roman" w:cs="Times New Roman"/>
          <w:sz w:val="24"/>
          <w:szCs w:val="24"/>
        </w:rPr>
        <w:t xml:space="preserve">Значение наблюдения для педагогической работы </w:t>
      </w:r>
    </w:p>
    <w:p w:rsidR="00795F73" w:rsidRPr="000C7A6B" w:rsidRDefault="00795F73" w:rsidP="00245658">
      <w:pPr>
        <w:spacing w:after="0" w:line="240" w:lineRule="auto"/>
        <w:ind w:firstLine="708"/>
        <w:jc w:val="both"/>
        <w:rPr>
          <w:rFonts w:ascii="Times New Roman" w:hAnsi="Times New Roman" w:cs="Times New Roman"/>
          <w:sz w:val="24"/>
          <w:szCs w:val="24"/>
        </w:rPr>
      </w:pPr>
      <w:r w:rsidRPr="000C7A6B">
        <w:rPr>
          <w:rFonts w:ascii="Times New Roman" w:hAnsi="Times New Roman" w:cs="Times New Roman"/>
          <w:sz w:val="24"/>
          <w:szCs w:val="24"/>
        </w:rPr>
        <w:t xml:space="preserve">Умение наблюдать является одним из важных условий успешной работы педагога с детьми. Оно позволяет осуществлять индивидуальный подход к каждому ребенку, гибко строить график работы с группой. Наблюдение должно быть целенаправленным и систематическим, не превращаясь при этом в самоцель. Информация, полученная в результате наблюдения, необходима для фиксации качественных изменений в развитии ребенка - новых умений, интересов и предпочтений и создания условий для их дальнейшего развития. Важнейшим условием полноценного, грамотного наблюдения является психолого-педагогическая компетентность воспитателя: знание о закономерностях психического развития ребенка, о приоритетных целях воспитания и обучения, владение современными методами педагогической диагностики, умение устанавливать доверительные отношения с детьми, без которых невозможно получить верное представление о ребенке - его способностях, возможностях, интересах. Зная особенности своих воспитанников, педагог может планировать индивидуальную работу с каждым из них и отслеживать эффективность этой работы в процессе последующих наблюдений. </w:t>
      </w:r>
    </w:p>
    <w:p w:rsidR="00795F73" w:rsidRPr="000C7A6B" w:rsidRDefault="00795F73" w:rsidP="00245658">
      <w:pPr>
        <w:spacing w:after="0" w:line="240" w:lineRule="auto"/>
        <w:ind w:firstLine="708"/>
        <w:jc w:val="both"/>
        <w:rPr>
          <w:rFonts w:ascii="Times New Roman" w:hAnsi="Times New Roman" w:cs="Times New Roman"/>
          <w:sz w:val="24"/>
          <w:szCs w:val="24"/>
        </w:rPr>
      </w:pPr>
      <w:r w:rsidRPr="000C7A6B">
        <w:rPr>
          <w:rFonts w:ascii="Times New Roman" w:hAnsi="Times New Roman" w:cs="Times New Roman"/>
          <w:sz w:val="24"/>
          <w:szCs w:val="24"/>
        </w:rPr>
        <w:t xml:space="preserve">Для того чтобы наблюдение было эффективным, необходимо фиксировать его результаты с целью последующего анализа. </w:t>
      </w:r>
    </w:p>
    <w:p w:rsidR="00795F73" w:rsidRPr="000C7A6B" w:rsidRDefault="00795F73" w:rsidP="00245658">
      <w:pPr>
        <w:spacing w:after="0" w:line="240" w:lineRule="auto"/>
        <w:ind w:firstLine="708"/>
        <w:jc w:val="both"/>
        <w:rPr>
          <w:rFonts w:ascii="Times New Roman" w:hAnsi="Times New Roman" w:cs="Times New Roman"/>
          <w:sz w:val="24"/>
          <w:szCs w:val="24"/>
        </w:rPr>
      </w:pPr>
      <w:r w:rsidRPr="000C7A6B">
        <w:rPr>
          <w:rFonts w:ascii="Times New Roman" w:hAnsi="Times New Roman" w:cs="Times New Roman"/>
          <w:sz w:val="24"/>
          <w:szCs w:val="24"/>
        </w:rPr>
        <w:t>Поскольку структурированное наблюдение должно начинаться с первого дня поступле</w:t>
      </w:r>
      <w:r w:rsidR="00A50FC8" w:rsidRPr="000C7A6B">
        <w:rPr>
          <w:rFonts w:ascii="Times New Roman" w:hAnsi="Times New Roman" w:cs="Times New Roman"/>
          <w:sz w:val="24"/>
          <w:szCs w:val="24"/>
        </w:rPr>
        <w:t xml:space="preserve">ния ребенка в </w:t>
      </w:r>
      <w:r w:rsidRPr="000C7A6B">
        <w:rPr>
          <w:rFonts w:ascii="Times New Roman" w:hAnsi="Times New Roman" w:cs="Times New Roman"/>
          <w:sz w:val="24"/>
          <w:szCs w:val="24"/>
        </w:rPr>
        <w:t>ДОУ, то в первую очередь используем  карту наблюдения за ребенком в п</w:t>
      </w:r>
      <w:r w:rsidR="00D0760D" w:rsidRPr="000C7A6B">
        <w:rPr>
          <w:rFonts w:ascii="Times New Roman" w:hAnsi="Times New Roman" w:cs="Times New Roman"/>
          <w:sz w:val="24"/>
          <w:szCs w:val="24"/>
        </w:rPr>
        <w:t xml:space="preserve">ериод адаптации.  </w:t>
      </w:r>
    </w:p>
    <w:p w:rsidR="00795F73" w:rsidRPr="000C7A6B" w:rsidRDefault="00795F73" w:rsidP="00245658">
      <w:pPr>
        <w:spacing w:after="0" w:line="240" w:lineRule="auto"/>
        <w:jc w:val="both"/>
        <w:rPr>
          <w:rFonts w:ascii="Times New Roman" w:hAnsi="Times New Roman" w:cs="Times New Roman"/>
          <w:sz w:val="24"/>
          <w:szCs w:val="24"/>
        </w:rPr>
      </w:pPr>
      <w:r w:rsidRPr="000C7A6B">
        <w:rPr>
          <w:rFonts w:ascii="Times New Roman" w:hAnsi="Times New Roman" w:cs="Times New Roman"/>
          <w:sz w:val="24"/>
          <w:szCs w:val="24"/>
        </w:rPr>
        <w:t>Наблюдение ведется в течение всего периода адаптации, чтобы проследить, как быстро ребенок привыкает к яслям, по каким направлениям  отмечаются более благоприятные, а по каким - менее благоприятные изменения.</w:t>
      </w:r>
    </w:p>
    <w:p w:rsidR="00783DA8" w:rsidRPr="000C7A6B" w:rsidRDefault="00795F73" w:rsidP="00245658">
      <w:pPr>
        <w:spacing w:after="0" w:line="240" w:lineRule="auto"/>
        <w:jc w:val="both"/>
        <w:rPr>
          <w:rFonts w:ascii="Times New Roman" w:hAnsi="Times New Roman" w:cs="Times New Roman"/>
          <w:sz w:val="24"/>
          <w:szCs w:val="24"/>
        </w:rPr>
      </w:pPr>
      <w:r w:rsidRPr="000C7A6B">
        <w:rPr>
          <w:rFonts w:ascii="Times New Roman" w:hAnsi="Times New Roman" w:cs="Times New Roman"/>
          <w:sz w:val="24"/>
          <w:szCs w:val="24"/>
        </w:rPr>
        <w:t xml:space="preserve">С опорой на данные наблюдений проводятся беседы с родителями, выработка общей стратегии поведения взрослых. </w:t>
      </w:r>
      <w:r w:rsidR="00A36867" w:rsidRPr="000C7A6B">
        <w:rPr>
          <w:rFonts w:ascii="Times New Roman" w:hAnsi="Times New Roman" w:cs="Times New Roman"/>
          <w:b/>
          <w:sz w:val="24"/>
          <w:szCs w:val="24"/>
          <w:u w:val="single"/>
        </w:rPr>
        <w:t>Карта наблюдения з</w:t>
      </w:r>
      <w:r w:rsidR="00641C6E">
        <w:rPr>
          <w:rFonts w:ascii="Times New Roman" w:hAnsi="Times New Roman" w:cs="Times New Roman"/>
          <w:b/>
          <w:sz w:val="24"/>
          <w:szCs w:val="24"/>
          <w:u w:val="single"/>
        </w:rPr>
        <w:t>а ребенком в период адаптации (П</w:t>
      </w:r>
      <w:r w:rsidR="00A36867" w:rsidRPr="000C7A6B">
        <w:rPr>
          <w:rFonts w:ascii="Times New Roman" w:hAnsi="Times New Roman" w:cs="Times New Roman"/>
          <w:b/>
          <w:sz w:val="24"/>
          <w:szCs w:val="24"/>
          <w:u w:val="single"/>
        </w:rPr>
        <w:t xml:space="preserve">риложение </w:t>
      </w:r>
      <w:r w:rsidR="00641C6E">
        <w:rPr>
          <w:rFonts w:ascii="Times New Roman" w:hAnsi="Times New Roman" w:cs="Times New Roman"/>
          <w:b/>
          <w:sz w:val="24"/>
          <w:szCs w:val="24"/>
          <w:u w:val="single"/>
        </w:rPr>
        <w:t xml:space="preserve">№ </w:t>
      </w:r>
      <w:r w:rsidR="00A36867" w:rsidRPr="000C7A6B">
        <w:rPr>
          <w:rFonts w:ascii="Times New Roman" w:hAnsi="Times New Roman" w:cs="Times New Roman"/>
          <w:b/>
          <w:sz w:val="24"/>
          <w:szCs w:val="24"/>
          <w:u w:val="single"/>
        </w:rPr>
        <w:t>3</w:t>
      </w:r>
      <w:r w:rsidR="00783DA8" w:rsidRPr="000C7A6B">
        <w:rPr>
          <w:rFonts w:ascii="Times New Roman" w:hAnsi="Times New Roman" w:cs="Times New Roman"/>
          <w:b/>
          <w:sz w:val="24"/>
          <w:szCs w:val="24"/>
          <w:u w:val="single"/>
        </w:rPr>
        <w:t>).</w:t>
      </w:r>
    </w:p>
    <w:p w:rsidR="00795F73" w:rsidRPr="000C7A6B" w:rsidRDefault="00795F73" w:rsidP="00245658">
      <w:pPr>
        <w:spacing w:after="0" w:line="240" w:lineRule="auto"/>
        <w:ind w:firstLine="709"/>
        <w:jc w:val="both"/>
        <w:rPr>
          <w:rFonts w:ascii="Times New Roman" w:hAnsi="Times New Roman" w:cs="Times New Roman"/>
          <w:b/>
          <w:sz w:val="24"/>
          <w:szCs w:val="24"/>
          <w:u w:val="single"/>
        </w:rPr>
      </w:pPr>
      <w:r w:rsidRPr="000C7A6B">
        <w:rPr>
          <w:rFonts w:ascii="Times New Roman" w:hAnsi="Times New Roman" w:cs="Times New Roman"/>
          <w:sz w:val="24"/>
          <w:szCs w:val="24"/>
        </w:rPr>
        <w:t xml:space="preserve">После завершения периода адаптации задачей наблюдения становятся особенности продвижения ребенка по основным направлениям развития. С этого момента карту наблюдения  заполнять не ежедневно, как в адаптационном периоде, а с большим временным интервалом (один раз в месяц). Частота заполнения схем зависит от состояния и поведения ребенка. Если возникают какие-то проблемы, следует вернуться к более частым записям. </w:t>
      </w:r>
      <w:r w:rsidR="00A36867" w:rsidRPr="000C7A6B">
        <w:rPr>
          <w:rFonts w:ascii="Times New Roman" w:hAnsi="Times New Roman" w:cs="Times New Roman"/>
          <w:b/>
          <w:sz w:val="24"/>
          <w:szCs w:val="24"/>
          <w:u w:val="single"/>
        </w:rPr>
        <w:t>Карта нервно-психического развития (</w:t>
      </w:r>
      <w:r w:rsidR="00641C6E">
        <w:rPr>
          <w:rFonts w:ascii="Times New Roman" w:hAnsi="Times New Roman" w:cs="Times New Roman"/>
          <w:b/>
          <w:sz w:val="24"/>
          <w:szCs w:val="24"/>
          <w:u w:val="single"/>
        </w:rPr>
        <w:t>П</w:t>
      </w:r>
      <w:r w:rsidR="00D0760D" w:rsidRPr="000C7A6B">
        <w:rPr>
          <w:rFonts w:ascii="Times New Roman" w:hAnsi="Times New Roman" w:cs="Times New Roman"/>
          <w:b/>
          <w:sz w:val="24"/>
          <w:szCs w:val="24"/>
          <w:u w:val="single"/>
        </w:rPr>
        <w:t>риложение</w:t>
      </w:r>
      <w:r w:rsidR="00641C6E">
        <w:rPr>
          <w:rFonts w:ascii="Times New Roman" w:hAnsi="Times New Roman" w:cs="Times New Roman"/>
          <w:b/>
          <w:sz w:val="24"/>
          <w:szCs w:val="24"/>
          <w:u w:val="single"/>
        </w:rPr>
        <w:t xml:space="preserve"> №</w:t>
      </w:r>
      <w:r w:rsidR="00964BAF" w:rsidRPr="000C7A6B">
        <w:rPr>
          <w:rFonts w:ascii="Times New Roman" w:hAnsi="Times New Roman" w:cs="Times New Roman"/>
          <w:b/>
          <w:sz w:val="24"/>
          <w:szCs w:val="24"/>
          <w:u w:val="single"/>
        </w:rPr>
        <w:t xml:space="preserve"> </w:t>
      </w:r>
      <w:r w:rsidR="00F613E1" w:rsidRPr="000C7A6B">
        <w:rPr>
          <w:rFonts w:ascii="Times New Roman" w:hAnsi="Times New Roman" w:cs="Times New Roman"/>
          <w:b/>
          <w:sz w:val="24"/>
          <w:szCs w:val="24"/>
          <w:u w:val="single"/>
        </w:rPr>
        <w:t>4</w:t>
      </w:r>
      <w:r w:rsidR="00A36867" w:rsidRPr="000C7A6B">
        <w:rPr>
          <w:rFonts w:ascii="Times New Roman" w:hAnsi="Times New Roman" w:cs="Times New Roman"/>
          <w:b/>
          <w:sz w:val="24"/>
          <w:szCs w:val="24"/>
          <w:u w:val="single"/>
        </w:rPr>
        <w:t>)</w:t>
      </w:r>
    </w:p>
    <w:p w:rsidR="00795F73" w:rsidRPr="000C7A6B" w:rsidRDefault="00B057E4" w:rsidP="00245658">
      <w:pPr>
        <w:spacing w:after="0" w:line="240" w:lineRule="auto"/>
        <w:ind w:firstLine="709"/>
        <w:jc w:val="both"/>
        <w:rPr>
          <w:rFonts w:ascii="Times New Roman" w:hAnsi="Times New Roman" w:cs="Times New Roman"/>
          <w:sz w:val="24"/>
          <w:szCs w:val="24"/>
        </w:rPr>
      </w:pPr>
      <w:r w:rsidRPr="000C7A6B">
        <w:rPr>
          <w:rFonts w:ascii="Times New Roman" w:hAnsi="Times New Roman" w:cs="Times New Roman"/>
          <w:sz w:val="24"/>
          <w:szCs w:val="24"/>
        </w:rPr>
        <w:lastRenderedPageBreak/>
        <w:t>Заполнив карту нервно-психического развития</w:t>
      </w:r>
      <w:r w:rsidR="00795F73" w:rsidRPr="000C7A6B">
        <w:rPr>
          <w:rFonts w:ascii="Times New Roman" w:hAnsi="Times New Roman" w:cs="Times New Roman"/>
          <w:sz w:val="24"/>
          <w:szCs w:val="24"/>
        </w:rPr>
        <w:t>, воспитатель получает целостное представление о развитии ребенка на данном возрастном этапе, о его достижениях и проблемных зонах. На основании этой карты  строится педагогический процесс с учетом индивидуальных особенностей малыша.</w:t>
      </w:r>
    </w:p>
    <w:p w:rsidR="00641C6E" w:rsidRDefault="00973335" w:rsidP="00245658">
      <w:pPr>
        <w:spacing w:after="0" w:line="240" w:lineRule="auto"/>
        <w:ind w:firstLine="709"/>
        <w:jc w:val="both"/>
        <w:rPr>
          <w:rFonts w:ascii="Times New Roman" w:hAnsi="Times New Roman" w:cs="Times New Roman"/>
          <w:sz w:val="24"/>
          <w:szCs w:val="24"/>
        </w:rPr>
      </w:pPr>
      <w:r w:rsidRPr="000C7A6B">
        <w:rPr>
          <w:rFonts w:ascii="Times New Roman" w:hAnsi="Times New Roman" w:cs="Times New Roman"/>
          <w:sz w:val="24"/>
          <w:szCs w:val="24"/>
        </w:rPr>
        <w:t xml:space="preserve">Педагогическая диагностика проводится с периодичностью: в раннем возрасте (два раза в год: октябрь, май). </w:t>
      </w:r>
      <w:r w:rsidR="00795F73" w:rsidRPr="000C7A6B">
        <w:rPr>
          <w:rFonts w:ascii="Times New Roman" w:hAnsi="Times New Roman" w:cs="Times New Roman"/>
          <w:sz w:val="24"/>
          <w:szCs w:val="24"/>
        </w:rPr>
        <w:t xml:space="preserve"> </w:t>
      </w:r>
    </w:p>
    <w:p w:rsidR="00795F73" w:rsidRPr="000C7A6B" w:rsidRDefault="00795F73" w:rsidP="00245658">
      <w:pPr>
        <w:spacing w:after="0" w:line="240" w:lineRule="auto"/>
        <w:ind w:firstLine="709"/>
        <w:jc w:val="both"/>
        <w:rPr>
          <w:rFonts w:ascii="Times New Roman" w:hAnsi="Times New Roman" w:cs="Times New Roman"/>
          <w:sz w:val="24"/>
          <w:szCs w:val="24"/>
        </w:rPr>
      </w:pPr>
      <w:r w:rsidRPr="000C7A6B">
        <w:rPr>
          <w:rFonts w:ascii="Times New Roman" w:hAnsi="Times New Roman" w:cs="Times New Roman"/>
          <w:sz w:val="24"/>
          <w:szCs w:val="24"/>
        </w:rPr>
        <w:t xml:space="preserve">  </w:t>
      </w:r>
    </w:p>
    <w:p w:rsidR="00795F73" w:rsidRPr="000C7A6B" w:rsidRDefault="002F2127" w:rsidP="00245658">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795F73" w:rsidRPr="000C7A6B">
        <w:rPr>
          <w:rFonts w:ascii="Times New Roman" w:hAnsi="Times New Roman" w:cs="Times New Roman"/>
          <w:b/>
          <w:bCs/>
          <w:sz w:val="24"/>
          <w:szCs w:val="24"/>
        </w:rPr>
        <w:t>II. СОДЕРЖАТЕЛЬНЫЙ РАЗДЕЛ</w:t>
      </w:r>
    </w:p>
    <w:p w:rsidR="00A826C7" w:rsidRPr="000C7A6B" w:rsidRDefault="00795F73" w:rsidP="00641C6E">
      <w:pPr>
        <w:tabs>
          <w:tab w:val="left" w:pos="634"/>
        </w:tabs>
        <w:spacing w:line="240" w:lineRule="auto"/>
        <w:rPr>
          <w:rFonts w:ascii="Times New Roman" w:hAnsi="Times New Roman" w:cs="Times New Roman"/>
          <w:b/>
          <w:sz w:val="24"/>
          <w:szCs w:val="24"/>
        </w:rPr>
      </w:pPr>
      <w:r w:rsidRPr="000C7A6B">
        <w:rPr>
          <w:rFonts w:ascii="Times New Roman" w:hAnsi="Times New Roman" w:cs="Times New Roman"/>
          <w:b/>
          <w:bCs/>
          <w:sz w:val="24"/>
          <w:szCs w:val="24"/>
        </w:rPr>
        <w:tab/>
      </w:r>
      <w:r w:rsidRPr="000C7A6B">
        <w:rPr>
          <w:rFonts w:ascii="Times New Roman" w:hAnsi="Times New Roman" w:cs="Times New Roman"/>
          <w:sz w:val="24"/>
          <w:szCs w:val="24"/>
        </w:rPr>
        <w:t xml:space="preserve"> </w:t>
      </w:r>
      <w:r w:rsidR="00A826C7" w:rsidRPr="000C7A6B">
        <w:rPr>
          <w:rFonts w:ascii="Times New Roman" w:hAnsi="Times New Roman" w:cs="Times New Roman"/>
          <w:b/>
          <w:sz w:val="24"/>
          <w:szCs w:val="24"/>
        </w:rPr>
        <w:t>2.1.</w:t>
      </w:r>
      <w:r w:rsidR="00641C6E">
        <w:rPr>
          <w:rFonts w:ascii="Times New Roman" w:hAnsi="Times New Roman" w:cs="Times New Roman"/>
          <w:b/>
          <w:sz w:val="24"/>
          <w:szCs w:val="24"/>
        </w:rPr>
        <w:t xml:space="preserve"> </w:t>
      </w:r>
      <w:r w:rsidR="00A826C7" w:rsidRPr="000C7A6B">
        <w:rPr>
          <w:rFonts w:ascii="Times New Roman" w:hAnsi="Times New Roman" w:cs="Times New Roman"/>
          <w:b/>
          <w:sz w:val="24"/>
          <w:szCs w:val="24"/>
        </w:rPr>
        <w:t>Задачи и содержание образования (обучения и воспитания) по образовательным областям</w:t>
      </w:r>
    </w:p>
    <w:p w:rsidR="00A826C7" w:rsidRPr="00FE482E" w:rsidRDefault="00A826C7" w:rsidP="00245658">
      <w:pPr>
        <w:pStyle w:val="af1"/>
        <w:ind w:firstLine="709"/>
        <w:jc w:val="both"/>
        <w:rPr>
          <w:color w:val="000000"/>
        </w:rPr>
      </w:pPr>
      <w:r w:rsidRPr="00FE482E">
        <w:rPr>
          <w:color w:val="000000"/>
        </w:rPr>
        <w:t>Определение задач и содержания образования базируется на следующих принципах:</w:t>
      </w:r>
    </w:p>
    <w:p w:rsidR="00A826C7" w:rsidRPr="00FE482E" w:rsidRDefault="00A826C7" w:rsidP="00245658">
      <w:pPr>
        <w:pStyle w:val="af1"/>
        <w:ind w:firstLine="709"/>
        <w:jc w:val="both"/>
        <w:rPr>
          <w:color w:val="000000"/>
        </w:rPr>
      </w:pPr>
      <w:r w:rsidRPr="00FE482E">
        <w:rPr>
          <w:i/>
          <w:color w:val="000000"/>
        </w:rPr>
        <w:t>принцип учёта ведущей деятельности</w:t>
      </w:r>
      <w:r w:rsidRPr="00FE482E">
        <w:rPr>
          <w:color w:val="000000"/>
        </w:rPr>
        <w:t>: Программа реализуется в контексте</w:t>
      </w:r>
      <w:r w:rsidRPr="00FE482E">
        <w:rPr>
          <w:color w:val="000000"/>
          <w:spacing w:val="1"/>
        </w:rPr>
        <w:t xml:space="preserve"> </w:t>
      </w:r>
      <w:r w:rsidRPr="00FE482E">
        <w:rPr>
          <w:color w:val="000000"/>
        </w:rPr>
        <w:t>всех</w:t>
      </w:r>
      <w:r w:rsidRPr="00FE482E">
        <w:rPr>
          <w:color w:val="000000"/>
          <w:spacing w:val="1"/>
        </w:rPr>
        <w:t xml:space="preserve"> </w:t>
      </w:r>
      <w:r w:rsidRPr="00FE482E">
        <w:rPr>
          <w:color w:val="000000"/>
        </w:rPr>
        <w:t>перечисленных</w:t>
      </w:r>
      <w:r w:rsidRPr="00FE482E">
        <w:rPr>
          <w:color w:val="000000"/>
          <w:spacing w:val="1"/>
        </w:rPr>
        <w:t xml:space="preserve"> </w:t>
      </w:r>
      <w:r w:rsidRPr="00FE482E">
        <w:rPr>
          <w:color w:val="000000"/>
        </w:rPr>
        <w:t>в</w:t>
      </w:r>
      <w:r w:rsidRPr="00FE482E">
        <w:rPr>
          <w:color w:val="000000"/>
          <w:spacing w:val="1"/>
        </w:rPr>
        <w:t xml:space="preserve"> </w:t>
      </w:r>
      <w:r w:rsidRPr="00FE482E">
        <w:rPr>
          <w:color w:val="000000"/>
        </w:rPr>
        <w:t>ФГОС</w:t>
      </w:r>
      <w:r w:rsidRPr="00FE482E">
        <w:rPr>
          <w:color w:val="000000"/>
          <w:spacing w:val="1"/>
        </w:rPr>
        <w:t xml:space="preserve"> </w:t>
      </w:r>
      <w:r w:rsidRPr="00FE482E">
        <w:rPr>
          <w:color w:val="000000"/>
        </w:rPr>
        <w:t>ДО</w:t>
      </w:r>
      <w:r w:rsidRPr="00FE482E">
        <w:rPr>
          <w:color w:val="000000"/>
          <w:spacing w:val="1"/>
        </w:rPr>
        <w:t xml:space="preserve"> </w:t>
      </w:r>
      <w:r w:rsidRPr="00FE482E">
        <w:rPr>
          <w:color w:val="000000"/>
        </w:rPr>
        <w:t>видов</w:t>
      </w:r>
      <w:r w:rsidRPr="00FE482E">
        <w:rPr>
          <w:color w:val="000000"/>
          <w:spacing w:val="1"/>
        </w:rPr>
        <w:t xml:space="preserve"> </w:t>
      </w:r>
      <w:r w:rsidRPr="00FE482E">
        <w:rPr>
          <w:color w:val="000000"/>
        </w:rPr>
        <w:t>детской</w:t>
      </w:r>
      <w:r w:rsidRPr="00FE482E">
        <w:rPr>
          <w:color w:val="000000"/>
          <w:spacing w:val="1"/>
        </w:rPr>
        <w:t xml:space="preserve"> </w:t>
      </w:r>
      <w:r w:rsidRPr="00FE482E">
        <w:rPr>
          <w:color w:val="000000"/>
        </w:rPr>
        <w:t>деятельности,</w:t>
      </w:r>
      <w:r w:rsidRPr="00FE482E">
        <w:rPr>
          <w:color w:val="000000"/>
          <w:spacing w:val="1"/>
        </w:rPr>
        <w:t xml:space="preserve"> </w:t>
      </w:r>
      <w:r w:rsidRPr="00FE482E">
        <w:rPr>
          <w:color w:val="000000"/>
        </w:rPr>
        <w:t>с</w:t>
      </w:r>
      <w:r w:rsidRPr="00FE482E">
        <w:rPr>
          <w:color w:val="000000"/>
          <w:spacing w:val="1"/>
        </w:rPr>
        <w:t xml:space="preserve"> </w:t>
      </w:r>
      <w:r w:rsidRPr="00FE482E">
        <w:rPr>
          <w:color w:val="000000"/>
        </w:rPr>
        <w:t>акцентом</w:t>
      </w:r>
      <w:r w:rsidRPr="00FE482E">
        <w:rPr>
          <w:color w:val="000000"/>
          <w:spacing w:val="1"/>
        </w:rPr>
        <w:t xml:space="preserve"> </w:t>
      </w:r>
      <w:r w:rsidRPr="00FE482E">
        <w:rPr>
          <w:color w:val="000000"/>
        </w:rPr>
        <w:t>на</w:t>
      </w:r>
      <w:r w:rsidRPr="00FE482E">
        <w:rPr>
          <w:color w:val="000000"/>
          <w:spacing w:val="1"/>
        </w:rPr>
        <w:t xml:space="preserve"> </w:t>
      </w:r>
      <w:r w:rsidRPr="00FE482E">
        <w:rPr>
          <w:color w:val="000000"/>
        </w:rPr>
        <w:t>ведущую</w:t>
      </w:r>
      <w:r w:rsidRPr="00FE482E">
        <w:rPr>
          <w:color w:val="000000"/>
          <w:spacing w:val="1"/>
        </w:rPr>
        <w:t xml:space="preserve"> </w:t>
      </w:r>
      <w:r w:rsidRPr="00FE482E">
        <w:rPr>
          <w:color w:val="000000"/>
        </w:rPr>
        <w:t>деятельность</w:t>
      </w:r>
      <w:r w:rsidRPr="00FE482E">
        <w:rPr>
          <w:color w:val="000000"/>
          <w:spacing w:val="15"/>
        </w:rPr>
        <w:t xml:space="preserve"> </w:t>
      </w:r>
      <w:r w:rsidRPr="00FE482E">
        <w:rPr>
          <w:color w:val="000000"/>
        </w:rPr>
        <w:t>для</w:t>
      </w:r>
      <w:r w:rsidRPr="00FE482E">
        <w:rPr>
          <w:color w:val="000000"/>
          <w:spacing w:val="15"/>
        </w:rPr>
        <w:t xml:space="preserve"> </w:t>
      </w:r>
      <w:r w:rsidRPr="00FE482E">
        <w:rPr>
          <w:color w:val="000000"/>
        </w:rPr>
        <w:t>каждого</w:t>
      </w:r>
      <w:r w:rsidRPr="00FE482E">
        <w:rPr>
          <w:color w:val="000000"/>
          <w:spacing w:val="14"/>
        </w:rPr>
        <w:t xml:space="preserve"> </w:t>
      </w:r>
      <w:r w:rsidRPr="00FE482E">
        <w:rPr>
          <w:color w:val="000000"/>
        </w:rPr>
        <w:t>возрастного</w:t>
      </w:r>
      <w:r w:rsidRPr="00FE482E">
        <w:rPr>
          <w:color w:val="000000"/>
          <w:spacing w:val="13"/>
        </w:rPr>
        <w:t xml:space="preserve"> </w:t>
      </w:r>
      <w:r w:rsidRPr="00FE482E">
        <w:rPr>
          <w:color w:val="000000"/>
        </w:rPr>
        <w:t>периода</w:t>
      </w:r>
      <w:r w:rsidRPr="00FE482E">
        <w:rPr>
          <w:color w:val="000000"/>
          <w:spacing w:val="17"/>
        </w:rPr>
        <w:t xml:space="preserve"> </w:t>
      </w:r>
      <w:r w:rsidRPr="00FE482E">
        <w:rPr>
          <w:color w:val="000000"/>
        </w:rPr>
        <w:t>–</w:t>
      </w:r>
      <w:r w:rsidRPr="00FE482E">
        <w:rPr>
          <w:color w:val="000000"/>
          <w:spacing w:val="14"/>
        </w:rPr>
        <w:t xml:space="preserve"> </w:t>
      </w:r>
      <w:r w:rsidRPr="00FE482E">
        <w:rPr>
          <w:color w:val="000000"/>
        </w:rPr>
        <w:t>от</w:t>
      </w:r>
      <w:r w:rsidRPr="00FE482E">
        <w:rPr>
          <w:color w:val="000000"/>
          <w:spacing w:val="15"/>
        </w:rPr>
        <w:t xml:space="preserve"> </w:t>
      </w:r>
      <w:r w:rsidRPr="00FE482E">
        <w:rPr>
          <w:color w:val="000000"/>
        </w:rPr>
        <w:t>непосредственного</w:t>
      </w:r>
      <w:r w:rsidRPr="00FE482E">
        <w:rPr>
          <w:color w:val="000000"/>
          <w:spacing w:val="14"/>
        </w:rPr>
        <w:t xml:space="preserve"> </w:t>
      </w:r>
      <w:r w:rsidRPr="00FE482E">
        <w:rPr>
          <w:color w:val="000000"/>
        </w:rPr>
        <w:t>эмоционального</w:t>
      </w:r>
      <w:r w:rsidRPr="00FE482E">
        <w:rPr>
          <w:color w:val="000000"/>
          <w:spacing w:val="14"/>
        </w:rPr>
        <w:t xml:space="preserve"> </w:t>
      </w:r>
      <w:r w:rsidRPr="00FE482E">
        <w:rPr>
          <w:color w:val="000000"/>
        </w:rPr>
        <w:t>общения со</w:t>
      </w:r>
      <w:r w:rsidRPr="00FE482E">
        <w:rPr>
          <w:color w:val="000000"/>
          <w:spacing w:val="-2"/>
        </w:rPr>
        <w:t xml:space="preserve"> </w:t>
      </w:r>
      <w:r w:rsidRPr="00FE482E">
        <w:rPr>
          <w:color w:val="000000"/>
        </w:rPr>
        <w:t>взрослым</w:t>
      </w:r>
      <w:r w:rsidRPr="00FE482E">
        <w:rPr>
          <w:color w:val="000000"/>
          <w:spacing w:val="-3"/>
        </w:rPr>
        <w:t xml:space="preserve"> </w:t>
      </w:r>
      <w:r w:rsidRPr="00FE482E">
        <w:rPr>
          <w:color w:val="000000"/>
        </w:rPr>
        <w:t>до</w:t>
      </w:r>
      <w:r w:rsidRPr="00FE482E">
        <w:rPr>
          <w:color w:val="000000"/>
          <w:spacing w:val="-2"/>
        </w:rPr>
        <w:t xml:space="preserve"> </w:t>
      </w:r>
      <w:r w:rsidRPr="00FE482E">
        <w:rPr>
          <w:color w:val="000000"/>
        </w:rPr>
        <w:t>предметной</w:t>
      </w:r>
      <w:r w:rsidRPr="00FE482E">
        <w:rPr>
          <w:color w:val="000000"/>
          <w:spacing w:val="-1"/>
        </w:rPr>
        <w:t xml:space="preserve"> </w:t>
      </w:r>
      <w:r w:rsidRPr="00FE482E">
        <w:rPr>
          <w:color w:val="000000"/>
        </w:rPr>
        <w:t>(предметно -</w:t>
      </w:r>
      <w:r w:rsidRPr="00FE482E">
        <w:rPr>
          <w:color w:val="000000"/>
          <w:spacing w:val="-3"/>
        </w:rPr>
        <w:t xml:space="preserve"> </w:t>
      </w:r>
      <w:r w:rsidRPr="00FE482E">
        <w:rPr>
          <w:color w:val="000000"/>
        </w:rPr>
        <w:t>манипулятивной)</w:t>
      </w:r>
      <w:r w:rsidRPr="00FE482E">
        <w:rPr>
          <w:color w:val="000000"/>
          <w:spacing w:val="-2"/>
        </w:rPr>
        <w:t xml:space="preserve"> </w:t>
      </w:r>
      <w:r w:rsidRPr="00FE482E">
        <w:rPr>
          <w:color w:val="000000"/>
        </w:rPr>
        <w:t>и</w:t>
      </w:r>
      <w:r w:rsidRPr="00FE482E">
        <w:rPr>
          <w:color w:val="000000"/>
          <w:spacing w:val="-2"/>
        </w:rPr>
        <w:t xml:space="preserve"> </w:t>
      </w:r>
      <w:r w:rsidRPr="00FE482E">
        <w:rPr>
          <w:color w:val="000000"/>
        </w:rPr>
        <w:t>игровой</w:t>
      </w:r>
      <w:r w:rsidRPr="00FE482E">
        <w:rPr>
          <w:color w:val="000000"/>
          <w:spacing w:val="-4"/>
        </w:rPr>
        <w:t xml:space="preserve"> </w:t>
      </w:r>
      <w:r w:rsidRPr="00FE482E">
        <w:rPr>
          <w:color w:val="000000"/>
        </w:rPr>
        <w:t>деятельности;</w:t>
      </w:r>
    </w:p>
    <w:p w:rsidR="00A826C7" w:rsidRPr="00FE482E" w:rsidRDefault="00A826C7" w:rsidP="00245658">
      <w:pPr>
        <w:pStyle w:val="af1"/>
        <w:ind w:firstLine="709"/>
        <w:jc w:val="both"/>
        <w:rPr>
          <w:color w:val="000000"/>
        </w:rPr>
      </w:pPr>
      <w:r w:rsidRPr="00FE482E">
        <w:rPr>
          <w:i/>
          <w:color w:val="000000"/>
        </w:rPr>
        <w:t>принцип</w:t>
      </w:r>
      <w:r w:rsidRPr="00FE482E">
        <w:rPr>
          <w:i/>
          <w:color w:val="000000"/>
          <w:spacing w:val="1"/>
        </w:rPr>
        <w:t xml:space="preserve"> </w:t>
      </w:r>
      <w:r w:rsidRPr="00FE482E">
        <w:rPr>
          <w:i/>
          <w:color w:val="000000"/>
        </w:rPr>
        <w:t>учета</w:t>
      </w:r>
      <w:r w:rsidRPr="00FE482E">
        <w:rPr>
          <w:i/>
          <w:color w:val="000000"/>
          <w:spacing w:val="1"/>
        </w:rPr>
        <w:t xml:space="preserve"> </w:t>
      </w:r>
      <w:r w:rsidRPr="00FE482E">
        <w:rPr>
          <w:i/>
          <w:color w:val="000000"/>
        </w:rPr>
        <w:t>возрастных</w:t>
      </w:r>
      <w:r w:rsidRPr="00FE482E">
        <w:rPr>
          <w:i/>
          <w:color w:val="000000"/>
          <w:spacing w:val="1"/>
        </w:rPr>
        <w:t xml:space="preserve"> </w:t>
      </w:r>
      <w:r w:rsidRPr="00FE482E">
        <w:rPr>
          <w:i/>
          <w:color w:val="000000"/>
        </w:rPr>
        <w:t>и</w:t>
      </w:r>
      <w:r w:rsidRPr="00FE482E">
        <w:rPr>
          <w:i/>
          <w:color w:val="000000"/>
          <w:spacing w:val="1"/>
        </w:rPr>
        <w:t xml:space="preserve"> </w:t>
      </w:r>
      <w:r w:rsidRPr="00FE482E">
        <w:rPr>
          <w:i/>
          <w:color w:val="000000"/>
        </w:rPr>
        <w:t>индивидуальных</w:t>
      </w:r>
      <w:r w:rsidRPr="00FE482E">
        <w:rPr>
          <w:i/>
          <w:color w:val="000000"/>
          <w:spacing w:val="1"/>
        </w:rPr>
        <w:t xml:space="preserve"> </w:t>
      </w:r>
      <w:r w:rsidRPr="00FE482E">
        <w:rPr>
          <w:i/>
          <w:color w:val="000000"/>
        </w:rPr>
        <w:t>особенностей</w:t>
      </w:r>
      <w:r w:rsidRPr="00FE482E">
        <w:rPr>
          <w:i/>
          <w:color w:val="000000"/>
          <w:spacing w:val="1"/>
        </w:rPr>
        <w:t xml:space="preserve"> </w:t>
      </w:r>
      <w:r w:rsidRPr="00FE482E">
        <w:rPr>
          <w:i/>
          <w:color w:val="000000"/>
        </w:rPr>
        <w:t>детей:</w:t>
      </w:r>
      <w:r w:rsidRPr="00FE482E">
        <w:rPr>
          <w:i/>
          <w:color w:val="000000"/>
          <w:spacing w:val="61"/>
        </w:rPr>
        <w:t xml:space="preserve"> </w:t>
      </w:r>
      <w:r w:rsidRPr="00FE482E">
        <w:rPr>
          <w:color w:val="000000"/>
        </w:rPr>
        <w:t>Программа учитывает возрастные характеристики развития ребенка на разных этапах дошкольного</w:t>
      </w:r>
      <w:r w:rsidRPr="00FE482E">
        <w:rPr>
          <w:color w:val="000000"/>
          <w:spacing w:val="-57"/>
        </w:rPr>
        <w:t xml:space="preserve"> </w:t>
      </w:r>
      <w:r w:rsidRPr="00FE482E">
        <w:rPr>
          <w:color w:val="000000"/>
        </w:rPr>
        <w:t>возраста,</w:t>
      </w:r>
      <w:r w:rsidRPr="00FE482E">
        <w:rPr>
          <w:color w:val="000000"/>
          <w:spacing w:val="1"/>
        </w:rPr>
        <w:t xml:space="preserve"> </w:t>
      </w:r>
      <w:r w:rsidRPr="00FE482E">
        <w:rPr>
          <w:color w:val="000000"/>
        </w:rPr>
        <w:t>предусматривает</w:t>
      </w:r>
      <w:r w:rsidRPr="00FE482E">
        <w:rPr>
          <w:color w:val="000000"/>
          <w:spacing w:val="1"/>
        </w:rPr>
        <w:t xml:space="preserve"> </w:t>
      </w:r>
      <w:r w:rsidRPr="00FE482E">
        <w:rPr>
          <w:color w:val="000000"/>
        </w:rPr>
        <w:t>возможность</w:t>
      </w:r>
      <w:r w:rsidRPr="00FE482E">
        <w:rPr>
          <w:color w:val="000000"/>
          <w:spacing w:val="1"/>
        </w:rPr>
        <w:t xml:space="preserve"> </w:t>
      </w:r>
      <w:r w:rsidRPr="00FE482E">
        <w:rPr>
          <w:color w:val="000000"/>
        </w:rPr>
        <w:t>и</w:t>
      </w:r>
      <w:r w:rsidRPr="00FE482E">
        <w:rPr>
          <w:color w:val="000000"/>
          <w:spacing w:val="1"/>
        </w:rPr>
        <w:t xml:space="preserve"> </w:t>
      </w:r>
      <w:r w:rsidRPr="00FE482E">
        <w:rPr>
          <w:color w:val="000000"/>
        </w:rPr>
        <w:t>механизмы</w:t>
      </w:r>
      <w:r w:rsidRPr="00FE482E">
        <w:rPr>
          <w:color w:val="000000"/>
          <w:spacing w:val="1"/>
        </w:rPr>
        <w:t xml:space="preserve"> </w:t>
      </w:r>
      <w:r w:rsidRPr="00FE482E">
        <w:rPr>
          <w:color w:val="000000"/>
        </w:rPr>
        <w:t>разработки</w:t>
      </w:r>
      <w:r w:rsidRPr="00FE482E">
        <w:rPr>
          <w:color w:val="000000"/>
          <w:spacing w:val="1"/>
        </w:rPr>
        <w:t xml:space="preserve"> </w:t>
      </w:r>
      <w:r w:rsidRPr="00FE482E">
        <w:rPr>
          <w:color w:val="000000"/>
        </w:rPr>
        <w:t>индивидуальных</w:t>
      </w:r>
      <w:r w:rsidRPr="00FE482E">
        <w:rPr>
          <w:color w:val="000000"/>
          <w:spacing w:val="1"/>
        </w:rPr>
        <w:t xml:space="preserve"> </w:t>
      </w:r>
      <w:r w:rsidRPr="00FE482E">
        <w:rPr>
          <w:color w:val="000000"/>
        </w:rPr>
        <w:t xml:space="preserve">траекторий </w:t>
      </w:r>
      <w:r w:rsidRPr="00FE482E">
        <w:rPr>
          <w:color w:val="000000"/>
          <w:spacing w:val="-57"/>
        </w:rPr>
        <w:t xml:space="preserve"> </w:t>
      </w:r>
      <w:r w:rsidRPr="00FE482E">
        <w:rPr>
          <w:color w:val="000000"/>
        </w:rPr>
        <w:t>развития</w:t>
      </w:r>
      <w:r w:rsidRPr="00FE482E">
        <w:rPr>
          <w:color w:val="000000"/>
          <w:spacing w:val="1"/>
        </w:rPr>
        <w:t xml:space="preserve"> </w:t>
      </w:r>
      <w:r w:rsidRPr="00FE482E">
        <w:rPr>
          <w:color w:val="000000"/>
        </w:rPr>
        <w:t>и</w:t>
      </w:r>
      <w:r w:rsidRPr="00FE482E">
        <w:rPr>
          <w:color w:val="000000"/>
          <w:spacing w:val="1"/>
        </w:rPr>
        <w:t xml:space="preserve"> </w:t>
      </w:r>
      <w:r w:rsidRPr="00FE482E">
        <w:rPr>
          <w:color w:val="000000"/>
        </w:rPr>
        <w:t>образования</w:t>
      </w:r>
      <w:r w:rsidRPr="00FE482E">
        <w:rPr>
          <w:color w:val="000000"/>
          <w:spacing w:val="1"/>
        </w:rPr>
        <w:t xml:space="preserve"> </w:t>
      </w:r>
      <w:r w:rsidRPr="00FE482E">
        <w:rPr>
          <w:color w:val="000000"/>
        </w:rPr>
        <w:t>детей</w:t>
      </w:r>
      <w:r w:rsidRPr="00FE482E">
        <w:rPr>
          <w:color w:val="000000"/>
          <w:spacing w:val="1"/>
        </w:rPr>
        <w:t xml:space="preserve"> </w:t>
      </w:r>
      <w:r w:rsidRPr="00FE482E">
        <w:rPr>
          <w:color w:val="000000"/>
        </w:rPr>
        <w:t>с</w:t>
      </w:r>
      <w:r w:rsidRPr="00FE482E">
        <w:rPr>
          <w:color w:val="000000"/>
          <w:spacing w:val="1"/>
        </w:rPr>
        <w:t xml:space="preserve"> </w:t>
      </w:r>
      <w:r w:rsidRPr="00FE482E">
        <w:rPr>
          <w:color w:val="000000"/>
        </w:rPr>
        <w:t>особыми</w:t>
      </w:r>
      <w:r w:rsidRPr="00FE482E">
        <w:rPr>
          <w:color w:val="000000"/>
          <w:spacing w:val="1"/>
        </w:rPr>
        <w:t xml:space="preserve"> </w:t>
      </w:r>
      <w:r w:rsidRPr="00FE482E">
        <w:rPr>
          <w:color w:val="000000"/>
        </w:rPr>
        <w:t>возможностями,</w:t>
      </w:r>
      <w:r w:rsidRPr="00FE482E">
        <w:rPr>
          <w:color w:val="000000"/>
          <w:spacing w:val="1"/>
        </w:rPr>
        <w:t xml:space="preserve"> </w:t>
      </w:r>
      <w:r w:rsidRPr="00FE482E">
        <w:rPr>
          <w:color w:val="000000"/>
        </w:rPr>
        <w:t>способностями,</w:t>
      </w:r>
      <w:r w:rsidRPr="00FE482E">
        <w:rPr>
          <w:color w:val="000000"/>
          <w:spacing w:val="1"/>
        </w:rPr>
        <w:t xml:space="preserve"> </w:t>
      </w:r>
      <w:r w:rsidRPr="00FE482E">
        <w:rPr>
          <w:color w:val="000000"/>
        </w:rPr>
        <w:t>потребностями</w:t>
      </w:r>
      <w:r w:rsidRPr="00FE482E">
        <w:rPr>
          <w:color w:val="000000"/>
          <w:spacing w:val="1"/>
        </w:rPr>
        <w:t xml:space="preserve"> </w:t>
      </w:r>
      <w:r w:rsidRPr="00FE482E">
        <w:rPr>
          <w:color w:val="000000"/>
        </w:rPr>
        <w:t>и</w:t>
      </w:r>
      <w:r w:rsidRPr="00FE482E">
        <w:rPr>
          <w:color w:val="000000"/>
          <w:spacing w:val="1"/>
        </w:rPr>
        <w:t xml:space="preserve"> </w:t>
      </w:r>
      <w:r w:rsidRPr="00FE482E">
        <w:rPr>
          <w:color w:val="000000"/>
        </w:rPr>
        <w:t>интересами;</w:t>
      </w:r>
    </w:p>
    <w:p w:rsidR="00A826C7" w:rsidRPr="00FE482E" w:rsidRDefault="00A826C7" w:rsidP="00245658">
      <w:pPr>
        <w:pStyle w:val="af1"/>
        <w:ind w:firstLine="709"/>
        <w:jc w:val="both"/>
        <w:rPr>
          <w:color w:val="000000"/>
        </w:rPr>
      </w:pPr>
      <w:r w:rsidRPr="00FE482E">
        <w:rPr>
          <w:i/>
          <w:color w:val="000000"/>
        </w:rPr>
        <w:t>принцип</w:t>
      </w:r>
      <w:r w:rsidRPr="00FE482E">
        <w:rPr>
          <w:i/>
          <w:color w:val="000000"/>
          <w:spacing w:val="1"/>
        </w:rPr>
        <w:t xml:space="preserve"> </w:t>
      </w:r>
      <w:r w:rsidRPr="00FE482E">
        <w:rPr>
          <w:i/>
          <w:color w:val="000000"/>
        </w:rPr>
        <w:t>амплификации</w:t>
      </w:r>
      <w:r w:rsidRPr="00FE482E">
        <w:rPr>
          <w:i/>
          <w:color w:val="000000"/>
          <w:spacing w:val="1"/>
        </w:rPr>
        <w:t xml:space="preserve"> </w:t>
      </w:r>
      <w:r w:rsidRPr="00FE482E">
        <w:rPr>
          <w:i/>
          <w:color w:val="000000"/>
        </w:rPr>
        <w:t>детского</w:t>
      </w:r>
      <w:r w:rsidRPr="00FE482E">
        <w:rPr>
          <w:i/>
          <w:color w:val="000000"/>
          <w:spacing w:val="1"/>
        </w:rPr>
        <w:t xml:space="preserve"> </w:t>
      </w:r>
      <w:r w:rsidRPr="00FE482E">
        <w:rPr>
          <w:i/>
          <w:color w:val="000000"/>
        </w:rPr>
        <w:t>развития</w:t>
      </w:r>
      <w:r w:rsidRPr="00FE482E">
        <w:rPr>
          <w:i/>
          <w:color w:val="000000"/>
          <w:spacing w:val="1"/>
        </w:rPr>
        <w:t xml:space="preserve"> </w:t>
      </w:r>
      <w:r w:rsidRPr="00FE482E">
        <w:rPr>
          <w:color w:val="000000"/>
        </w:rPr>
        <w:t>как</w:t>
      </w:r>
      <w:r w:rsidRPr="00FE482E">
        <w:rPr>
          <w:color w:val="000000"/>
          <w:spacing w:val="1"/>
        </w:rPr>
        <w:t xml:space="preserve"> </w:t>
      </w:r>
      <w:r w:rsidRPr="00FE482E">
        <w:rPr>
          <w:color w:val="000000"/>
        </w:rPr>
        <w:t>направленного</w:t>
      </w:r>
      <w:r w:rsidRPr="00FE482E">
        <w:rPr>
          <w:color w:val="000000"/>
          <w:spacing w:val="1"/>
        </w:rPr>
        <w:t xml:space="preserve"> </w:t>
      </w:r>
      <w:r w:rsidRPr="00FE482E">
        <w:rPr>
          <w:color w:val="000000"/>
        </w:rPr>
        <w:t>процесса</w:t>
      </w:r>
      <w:r w:rsidRPr="00FE482E">
        <w:rPr>
          <w:color w:val="000000"/>
          <w:spacing w:val="1"/>
        </w:rPr>
        <w:t xml:space="preserve"> </w:t>
      </w:r>
      <w:r w:rsidRPr="00FE482E">
        <w:rPr>
          <w:color w:val="000000"/>
        </w:rPr>
        <w:t>обогащения</w:t>
      </w:r>
      <w:r w:rsidRPr="00FE482E">
        <w:rPr>
          <w:color w:val="000000"/>
          <w:spacing w:val="1"/>
        </w:rPr>
        <w:t xml:space="preserve"> </w:t>
      </w:r>
      <w:r w:rsidRPr="00FE482E">
        <w:rPr>
          <w:color w:val="000000"/>
        </w:rPr>
        <w:t>и</w:t>
      </w:r>
      <w:r w:rsidRPr="00FE482E">
        <w:rPr>
          <w:color w:val="000000"/>
          <w:spacing w:val="1"/>
        </w:rPr>
        <w:t xml:space="preserve"> </w:t>
      </w:r>
      <w:r w:rsidRPr="00FE482E">
        <w:rPr>
          <w:color w:val="000000"/>
        </w:rPr>
        <w:t>развертывания содержания видов детской деятельности, а также общения детей с взрослыми и</w:t>
      </w:r>
      <w:r w:rsidRPr="00FE482E">
        <w:rPr>
          <w:color w:val="000000"/>
          <w:spacing w:val="1"/>
        </w:rPr>
        <w:t xml:space="preserve"> </w:t>
      </w:r>
      <w:r w:rsidRPr="00FE482E">
        <w:rPr>
          <w:color w:val="000000"/>
        </w:rPr>
        <w:t>сверстниками,</w:t>
      </w:r>
      <w:r w:rsidRPr="00FE482E">
        <w:rPr>
          <w:color w:val="000000"/>
          <w:spacing w:val="-1"/>
        </w:rPr>
        <w:t xml:space="preserve"> </w:t>
      </w:r>
      <w:r w:rsidRPr="00FE482E">
        <w:rPr>
          <w:color w:val="000000"/>
        </w:rPr>
        <w:t>соответствующего</w:t>
      </w:r>
      <w:r w:rsidRPr="00FE482E">
        <w:rPr>
          <w:color w:val="000000"/>
          <w:spacing w:val="-1"/>
        </w:rPr>
        <w:t xml:space="preserve"> </w:t>
      </w:r>
      <w:r w:rsidRPr="00FE482E">
        <w:rPr>
          <w:color w:val="000000"/>
        </w:rPr>
        <w:t>возрастным</w:t>
      </w:r>
      <w:r w:rsidRPr="00FE482E">
        <w:rPr>
          <w:color w:val="000000"/>
          <w:spacing w:val="-3"/>
        </w:rPr>
        <w:t xml:space="preserve"> </w:t>
      </w:r>
      <w:r w:rsidRPr="00FE482E">
        <w:rPr>
          <w:color w:val="000000"/>
        </w:rPr>
        <w:t>задачам</w:t>
      </w:r>
      <w:r w:rsidRPr="00FE482E">
        <w:rPr>
          <w:color w:val="000000"/>
          <w:spacing w:val="-1"/>
        </w:rPr>
        <w:t xml:space="preserve"> </w:t>
      </w:r>
      <w:r w:rsidRPr="00FE482E">
        <w:rPr>
          <w:color w:val="000000"/>
        </w:rPr>
        <w:t>дошкольного возраста;</w:t>
      </w:r>
    </w:p>
    <w:p w:rsidR="00A826C7" w:rsidRPr="00FE482E" w:rsidRDefault="00A826C7" w:rsidP="00245658">
      <w:pPr>
        <w:pStyle w:val="af1"/>
        <w:ind w:firstLine="709"/>
        <w:jc w:val="both"/>
        <w:rPr>
          <w:color w:val="000000"/>
        </w:rPr>
      </w:pPr>
      <w:r w:rsidRPr="00FE482E">
        <w:rPr>
          <w:i/>
          <w:color w:val="000000"/>
        </w:rPr>
        <w:t>принцип</w:t>
      </w:r>
      <w:r w:rsidRPr="00FE482E">
        <w:rPr>
          <w:i/>
          <w:color w:val="000000"/>
          <w:spacing w:val="1"/>
        </w:rPr>
        <w:t xml:space="preserve"> </w:t>
      </w:r>
      <w:r w:rsidRPr="00FE482E">
        <w:rPr>
          <w:i/>
          <w:color w:val="000000"/>
        </w:rPr>
        <w:t>единства</w:t>
      </w:r>
      <w:r w:rsidRPr="00FE482E">
        <w:rPr>
          <w:i/>
          <w:color w:val="000000"/>
          <w:spacing w:val="1"/>
        </w:rPr>
        <w:t xml:space="preserve"> </w:t>
      </w:r>
      <w:r w:rsidRPr="00FE482E">
        <w:rPr>
          <w:i/>
          <w:color w:val="000000"/>
        </w:rPr>
        <w:t>обучения</w:t>
      </w:r>
      <w:r w:rsidRPr="00FE482E">
        <w:rPr>
          <w:i/>
          <w:color w:val="000000"/>
          <w:spacing w:val="1"/>
        </w:rPr>
        <w:t xml:space="preserve"> </w:t>
      </w:r>
      <w:r w:rsidRPr="00FE482E">
        <w:rPr>
          <w:i/>
          <w:color w:val="000000"/>
        </w:rPr>
        <w:t>и</w:t>
      </w:r>
      <w:r w:rsidRPr="00FE482E">
        <w:rPr>
          <w:i/>
          <w:color w:val="000000"/>
          <w:spacing w:val="1"/>
        </w:rPr>
        <w:t xml:space="preserve"> </w:t>
      </w:r>
      <w:r w:rsidRPr="00FE482E">
        <w:rPr>
          <w:i/>
          <w:color w:val="000000"/>
        </w:rPr>
        <w:t>воспитания:</w:t>
      </w:r>
      <w:r w:rsidRPr="00FE482E">
        <w:rPr>
          <w:i/>
          <w:color w:val="000000"/>
          <w:spacing w:val="1"/>
        </w:rPr>
        <w:t xml:space="preserve"> </w:t>
      </w:r>
      <w:r w:rsidRPr="00FE482E">
        <w:rPr>
          <w:color w:val="000000"/>
        </w:rPr>
        <w:t>как</w:t>
      </w:r>
      <w:r w:rsidRPr="00FE482E">
        <w:rPr>
          <w:color w:val="000000"/>
          <w:spacing w:val="1"/>
        </w:rPr>
        <w:t xml:space="preserve"> </w:t>
      </w:r>
      <w:r w:rsidRPr="00FE482E">
        <w:rPr>
          <w:color w:val="000000"/>
        </w:rPr>
        <w:t>интеграция</w:t>
      </w:r>
      <w:r w:rsidRPr="00FE482E">
        <w:rPr>
          <w:color w:val="000000"/>
          <w:spacing w:val="1"/>
        </w:rPr>
        <w:t xml:space="preserve"> </w:t>
      </w:r>
      <w:r w:rsidRPr="00FE482E">
        <w:rPr>
          <w:color w:val="000000"/>
        </w:rPr>
        <w:t>двух</w:t>
      </w:r>
      <w:r w:rsidRPr="00FE482E">
        <w:rPr>
          <w:color w:val="000000"/>
          <w:spacing w:val="1"/>
        </w:rPr>
        <w:t xml:space="preserve"> </w:t>
      </w:r>
      <w:r w:rsidRPr="00FE482E">
        <w:rPr>
          <w:color w:val="000000"/>
        </w:rPr>
        <w:t>сторон</w:t>
      </w:r>
      <w:r w:rsidRPr="00FE482E">
        <w:rPr>
          <w:color w:val="000000"/>
          <w:spacing w:val="1"/>
        </w:rPr>
        <w:t xml:space="preserve"> </w:t>
      </w:r>
      <w:r w:rsidRPr="00FE482E">
        <w:rPr>
          <w:color w:val="000000"/>
        </w:rPr>
        <w:t>процесса</w:t>
      </w:r>
      <w:r w:rsidRPr="00FE482E">
        <w:rPr>
          <w:color w:val="000000"/>
          <w:spacing w:val="1"/>
        </w:rPr>
        <w:t xml:space="preserve"> </w:t>
      </w:r>
      <w:r w:rsidRPr="00FE482E">
        <w:rPr>
          <w:color w:val="000000"/>
        </w:rPr>
        <w:t>образования, направленная на развитие личности ребенка и обусловленная общим подходом к</w:t>
      </w:r>
      <w:r w:rsidRPr="00FE482E">
        <w:rPr>
          <w:color w:val="000000"/>
          <w:spacing w:val="1"/>
        </w:rPr>
        <w:t xml:space="preserve"> </w:t>
      </w:r>
      <w:r w:rsidRPr="00FE482E">
        <w:rPr>
          <w:color w:val="000000"/>
        </w:rPr>
        <w:t>отбору содержания и организации воспитания и обучения через обогащение содержания и форм</w:t>
      </w:r>
      <w:r w:rsidRPr="00FE482E">
        <w:rPr>
          <w:color w:val="000000"/>
          <w:spacing w:val="1"/>
        </w:rPr>
        <w:t xml:space="preserve"> </w:t>
      </w:r>
      <w:r w:rsidRPr="00FE482E">
        <w:rPr>
          <w:color w:val="000000"/>
        </w:rPr>
        <w:t>детской деятельности;</w:t>
      </w:r>
    </w:p>
    <w:p w:rsidR="00A826C7" w:rsidRPr="00FE482E" w:rsidRDefault="00A826C7" w:rsidP="00245658">
      <w:pPr>
        <w:pStyle w:val="af1"/>
        <w:ind w:firstLine="709"/>
        <w:jc w:val="both"/>
        <w:rPr>
          <w:color w:val="000000"/>
        </w:rPr>
      </w:pPr>
      <w:r w:rsidRPr="00FE482E">
        <w:rPr>
          <w:i/>
          <w:color w:val="000000"/>
        </w:rPr>
        <w:t>принцип</w:t>
      </w:r>
      <w:r w:rsidRPr="00FE482E">
        <w:rPr>
          <w:i/>
          <w:color w:val="000000"/>
          <w:spacing w:val="1"/>
        </w:rPr>
        <w:t xml:space="preserve"> </w:t>
      </w:r>
      <w:r w:rsidRPr="00FE482E">
        <w:rPr>
          <w:i/>
          <w:color w:val="000000"/>
        </w:rPr>
        <w:t>преемственности</w:t>
      </w:r>
      <w:r w:rsidRPr="00FE482E">
        <w:rPr>
          <w:i/>
          <w:color w:val="000000"/>
          <w:spacing w:val="1"/>
        </w:rPr>
        <w:t xml:space="preserve"> </w:t>
      </w:r>
      <w:r w:rsidRPr="00FE482E">
        <w:rPr>
          <w:i/>
          <w:color w:val="000000"/>
        </w:rPr>
        <w:t>образовательной</w:t>
      </w:r>
      <w:r w:rsidRPr="00FE482E">
        <w:rPr>
          <w:i/>
          <w:color w:val="000000"/>
          <w:spacing w:val="1"/>
        </w:rPr>
        <w:t xml:space="preserve"> </w:t>
      </w:r>
      <w:r w:rsidRPr="00FE482E">
        <w:rPr>
          <w:i/>
          <w:color w:val="000000"/>
        </w:rPr>
        <w:t>работы</w:t>
      </w:r>
      <w:r w:rsidRPr="00FE482E">
        <w:rPr>
          <w:i/>
          <w:color w:val="000000"/>
          <w:spacing w:val="1"/>
        </w:rPr>
        <w:t xml:space="preserve"> </w:t>
      </w:r>
      <w:r w:rsidRPr="00FE482E">
        <w:rPr>
          <w:color w:val="000000"/>
        </w:rPr>
        <w:t>на</w:t>
      </w:r>
      <w:r w:rsidRPr="00FE482E">
        <w:rPr>
          <w:color w:val="000000"/>
          <w:spacing w:val="1"/>
        </w:rPr>
        <w:t xml:space="preserve"> </w:t>
      </w:r>
      <w:r w:rsidRPr="00FE482E">
        <w:rPr>
          <w:color w:val="000000"/>
        </w:rPr>
        <w:t>разных</w:t>
      </w:r>
      <w:r w:rsidRPr="00FE482E">
        <w:rPr>
          <w:color w:val="000000"/>
          <w:spacing w:val="1"/>
        </w:rPr>
        <w:t xml:space="preserve"> </w:t>
      </w:r>
      <w:r w:rsidRPr="00FE482E">
        <w:rPr>
          <w:color w:val="000000"/>
        </w:rPr>
        <w:t>возрастных</w:t>
      </w:r>
      <w:r w:rsidRPr="00FE482E">
        <w:rPr>
          <w:color w:val="000000"/>
          <w:spacing w:val="1"/>
        </w:rPr>
        <w:t xml:space="preserve"> </w:t>
      </w:r>
      <w:r w:rsidRPr="00FE482E">
        <w:rPr>
          <w:color w:val="000000"/>
        </w:rPr>
        <w:t>этапах</w:t>
      </w:r>
      <w:r w:rsidRPr="00FE482E">
        <w:rPr>
          <w:color w:val="000000"/>
          <w:spacing w:val="1"/>
        </w:rPr>
        <w:t xml:space="preserve"> </w:t>
      </w:r>
      <w:r w:rsidRPr="00FE482E">
        <w:rPr>
          <w:color w:val="000000"/>
        </w:rPr>
        <w:t>дошкольного детства и при переходе на уровень начального общего образования: Программа</w:t>
      </w:r>
      <w:r w:rsidRPr="00FE482E">
        <w:rPr>
          <w:color w:val="000000"/>
          <w:spacing w:val="1"/>
        </w:rPr>
        <w:t xml:space="preserve"> </w:t>
      </w:r>
      <w:r w:rsidRPr="00FE482E">
        <w:rPr>
          <w:color w:val="000000"/>
        </w:rPr>
        <w:t>реализует</w:t>
      </w:r>
      <w:r w:rsidRPr="00FE482E">
        <w:rPr>
          <w:color w:val="000000"/>
          <w:spacing w:val="1"/>
        </w:rPr>
        <w:t xml:space="preserve"> </w:t>
      </w:r>
      <w:r w:rsidRPr="00FE482E">
        <w:rPr>
          <w:color w:val="000000"/>
        </w:rPr>
        <w:t>данный</w:t>
      </w:r>
      <w:r w:rsidRPr="00FE482E">
        <w:rPr>
          <w:color w:val="000000"/>
          <w:spacing w:val="1"/>
        </w:rPr>
        <w:t xml:space="preserve"> </w:t>
      </w:r>
      <w:r w:rsidRPr="00FE482E">
        <w:rPr>
          <w:color w:val="000000"/>
        </w:rPr>
        <w:t>принцип</w:t>
      </w:r>
      <w:r w:rsidRPr="00FE482E">
        <w:rPr>
          <w:color w:val="000000"/>
          <w:spacing w:val="1"/>
        </w:rPr>
        <w:t xml:space="preserve"> </w:t>
      </w:r>
      <w:r w:rsidRPr="00FE482E">
        <w:rPr>
          <w:color w:val="000000"/>
        </w:rPr>
        <w:t>при</w:t>
      </w:r>
      <w:r w:rsidRPr="00FE482E">
        <w:rPr>
          <w:color w:val="000000"/>
          <w:spacing w:val="1"/>
        </w:rPr>
        <w:t xml:space="preserve"> </w:t>
      </w:r>
      <w:r w:rsidRPr="00FE482E">
        <w:rPr>
          <w:color w:val="000000"/>
        </w:rPr>
        <w:t>построении</w:t>
      </w:r>
      <w:r w:rsidRPr="00FE482E">
        <w:rPr>
          <w:color w:val="000000"/>
          <w:spacing w:val="1"/>
        </w:rPr>
        <w:t xml:space="preserve"> </w:t>
      </w:r>
      <w:r w:rsidRPr="00FE482E">
        <w:rPr>
          <w:color w:val="000000"/>
        </w:rPr>
        <w:t>содержания</w:t>
      </w:r>
      <w:r w:rsidRPr="00FE482E">
        <w:rPr>
          <w:color w:val="000000"/>
          <w:spacing w:val="1"/>
        </w:rPr>
        <w:t xml:space="preserve"> </w:t>
      </w:r>
      <w:r w:rsidRPr="00FE482E">
        <w:rPr>
          <w:color w:val="000000"/>
        </w:rPr>
        <w:t>обучения</w:t>
      </w:r>
      <w:r w:rsidRPr="00FE482E">
        <w:rPr>
          <w:color w:val="000000"/>
          <w:spacing w:val="1"/>
        </w:rPr>
        <w:t xml:space="preserve"> </w:t>
      </w:r>
      <w:r w:rsidRPr="00FE482E">
        <w:rPr>
          <w:color w:val="000000"/>
        </w:rPr>
        <w:t>и</w:t>
      </w:r>
      <w:r w:rsidRPr="00FE482E">
        <w:rPr>
          <w:color w:val="000000"/>
          <w:spacing w:val="1"/>
        </w:rPr>
        <w:t xml:space="preserve"> </w:t>
      </w:r>
      <w:r w:rsidRPr="00FE482E">
        <w:rPr>
          <w:color w:val="000000"/>
        </w:rPr>
        <w:t>воспитания</w:t>
      </w:r>
      <w:r w:rsidRPr="00FE482E">
        <w:rPr>
          <w:color w:val="000000"/>
          <w:spacing w:val="1"/>
        </w:rPr>
        <w:t xml:space="preserve"> </w:t>
      </w:r>
      <w:r w:rsidRPr="00FE482E">
        <w:rPr>
          <w:color w:val="000000"/>
        </w:rPr>
        <w:t>относительно</w:t>
      </w:r>
      <w:r w:rsidRPr="00FE482E">
        <w:rPr>
          <w:color w:val="000000"/>
          <w:spacing w:val="1"/>
        </w:rPr>
        <w:t xml:space="preserve"> </w:t>
      </w:r>
      <w:r w:rsidRPr="00FE482E">
        <w:rPr>
          <w:color w:val="000000"/>
        </w:rPr>
        <w:t>уровня</w:t>
      </w:r>
      <w:r w:rsidRPr="00FE482E">
        <w:rPr>
          <w:color w:val="000000"/>
          <w:spacing w:val="1"/>
        </w:rPr>
        <w:t xml:space="preserve"> </w:t>
      </w:r>
      <w:r w:rsidRPr="00FE482E">
        <w:rPr>
          <w:color w:val="000000"/>
        </w:rPr>
        <w:t>начального</w:t>
      </w:r>
      <w:r w:rsidRPr="00FE482E">
        <w:rPr>
          <w:color w:val="000000"/>
          <w:spacing w:val="1"/>
        </w:rPr>
        <w:t xml:space="preserve"> </w:t>
      </w:r>
      <w:r w:rsidRPr="00FE482E">
        <w:rPr>
          <w:color w:val="000000"/>
        </w:rPr>
        <w:t>школьного</w:t>
      </w:r>
      <w:r w:rsidRPr="00FE482E">
        <w:rPr>
          <w:color w:val="000000"/>
          <w:spacing w:val="1"/>
        </w:rPr>
        <w:t xml:space="preserve"> </w:t>
      </w:r>
      <w:r w:rsidRPr="00FE482E">
        <w:rPr>
          <w:color w:val="000000"/>
        </w:rPr>
        <w:t>образования,</w:t>
      </w:r>
      <w:r w:rsidRPr="00FE482E">
        <w:rPr>
          <w:color w:val="000000"/>
          <w:spacing w:val="1"/>
        </w:rPr>
        <w:t xml:space="preserve"> </w:t>
      </w:r>
      <w:r w:rsidRPr="00FE482E">
        <w:rPr>
          <w:color w:val="000000"/>
        </w:rPr>
        <w:t>а</w:t>
      </w:r>
      <w:r w:rsidRPr="00FE482E">
        <w:rPr>
          <w:color w:val="000000"/>
          <w:spacing w:val="1"/>
        </w:rPr>
        <w:t xml:space="preserve"> </w:t>
      </w:r>
      <w:r w:rsidRPr="00FE482E">
        <w:rPr>
          <w:color w:val="000000"/>
        </w:rPr>
        <w:t>также</w:t>
      </w:r>
      <w:r w:rsidRPr="00FE482E">
        <w:rPr>
          <w:color w:val="000000"/>
          <w:spacing w:val="1"/>
        </w:rPr>
        <w:t xml:space="preserve"> </w:t>
      </w:r>
      <w:r w:rsidRPr="00FE482E">
        <w:rPr>
          <w:color w:val="000000"/>
        </w:rPr>
        <w:t>при</w:t>
      </w:r>
      <w:r w:rsidRPr="00FE482E">
        <w:rPr>
          <w:color w:val="000000"/>
          <w:spacing w:val="1"/>
        </w:rPr>
        <w:t xml:space="preserve"> </w:t>
      </w:r>
      <w:r w:rsidRPr="00FE482E">
        <w:rPr>
          <w:color w:val="000000"/>
        </w:rPr>
        <w:t>построении</w:t>
      </w:r>
      <w:r w:rsidRPr="00FE482E">
        <w:rPr>
          <w:color w:val="000000"/>
          <w:spacing w:val="1"/>
        </w:rPr>
        <w:t xml:space="preserve"> </w:t>
      </w:r>
      <w:r w:rsidRPr="00FE482E">
        <w:rPr>
          <w:color w:val="000000"/>
        </w:rPr>
        <w:t>единого</w:t>
      </w:r>
      <w:r w:rsidRPr="00FE482E">
        <w:rPr>
          <w:color w:val="000000"/>
          <w:spacing w:val="1"/>
        </w:rPr>
        <w:t xml:space="preserve"> </w:t>
      </w:r>
      <w:r w:rsidRPr="00FE482E">
        <w:rPr>
          <w:color w:val="000000"/>
        </w:rPr>
        <w:t>пространства</w:t>
      </w:r>
      <w:r w:rsidRPr="00FE482E">
        <w:rPr>
          <w:color w:val="000000"/>
          <w:spacing w:val="-2"/>
        </w:rPr>
        <w:t xml:space="preserve"> </w:t>
      </w:r>
      <w:r w:rsidRPr="00FE482E">
        <w:rPr>
          <w:color w:val="000000"/>
        </w:rPr>
        <w:t>развития</w:t>
      </w:r>
      <w:r w:rsidRPr="00FE482E">
        <w:rPr>
          <w:color w:val="000000"/>
          <w:spacing w:val="-3"/>
        </w:rPr>
        <w:t xml:space="preserve"> </w:t>
      </w:r>
      <w:r w:rsidRPr="00FE482E">
        <w:rPr>
          <w:color w:val="000000"/>
        </w:rPr>
        <w:t>ребенка</w:t>
      </w:r>
      <w:r w:rsidRPr="00FE482E">
        <w:rPr>
          <w:color w:val="000000"/>
          <w:spacing w:val="-1"/>
        </w:rPr>
        <w:t xml:space="preserve"> </w:t>
      </w:r>
      <w:r w:rsidRPr="00FE482E">
        <w:rPr>
          <w:color w:val="000000"/>
        </w:rPr>
        <w:t>образовательной</w:t>
      </w:r>
      <w:r w:rsidRPr="00FE482E">
        <w:rPr>
          <w:color w:val="000000"/>
          <w:spacing w:val="-1"/>
        </w:rPr>
        <w:t xml:space="preserve"> </w:t>
      </w:r>
      <w:r w:rsidRPr="00FE482E">
        <w:rPr>
          <w:color w:val="000000"/>
        </w:rPr>
        <w:t>организации и</w:t>
      </w:r>
      <w:r w:rsidRPr="00FE482E">
        <w:rPr>
          <w:color w:val="000000"/>
          <w:spacing w:val="-1"/>
        </w:rPr>
        <w:t xml:space="preserve"> </w:t>
      </w:r>
      <w:r w:rsidRPr="00FE482E">
        <w:rPr>
          <w:color w:val="000000"/>
        </w:rPr>
        <w:t>семьи;</w:t>
      </w:r>
    </w:p>
    <w:p w:rsidR="00A826C7" w:rsidRPr="00FE482E" w:rsidRDefault="00A826C7" w:rsidP="00245658">
      <w:pPr>
        <w:pStyle w:val="af1"/>
        <w:ind w:firstLine="709"/>
        <w:jc w:val="both"/>
        <w:rPr>
          <w:color w:val="000000"/>
        </w:rPr>
      </w:pPr>
      <w:r w:rsidRPr="00FE482E">
        <w:rPr>
          <w:i/>
          <w:color w:val="000000"/>
        </w:rPr>
        <w:t xml:space="preserve">принцип сотрудничества с семьей: </w:t>
      </w:r>
      <w:r w:rsidRPr="00FE482E">
        <w:rPr>
          <w:color w:val="000000"/>
        </w:rPr>
        <w:t>реализация Программы предусматривает</w:t>
      </w:r>
      <w:r w:rsidRPr="00FE482E">
        <w:rPr>
          <w:color w:val="000000"/>
          <w:spacing w:val="1"/>
        </w:rPr>
        <w:t xml:space="preserve"> </w:t>
      </w:r>
      <w:r w:rsidRPr="00FE482E">
        <w:rPr>
          <w:color w:val="000000"/>
        </w:rPr>
        <w:t>оказание психолого-педагогической, методической помощи и поддержки родителям (законным</w:t>
      </w:r>
      <w:r w:rsidRPr="00FE482E">
        <w:rPr>
          <w:color w:val="000000"/>
          <w:spacing w:val="1"/>
        </w:rPr>
        <w:t xml:space="preserve"> </w:t>
      </w:r>
      <w:r w:rsidRPr="00FE482E">
        <w:rPr>
          <w:color w:val="000000"/>
        </w:rPr>
        <w:t>представителям)</w:t>
      </w:r>
      <w:r w:rsidRPr="00FE482E">
        <w:rPr>
          <w:color w:val="000000"/>
          <w:spacing w:val="1"/>
        </w:rPr>
        <w:t xml:space="preserve"> </w:t>
      </w:r>
      <w:r w:rsidRPr="00FE482E">
        <w:rPr>
          <w:color w:val="000000"/>
        </w:rPr>
        <w:t>детей</w:t>
      </w:r>
      <w:r w:rsidRPr="00FE482E">
        <w:rPr>
          <w:color w:val="000000"/>
          <w:spacing w:val="1"/>
        </w:rPr>
        <w:t xml:space="preserve"> </w:t>
      </w:r>
      <w:r w:rsidRPr="00FE482E">
        <w:rPr>
          <w:color w:val="000000"/>
        </w:rPr>
        <w:t>раннего</w:t>
      </w:r>
      <w:r w:rsidRPr="00FE482E">
        <w:rPr>
          <w:color w:val="000000"/>
          <w:spacing w:val="1"/>
        </w:rPr>
        <w:t xml:space="preserve"> </w:t>
      </w:r>
      <w:r w:rsidRPr="00FE482E">
        <w:rPr>
          <w:color w:val="000000"/>
        </w:rPr>
        <w:t>и</w:t>
      </w:r>
      <w:r w:rsidRPr="00FE482E">
        <w:rPr>
          <w:color w:val="000000"/>
          <w:spacing w:val="1"/>
        </w:rPr>
        <w:t xml:space="preserve"> </w:t>
      </w:r>
      <w:r w:rsidRPr="00FE482E">
        <w:rPr>
          <w:color w:val="000000"/>
        </w:rPr>
        <w:t>дошкольного</w:t>
      </w:r>
      <w:r w:rsidRPr="00FE482E">
        <w:rPr>
          <w:color w:val="000000"/>
          <w:spacing w:val="1"/>
        </w:rPr>
        <w:t xml:space="preserve"> </w:t>
      </w:r>
      <w:r w:rsidRPr="00FE482E">
        <w:rPr>
          <w:color w:val="000000"/>
        </w:rPr>
        <w:t>возраста,</w:t>
      </w:r>
      <w:r w:rsidRPr="00FE482E">
        <w:rPr>
          <w:color w:val="000000"/>
          <w:spacing w:val="1"/>
        </w:rPr>
        <w:t xml:space="preserve"> </w:t>
      </w:r>
      <w:r w:rsidRPr="00FE482E">
        <w:rPr>
          <w:color w:val="000000"/>
        </w:rPr>
        <w:t>построение</w:t>
      </w:r>
      <w:r w:rsidRPr="00FE482E">
        <w:rPr>
          <w:color w:val="000000"/>
          <w:spacing w:val="1"/>
        </w:rPr>
        <w:t xml:space="preserve"> </w:t>
      </w:r>
      <w:r w:rsidRPr="00FE482E">
        <w:rPr>
          <w:color w:val="000000"/>
        </w:rPr>
        <w:t>продуктивного</w:t>
      </w:r>
      <w:r w:rsidRPr="00FE482E">
        <w:rPr>
          <w:color w:val="000000"/>
          <w:spacing w:val="1"/>
        </w:rPr>
        <w:t xml:space="preserve"> </w:t>
      </w:r>
      <w:r w:rsidRPr="00FE482E">
        <w:rPr>
          <w:color w:val="000000"/>
        </w:rPr>
        <w:t>взаимодействия с родителями (законными представителями) с целью создания единого/общего</w:t>
      </w:r>
      <w:r w:rsidRPr="00FE482E">
        <w:rPr>
          <w:color w:val="000000"/>
          <w:spacing w:val="1"/>
        </w:rPr>
        <w:t xml:space="preserve"> </w:t>
      </w:r>
      <w:r w:rsidRPr="00FE482E">
        <w:rPr>
          <w:color w:val="000000"/>
        </w:rPr>
        <w:t>пространства</w:t>
      </w:r>
      <w:r w:rsidRPr="00FE482E">
        <w:rPr>
          <w:color w:val="000000"/>
          <w:spacing w:val="-2"/>
        </w:rPr>
        <w:t xml:space="preserve"> </w:t>
      </w:r>
      <w:r w:rsidRPr="00FE482E">
        <w:rPr>
          <w:color w:val="000000"/>
        </w:rPr>
        <w:t>развития</w:t>
      </w:r>
      <w:r w:rsidRPr="00FE482E">
        <w:rPr>
          <w:color w:val="000000"/>
          <w:spacing w:val="-3"/>
        </w:rPr>
        <w:t xml:space="preserve"> </w:t>
      </w:r>
      <w:r w:rsidRPr="00FE482E">
        <w:rPr>
          <w:color w:val="000000"/>
        </w:rPr>
        <w:t>ребенка;</w:t>
      </w:r>
    </w:p>
    <w:p w:rsidR="00A826C7" w:rsidRPr="00FE482E" w:rsidRDefault="00A826C7" w:rsidP="00245658">
      <w:pPr>
        <w:pStyle w:val="af1"/>
        <w:ind w:firstLine="709"/>
        <w:jc w:val="both"/>
        <w:rPr>
          <w:color w:val="000000"/>
        </w:rPr>
      </w:pPr>
      <w:r w:rsidRPr="00FE482E">
        <w:rPr>
          <w:i/>
          <w:color w:val="000000"/>
        </w:rPr>
        <w:t xml:space="preserve">принцип     здоровьесбережения: </w:t>
      </w:r>
      <w:r w:rsidRPr="00FE482E">
        <w:rPr>
          <w:color w:val="000000"/>
        </w:rPr>
        <w:t>при организации образовательной деятельности</w:t>
      </w:r>
      <w:r w:rsidRPr="00FE482E">
        <w:rPr>
          <w:color w:val="000000"/>
          <w:spacing w:val="1"/>
        </w:rPr>
        <w:t xml:space="preserve"> </w:t>
      </w:r>
      <w:r w:rsidRPr="00FE482E">
        <w:rPr>
          <w:color w:val="000000"/>
        </w:rPr>
        <w:t>не</w:t>
      </w:r>
      <w:r w:rsidRPr="00FE482E">
        <w:rPr>
          <w:color w:val="000000"/>
          <w:spacing w:val="1"/>
        </w:rPr>
        <w:t xml:space="preserve"> </w:t>
      </w:r>
      <w:r w:rsidRPr="00FE482E">
        <w:rPr>
          <w:color w:val="000000"/>
        </w:rPr>
        <w:t>допускается</w:t>
      </w:r>
      <w:r w:rsidRPr="00FE482E">
        <w:rPr>
          <w:color w:val="000000"/>
          <w:spacing w:val="1"/>
        </w:rPr>
        <w:t xml:space="preserve"> </w:t>
      </w:r>
      <w:r w:rsidRPr="00FE482E">
        <w:rPr>
          <w:color w:val="000000"/>
        </w:rPr>
        <w:t>использование</w:t>
      </w:r>
      <w:r w:rsidRPr="00FE482E">
        <w:rPr>
          <w:color w:val="000000"/>
          <w:spacing w:val="1"/>
        </w:rPr>
        <w:t xml:space="preserve"> </w:t>
      </w:r>
      <w:r w:rsidRPr="00FE482E">
        <w:rPr>
          <w:color w:val="000000"/>
        </w:rPr>
        <w:t>педагогических</w:t>
      </w:r>
      <w:r w:rsidRPr="00FE482E">
        <w:rPr>
          <w:color w:val="000000"/>
          <w:spacing w:val="1"/>
        </w:rPr>
        <w:t xml:space="preserve"> </w:t>
      </w:r>
      <w:r w:rsidRPr="00FE482E">
        <w:rPr>
          <w:color w:val="000000"/>
        </w:rPr>
        <w:t>технологий,</w:t>
      </w:r>
      <w:r w:rsidRPr="00FE482E">
        <w:rPr>
          <w:color w:val="000000"/>
          <w:spacing w:val="1"/>
        </w:rPr>
        <w:t xml:space="preserve"> </w:t>
      </w:r>
      <w:r w:rsidRPr="00FE482E">
        <w:rPr>
          <w:color w:val="000000"/>
        </w:rPr>
        <w:t>которые</w:t>
      </w:r>
      <w:r w:rsidRPr="00FE482E">
        <w:rPr>
          <w:color w:val="000000"/>
          <w:spacing w:val="1"/>
        </w:rPr>
        <w:t xml:space="preserve"> </w:t>
      </w:r>
      <w:r w:rsidRPr="00FE482E">
        <w:rPr>
          <w:color w:val="000000"/>
        </w:rPr>
        <w:t>могут</w:t>
      </w:r>
      <w:r w:rsidRPr="00FE482E">
        <w:rPr>
          <w:color w:val="000000"/>
          <w:spacing w:val="1"/>
        </w:rPr>
        <w:t xml:space="preserve"> </w:t>
      </w:r>
      <w:r w:rsidRPr="00FE482E">
        <w:rPr>
          <w:color w:val="000000"/>
        </w:rPr>
        <w:t>нанести</w:t>
      </w:r>
      <w:r w:rsidRPr="00FE482E">
        <w:rPr>
          <w:color w:val="000000"/>
          <w:spacing w:val="1"/>
        </w:rPr>
        <w:t xml:space="preserve"> </w:t>
      </w:r>
      <w:r w:rsidRPr="00FE482E">
        <w:rPr>
          <w:color w:val="000000"/>
        </w:rPr>
        <w:t>вред</w:t>
      </w:r>
      <w:r w:rsidRPr="00FE482E">
        <w:rPr>
          <w:color w:val="000000"/>
          <w:spacing w:val="1"/>
        </w:rPr>
        <w:t xml:space="preserve"> </w:t>
      </w:r>
      <w:r w:rsidRPr="00FE482E">
        <w:rPr>
          <w:color w:val="000000"/>
        </w:rPr>
        <w:t>физическому</w:t>
      </w:r>
      <w:r w:rsidRPr="00FE482E">
        <w:rPr>
          <w:color w:val="000000"/>
          <w:spacing w:val="1"/>
        </w:rPr>
        <w:t xml:space="preserve"> </w:t>
      </w:r>
      <w:r w:rsidRPr="00FE482E">
        <w:rPr>
          <w:color w:val="000000"/>
        </w:rPr>
        <w:t>и</w:t>
      </w:r>
      <w:r w:rsidRPr="00FE482E">
        <w:rPr>
          <w:color w:val="000000"/>
          <w:spacing w:val="1"/>
        </w:rPr>
        <w:t xml:space="preserve"> </w:t>
      </w:r>
      <w:r w:rsidRPr="00FE482E">
        <w:rPr>
          <w:color w:val="000000"/>
        </w:rPr>
        <w:t>(или)</w:t>
      </w:r>
      <w:r w:rsidRPr="00FE482E">
        <w:rPr>
          <w:color w:val="000000"/>
          <w:spacing w:val="1"/>
        </w:rPr>
        <w:t xml:space="preserve"> </w:t>
      </w:r>
      <w:r w:rsidRPr="00FE482E">
        <w:rPr>
          <w:color w:val="000000"/>
        </w:rPr>
        <w:t>психическому</w:t>
      </w:r>
      <w:r w:rsidRPr="00FE482E">
        <w:rPr>
          <w:color w:val="000000"/>
          <w:spacing w:val="1"/>
        </w:rPr>
        <w:t xml:space="preserve"> </w:t>
      </w:r>
      <w:r w:rsidRPr="00FE482E">
        <w:rPr>
          <w:color w:val="000000"/>
        </w:rPr>
        <w:t>здоровью</w:t>
      </w:r>
      <w:r w:rsidRPr="00FE482E">
        <w:rPr>
          <w:color w:val="000000"/>
          <w:spacing w:val="1"/>
        </w:rPr>
        <w:t xml:space="preserve"> </w:t>
      </w:r>
      <w:r w:rsidRPr="00FE482E">
        <w:rPr>
          <w:color w:val="000000"/>
        </w:rPr>
        <w:t>воспитанников,</w:t>
      </w:r>
      <w:r w:rsidRPr="00FE482E">
        <w:rPr>
          <w:color w:val="000000"/>
          <w:spacing w:val="1"/>
        </w:rPr>
        <w:t xml:space="preserve"> </w:t>
      </w:r>
      <w:r w:rsidRPr="00FE482E">
        <w:rPr>
          <w:color w:val="000000"/>
        </w:rPr>
        <w:t>их</w:t>
      </w:r>
      <w:r w:rsidRPr="00FE482E">
        <w:rPr>
          <w:color w:val="000000"/>
          <w:spacing w:val="1"/>
        </w:rPr>
        <w:t xml:space="preserve"> </w:t>
      </w:r>
      <w:r w:rsidRPr="00FE482E">
        <w:rPr>
          <w:color w:val="000000"/>
        </w:rPr>
        <w:t>психоэмоциональному</w:t>
      </w:r>
      <w:r w:rsidRPr="00FE482E">
        <w:rPr>
          <w:color w:val="000000"/>
          <w:spacing w:val="1"/>
        </w:rPr>
        <w:t xml:space="preserve"> </w:t>
      </w:r>
      <w:r w:rsidRPr="00FE482E">
        <w:rPr>
          <w:color w:val="000000"/>
        </w:rPr>
        <w:t>благополучию.</w:t>
      </w:r>
    </w:p>
    <w:p w:rsidR="00A826C7" w:rsidRPr="00FE482E" w:rsidRDefault="00A826C7" w:rsidP="00245658">
      <w:pPr>
        <w:pStyle w:val="af1"/>
        <w:jc w:val="both"/>
        <w:rPr>
          <w:b/>
          <w:bCs/>
          <w:color w:val="000000"/>
        </w:rPr>
      </w:pPr>
    </w:p>
    <w:p w:rsidR="00A826C7" w:rsidRPr="00FE482E" w:rsidRDefault="00A826C7" w:rsidP="00245658">
      <w:pPr>
        <w:pStyle w:val="2"/>
        <w:spacing w:before="0" w:line="240" w:lineRule="auto"/>
        <w:jc w:val="both"/>
        <w:rPr>
          <w:rFonts w:ascii="Times New Roman" w:hAnsi="Times New Roman"/>
          <w:i w:val="0"/>
          <w:color w:val="000000"/>
          <w:sz w:val="24"/>
          <w:szCs w:val="24"/>
        </w:rPr>
      </w:pPr>
      <w:r w:rsidRPr="00FE482E">
        <w:rPr>
          <w:rFonts w:ascii="Times New Roman" w:hAnsi="Times New Roman"/>
          <w:i w:val="0"/>
          <w:color w:val="000000"/>
          <w:sz w:val="24"/>
          <w:szCs w:val="24"/>
        </w:rPr>
        <w:lastRenderedPageBreak/>
        <w:t>2.1.1. Социально-коммуникативное развитие</w:t>
      </w:r>
    </w:p>
    <w:p w:rsidR="00A826C7" w:rsidRPr="00FE482E" w:rsidRDefault="00A826C7" w:rsidP="00245658">
      <w:pPr>
        <w:pStyle w:val="22"/>
        <w:shd w:val="clear" w:color="auto" w:fill="auto"/>
        <w:tabs>
          <w:tab w:val="left" w:pos="1345"/>
        </w:tabs>
        <w:spacing w:before="0" w:after="0" w:line="240" w:lineRule="auto"/>
        <w:jc w:val="both"/>
        <w:rPr>
          <w:b/>
          <w:color w:val="000000"/>
          <w:sz w:val="24"/>
          <w:szCs w:val="24"/>
        </w:rPr>
      </w:pPr>
    </w:p>
    <w:p w:rsidR="00A826C7" w:rsidRPr="00FE482E" w:rsidRDefault="00A826C7" w:rsidP="00245658">
      <w:pPr>
        <w:pStyle w:val="22"/>
        <w:shd w:val="clear" w:color="auto" w:fill="auto"/>
        <w:tabs>
          <w:tab w:val="left" w:pos="1340"/>
        </w:tabs>
        <w:spacing w:before="0" w:after="0" w:line="240" w:lineRule="auto"/>
        <w:jc w:val="both"/>
        <w:rPr>
          <w:b/>
          <w:color w:val="000000"/>
          <w:sz w:val="24"/>
          <w:szCs w:val="24"/>
        </w:rPr>
      </w:pPr>
      <w:r w:rsidRPr="00FE482E">
        <w:rPr>
          <w:b/>
          <w:color w:val="000000"/>
          <w:sz w:val="24"/>
          <w:szCs w:val="24"/>
        </w:rPr>
        <w:t>От 1 года до 2 лет.</w:t>
      </w:r>
    </w:p>
    <w:p w:rsidR="00A826C7" w:rsidRPr="00FE482E" w:rsidRDefault="00A826C7" w:rsidP="00245658">
      <w:pPr>
        <w:pStyle w:val="22"/>
        <w:shd w:val="clear" w:color="auto" w:fill="auto"/>
        <w:tabs>
          <w:tab w:val="left" w:pos="1561"/>
        </w:tabs>
        <w:spacing w:before="0" w:after="0" w:line="240" w:lineRule="auto"/>
        <w:ind w:firstLine="709"/>
        <w:jc w:val="both"/>
        <w:rPr>
          <w:color w:val="000000"/>
          <w:sz w:val="24"/>
          <w:szCs w:val="24"/>
        </w:rPr>
      </w:pPr>
      <w:r w:rsidRPr="00FE482E">
        <w:rPr>
          <w:color w:val="000000"/>
          <w:sz w:val="24"/>
          <w:szCs w:val="24"/>
        </w:rPr>
        <w:t xml:space="preserve">В области социально-коммуникативного развития основными </w:t>
      </w:r>
      <w:r w:rsidRPr="00FE482E">
        <w:rPr>
          <w:b/>
          <w:color w:val="000000"/>
          <w:sz w:val="24"/>
          <w:szCs w:val="24"/>
        </w:rPr>
        <w:t>задачами</w:t>
      </w:r>
      <w:r w:rsidRPr="00FE482E">
        <w:rPr>
          <w:color w:val="000000"/>
          <w:sz w:val="24"/>
          <w:szCs w:val="24"/>
        </w:rPr>
        <w:t xml:space="preserve"> образовательной деятельности являются:</w:t>
      </w:r>
    </w:p>
    <w:p w:rsidR="00A826C7" w:rsidRPr="00FE482E" w:rsidRDefault="00A826C7" w:rsidP="00245658">
      <w:pPr>
        <w:pStyle w:val="22"/>
        <w:numPr>
          <w:ilvl w:val="0"/>
          <w:numId w:val="10"/>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создавать условия для благоприятной адаптации ребёнка к ДОО; поддерживать пока еще непродолжительные контакты со сверстниками, интерес к сверстнику;</w:t>
      </w:r>
    </w:p>
    <w:p w:rsidR="00A826C7" w:rsidRPr="00FE482E" w:rsidRDefault="00A826C7" w:rsidP="00245658">
      <w:pPr>
        <w:pStyle w:val="22"/>
        <w:numPr>
          <w:ilvl w:val="0"/>
          <w:numId w:val="10"/>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формировать элементарные представления: о себе, близких людях, ближайшем предметном окружении;</w:t>
      </w:r>
    </w:p>
    <w:p w:rsidR="00A826C7" w:rsidRPr="00FE482E" w:rsidRDefault="00A826C7" w:rsidP="00245658">
      <w:pPr>
        <w:pStyle w:val="22"/>
        <w:numPr>
          <w:ilvl w:val="0"/>
          <w:numId w:val="10"/>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создавать условия для получения опыта применения правил социального взаимодействия.</w:t>
      </w:r>
    </w:p>
    <w:p w:rsidR="00A826C7" w:rsidRPr="00FE482E" w:rsidRDefault="00A826C7" w:rsidP="00245658">
      <w:pPr>
        <w:pStyle w:val="22"/>
        <w:shd w:val="clear" w:color="auto" w:fill="auto"/>
        <w:tabs>
          <w:tab w:val="left" w:pos="993"/>
        </w:tabs>
        <w:spacing w:before="0" w:after="0" w:line="240" w:lineRule="auto"/>
        <w:jc w:val="both"/>
        <w:rPr>
          <w:color w:val="000000"/>
          <w:sz w:val="24"/>
          <w:szCs w:val="24"/>
        </w:rPr>
      </w:pPr>
    </w:p>
    <w:p w:rsidR="00A826C7" w:rsidRPr="00FE482E" w:rsidRDefault="00A826C7" w:rsidP="00245658">
      <w:pPr>
        <w:pStyle w:val="22"/>
        <w:shd w:val="clear" w:color="auto" w:fill="auto"/>
        <w:tabs>
          <w:tab w:val="left" w:pos="1531"/>
        </w:tabs>
        <w:spacing w:before="0" w:after="0" w:line="240" w:lineRule="auto"/>
        <w:jc w:val="both"/>
        <w:rPr>
          <w:color w:val="000000"/>
          <w:sz w:val="24"/>
          <w:szCs w:val="24"/>
        </w:rPr>
      </w:pPr>
      <w:r w:rsidRPr="00FE482E">
        <w:rPr>
          <w:b/>
          <w:color w:val="000000"/>
          <w:sz w:val="24"/>
          <w:szCs w:val="24"/>
        </w:rPr>
        <w:t>Содержание</w:t>
      </w:r>
      <w:r w:rsidRPr="00FE482E">
        <w:rPr>
          <w:color w:val="000000"/>
          <w:sz w:val="24"/>
          <w:szCs w:val="24"/>
        </w:rPr>
        <w:t xml:space="preserve"> образовательной деятельности.</w:t>
      </w:r>
    </w:p>
    <w:p w:rsidR="00A826C7" w:rsidRPr="00FE482E" w:rsidRDefault="00A826C7" w:rsidP="00245658">
      <w:pPr>
        <w:pStyle w:val="22"/>
        <w:shd w:val="clear" w:color="auto" w:fill="auto"/>
        <w:spacing w:before="0" w:after="0" w:line="240" w:lineRule="auto"/>
        <w:ind w:firstLine="709"/>
        <w:jc w:val="both"/>
        <w:rPr>
          <w:color w:val="000000"/>
          <w:sz w:val="24"/>
          <w:szCs w:val="24"/>
        </w:rPr>
      </w:pPr>
      <w:r w:rsidRPr="00FE482E">
        <w:rPr>
          <w:color w:val="000000"/>
          <w:sz w:val="24"/>
          <w:szCs w:val="24"/>
        </w:rPr>
        <w:t>Для благоприятной адаптации к ДОО педагог обеспечивает эмоциональный комфорт детей в группе; побуждает детей к действиям с предметами и игрушками, поддерживает потребность в доброжелательном внимании, заботе, положительных отзывах и похвалы со стороны взрослых. Использует разнообразные телесные контакты (прикосновения), жесты, мимику.</w:t>
      </w:r>
    </w:p>
    <w:p w:rsidR="00A826C7" w:rsidRPr="00FE482E" w:rsidRDefault="00A826C7" w:rsidP="00245658">
      <w:pPr>
        <w:pStyle w:val="22"/>
        <w:shd w:val="clear" w:color="auto" w:fill="auto"/>
        <w:spacing w:before="0" w:after="0" w:line="240" w:lineRule="auto"/>
        <w:ind w:firstLine="709"/>
        <w:jc w:val="both"/>
        <w:rPr>
          <w:color w:val="000000"/>
          <w:sz w:val="24"/>
          <w:szCs w:val="24"/>
        </w:rPr>
      </w:pPr>
      <w:r w:rsidRPr="00FE482E">
        <w:rPr>
          <w:color w:val="000000"/>
          <w:sz w:val="24"/>
          <w:szCs w:val="24"/>
        </w:rPr>
        <w:t>Педагог поощряет проявление ребёнком инициативы в общении со взрослыми и сверстниками; хвалит ребёнка, вызывая радость, поддерживает активность ребёнка, улучшая его отношение к взрослому, усиливая доверие к нему.</w:t>
      </w:r>
    </w:p>
    <w:p w:rsidR="00A826C7" w:rsidRPr="00FE482E" w:rsidRDefault="00A826C7" w:rsidP="00245658">
      <w:pPr>
        <w:pStyle w:val="22"/>
        <w:shd w:val="clear" w:color="auto" w:fill="auto"/>
        <w:spacing w:before="0" w:after="0" w:line="240" w:lineRule="auto"/>
        <w:ind w:firstLine="709"/>
        <w:jc w:val="both"/>
        <w:rPr>
          <w:color w:val="000000"/>
          <w:sz w:val="24"/>
          <w:szCs w:val="24"/>
        </w:rPr>
      </w:pPr>
      <w:r w:rsidRPr="00FE482E">
        <w:rPr>
          <w:color w:val="000000"/>
          <w:sz w:val="24"/>
          <w:szCs w:val="24"/>
        </w:rPr>
        <w:t>Педагог включает детей в игровые ситуации, вспоминая любимые сказки, стихотворения и тому подобное, поощряет проявление у ребёнка интереса к себе, желание участвовать в совместной деятельности, игре, развлечении.</w:t>
      </w:r>
    </w:p>
    <w:p w:rsidR="00A826C7" w:rsidRPr="00FE482E" w:rsidRDefault="00A826C7" w:rsidP="00245658">
      <w:pPr>
        <w:pStyle w:val="22"/>
        <w:shd w:val="clear" w:color="auto" w:fill="auto"/>
        <w:spacing w:before="0" w:after="0" w:line="240" w:lineRule="auto"/>
        <w:ind w:firstLine="709"/>
        <w:jc w:val="both"/>
        <w:rPr>
          <w:color w:val="000000"/>
          <w:sz w:val="24"/>
          <w:szCs w:val="24"/>
        </w:rPr>
      </w:pPr>
      <w:r w:rsidRPr="00FE482E">
        <w:rPr>
          <w:color w:val="000000"/>
          <w:sz w:val="24"/>
          <w:szCs w:val="24"/>
        </w:rPr>
        <w:t>Педагог в беседе и различных формах совместной деятельности формирует элементарные представления ребёнка о себе, своем имени, внешнем виде, половой принадлежности (мальчик, девочка) по внешним признакам (одежда, прическа); о близких людях; о ближайшем предметном окружении.</w:t>
      </w:r>
    </w:p>
    <w:p w:rsidR="00A826C7" w:rsidRPr="00FE482E" w:rsidRDefault="00A826C7" w:rsidP="00245658">
      <w:pPr>
        <w:pStyle w:val="22"/>
        <w:shd w:val="clear" w:color="auto" w:fill="auto"/>
        <w:spacing w:before="0" w:after="0" w:line="240" w:lineRule="auto"/>
        <w:ind w:firstLine="709"/>
        <w:jc w:val="both"/>
        <w:rPr>
          <w:color w:val="000000"/>
          <w:sz w:val="24"/>
          <w:szCs w:val="24"/>
        </w:rPr>
      </w:pPr>
      <w:r w:rsidRPr="00FE482E">
        <w:rPr>
          <w:color w:val="000000"/>
          <w:sz w:val="24"/>
          <w:szCs w:val="24"/>
        </w:rPr>
        <w:t>Педагог создает условия для получения ребёнком первичного опыта социального взаимодействия (что можно делать, чего делать нельзя; здороваться, отвечать на приветствие взрослого, благодарить; выполнять просьбу педагога).</w:t>
      </w:r>
    </w:p>
    <w:p w:rsidR="00641C6E" w:rsidRPr="00FE482E" w:rsidRDefault="00641C6E" w:rsidP="00245658">
      <w:pPr>
        <w:pStyle w:val="22"/>
        <w:shd w:val="clear" w:color="auto" w:fill="auto"/>
        <w:spacing w:before="0" w:after="0" w:line="240" w:lineRule="auto"/>
        <w:ind w:firstLine="709"/>
        <w:jc w:val="both"/>
        <w:rPr>
          <w:color w:val="000000"/>
          <w:sz w:val="24"/>
          <w:szCs w:val="24"/>
        </w:rPr>
      </w:pPr>
    </w:p>
    <w:p w:rsidR="00A826C7" w:rsidRPr="00FE482E" w:rsidRDefault="00A826C7" w:rsidP="00245658">
      <w:pPr>
        <w:pStyle w:val="22"/>
        <w:shd w:val="clear" w:color="auto" w:fill="auto"/>
        <w:tabs>
          <w:tab w:val="left" w:pos="1345"/>
        </w:tabs>
        <w:spacing w:before="0" w:after="0" w:line="240" w:lineRule="auto"/>
        <w:jc w:val="both"/>
        <w:rPr>
          <w:b/>
          <w:color w:val="000000"/>
          <w:sz w:val="24"/>
          <w:szCs w:val="24"/>
        </w:rPr>
      </w:pPr>
      <w:r w:rsidRPr="00FE482E">
        <w:rPr>
          <w:b/>
          <w:color w:val="000000"/>
          <w:sz w:val="24"/>
          <w:szCs w:val="24"/>
        </w:rPr>
        <w:t xml:space="preserve">2.1.2.  Решение совокупных задач воспитания в рамках образовательной области «Социально-коммуникативное развитие» направлено на приобщение детей к ценностям «Родина», «Природа», «Семья», «Человек», «Жизнь», «Милосердие», «Добро», «Дружба», «Сотрудничество», «Труд». </w:t>
      </w:r>
    </w:p>
    <w:p w:rsidR="00A826C7" w:rsidRPr="00FE482E" w:rsidRDefault="00A826C7" w:rsidP="00245658">
      <w:pPr>
        <w:pStyle w:val="22"/>
        <w:shd w:val="clear" w:color="auto" w:fill="auto"/>
        <w:tabs>
          <w:tab w:val="left" w:pos="1345"/>
        </w:tabs>
        <w:spacing w:before="0" w:after="0" w:line="240" w:lineRule="auto"/>
        <w:jc w:val="both"/>
        <w:rPr>
          <w:b/>
          <w:color w:val="000000"/>
          <w:sz w:val="24"/>
          <w:szCs w:val="24"/>
        </w:rPr>
      </w:pPr>
      <w:r w:rsidRPr="00FE482E">
        <w:rPr>
          <w:color w:val="000000"/>
          <w:sz w:val="24"/>
          <w:szCs w:val="24"/>
        </w:rPr>
        <w:t>Это предполагает решение задач нескольких направлений воспитания:</w:t>
      </w:r>
    </w:p>
    <w:p w:rsidR="00A826C7" w:rsidRPr="00FE482E" w:rsidRDefault="00A826C7" w:rsidP="00245658">
      <w:pPr>
        <w:pStyle w:val="22"/>
        <w:numPr>
          <w:ilvl w:val="0"/>
          <w:numId w:val="11"/>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воспитание уважения к своей семье, своему населенному пункту, родному краю, своей стране;</w:t>
      </w:r>
    </w:p>
    <w:p w:rsidR="00A826C7" w:rsidRPr="00FE482E" w:rsidRDefault="00A826C7" w:rsidP="00245658">
      <w:pPr>
        <w:pStyle w:val="22"/>
        <w:numPr>
          <w:ilvl w:val="0"/>
          <w:numId w:val="11"/>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воспитание уважительного отношения к другим людям - детям и взрослым (родителям (законным представителям), педагогам, соседям и другим), вне зависимости от их этнической и национальной принадлежности;</w:t>
      </w:r>
    </w:p>
    <w:p w:rsidR="00A826C7" w:rsidRPr="00FE482E" w:rsidRDefault="00A826C7" w:rsidP="00245658">
      <w:pPr>
        <w:pStyle w:val="22"/>
        <w:numPr>
          <w:ilvl w:val="0"/>
          <w:numId w:val="11"/>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воспитание ценностного отношения к культурному наследию своего народа, к нравственным и культурным традициям России;</w:t>
      </w:r>
    </w:p>
    <w:p w:rsidR="00A826C7" w:rsidRPr="00FE482E" w:rsidRDefault="00A826C7" w:rsidP="00245658">
      <w:pPr>
        <w:pStyle w:val="22"/>
        <w:numPr>
          <w:ilvl w:val="0"/>
          <w:numId w:val="11"/>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содействие становлению целостной картины мира, основанной на представлениях о добре и зле, красоте и уродстве, правде и лжи;</w:t>
      </w:r>
    </w:p>
    <w:p w:rsidR="00A826C7" w:rsidRPr="00FE482E" w:rsidRDefault="00A826C7" w:rsidP="00245658">
      <w:pPr>
        <w:pStyle w:val="22"/>
        <w:numPr>
          <w:ilvl w:val="0"/>
          <w:numId w:val="11"/>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воспитание социальных чувств и навыков: способности к сопереживанию, общительности, дружелюбия, сотрудничества, умения соблюдать правила, активной личностной позиции;</w:t>
      </w:r>
    </w:p>
    <w:p w:rsidR="00A826C7" w:rsidRPr="00FE482E" w:rsidRDefault="00A826C7" w:rsidP="00245658">
      <w:pPr>
        <w:pStyle w:val="22"/>
        <w:numPr>
          <w:ilvl w:val="0"/>
          <w:numId w:val="11"/>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создание условий для возникновения у ребёнка нравственного, социально значимого поступка, приобретения ребёнком опыта милосердия и заботы;</w:t>
      </w:r>
    </w:p>
    <w:p w:rsidR="00A826C7" w:rsidRPr="00FE482E" w:rsidRDefault="00A826C7" w:rsidP="00245658">
      <w:pPr>
        <w:pStyle w:val="22"/>
        <w:numPr>
          <w:ilvl w:val="0"/>
          <w:numId w:val="11"/>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 xml:space="preserve">поддержка трудового усилия, привычки к доступному дошкольнику </w:t>
      </w:r>
      <w:r w:rsidRPr="00FE482E">
        <w:rPr>
          <w:color w:val="000000"/>
          <w:sz w:val="24"/>
          <w:szCs w:val="24"/>
        </w:rPr>
        <w:lastRenderedPageBreak/>
        <w:t>напряжению физических, умственных и нравственных сил для решения трудовой задачи;</w:t>
      </w:r>
    </w:p>
    <w:p w:rsidR="00A826C7" w:rsidRPr="00FE482E" w:rsidRDefault="00A826C7" w:rsidP="00245658">
      <w:pPr>
        <w:pStyle w:val="22"/>
        <w:numPr>
          <w:ilvl w:val="0"/>
          <w:numId w:val="11"/>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формирование способности бережно и уважительно относиться к результатам своего труда и труда других людей.</w:t>
      </w:r>
    </w:p>
    <w:p w:rsidR="00A826C7" w:rsidRPr="00FE482E" w:rsidRDefault="00A826C7" w:rsidP="00245658">
      <w:pPr>
        <w:pStyle w:val="af1"/>
        <w:jc w:val="both"/>
        <w:rPr>
          <w:color w:val="000000"/>
        </w:rPr>
      </w:pPr>
    </w:p>
    <w:p w:rsidR="00A826C7" w:rsidRPr="00FE482E" w:rsidRDefault="00A826C7" w:rsidP="00245658">
      <w:pPr>
        <w:pStyle w:val="22"/>
        <w:shd w:val="clear" w:color="auto" w:fill="auto"/>
        <w:tabs>
          <w:tab w:val="left" w:pos="1124"/>
        </w:tabs>
        <w:spacing w:before="0" w:after="0" w:line="240" w:lineRule="auto"/>
        <w:jc w:val="both"/>
        <w:rPr>
          <w:b/>
          <w:color w:val="000000"/>
          <w:sz w:val="24"/>
          <w:szCs w:val="24"/>
        </w:rPr>
      </w:pPr>
      <w:r w:rsidRPr="00FE482E">
        <w:rPr>
          <w:b/>
          <w:color w:val="000000"/>
          <w:sz w:val="24"/>
          <w:szCs w:val="24"/>
        </w:rPr>
        <w:t>2.2. Познавательное развитие.</w:t>
      </w:r>
    </w:p>
    <w:p w:rsidR="00A826C7" w:rsidRPr="00FE482E" w:rsidRDefault="00A826C7" w:rsidP="00245658">
      <w:pPr>
        <w:pStyle w:val="22"/>
        <w:shd w:val="clear" w:color="auto" w:fill="auto"/>
        <w:tabs>
          <w:tab w:val="left" w:pos="1340"/>
        </w:tabs>
        <w:spacing w:before="0" w:after="0" w:line="240" w:lineRule="auto"/>
        <w:jc w:val="both"/>
        <w:rPr>
          <w:b/>
          <w:color w:val="000000"/>
          <w:sz w:val="24"/>
          <w:szCs w:val="24"/>
        </w:rPr>
      </w:pPr>
      <w:r w:rsidRPr="00FE482E">
        <w:rPr>
          <w:b/>
          <w:color w:val="000000"/>
          <w:sz w:val="24"/>
          <w:szCs w:val="24"/>
        </w:rPr>
        <w:t>От 1 года до 2 лет.</w:t>
      </w:r>
    </w:p>
    <w:p w:rsidR="00A826C7" w:rsidRPr="00FE482E" w:rsidRDefault="00A826C7" w:rsidP="00245658">
      <w:pPr>
        <w:pStyle w:val="22"/>
        <w:shd w:val="clear" w:color="auto" w:fill="auto"/>
        <w:tabs>
          <w:tab w:val="left" w:pos="1556"/>
        </w:tabs>
        <w:spacing w:before="0" w:after="0" w:line="240" w:lineRule="auto"/>
        <w:ind w:firstLine="709"/>
        <w:jc w:val="both"/>
        <w:rPr>
          <w:color w:val="000000"/>
          <w:sz w:val="24"/>
          <w:szCs w:val="24"/>
        </w:rPr>
      </w:pPr>
      <w:r w:rsidRPr="00FE482E">
        <w:rPr>
          <w:color w:val="000000"/>
          <w:sz w:val="24"/>
          <w:szCs w:val="24"/>
        </w:rPr>
        <w:t xml:space="preserve">В области познавательного развития основными </w:t>
      </w:r>
      <w:r w:rsidRPr="00FE482E">
        <w:rPr>
          <w:b/>
          <w:color w:val="000000"/>
          <w:sz w:val="24"/>
          <w:szCs w:val="24"/>
        </w:rPr>
        <w:t>задачами</w:t>
      </w:r>
      <w:r w:rsidRPr="00FE482E">
        <w:rPr>
          <w:color w:val="000000"/>
          <w:sz w:val="24"/>
          <w:szCs w:val="24"/>
        </w:rPr>
        <w:t xml:space="preserve"> образовательной деятельности являются:</w:t>
      </w:r>
    </w:p>
    <w:p w:rsidR="00A826C7" w:rsidRPr="00FE482E" w:rsidRDefault="00A826C7" w:rsidP="00245658">
      <w:pPr>
        <w:pStyle w:val="22"/>
        <w:shd w:val="clear" w:color="auto" w:fill="auto"/>
        <w:tabs>
          <w:tab w:val="left" w:pos="1033"/>
        </w:tabs>
        <w:spacing w:before="0" w:after="0" w:line="240" w:lineRule="auto"/>
        <w:jc w:val="both"/>
        <w:rPr>
          <w:color w:val="000000"/>
          <w:sz w:val="24"/>
          <w:szCs w:val="24"/>
        </w:rPr>
      </w:pPr>
      <w:r w:rsidRPr="00FE482E">
        <w:rPr>
          <w:color w:val="000000"/>
          <w:sz w:val="24"/>
          <w:szCs w:val="24"/>
        </w:rPr>
        <w:t>- поощрять целенаправленные моторные действия, использование наглядного действенного способа в решении практических жизненных ситуаций, находить предмет по образцу или словесному указанию;</w:t>
      </w:r>
    </w:p>
    <w:p w:rsidR="00A826C7" w:rsidRPr="00FE482E" w:rsidRDefault="00A826C7" w:rsidP="00245658">
      <w:pPr>
        <w:pStyle w:val="22"/>
        <w:shd w:val="clear" w:color="auto" w:fill="auto"/>
        <w:tabs>
          <w:tab w:val="left" w:pos="1038"/>
        </w:tabs>
        <w:spacing w:before="0" w:after="0" w:line="240" w:lineRule="auto"/>
        <w:jc w:val="both"/>
        <w:rPr>
          <w:color w:val="000000"/>
          <w:sz w:val="24"/>
          <w:szCs w:val="24"/>
        </w:rPr>
      </w:pPr>
      <w:r w:rsidRPr="00FE482E">
        <w:rPr>
          <w:color w:val="000000"/>
          <w:sz w:val="24"/>
          <w:szCs w:val="24"/>
        </w:rPr>
        <w:t>-формировать стремление детей к подражанию действиям взрослых, понимать обозначающие их слова;</w:t>
      </w:r>
    </w:p>
    <w:p w:rsidR="00A826C7" w:rsidRPr="00FE482E" w:rsidRDefault="00A826C7" w:rsidP="00245658">
      <w:pPr>
        <w:pStyle w:val="22"/>
        <w:shd w:val="clear" w:color="auto" w:fill="auto"/>
        <w:tabs>
          <w:tab w:val="left" w:pos="1042"/>
        </w:tabs>
        <w:spacing w:before="0" w:after="0" w:line="240" w:lineRule="auto"/>
        <w:jc w:val="both"/>
        <w:rPr>
          <w:color w:val="000000"/>
          <w:sz w:val="24"/>
          <w:szCs w:val="24"/>
        </w:rPr>
      </w:pPr>
      <w:r w:rsidRPr="00FE482E">
        <w:rPr>
          <w:color w:val="000000"/>
          <w:sz w:val="24"/>
          <w:szCs w:val="24"/>
        </w:rPr>
        <w:t>-формировать умения ориентироваться в ближайшем окружении;</w:t>
      </w:r>
    </w:p>
    <w:p w:rsidR="00A826C7" w:rsidRPr="00FE482E" w:rsidRDefault="00A826C7" w:rsidP="00245658">
      <w:pPr>
        <w:pStyle w:val="22"/>
        <w:shd w:val="clear" w:color="auto" w:fill="auto"/>
        <w:tabs>
          <w:tab w:val="left" w:pos="1023"/>
        </w:tabs>
        <w:spacing w:before="0" w:after="0" w:line="240" w:lineRule="auto"/>
        <w:jc w:val="both"/>
        <w:rPr>
          <w:color w:val="000000"/>
          <w:sz w:val="24"/>
          <w:szCs w:val="24"/>
        </w:rPr>
      </w:pPr>
      <w:r w:rsidRPr="00FE482E">
        <w:rPr>
          <w:color w:val="000000"/>
          <w:sz w:val="24"/>
          <w:szCs w:val="24"/>
        </w:rPr>
        <w:t>-развивать познавательный интерес к близким людям, к предметному окружению, природным объектам;</w:t>
      </w:r>
    </w:p>
    <w:p w:rsidR="00A826C7" w:rsidRPr="00FE482E" w:rsidRDefault="00A826C7" w:rsidP="00245658">
      <w:pPr>
        <w:pStyle w:val="22"/>
        <w:shd w:val="clear" w:color="auto" w:fill="auto"/>
        <w:tabs>
          <w:tab w:val="left" w:pos="1033"/>
        </w:tabs>
        <w:spacing w:before="0" w:after="0" w:line="240" w:lineRule="auto"/>
        <w:jc w:val="both"/>
        <w:rPr>
          <w:color w:val="000000"/>
          <w:sz w:val="24"/>
          <w:szCs w:val="24"/>
        </w:rPr>
      </w:pPr>
      <w:r w:rsidRPr="00FE482E">
        <w:rPr>
          <w:color w:val="000000"/>
          <w:sz w:val="24"/>
          <w:szCs w:val="24"/>
        </w:rPr>
        <w:t>-развивать умения узнавать объекты живой и неживой природы ближайшего окружения, отличать их по наиболее ярким проявлениям и свойствам, замечать явления природы, поддерживать стремления к взаимодействию с ними.</w:t>
      </w:r>
    </w:p>
    <w:p w:rsidR="00A826C7" w:rsidRPr="00FE482E" w:rsidRDefault="00A826C7" w:rsidP="00245658">
      <w:pPr>
        <w:pStyle w:val="22"/>
        <w:shd w:val="clear" w:color="auto" w:fill="auto"/>
        <w:tabs>
          <w:tab w:val="left" w:pos="1033"/>
        </w:tabs>
        <w:spacing w:before="0" w:after="0" w:line="240" w:lineRule="auto"/>
        <w:jc w:val="both"/>
        <w:rPr>
          <w:color w:val="000000"/>
          <w:sz w:val="24"/>
          <w:szCs w:val="24"/>
        </w:rPr>
      </w:pPr>
    </w:p>
    <w:p w:rsidR="00A826C7" w:rsidRPr="00FE482E" w:rsidRDefault="00A826C7" w:rsidP="00245658">
      <w:pPr>
        <w:pStyle w:val="22"/>
        <w:shd w:val="clear" w:color="auto" w:fill="auto"/>
        <w:tabs>
          <w:tab w:val="left" w:pos="1546"/>
        </w:tabs>
        <w:spacing w:before="0" w:after="0" w:line="240" w:lineRule="auto"/>
        <w:jc w:val="both"/>
        <w:rPr>
          <w:color w:val="000000"/>
          <w:sz w:val="24"/>
          <w:szCs w:val="24"/>
        </w:rPr>
      </w:pPr>
      <w:r w:rsidRPr="00FE482E">
        <w:rPr>
          <w:b/>
          <w:color w:val="000000"/>
          <w:sz w:val="24"/>
          <w:szCs w:val="24"/>
        </w:rPr>
        <w:t>Содержание</w:t>
      </w:r>
      <w:r w:rsidRPr="00FE482E">
        <w:rPr>
          <w:color w:val="000000"/>
          <w:sz w:val="24"/>
          <w:szCs w:val="24"/>
        </w:rPr>
        <w:t xml:space="preserve"> образовательной деятельности.</w:t>
      </w:r>
    </w:p>
    <w:p w:rsidR="00A826C7" w:rsidRPr="00FE482E" w:rsidRDefault="00A826C7" w:rsidP="00245658">
      <w:pPr>
        <w:pStyle w:val="22"/>
        <w:shd w:val="clear" w:color="auto" w:fill="auto"/>
        <w:tabs>
          <w:tab w:val="left" w:pos="1546"/>
        </w:tabs>
        <w:spacing w:before="0" w:after="0" w:line="240" w:lineRule="auto"/>
        <w:jc w:val="both"/>
        <w:rPr>
          <w:color w:val="000000"/>
          <w:sz w:val="24"/>
          <w:szCs w:val="24"/>
        </w:rPr>
      </w:pPr>
    </w:p>
    <w:p w:rsidR="00A826C7" w:rsidRPr="00FE482E" w:rsidRDefault="00A826C7" w:rsidP="00245658">
      <w:pPr>
        <w:pStyle w:val="22"/>
        <w:shd w:val="clear" w:color="auto" w:fill="auto"/>
        <w:tabs>
          <w:tab w:val="left" w:pos="1014"/>
        </w:tabs>
        <w:spacing w:before="0" w:after="0" w:line="240" w:lineRule="auto"/>
        <w:jc w:val="both"/>
        <w:rPr>
          <w:color w:val="000000"/>
          <w:sz w:val="24"/>
          <w:szCs w:val="24"/>
        </w:rPr>
      </w:pPr>
      <w:r w:rsidRPr="00FE482E">
        <w:rPr>
          <w:color w:val="000000"/>
          <w:sz w:val="24"/>
          <w:szCs w:val="24"/>
        </w:rPr>
        <w:t>Сенсорные эталоны и познавательные действия:</w:t>
      </w:r>
    </w:p>
    <w:p w:rsidR="00A826C7" w:rsidRPr="00FE482E" w:rsidRDefault="00A826C7" w:rsidP="00245658">
      <w:pPr>
        <w:pStyle w:val="22"/>
        <w:shd w:val="clear" w:color="auto" w:fill="auto"/>
        <w:spacing w:before="0" w:after="0" w:line="240" w:lineRule="auto"/>
        <w:ind w:firstLine="700"/>
        <w:jc w:val="both"/>
        <w:rPr>
          <w:color w:val="000000"/>
          <w:sz w:val="24"/>
          <w:szCs w:val="24"/>
        </w:rPr>
      </w:pPr>
      <w:r w:rsidRPr="00FE482E">
        <w:rPr>
          <w:color w:val="000000"/>
          <w:sz w:val="24"/>
          <w:szCs w:val="24"/>
        </w:rPr>
        <w:t>педагог концентрирует внимание детей на новых объектах, поддерживает интерес к знакомым предметам, поощряет самостоятельные действия ребёнка, одобряет их словом, интонацией, развивает стремление к общению со взрослым в ходе выполнения обследовательских и поисковых действий с предметами; создает условия для многократного повторения освоенных действий, вносит новые элементы в игры-манипуляции. Демонстрирует разнообразные действия со сборно-</w:t>
      </w:r>
      <w:r w:rsidRPr="00FE482E">
        <w:rPr>
          <w:color w:val="000000"/>
          <w:sz w:val="24"/>
          <w:szCs w:val="24"/>
        </w:rPr>
        <w:softHyphen/>
        <w:t>разборными игрушками, дидактическими пособиями, показывает их постепенное усложнение, добиваясь самостоятельного применения детьми усвоенных действий с игрушками и разнообразным материалом для активизации представлений о сенсорных эталонах. Поддерживает владение предметом, как средством достижения цели для начала развития предметно-орудийных действий;</w:t>
      </w:r>
    </w:p>
    <w:p w:rsidR="00A826C7" w:rsidRPr="00FE482E" w:rsidRDefault="00A826C7" w:rsidP="00245658">
      <w:pPr>
        <w:pStyle w:val="22"/>
        <w:shd w:val="clear" w:color="auto" w:fill="auto"/>
        <w:spacing w:before="0" w:after="0" w:line="240" w:lineRule="auto"/>
        <w:ind w:firstLine="700"/>
        <w:jc w:val="both"/>
        <w:rPr>
          <w:color w:val="000000"/>
          <w:sz w:val="24"/>
          <w:szCs w:val="24"/>
        </w:rPr>
      </w:pPr>
      <w:r w:rsidRPr="00FE482E">
        <w:rPr>
          <w:color w:val="000000"/>
          <w:sz w:val="24"/>
          <w:szCs w:val="24"/>
        </w:rPr>
        <w:t>педагог развивает умение группировать однородные предметы по одному из трех признаков (величина, цвет, форма) по образцу и словесному указанию (большой, маленький, такой, не такой), используя опредмеченные слова-названия, например, предэталоны формы: «кирпичик», «крыша», «огурчик», «яичко» и тому подобное. Развивает умение пользоваться приемом наложения и приложения одного предмета к другому для определения их равенства или неравенства по величине и тождественности по цвету, форме;</w:t>
      </w:r>
    </w:p>
    <w:p w:rsidR="00A826C7" w:rsidRPr="00FE482E" w:rsidRDefault="00A826C7" w:rsidP="00245658">
      <w:pPr>
        <w:pStyle w:val="22"/>
        <w:shd w:val="clear" w:color="auto" w:fill="auto"/>
        <w:spacing w:before="0" w:after="0" w:line="240" w:lineRule="auto"/>
        <w:ind w:firstLine="700"/>
        <w:jc w:val="both"/>
        <w:rPr>
          <w:color w:val="000000"/>
          <w:sz w:val="24"/>
          <w:szCs w:val="24"/>
        </w:rPr>
      </w:pPr>
      <w:r w:rsidRPr="00FE482E">
        <w:rPr>
          <w:color w:val="000000"/>
          <w:sz w:val="24"/>
          <w:szCs w:val="24"/>
        </w:rPr>
        <w:t>педагог развивает способности детей обобщать, узнавать и стремиться называть предметы и объекты, изображенные на картинке (в том числе и объекты природы); развивает их наблюдательность, способность замечать связи и различия между предметами и действиями с ними.</w:t>
      </w:r>
    </w:p>
    <w:p w:rsidR="00A826C7" w:rsidRPr="00FE482E" w:rsidRDefault="00A826C7" w:rsidP="00245658">
      <w:pPr>
        <w:pStyle w:val="22"/>
        <w:shd w:val="clear" w:color="auto" w:fill="auto"/>
        <w:spacing w:before="0" w:after="0" w:line="240" w:lineRule="auto"/>
        <w:ind w:firstLine="700"/>
        <w:jc w:val="both"/>
        <w:rPr>
          <w:color w:val="000000"/>
          <w:sz w:val="24"/>
          <w:szCs w:val="24"/>
        </w:rPr>
      </w:pPr>
    </w:p>
    <w:p w:rsidR="00A826C7" w:rsidRPr="00FE482E" w:rsidRDefault="00A826C7" w:rsidP="00245658">
      <w:pPr>
        <w:pStyle w:val="22"/>
        <w:shd w:val="clear" w:color="auto" w:fill="auto"/>
        <w:tabs>
          <w:tab w:val="left" w:pos="1027"/>
        </w:tabs>
        <w:spacing w:before="0" w:after="0" w:line="240" w:lineRule="auto"/>
        <w:jc w:val="both"/>
        <w:rPr>
          <w:color w:val="000000"/>
          <w:sz w:val="24"/>
          <w:szCs w:val="24"/>
        </w:rPr>
      </w:pPr>
      <w:r w:rsidRPr="00FE482E">
        <w:rPr>
          <w:color w:val="000000"/>
          <w:sz w:val="24"/>
          <w:szCs w:val="24"/>
        </w:rPr>
        <w:t>Окружающий мир:</w:t>
      </w:r>
    </w:p>
    <w:p w:rsidR="00A826C7" w:rsidRPr="00FE482E" w:rsidRDefault="00A826C7" w:rsidP="00245658">
      <w:pPr>
        <w:pStyle w:val="22"/>
        <w:shd w:val="clear" w:color="auto" w:fill="auto"/>
        <w:spacing w:before="0" w:after="0" w:line="240" w:lineRule="auto"/>
        <w:ind w:firstLine="700"/>
        <w:jc w:val="both"/>
        <w:rPr>
          <w:color w:val="000000"/>
          <w:sz w:val="24"/>
          <w:szCs w:val="24"/>
        </w:rPr>
      </w:pPr>
      <w:r w:rsidRPr="00FE482E">
        <w:rPr>
          <w:color w:val="000000"/>
          <w:sz w:val="24"/>
          <w:szCs w:val="24"/>
        </w:rPr>
        <w:t xml:space="preserve">педагог формирует у детей элементарные представления: о самом себе - о своем имени; о внешнем виде (показать ручки, носик, глазик); о своих действиях (моет руки, ест, играет, одевается, купается и тому подобное); о желаниях (гулять, играть, есть и тому подобное); о близких людях (мама, папа, бабушка, дедушка и другие); о пище (хлеб, </w:t>
      </w:r>
      <w:r w:rsidRPr="00FE482E">
        <w:rPr>
          <w:color w:val="000000"/>
          <w:sz w:val="24"/>
          <w:szCs w:val="24"/>
        </w:rPr>
        <w:lastRenderedPageBreak/>
        <w:t>молоко, яблоко, морковка и тому подобное); о блюдах (суп, каша, кисель и тому подобное); о ближайшем предметном окружении – игрушках, их названиях, предметах быта, мебели, спальных принадлежностях, посуде); о личных вещах; о некоторых конкретных, близких ребёнку, ситуациях общественной жизни.</w:t>
      </w:r>
    </w:p>
    <w:p w:rsidR="00A826C7" w:rsidRPr="00FE482E" w:rsidRDefault="00A826C7" w:rsidP="00245658">
      <w:pPr>
        <w:pStyle w:val="22"/>
        <w:shd w:val="clear" w:color="auto" w:fill="auto"/>
        <w:spacing w:before="0" w:after="0" w:line="240" w:lineRule="auto"/>
        <w:ind w:firstLine="700"/>
        <w:jc w:val="both"/>
        <w:rPr>
          <w:color w:val="000000"/>
          <w:sz w:val="24"/>
          <w:szCs w:val="24"/>
        </w:rPr>
      </w:pPr>
    </w:p>
    <w:p w:rsidR="00A826C7" w:rsidRPr="00FE482E" w:rsidRDefault="00A826C7" w:rsidP="00245658">
      <w:pPr>
        <w:pStyle w:val="22"/>
        <w:shd w:val="clear" w:color="auto" w:fill="auto"/>
        <w:tabs>
          <w:tab w:val="left" w:pos="1008"/>
        </w:tabs>
        <w:spacing w:before="0" w:after="0" w:line="240" w:lineRule="auto"/>
        <w:jc w:val="both"/>
        <w:rPr>
          <w:color w:val="000000"/>
          <w:sz w:val="24"/>
          <w:szCs w:val="24"/>
        </w:rPr>
      </w:pPr>
      <w:r w:rsidRPr="00FE482E">
        <w:rPr>
          <w:color w:val="000000"/>
          <w:sz w:val="24"/>
          <w:szCs w:val="24"/>
        </w:rPr>
        <w:t>Природа:</w:t>
      </w:r>
    </w:p>
    <w:p w:rsidR="00A826C7" w:rsidRPr="00FE482E" w:rsidRDefault="00A826C7" w:rsidP="00245658">
      <w:pPr>
        <w:pStyle w:val="22"/>
        <w:shd w:val="clear" w:color="auto" w:fill="auto"/>
        <w:spacing w:before="0" w:after="0" w:line="240" w:lineRule="auto"/>
        <w:ind w:firstLine="700"/>
        <w:jc w:val="both"/>
        <w:rPr>
          <w:color w:val="000000"/>
          <w:sz w:val="24"/>
          <w:szCs w:val="24"/>
        </w:rPr>
      </w:pPr>
      <w:r w:rsidRPr="00FE482E">
        <w:rPr>
          <w:color w:val="000000"/>
          <w:sz w:val="24"/>
          <w:szCs w:val="24"/>
        </w:rPr>
        <w:t>педагог развивает способности детей узнавать, называть и показывать на картинке и в естественной среде отдельных представителей диких и домашних животных, растения ближайшего окружения, объекты неживой природы, замечать природные явления (солнце, дождь, снег и другие природные явления), их изображения, выделять наиболее яркие отличительные признаки объектов живой природы, побуждает их рассматривать, положительно реагировать.</w:t>
      </w:r>
    </w:p>
    <w:p w:rsidR="00641C6E" w:rsidRPr="00FE482E" w:rsidRDefault="00641C6E" w:rsidP="00245658">
      <w:pPr>
        <w:pStyle w:val="22"/>
        <w:shd w:val="clear" w:color="auto" w:fill="auto"/>
        <w:spacing w:before="0" w:after="0" w:line="240" w:lineRule="auto"/>
        <w:ind w:firstLine="700"/>
        <w:jc w:val="both"/>
        <w:rPr>
          <w:color w:val="000000"/>
          <w:sz w:val="24"/>
          <w:szCs w:val="24"/>
        </w:rPr>
      </w:pPr>
    </w:p>
    <w:p w:rsidR="00EE014D" w:rsidRPr="00FE482E" w:rsidRDefault="00EE014D" w:rsidP="00245658">
      <w:pPr>
        <w:pStyle w:val="22"/>
        <w:shd w:val="clear" w:color="auto" w:fill="auto"/>
        <w:tabs>
          <w:tab w:val="left" w:pos="1350"/>
        </w:tabs>
        <w:spacing w:before="0" w:after="0" w:line="240" w:lineRule="auto"/>
        <w:jc w:val="both"/>
        <w:rPr>
          <w:b/>
          <w:color w:val="000000"/>
          <w:sz w:val="24"/>
          <w:szCs w:val="24"/>
        </w:rPr>
      </w:pPr>
      <w:r w:rsidRPr="000C7A6B">
        <w:rPr>
          <w:b/>
          <w:sz w:val="24"/>
          <w:szCs w:val="24"/>
        </w:rPr>
        <w:t xml:space="preserve">2.2.1. </w:t>
      </w:r>
      <w:r w:rsidRPr="00FE482E">
        <w:rPr>
          <w:b/>
          <w:color w:val="000000"/>
          <w:sz w:val="24"/>
          <w:szCs w:val="24"/>
        </w:rPr>
        <w:t>Решение совокупных задач воспитания в рамках образовательной области «Познавательное развитие» направлено на приобщение детей к ценностям «Человек», «Семья», «Познание», «Родина» и «Природа», что предполагает:</w:t>
      </w:r>
    </w:p>
    <w:p w:rsidR="00EE014D" w:rsidRPr="00FE482E" w:rsidRDefault="00EE014D" w:rsidP="00245658">
      <w:pPr>
        <w:pStyle w:val="22"/>
        <w:shd w:val="clear" w:color="auto" w:fill="auto"/>
        <w:spacing w:before="0" w:after="0" w:line="240" w:lineRule="auto"/>
        <w:ind w:firstLine="720"/>
        <w:jc w:val="both"/>
        <w:rPr>
          <w:color w:val="000000"/>
          <w:sz w:val="24"/>
          <w:szCs w:val="24"/>
        </w:rPr>
      </w:pPr>
      <w:r w:rsidRPr="00FE482E">
        <w:rPr>
          <w:color w:val="000000"/>
          <w:sz w:val="24"/>
          <w:szCs w:val="24"/>
        </w:rPr>
        <w:t>воспитание отношения к знанию как ценности, понимание значения образования для человека, общества, страны;</w:t>
      </w:r>
    </w:p>
    <w:p w:rsidR="00EE014D" w:rsidRPr="00FE482E" w:rsidRDefault="00EE014D" w:rsidP="00245658">
      <w:pPr>
        <w:pStyle w:val="22"/>
        <w:shd w:val="clear" w:color="auto" w:fill="auto"/>
        <w:spacing w:before="0" w:after="0" w:line="240" w:lineRule="auto"/>
        <w:ind w:firstLine="720"/>
        <w:jc w:val="both"/>
        <w:rPr>
          <w:color w:val="000000"/>
          <w:sz w:val="24"/>
          <w:szCs w:val="24"/>
        </w:rPr>
      </w:pPr>
      <w:r w:rsidRPr="00FE482E">
        <w:rPr>
          <w:color w:val="000000"/>
          <w:sz w:val="24"/>
          <w:szCs w:val="24"/>
        </w:rPr>
        <w:t>приобщение к отечественным традициям и праздникам, к истории и достижениям родной страны, к культурному наследию народов России;</w:t>
      </w:r>
    </w:p>
    <w:p w:rsidR="00EE014D" w:rsidRPr="00FE482E" w:rsidRDefault="00EE014D" w:rsidP="00245658">
      <w:pPr>
        <w:pStyle w:val="22"/>
        <w:shd w:val="clear" w:color="auto" w:fill="auto"/>
        <w:spacing w:before="0" w:after="0" w:line="240" w:lineRule="auto"/>
        <w:ind w:firstLine="720"/>
        <w:jc w:val="both"/>
        <w:rPr>
          <w:color w:val="000000"/>
          <w:sz w:val="24"/>
          <w:szCs w:val="24"/>
        </w:rPr>
      </w:pPr>
      <w:r w:rsidRPr="00FE482E">
        <w:rPr>
          <w:color w:val="000000"/>
          <w:sz w:val="24"/>
          <w:szCs w:val="24"/>
        </w:rPr>
        <w:t>воспитание уважения к людям - представителям разных народов России независимо от их этнической принадлежности;</w:t>
      </w:r>
    </w:p>
    <w:p w:rsidR="00EE014D" w:rsidRPr="00FE482E" w:rsidRDefault="00EE014D" w:rsidP="00245658">
      <w:pPr>
        <w:pStyle w:val="22"/>
        <w:shd w:val="clear" w:color="auto" w:fill="auto"/>
        <w:spacing w:before="0" w:after="0" w:line="240" w:lineRule="auto"/>
        <w:ind w:firstLine="720"/>
        <w:jc w:val="both"/>
        <w:rPr>
          <w:color w:val="000000"/>
          <w:sz w:val="24"/>
          <w:szCs w:val="24"/>
        </w:rPr>
      </w:pPr>
      <w:r w:rsidRPr="00FE482E">
        <w:rPr>
          <w:color w:val="000000"/>
          <w:sz w:val="24"/>
          <w:szCs w:val="24"/>
        </w:rPr>
        <w:t>воспитание уважительного отношения к государственным символам страны (флагу, гербу, гимну);</w:t>
      </w:r>
    </w:p>
    <w:p w:rsidR="00EE014D" w:rsidRPr="00FE482E" w:rsidRDefault="00EE014D" w:rsidP="00245658">
      <w:pPr>
        <w:pStyle w:val="22"/>
        <w:shd w:val="clear" w:color="auto" w:fill="auto"/>
        <w:spacing w:before="0" w:after="0" w:line="240" w:lineRule="auto"/>
        <w:ind w:firstLine="720"/>
        <w:jc w:val="both"/>
        <w:rPr>
          <w:color w:val="000000"/>
          <w:sz w:val="24"/>
          <w:szCs w:val="24"/>
        </w:rPr>
      </w:pPr>
      <w:r w:rsidRPr="00FE482E">
        <w:rPr>
          <w:color w:val="000000"/>
          <w:sz w:val="24"/>
          <w:szCs w:val="24"/>
        </w:rPr>
        <w:t>воспитание бережного и ответственного отношения к природе родного края, родной страны, приобретение первого опыта действий по сохранению природы.</w:t>
      </w:r>
    </w:p>
    <w:p w:rsidR="00641C6E" w:rsidRPr="00FE482E" w:rsidRDefault="00641C6E" w:rsidP="00245658">
      <w:pPr>
        <w:pStyle w:val="22"/>
        <w:shd w:val="clear" w:color="auto" w:fill="auto"/>
        <w:spacing w:before="0" w:after="0" w:line="240" w:lineRule="auto"/>
        <w:ind w:firstLine="720"/>
        <w:jc w:val="both"/>
        <w:rPr>
          <w:color w:val="000000"/>
          <w:sz w:val="24"/>
          <w:szCs w:val="24"/>
        </w:rPr>
      </w:pPr>
    </w:p>
    <w:p w:rsidR="00EE014D" w:rsidRPr="00FE482E" w:rsidRDefault="00EE014D" w:rsidP="00245658">
      <w:pPr>
        <w:pStyle w:val="1"/>
        <w:tabs>
          <w:tab w:val="left" w:pos="994"/>
        </w:tabs>
        <w:spacing w:before="0" w:line="240" w:lineRule="auto"/>
        <w:jc w:val="both"/>
        <w:rPr>
          <w:rFonts w:ascii="Times New Roman" w:hAnsi="Times New Roman"/>
          <w:color w:val="000000"/>
          <w:sz w:val="24"/>
          <w:szCs w:val="24"/>
        </w:rPr>
      </w:pPr>
      <w:r w:rsidRPr="00FE482E">
        <w:rPr>
          <w:rFonts w:ascii="Times New Roman" w:hAnsi="Times New Roman"/>
          <w:color w:val="000000"/>
          <w:sz w:val="24"/>
          <w:szCs w:val="24"/>
        </w:rPr>
        <w:t>2.3.Речевое</w:t>
      </w:r>
      <w:r w:rsidRPr="00FE482E">
        <w:rPr>
          <w:rFonts w:ascii="Times New Roman" w:hAnsi="Times New Roman"/>
          <w:color w:val="000000"/>
          <w:spacing w:val="-2"/>
          <w:sz w:val="24"/>
          <w:szCs w:val="24"/>
        </w:rPr>
        <w:t xml:space="preserve"> </w:t>
      </w:r>
      <w:r w:rsidRPr="00FE482E">
        <w:rPr>
          <w:rFonts w:ascii="Times New Roman" w:hAnsi="Times New Roman"/>
          <w:color w:val="000000"/>
          <w:sz w:val="24"/>
          <w:szCs w:val="24"/>
        </w:rPr>
        <w:t>развитие</w:t>
      </w:r>
    </w:p>
    <w:p w:rsidR="00EE014D" w:rsidRPr="00FE482E" w:rsidRDefault="00EE014D" w:rsidP="00245658">
      <w:pPr>
        <w:pStyle w:val="22"/>
        <w:shd w:val="clear" w:color="auto" w:fill="auto"/>
        <w:tabs>
          <w:tab w:val="left" w:pos="1344"/>
        </w:tabs>
        <w:spacing w:before="0" w:after="0" w:line="240" w:lineRule="auto"/>
        <w:jc w:val="both"/>
        <w:rPr>
          <w:b/>
          <w:color w:val="000000"/>
          <w:sz w:val="24"/>
          <w:szCs w:val="24"/>
        </w:rPr>
      </w:pPr>
      <w:r w:rsidRPr="00FE482E">
        <w:rPr>
          <w:b/>
          <w:color w:val="000000"/>
          <w:sz w:val="24"/>
          <w:szCs w:val="24"/>
        </w:rPr>
        <w:t>От 1 года до 2 лет.</w:t>
      </w:r>
    </w:p>
    <w:p w:rsidR="00EE014D" w:rsidRPr="00FE482E" w:rsidRDefault="00EE014D" w:rsidP="00245658">
      <w:pPr>
        <w:pStyle w:val="22"/>
        <w:shd w:val="clear" w:color="auto" w:fill="auto"/>
        <w:tabs>
          <w:tab w:val="left" w:pos="1561"/>
        </w:tabs>
        <w:spacing w:before="0" w:after="0" w:line="240" w:lineRule="auto"/>
        <w:ind w:firstLine="709"/>
        <w:jc w:val="both"/>
        <w:rPr>
          <w:color w:val="000000"/>
          <w:sz w:val="24"/>
          <w:szCs w:val="24"/>
        </w:rPr>
      </w:pPr>
      <w:r w:rsidRPr="00FE482E">
        <w:rPr>
          <w:color w:val="000000"/>
          <w:sz w:val="24"/>
          <w:szCs w:val="24"/>
        </w:rPr>
        <w:t xml:space="preserve">В области речевого развития основными </w:t>
      </w:r>
      <w:r w:rsidRPr="00FE482E">
        <w:rPr>
          <w:b/>
          <w:color w:val="000000"/>
          <w:sz w:val="24"/>
          <w:szCs w:val="24"/>
        </w:rPr>
        <w:t>задачами</w:t>
      </w:r>
      <w:r w:rsidRPr="00FE482E">
        <w:rPr>
          <w:color w:val="000000"/>
          <w:sz w:val="24"/>
          <w:szCs w:val="24"/>
        </w:rPr>
        <w:t xml:space="preserve"> образовательной деятельности являются:</w:t>
      </w:r>
    </w:p>
    <w:p w:rsidR="00EE014D" w:rsidRPr="00FE482E" w:rsidRDefault="00EE014D" w:rsidP="00245658">
      <w:pPr>
        <w:pStyle w:val="22"/>
        <w:shd w:val="clear" w:color="auto" w:fill="auto"/>
        <w:tabs>
          <w:tab w:val="left" w:pos="1561"/>
        </w:tabs>
        <w:spacing w:before="0" w:after="0" w:line="240" w:lineRule="auto"/>
        <w:ind w:firstLine="709"/>
        <w:jc w:val="both"/>
        <w:rPr>
          <w:color w:val="000000"/>
          <w:sz w:val="24"/>
          <w:szCs w:val="24"/>
        </w:rPr>
      </w:pPr>
    </w:p>
    <w:p w:rsidR="00EE014D" w:rsidRPr="00FE482E" w:rsidRDefault="00EE014D" w:rsidP="00245658">
      <w:pPr>
        <w:pStyle w:val="22"/>
        <w:shd w:val="clear" w:color="auto" w:fill="auto"/>
        <w:tabs>
          <w:tab w:val="left" w:pos="998"/>
        </w:tabs>
        <w:spacing w:before="0" w:after="0" w:line="240" w:lineRule="auto"/>
        <w:jc w:val="both"/>
        <w:rPr>
          <w:color w:val="000000"/>
          <w:sz w:val="24"/>
          <w:szCs w:val="24"/>
        </w:rPr>
      </w:pPr>
      <w:r w:rsidRPr="00FE482E">
        <w:rPr>
          <w:color w:val="000000"/>
          <w:sz w:val="24"/>
          <w:szCs w:val="24"/>
        </w:rPr>
        <w:t>от 1 года до 1 года 6 месяцев:</w:t>
      </w:r>
    </w:p>
    <w:p w:rsidR="00EE014D" w:rsidRPr="00FE482E" w:rsidRDefault="00EE014D" w:rsidP="00245658">
      <w:pPr>
        <w:pStyle w:val="22"/>
        <w:numPr>
          <w:ilvl w:val="0"/>
          <w:numId w:val="12"/>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развитие понимания речи: расширять запас понимаемых слов; закреплять умения понимать слова, обозначающие части тела человека, бытовые и игровые действия, признаки предметов; понимать простые по конструкции фразы взрослого;</w:t>
      </w:r>
    </w:p>
    <w:p w:rsidR="00EE014D" w:rsidRPr="00FE482E" w:rsidRDefault="00EE014D" w:rsidP="00245658">
      <w:pPr>
        <w:pStyle w:val="22"/>
        <w:numPr>
          <w:ilvl w:val="0"/>
          <w:numId w:val="12"/>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развитие активной речи: продолжать формировать у детей умение произносить несложные звукоподражания, простые слова; развивать речевое общение со взрослым; стимулировать детей подражать речи взрослого человека, повторять за взрослым и произносить самостоятельно слова, обозначающие близких ребёнку людей, знакомые предметы и игрушки, некоторые действия; добиваться от детей коротких фраз; воспитывать у детей потребность в общении;</w:t>
      </w:r>
    </w:p>
    <w:p w:rsidR="00EE014D" w:rsidRPr="00FE482E" w:rsidRDefault="00EE014D" w:rsidP="00245658">
      <w:pPr>
        <w:pStyle w:val="22"/>
        <w:numPr>
          <w:ilvl w:val="0"/>
          <w:numId w:val="12"/>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привлекать малышей к слушанию произведений народного фольклора (потешки, пестушки, песенки, сказки) с наглядным сопровождением (игрушки для малышей, книжки-игрушки, книжки-картинки) и игровыми действиями с игрушками;</w:t>
      </w:r>
    </w:p>
    <w:p w:rsidR="00EE014D" w:rsidRPr="00FE482E" w:rsidRDefault="00EE014D" w:rsidP="00245658">
      <w:pPr>
        <w:pStyle w:val="22"/>
        <w:numPr>
          <w:ilvl w:val="0"/>
          <w:numId w:val="12"/>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реагировать улыбкой и движениями на эмоциональные реакции малыша при чтении и пропевании фольклорных текстов;</w:t>
      </w:r>
    </w:p>
    <w:p w:rsidR="00EE014D" w:rsidRPr="00FE482E" w:rsidRDefault="00EE014D" w:rsidP="00245658">
      <w:pPr>
        <w:pStyle w:val="22"/>
        <w:numPr>
          <w:ilvl w:val="0"/>
          <w:numId w:val="12"/>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побуждать к повторению за педагогом при чтении слов стихотворного текста, песенок, выполнению действий, о которых идет речь в произведении;</w:t>
      </w:r>
    </w:p>
    <w:p w:rsidR="00EE014D" w:rsidRPr="00FE482E" w:rsidRDefault="00EE014D" w:rsidP="00245658">
      <w:pPr>
        <w:pStyle w:val="22"/>
        <w:numPr>
          <w:ilvl w:val="0"/>
          <w:numId w:val="12"/>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рассматривать вместе с педагогом и узнавать изображенные в книжках- картинках предметы и действия, о которых говорилось в произведении;</w:t>
      </w:r>
    </w:p>
    <w:p w:rsidR="00EE014D" w:rsidRPr="00FE482E" w:rsidRDefault="00EE014D" w:rsidP="00245658">
      <w:pPr>
        <w:pStyle w:val="22"/>
        <w:shd w:val="clear" w:color="auto" w:fill="auto"/>
        <w:tabs>
          <w:tab w:val="left" w:pos="993"/>
        </w:tabs>
        <w:spacing w:before="0" w:after="0" w:line="240" w:lineRule="auto"/>
        <w:jc w:val="both"/>
        <w:rPr>
          <w:color w:val="000000"/>
          <w:sz w:val="24"/>
          <w:szCs w:val="24"/>
        </w:rPr>
      </w:pPr>
    </w:p>
    <w:p w:rsidR="00EE014D" w:rsidRPr="00FE482E" w:rsidRDefault="00EE014D" w:rsidP="00245658">
      <w:pPr>
        <w:pStyle w:val="22"/>
        <w:shd w:val="clear" w:color="auto" w:fill="auto"/>
        <w:tabs>
          <w:tab w:val="left" w:pos="1022"/>
        </w:tabs>
        <w:spacing w:before="0" w:after="0" w:line="240" w:lineRule="auto"/>
        <w:jc w:val="both"/>
        <w:rPr>
          <w:color w:val="000000"/>
          <w:sz w:val="24"/>
          <w:szCs w:val="24"/>
        </w:rPr>
      </w:pPr>
      <w:r w:rsidRPr="00FE482E">
        <w:rPr>
          <w:color w:val="000000"/>
          <w:sz w:val="24"/>
          <w:szCs w:val="24"/>
        </w:rPr>
        <w:lastRenderedPageBreak/>
        <w:t>от 1 года 6 месяцев до 2 лет:</w:t>
      </w:r>
    </w:p>
    <w:p w:rsidR="00EE014D" w:rsidRPr="00FE482E" w:rsidRDefault="00EE014D" w:rsidP="00245658">
      <w:pPr>
        <w:pStyle w:val="22"/>
        <w:numPr>
          <w:ilvl w:val="0"/>
          <w:numId w:val="13"/>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развитие понимания речи: закреплять умение понимать слова, обозначающие предметы, некоторые действия, признаки, размер, цвет, местоположение; понимать речь взрослого и выполнять его просьбы; выполнять несложные поручения;</w:t>
      </w:r>
    </w:p>
    <w:p w:rsidR="00EE014D" w:rsidRPr="00FE482E" w:rsidRDefault="00EE014D" w:rsidP="00245658">
      <w:pPr>
        <w:pStyle w:val="22"/>
        <w:numPr>
          <w:ilvl w:val="0"/>
          <w:numId w:val="13"/>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развитие активной речи: побуждать детей использовать накопленный запас слов по подражанию и самостоятельно, упражнять в замене звукоподражательных слов общеупотребительными; способствовать развитию диалогической речи, воспроизводить за взрослым отдельные слова и короткие фразы; побуждать детей употреблять несложные для произношения слова и простые предложения;</w:t>
      </w:r>
    </w:p>
    <w:p w:rsidR="00EE014D" w:rsidRPr="00FE482E" w:rsidRDefault="00EE014D" w:rsidP="00245658">
      <w:pPr>
        <w:pStyle w:val="22"/>
        <w:numPr>
          <w:ilvl w:val="0"/>
          <w:numId w:val="13"/>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развивать умение слушать чтение взрослым наизусть потешек, стихов, песенок, сказок с наглядным сопровождением (картинки, игрушки, книжки- игрушки, книжки-картинки);</w:t>
      </w:r>
    </w:p>
    <w:p w:rsidR="00EE014D" w:rsidRPr="00FE482E" w:rsidRDefault="00EE014D" w:rsidP="00245658">
      <w:pPr>
        <w:pStyle w:val="22"/>
        <w:numPr>
          <w:ilvl w:val="0"/>
          <w:numId w:val="13"/>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развивать у детей умение эмоционально откликаться на ритм и мелодичность пестушек, песенок, потешек, сказок;</w:t>
      </w:r>
    </w:p>
    <w:p w:rsidR="00EE014D" w:rsidRPr="00FE482E" w:rsidRDefault="00EE014D" w:rsidP="00245658">
      <w:pPr>
        <w:pStyle w:val="22"/>
        <w:numPr>
          <w:ilvl w:val="0"/>
          <w:numId w:val="13"/>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поддерживать положительные эмоциональные и избирательные реакции в процессе чтения произведений фольклора и коротких литературных художественных произведений;</w:t>
      </w:r>
    </w:p>
    <w:p w:rsidR="00EE014D" w:rsidRPr="00FE482E" w:rsidRDefault="00EE014D" w:rsidP="00245658">
      <w:pPr>
        <w:pStyle w:val="22"/>
        <w:numPr>
          <w:ilvl w:val="0"/>
          <w:numId w:val="13"/>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формировать умение показывать и называть предметы, объекты, изображенные в книжках-картинках; показывая, называть совершаемые персонажами действия;</w:t>
      </w:r>
    </w:p>
    <w:p w:rsidR="00EE014D" w:rsidRPr="00FE482E" w:rsidRDefault="00EE014D" w:rsidP="00245658">
      <w:pPr>
        <w:pStyle w:val="22"/>
        <w:numPr>
          <w:ilvl w:val="0"/>
          <w:numId w:val="13"/>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воспринимать вопросительные и восклицательные интонации поэтических произведений;</w:t>
      </w:r>
    </w:p>
    <w:p w:rsidR="00EE014D" w:rsidRPr="00FE482E" w:rsidRDefault="00EE014D" w:rsidP="00245658">
      <w:pPr>
        <w:pStyle w:val="22"/>
        <w:numPr>
          <w:ilvl w:val="0"/>
          <w:numId w:val="13"/>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побуждать договаривать (заканчивать) слова и строчки знакомых ребёнку песенок и стихов.</w:t>
      </w:r>
    </w:p>
    <w:p w:rsidR="00EE014D" w:rsidRPr="00FE482E" w:rsidRDefault="00EE014D" w:rsidP="00245658">
      <w:pPr>
        <w:pStyle w:val="22"/>
        <w:shd w:val="clear" w:color="auto" w:fill="auto"/>
        <w:tabs>
          <w:tab w:val="left" w:pos="993"/>
        </w:tabs>
        <w:spacing w:before="0" w:after="0" w:line="240" w:lineRule="auto"/>
        <w:jc w:val="both"/>
        <w:rPr>
          <w:color w:val="000000"/>
          <w:sz w:val="24"/>
          <w:szCs w:val="24"/>
        </w:rPr>
      </w:pPr>
    </w:p>
    <w:p w:rsidR="00EE014D" w:rsidRPr="00FE482E" w:rsidRDefault="00EE014D" w:rsidP="00245658">
      <w:pPr>
        <w:pStyle w:val="22"/>
        <w:shd w:val="clear" w:color="auto" w:fill="auto"/>
        <w:tabs>
          <w:tab w:val="left" w:pos="1555"/>
        </w:tabs>
        <w:spacing w:before="0" w:after="0" w:line="240" w:lineRule="auto"/>
        <w:jc w:val="both"/>
        <w:rPr>
          <w:color w:val="000000"/>
          <w:sz w:val="24"/>
          <w:szCs w:val="24"/>
        </w:rPr>
      </w:pPr>
      <w:r w:rsidRPr="00FE482E">
        <w:rPr>
          <w:b/>
          <w:color w:val="000000"/>
          <w:sz w:val="24"/>
          <w:szCs w:val="24"/>
        </w:rPr>
        <w:t>Содержание</w:t>
      </w:r>
      <w:r w:rsidRPr="00FE482E">
        <w:rPr>
          <w:color w:val="000000"/>
          <w:sz w:val="24"/>
          <w:szCs w:val="24"/>
        </w:rPr>
        <w:t xml:space="preserve"> образовательной деятельности.</w:t>
      </w:r>
    </w:p>
    <w:p w:rsidR="00EE014D" w:rsidRPr="00FE482E" w:rsidRDefault="00EE014D" w:rsidP="00245658">
      <w:pPr>
        <w:pStyle w:val="22"/>
        <w:shd w:val="clear" w:color="auto" w:fill="auto"/>
        <w:tabs>
          <w:tab w:val="left" w:pos="1555"/>
        </w:tabs>
        <w:spacing w:before="0" w:after="0" w:line="240" w:lineRule="auto"/>
        <w:jc w:val="both"/>
        <w:rPr>
          <w:color w:val="000000"/>
          <w:sz w:val="24"/>
          <w:szCs w:val="24"/>
        </w:rPr>
      </w:pPr>
    </w:p>
    <w:p w:rsidR="00EE014D" w:rsidRPr="00FE482E" w:rsidRDefault="00EE014D" w:rsidP="00245658">
      <w:pPr>
        <w:pStyle w:val="22"/>
        <w:shd w:val="clear" w:color="auto" w:fill="auto"/>
        <w:tabs>
          <w:tab w:val="left" w:pos="998"/>
        </w:tabs>
        <w:spacing w:before="0" w:after="0" w:line="240" w:lineRule="auto"/>
        <w:jc w:val="both"/>
        <w:rPr>
          <w:color w:val="000000"/>
          <w:sz w:val="24"/>
          <w:szCs w:val="24"/>
        </w:rPr>
      </w:pPr>
      <w:r w:rsidRPr="00FE482E">
        <w:rPr>
          <w:color w:val="000000"/>
          <w:sz w:val="24"/>
          <w:szCs w:val="24"/>
        </w:rPr>
        <w:t>От 1 года до 1 года 6 месяцев:</w:t>
      </w:r>
    </w:p>
    <w:p w:rsidR="00EE014D" w:rsidRPr="00FE482E" w:rsidRDefault="00EE014D" w:rsidP="00245658">
      <w:pPr>
        <w:pStyle w:val="22"/>
        <w:numPr>
          <w:ilvl w:val="0"/>
          <w:numId w:val="14"/>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развитие понимания речи: педагог расширяет запас понимаемых слов ребёнка за счет имени ребёнка, предметов обихода, названий животных; активизирует в речи понимание слов, обозначающих предметы, действия («ложись спать», «покатай»), признаки предметов; закрепляет умение понимать речь взрослого, не подкрепленную ситуацией;</w:t>
      </w:r>
    </w:p>
    <w:p w:rsidR="00EE014D" w:rsidRPr="00FE482E" w:rsidRDefault="00EE014D" w:rsidP="00245658">
      <w:pPr>
        <w:pStyle w:val="22"/>
        <w:numPr>
          <w:ilvl w:val="0"/>
          <w:numId w:val="14"/>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развитие активной речи: педагог формирует у детей умения отвечать на простые вопросы («Кто?», «Что?», «Что делает?»), повторять за педагогом и произносить самостоятельно двухсложные слова (мама, Катя), называть игрушки и действия с ними, использовать в речи фразы из 2-3 слов.</w:t>
      </w:r>
    </w:p>
    <w:p w:rsidR="00EE014D" w:rsidRPr="00FE482E" w:rsidRDefault="00EE014D" w:rsidP="00245658">
      <w:pPr>
        <w:pStyle w:val="22"/>
        <w:shd w:val="clear" w:color="auto" w:fill="auto"/>
        <w:tabs>
          <w:tab w:val="left" w:pos="993"/>
        </w:tabs>
        <w:spacing w:before="0" w:after="0" w:line="240" w:lineRule="auto"/>
        <w:jc w:val="both"/>
        <w:rPr>
          <w:color w:val="000000"/>
          <w:sz w:val="24"/>
          <w:szCs w:val="24"/>
        </w:rPr>
      </w:pPr>
    </w:p>
    <w:p w:rsidR="00EE014D" w:rsidRPr="00FE482E" w:rsidRDefault="00EE014D" w:rsidP="00245658">
      <w:pPr>
        <w:pStyle w:val="22"/>
        <w:shd w:val="clear" w:color="auto" w:fill="auto"/>
        <w:tabs>
          <w:tab w:val="left" w:pos="1022"/>
        </w:tabs>
        <w:spacing w:before="0" w:after="0" w:line="240" w:lineRule="auto"/>
        <w:jc w:val="both"/>
        <w:rPr>
          <w:color w:val="000000"/>
          <w:sz w:val="24"/>
          <w:szCs w:val="24"/>
        </w:rPr>
      </w:pPr>
      <w:r w:rsidRPr="00FE482E">
        <w:rPr>
          <w:color w:val="000000"/>
          <w:sz w:val="24"/>
          <w:szCs w:val="24"/>
        </w:rPr>
        <w:t>От 1 года 6 месяцев до 2 лет:</w:t>
      </w:r>
    </w:p>
    <w:p w:rsidR="00EE014D" w:rsidRPr="00FE482E" w:rsidRDefault="00EE014D" w:rsidP="00245658">
      <w:pPr>
        <w:pStyle w:val="22"/>
        <w:numPr>
          <w:ilvl w:val="0"/>
          <w:numId w:val="15"/>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развитие понимания речи: педагог закрепляет умение детей понимать слова, обозначающие предметы в поле зрения ребёнка (мебель, одежда), действия и признаки предметов, размер, цвет, местоположение предметов; совершенствует умения детей понимать слова, обозначающие предметы, находить предметы по слову педагога, выполнять несложные поручения, включающие 2 действия (найди и принеси), отвечать на вопросы о названии предметов одежды, посуды, овощей и фруктов и действиях с ними;</w:t>
      </w:r>
    </w:p>
    <w:p w:rsidR="00EE014D" w:rsidRPr="00FE482E" w:rsidRDefault="00EE014D" w:rsidP="00245658">
      <w:pPr>
        <w:pStyle w:val="22"/>
        <w:numPr>
          <w:ilvl w:val="0"/>
          <w:numId w:val="15"/>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 xml:space="preserve">развитие активной речи: педагог закрепляет умение детей называть окружающих его людей, употреблять местоимения, называть предметы в комнате и вне её, отдельные действия взрослых, свойства предметов (маленький, большой); выражать словами свои просьбы, желания; педагог активизирует речь детей, побуждает её использовать как средство общения с окружающими, формирует умение включаться в диалог с помощью доступных средств (вокализаций, движений, мимики, жестов, слов); активизирует речевые реакции детей путем разыгрывания простых сюжетов со знакомыми предметами, показа картин, отражающих понятные детям ситуации, </w:t>
      </w:r>
      <w:r w:rsidRPr="00FE482E">
        <w:rPr>
          <w:color w:val="000000"/>
          <w:sz w:val="24"/>
          <w:szCs w:val="24"/>
        </w:rPr>
        <w:lastRenderedPageBreak/>
        <w:t>формирует у детей умение осуществлять самостоятельные предметные и игровые действия, подсказывать, как можно обозначить их словом, как развить несложный сюжет, иллюстрируя предметную деятельность, развивает речевую активность ребёнка в процессе отобразительной игры;</w:t>
      </w:r>
    </w:p>
    <w:p w:rsidR="00EE014D" w:rsidRPr="00FE482E" w:rsidRDefault="00EE014D" w:rsidP="00245658">
      <w:pPr>
        <w:pStyle w:val="22"/>
        <w:numPr>
          <w:ilvl w:val="0"/>
          <w:numId w:val="15"/>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в процессе наблюдений детей за живыми объектами и движущимся транспортом педагог в любом контакте с ребёнком поддерживает речевую активность, дает развернутое речевое описание происходящего, того, что ребёнок пока может выразить лишь в однословном высказывании.</w:t>
      </w:r>
    </w:p>
    <w:p w:rsidR="00EE014D" w:rsidRPr="00FE482E" w:rsidRDefault="00EE014D" w:rsidP="00245658">
      <w:pPr>
        <w:pStyle w:val="22"/>
        <w:numPr>
          <w:ilvl w:val="0"/>
          <w:numId w:val="15"/>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во время игр-занятий по рассматриванию предметов, игрушек педагог закрепляет у детей умение обозначать словом объекты и действия, выполнять одноименные действия разными игрушками.</w:t>
      </w:r>
    </w:p>
    <w:p w:rsidR="00EE014D" w:rsidRPr="00FE482E" w:rsidRDefault="00EE014D" w:rsidP="00245658">
      <w:pPr>
        <w:pStyle w:val="22"/>
        <w:shd w:val="clear" w:color="auto" w:fill="auto"/>
        <w:tabs>
          <w:tab w:val="left" w:pos="993"/>
        </w:tabs>
        <w:spacing w:before="0" w:after="0" w:line="240" w:lineRule="auto"/>
        <w:jc w:val="both"/>
        <w:rPr>
          <w:color w:val="000000"/>
          <w:sz w:val="24"/>
          <w:szCs w:val="24"/>
        </w:rPr>
      </w:pPr>
    </w:p>
    <w:p w:rsidR="00EE014D" w:rsidRPr="00FE482E" w:rsidRDefault="00EE014D" w:rsidP="00245658">
      <w:pPr>
        <w:pStyle w:val="22"/>
        <w:shd w:val="clear" w:color="auto" w:fill="auto"/>
        <w:tabs>
          <w:tab w:val="left" w:pos="1489"/>
        </w:tabs>
        <w:spacing w:before="0" w:after="0" w:line="240" w:lineRule="auto"/>
        <w:jc w:val="both"/>
        <w:rPr>
          <w:b/>
          <w:color w:val="000000"/>
          <w:sz w:val="24"/>
          <w:szCs w:val="24"/>
        </w:rPr>
      </w:pPr>
      <w:r w:rsidRPr="00FE482E">
        <w:rPr>
          <w:b/>
          <w:color w:val="000000"/>
          <w:sz w:val="24"/>
          <w:szCs w:val="24"/>
        </w:rPr>
        <w:t>2.3.1. Решение совокупных задач воспитания в рамках образовательной области «Речевое развитие» направлено на приобщение детей к ценностям «Культура» и «Красота», что предполагает:</w:t>
      </w:r>
    </w:p>
    <w:p w:rsidR="00EE014D" w:rsidRPr="00FE482E" w:rsidRDefault="00EE014D" w:rsidP="00245658">
      <w:pPr>
        <w:pStyle w:val="22"/>
        <w:numPr>
          <w:ilvl w:val="0"/>
          <w:numId w:val="16"/>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владение формами речевого этикета, отражающими принятые в обществе правила и нормы культурного поведения;</w:t>
      </w:r>
    </w:p>
    <w:p w:rsidR="00EE014D" w:rsidRPr="00FE482E" w:rsidRDefault="00EE014D" w:rsidP="00245658">
      <w:pPr>
        <w:pStyle w:val="22"/>
        <w:numPr>
          <w:ilvl w:val="0"/>
          <w:numId w:val="16"/>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воспитание отношения к родному языку как ценности, умения чувствовать красоту языка, стремления говорить красиво (на правильном, богатом, образном языке).</w:t>
      </w:r>
    </w:p>
    <w:p w:rsidR="00641C6E" w:rsidRPr="00FE482E" w:rsidRDefault="00641C6E" w:rsidP="00641C6E">
      <w:pPr>
        <w:pStyle w:val="22"/>
        <w:shd w:val="clear" w:color="auto" w:fill="auto"/>
        <w:tabs>
          <w:tab w:val="left" w:pos="993"/>
        </w:tabs>
        <w:spacing w:before="0" w:after="0" w:line="240" w:lineRule="auto"/>
        <w:ind w:left="709"/>
        <w:jc w:val="both"/>
        <w:rPr>
          <w:color w:val="000000"/>
          <w:sz w:val="24"/>
          <w:szCs w:val="24"/>
        </w:rPr>
      </w:pPr>
    </w:p>
    <w:p w:rsidR="00253E1C" w:rsidRPr="00FE482E" w:rsidRDefault="00253E1C" w:rsidP="00253E1C">
      <w:pPr>
        <w:pStyle w:val="1"/>
        <w:keepNext w:val="0"/>
        <w:widowControl w:val="0"/>
        <w:tabs>
          <w:tab w:val="left" w:pos="994"/>
        </w:tabs>
        <w:autoSpaceDE w:val="0"/>
        <w:autoSpaceDN w:val="0"/>
        <w:spacing w:before="0" w:after="0" w:line="240" w:lineRule="auto"/>
        <w:rPr>
          <w:rFonts w:ascii="Times New Roman" w:hAnsi="Times New Roman"/>
          <w:color w:val="000000"/>
          <w:sz w:val="24"/>
          <w:szCs w:val="24"/>
        </w:rPr>
      </w:pPr>
      <w:r w:rsidRPr="00FE482E">
        <w:rPr>
          <w:rFonts w:ascii="Times New Roman" w:hAnsi="Times New Roman"/>
          <w:color w:val="000000"/>
          <w:sz w:val="24"/>
          <w:szCs w:val="24"/>
        </w:rPr>
        <w:t>2.4.</w:t>
      </w:r>
      <w:r w:rsidR="00EE014D" w:rsidRPr="00FE482E">
        <w:rPr>
          <w:rFonts w:ascii="Times New Roman" w:hAnsi="Times New Roman"/>
          <w:color w:val="000000"/>
          <w:sz w:val="24"/>
          <w:szCs w:val="24"/>
        </w:rPr>
        <w:t>Художественно-эстетическое</w:t>
      </w:r>
      <w:r w:rsidR="00EE014D" w:rsidRPr="00FE482E">
        <w:rPr>
          <w:rFonts w:ascii="Times New Roman" w:hAnsi="Times New Roman"/>
          <w:color w:val="000000"/>
          <w:spacing w:val="-7"/>
          <w:sz w:val="24"/>
          <w:szCs w:val="24"/>
        </w:rPr>
        <w:t xml:space="preserve"> </w:t>
      </w:r>
      <w:r w:rsidRPr="00FE482E">
        <w:rPr>
          <w:rFonts w:ascii="Times New Roman" w:hAnsi="Times New Roman"/>
          <w:color w:val="000000"/>
          <w:spacing w:val="-7"/>
          <w:sz w:val="24"/>
          <w:szCs w:val="24"/>
        </w:rPr>
        <w:t xml:space="preserve">   </w:t>
      </w:r>
      <w:r w:rsidRPr="00FE482E">
        <w:rPr>
          <w:rFonts w:ascii="Times New Roman" w:hAnsi="Times New Roman"/>
          <w:color w:val="000000"/>
          <w:sz w:val="24"/>
          <w:szCs w:val="24"/>
        </w:rPr>
        <w:t xml:space="preserve">развитие </w:t>
      </w:r>
    </w:p>
    <w:p w:rsidR="00253E1C" w:rsidRPr="00FE482E" w:rsidRDefault="00253E1C" w:rsidP="00253E1C">
      <w:pPr>
        <w:pStyle w:val="1"/>
        <w:keepNext w:val="0"/>
        <w:widowControl w:val="0"/>
        <w:tabs>
          <w:tab w:val="left" w:pos="994"/>
        </w:tabs>
        <w:autoSpaceDE w:val="0"/>
        <w:autoSpaceDN w:val="0"/>
        <w:spacing w:before="0" w:after="0" w:line="240" w:lineRule="auto"/>
        <w:rPr>
          <w:rFonts w:ascii="Times New Roman" w:hAnsi="Times New Roman"/>
          <w:color w:val="000000"/>
          <w:sz w:val="24"/>
          <w:szCs w:val="24"/>
        </w:rPr>
      </w:pPr>
    </w:p>
    <w:p w:rsidR="00EE014D" w:rsidRPr="00FE482E" w:rsidRDefault="00253E1C" w:rsidP="00253E1C">
      <w:pPr>
        <w:pStyle w:val="1"/>
        <w:keepNext w:val="0"/>
        <w:widowControl w:val="0"/>
        <w:tabs>
          <w:tab w:val="left" w:pos="994"/>
        </w:tabs>
        <w:autoSpaceDE w:val="0"/>
        <w:autoSpaceDN w:val="0"/>
        <w:spacing w:before="0" w:after="0" w:line="240" w:lineRule="auto"/>
        <w:rPr>
          <w:rFonts w:ascii="Times New Roman" w:hAnsi="Times New Roman"/>
          <w:color w:val="000000"/>
          <w:sz w:val="24"/>
          <w:szCs w:val="24"/>
        </w:rPr>
      </w:pPr>
      <w:r w:rsidRPr="00FE482E">
        <w:rPr>
          <w:rFonts w:ascii="Times New Roman" w:hAnsi="Times New Roman"/>
          <w:color w:val="000000"/>
          <w:sz w:val="24"/>
          <w:szCs w:val="24"/>
        </w:rPr>
        <w:t xml:space="preserve"> </w:t>
      </w:r>
      <w:r w:rsidR="00EE014D" w:rsidRPr="00FE482E">
        <w:rPr>
          <w:rFonts w:ascii="Times New Roman" w:hAnsi="Times New Roman"/>
          <w:color w:val="000000"/>
          <w:sz w:val="24"/>
          <w:szCs w:val="24"/>
        </w:rPr>
        <w:t>От 1 года до 2 лет.</w:t>
      </w:r>
    </w:p>
    <w:p w:rsidR="00EE014D" w:rsidRPr="00FE482E" w:rsidRDefault="00EE014D" w:rsidP="00245658">
      <w:pPr>
        <w:pStyle w:val="22"/>
        <w:shd w:val="clear" w:color="auto" w:fill="auto"/>
        <w:tabs>
          <w:tab w:val="left" w:pos="1556"/>
        </w:tabs>
        <w:spacing w:before="0" w:after="0" w:line="240" w:lineRule="auto"/>
        <w:jc w:val="both"/>
        <w:rPr>
          <w:color w:val="000000"/>
          <w:sz w:val="24"/>
          <w:szCs w:val="24"/>
        </w:rPr>
      </w:pPr>
      <w:r w:rsidRPr="00FE482E">
        <w:rPr>
          <w:color w:val="000000"/>
          <w:sz w:val="24"/>
          <w:szCs w:val="24"/>
        </w:rPr>
        <w:t xml:space="preserve">В области художественно-эстетического развития основными </w:t>
      </w:r>
      <w:r w:rsidRPr="00FE482E">
        <w:rPr>
          <w:b/>
          <w:color w:val="000000"/>
          <w:sz w:val="24"/>
          <w:szCs w:val="24"/>
        </w:rPr>
        <w:t>задачами</w:t>
      </w:r>
      <w:r w:rsidRPr="00FE482E">
        <w:rPr>
          <w:color w:val="000000"/>
          <w:sz w:val="24"/>
          <w:szCs w:val="24"/>
        </w:rPr>
        <w:t xml:space="preserve"> образовательной деятельности являются:</w:t>
      </w:r>
    </w:p>
    <w:p w:rsidR="00EE014D" w:rsidRPr="00FE482E" w:rsidRDefault="00EE014D" w:rsidP="00245658">
      <w:pPr>
        <w:pStyle w:val="22"/>
        <w:shd w:val="clear" w:color="auto" w:fill="auto"/>
        <w:tabs>
          <w:tab w:val="left" w:pos="994"/>
        </w:tabs>
        <w:spacing w:before="0" w:after="0" w:line="240" w:lineRule="auto"/>
        <w:jc w:val="both"/>
        <w:rPr>
          <w:color w:val="000000"/>
          <w:sz w:val="24"/>
          <w:szCs w:val="24"/>
        </w:rPr>
      </w:pPr>
      <w:r w:rsidRPr="00FE482E">
        <w:rPr>
          <w:color w:val="000000"/>
          <w:sz w:val="24"/>
          <w:szCs w:val="24"/>
        </w:rPr>
        <w:t>- от 1 года до 1 года 6 месяцев:</w:t>
      </w:r>
    </w:p>
    <w:p w:rsidR="00EE014D" w:rsidRPr="00FE482E" w:rsidRDefault="00EE014D" w:rsidP="00245658">
      <w:pPr>
        <w:pStyle w:val="22"/>
        <w:shd w:val="clear" w:color="auto" w:fill="auto"/>
        <w:spacing w:before="0" w:after="0" w:line="240" w:lineRule="auto"/>
        <w:jc w:val="both"/>
        <w:rPr>
          <w:color w:val="000000"/>
          <w:sz w:val="24"/>
          <w:szCs w:val="24"/>
        </w:rPr>
      </w:pPr>
      <w:r w:rsidRPr="00FE482E">
        <w:rPr>
          <w:color w:val="000000"/>
          <w:sz w:val="24"/>
          <w:szCs w:val="24"/>
        </w:rPr>
        <w:t>формировать у детей эмоциональный отклик на музыку (жестом, мимикой, подпеванием, движениями), желание слушать музыкальные произведения;</w:t>
      </w:r>
    </w:p>
    <w:p w:rsidR="00EE014D" w:rsidRPr="00FE482E" w:rsidRDefault="00EE014D" w:rsidP="00245658">
      <w:pPr>
        <w:pStyle w:val="22"/>
        <w:shd w:val="clear" w:color="auto" w:fill="auto"/>
        <w:spacing w:before="0" w:after="0" w:line="240" w:lineRule="auto"/>
        <w:jc w:val="both"/>
        <w:rPr>
          <w:color w:val="000000"/>
          <w:sz w:val="24"/>
          <w:szCs w:val="24"/>
        </w:rPr>
      </w:pPr>
      <w:r w:rsidRPr="00FE482E">
        <w:rPr>
          <w:color w:val="000000"/>
          <w:sz w:val="24"/>
          <w:szCs w:val="24"/>
        </w:rPr>
        <w:t>создавать у детей радостное настроение при пении, движениях и игровых действиях под музыку;</w:t>
      </w:r>
    </w:p>
    <w:p w:rsidR="00EE014D" w:rsidRPr="00FE482E" w:rsidRDefault="00EE014D" w:rsidP="00245658">
      <w:pPr>
        <w:pStyle w:val="22"/>
        <w:shd w:val="clear" w:color="auto" w:fill="auto"/>
        <w:tabs>
          <w:tab w:val="left" w:pos="1027"/>
        </w:tabs>
        <w:spacing w:before="0" w:after="0" w:line="240" w:lineRule="auto"/>
        <w:jc w:val="both"/>
        <w:rPr>
          <w:color w:val="000000"/>
          <w:sz w:val="24"/>
          <w:szCs w:val="24"/>
        </w:rPr>
      </w:pPr>
      <w:r w:rsidRPr="00FE482E">
        <w:rPr>
          <w:color w:val="000000"/>
          <w:sz w:val="24"/>
          <w:szCs w:val="24"/>
        </w:rPr>
        <w:t>- от 1 года 6 месяцев до 2 лет:</w:t>
      </w:r>
    </w:p>
    <w:p w:rsidR="00EE014D" w:rsidRPr="00FE482E" w:rsidRDefault="00EE014D" w:rsidP="00245658">
      <w:pPr>
        <w:pStyle w:val="22"/>
        <w:shd w:val="clear" w:color="auto" w:fill="auto"/>
        <w:spacing w:before="0" w:after="0" w:line="240" w:lineRule="auto"/>
        <w:jc w:val="both"/>
        <w:rPr>
          <w:color w:val="000000"/>
          <w:sz w:val="24"/>
          <w:szCs w:val="24"/>
        </w:rPr>
      </w:pPr>
      <w:r w:rsidRPr="00FE482E">
        <w:rPr>
          <w:color w:val="000000"/>
          <w:sz w:val="24"/>
          <w:szCs w:val="24"/>
        </w:rPr>
        <w:t>развивать у детей способность слушать художественный текст и активно (эмоционально) реагировать на его содержание;</w:t>
      </w:r>
    </w:p>
    <w:p w:rsidR="00EE014D" w:rsidRPr="00FE482E" w:rsidRDefault="00EE014D" w:rsidP="00245658">
      <w:pPr>
        <w:pStyle w:val="22"/>
        <w:shd w:val="clear" w:color="auto" w:fill="auto"/>
        <w:spacing w:before="0" w:after="0" w:line="240" w:lineRule="auto"/>
        <w:jc w:val="both"/>
        <w:rPr>
          <w:color w:val="000000"/>
          <w:sz w:val="24"/>
          <w:szCs w:val="24"/>
        </w:rPr>
      </w:pPr>
      <w:r w:rsidRPr="00FE482E">
        <w:rPr>
          <w:color w:val="000000"/>
          <w:sz w:val="24"/>
          <w:szCs w:val="24"/>
        </w:rPr>
        <w:t>обеспечивать возможности наблюдать за процессом рисования, лепки взрослого, вызывать к ним интерес;</w:t>
      </w:r>
    </w:p>
    <w:p w:rsidR="00EE014D" w:rsidRPr="00FE482E" w:rsidRDefault="00EE014D" w:rsidP="00245658">
      <w:pPr>
        <w:pStyle w:val="22"/>
        <w:shd w:val="clear" w:color="auto" w:fill="auto"/>
        <w:spacing w:before="0" w:after="0" w:line="240" w:lineRule="auto"/>
        <w:jc w:val="both"/>
        <w:rPr>
          <w:color w:val="000000"/>
          <w:sz w:val="24"/>
          <w:szCs w:val="24"/>
        </w:rPr>
      </w:pPr>
      <w:r w:rsidRPr="00FE482E">
        <w:rPr>
          <w:color w:val="000000"/>
          <w:sz w:val="24"/>
          <w:szCs w:val="24"/>
        </w:rPr>
        <w:t>поощрять у детей желание рисовать красками, карандашами, фломастерами, предоставляя возможность ритмично заполнять лист бумаги яркими пятнами, мазками, линиями;</w:t>
      </w:r>
    </w:p>
    <w:p w:rsidR="00EE014D" w:rsidRPr="00FE482E" w:rsidRDefault="00EE014D" w:rsidP="00245658">
      <w:pPr>
        <w:pStyle w:val="22"/>
        <w:shd w:val="clear" w:color="auto" w:fill="auto"/>
        <w:spacing w:before="0" w:after="0" w:line="240" w:lineRule="auto"/>
        <w:jc w:val="both"/>
        <w:rPr>
          <w:color w:val="000000"/>
          <w:sz w:val="24"/>
          <w:szCs w:val="24"/>
        </w:rPr>
      </w:pPr>
      <w:r w:rsidRPr="00FE482E">
        <w:rPr>
          <w:color w:val="000000"/>
          <w:sz w:val="24"/>
          <w:szCs w:val="24"/>
        </w:rPr>
        <w:t>развивать у детей умение прислушиваться к словам песен и воспроизводить звукоподражания и простейшие интонации;</w:t>
      </w:r>
    </w:p>
    <w:p w:rsidR="00EE014D" w:rsidRPr="00FE482E" w:rsidRDefault="00EE014D" w:rsidP="00245658">
      <w:pPr>
        <w:pStyle w:val="22"/>
        <w:shd w:val="clear" w:color="auto" w:fill="auto"/>
        <w:spacing w:before="0" w:after="0" w:line="240" w:lineRule="auto"/>
        <w:jc w:val="both"/>
        <w:rPr>
          <w:color w:val="000000"/>
          <w:sz w:val="24"/>
          <w:szCs w:val="24"/>
        </w:rPr>
      </w:pPr>
      <w:r w:rsidRPr="00FE482E">
        <w:rPr>
          <w:color w:val="000000"/>
          <w:sz w:val="24"/>
          <w:szCs w:val="24"/>
        </w:rPr>
        <w:t>развивать у детей умение выполнять под музыку игровые и плясовые движения, соответствующие словам песни и характеру музыки.</w:t>
      </w:r>
    </w:p>
    <w:p w:rsidR="00EE014D" w:rsidRPr="00FE482E" w:rsidRDefault="00EE014D" w:rsidP="00245658">
      <w:pPr>
        <w:pStyle w:val="22"/>
        <w:shd w:val="clear" w:color="auto" w:fill="auto"/>
        <w:spacing w:before="0" w:after="0" w:line="240" w:lineRule="auto"/>
        <w:jc w:val="both"/>
        <w:rPr>
          <w:color w:val="000000"/>
          <w:sz w:val="24"/>
          <w:szCs w:val="24"/>
        </w:rPr>
      </w:pPr>
    </w:p>
    <w:p w:rsidR="00EE014D" w:rsidRPr="00FE482E" w:rsidRDefault="00EE014D" w:rsidP="00245658">
      <w:pPr>
        <w:pStyle w:val="22"/>
        <w:shd w:val="clear" w:color="auto" w:fill="auto"/>
        <w:tabs>
          <w:tab w:val="left" w:pos="1560"/>
        </w:tabs>
        <w:spacing w:before="0" w:after="0" w:line="240" w:lineRule="auto"/>
        <w:jc w:val="both"/>
        <w:rPr>
          <w:color w:val="000000"/>
          <w:sz w:val="24"/>
          <w:szCs w:val="24"/>
        </w:rPr>
      </w:pPr>
      <w:r w:rsidRPr="00FE482E">
        <w:rPr>
          <w:b/>
          <w:color w:val="000000"/>
          <w:sz w:val="24"/>
          <w:szCs w:val="24"/>
        </w:rPr>
        <w:t>Содержание</w:t>
      </w:r>
      <w:r w:rsidRPr="00FE482E">
        <w:rPr>
          <w:color w:val="000000"/>
          <w:sz w:val="24"/>
          <w:szCs w:val="24"/>
        </w:rPr>
        <w:t xml:space="preserve"> образовательной деятельности.</w:t>
      </w:r>
    </w:p>
    <w:p w:rsidR="00EE014D" w:rsidRPr="00FE482E" w:rsidRDefault="00253E1C" w:rsidP="00245658">
      <w:pPr>
        <w:pStyle w:val="22"/>
        <w:shd w:val="clear" w:color="auto" w:fill="auto"/>
        <w:tabs>
          <w:tab w:val="left" w:pos="1028"/>
        </w:tabs>
        <w:spacing w:before="0" w:after="0" w:line="240" w:lineRule="auto"/>
        <w:jc w:val="both"/>
        <w:rPr>
          <w:color w:val="000000"/>
          <w:sz w:val="24"/>
          <w:szCs w:val="24"/>
        </w:rPr>
      </w:pPr>
      <w:r w:rsidRPr="00FE482E">
        <w:rPr>
          <w:color w:val="000000"/>
          <w:sz w:val="24"/>
          <w:szCs w:val="24"/>
        </w:rPr>
        <w:t xml:space="preserve">- </w:t>
      </w:r>
      <w:r w:rsidR="00EE014D" w:rsidRPr="00FE482E">
        <w:rPr>
          <w:color w:val="000000"/>
          <w:sz w:val="24"/>
          <w:szCs w:val="24"/>
        </w:rPr>
        <w:t xml:space="preserve">от 1 года до 1 года 6 месяцев - педагог приобщает детей к восприятию веселой и спокойной музыки. Формирует умение различать на слух звучание разных по тембру музыкальных инструментов (барабан, флейта или дудочка). Педагог содействует пониманию детьми содержания понравившейся песенки, помогает подпевать (как могут, умеют). Формирует у детей умение заканчивать петь вместе со взрослым. Педагог развивает у детей умение ходить под музыку, выполнять простейшие плясовые движения (пружинка, притопывание ногой, переступание с ноги на ногу, прихлопывание в ладоши, помахивание погремушкой, платочком; кружение, вращение руками - «фонарики»). В процессе игровых действий педагог развивает у детей интерес и желание передавать </w:t>
      </w:r>
      <w:r w:rsidR="00EE014D" w:rsidRPr="00FE482E">
        <w:rPr>
          <w:color w:val="000000"/>
          <w:sz w:val="24"/>
          <w:szCs w:val="24"/>
        </w:rPr>
        <w:lastRenderedPageBreak/>
        <w:t>движения, связанные с образом (птичка, мишка, зайка).</w:t>
      </w:r>
    </w:p>
    <w:p w:rsidR="00EE014D" w:rsidRPr="00FE482E" w:rsidRDefault="00EE014D" w:rsidP="00253E1C">
      <w:pPr>
        <w:pStyle w:val="22"/>
        <w:shd w:val="clear" w:color="auto" w:fill="auto"/>
        <w:tabs>
          <w:tab w:val="left" w:pos="1033"/>
        </w:tabs>
        <w:spacing w:before="0" w:after="0" w:line="240" w:lineRule="auto"/>
        <w:jc w:val="both"/>
        <w:rPr>
          <w:color w:val="000000"/>
          <w:sz w:val="24"/>
          <w:szCs w:val="24"/>
        </w:rPr>
      </w:pPr>
      <w:r w:rsidRPr="00FE482E">
        <w:rPr>
          <w:color w:val="000000"/>
          <w:sz w:val="24"/>
          <w:szCs w:val="24"/>
        </w:rPr>
        <w:t>- от 1 года 6 месяцев до 2 лет - педагог формирует у детей эмоциональное восприятие знакомого музыкального произведения, желание дослушать его до конца. Формирует у детей умение различать тембровое звучание музыкальных инструментов (дудочка, барабан, гармошка, флейта), показывать инструмент (один из двух или трех), на котором взрослый исполнял мелодию.</w:t>
      </w:r>
    </w:p>
    <w:p w:rsidR="00EE014D" w:rsidRPr="00FE482E" w:rsidRDefault="00EE014D" w:rsidP="00253E1C">
      <w:pPr>
        <w:pStyle w:val="22"/>
        <w:shd w:val="clear" w:color="auto" w:fill="auto"/>
        <w:spacing w:before="0" w:after="0" w:line="240" w:lineRule="auto"/>
        <w:jc w:val="both"/>
        <w:rPr>
          <w:color w:val="000000"/>
          <w:sz w:val="24"/>
          <w:szCs w:val="24"/>
        </w:rPr>
      </w:pPr>
      <w:r w:rsidRPr="00FE482E">
        <w:rPr>
          <w:color w:val="000000"/>
          <w:sz w:val="24"/>
          <w:szCs w:val="24"/>
        </w:rPr>
        <w:t>Педагог поощряет самостоятельную активность у детей (звукоподражание, подпевание слов, фраз, несложных попевок и песенок). Продолжает развивать умение у детей двигаться под музыку в соответствии с её характером, выполнять движения самостоятельно. Педагог развивает умение у детей вслушиваться в музыку и с изменением характера её звучания изменять движения (переходить с ходьбы на притопывание, кружение). Формирует у детей умение чувствовать характер музыки и передавать его игровыми действиями (мишка идет, зайка прыгает, птичка клюет).</w:t>
      </w:r>
    </w:p>
    <w:p w:rsidR="00EE014D" w:rsidRPr="00FE482E" w:rsidRDefault="00EE014D" w:rsidP="00253E1C">
      <w:pPr>
        <w:pStyle w:val="22"/>
        <w:shd w:val="clear" w:color="auto" w:fill="auto"/>
        <w:spacing w:before="0" w:after="0" w:line="240" w:lineRule="auto"/>
        <w:jc w:val="both"/>
        <w:rPr>
          <w:color w:val="000000"/>
          <w:sz w:val="24"/>
          <w:szCs w:val="24"/>
        </w:rPr>
      </w:pPr>
      <w:r w:rsidRPr="00FE482E">
        <w:rPr>
          <w:color w:val="000000"/>
          <w:sz w:val="24"/>
          <w:szCs w:val="24"/>
        </w:rPr>
        <w:t>Педагог поощряет экспериментирование детей с красками, глиной, пластилином. Педагог формирует у детей умение рисовать на больших цветных листах бумаги, обращая внимание на красоту цветовых пятен. Процесс рисования, лепки носит характер совместных действий.</w:t>
      </w:r>
      <w:r w:rsidR="008806DC" w:rsidRPr="00FE482E">
        <w:rPr>
          <w:color w:val="000000"/>
          <w:sz w:val="24"/>
          <w:szCs w:val="24"/>
        </w:rPr>
        <w:t xml:space="preserve"> </w:t>
      </w:r>
    </w:p>
    <w:p w:rsidR="00EE014D" w:rsidRPr="00FE482E" w:rsidRDefault="00EE014D" w:rsidP="00253E1C">
      <w:pPr>
        <w:pStyle w:val="22"/>
        <w:shd w:val="clear" w:color="auto" w:fill="auto"/>
        <w:spacing w:before="0" w:after="0" w:line="240" w:lineRule="auto"/>
        <w:jc w:val="both"/>
        <w:rPr>
          <w:color w:val="000000"/>
          <w:sz w:val="24"/>
          <w:szCs w:val="24"/>
        </w:rPr>
      </w:pPr>
    </w:p>
    <w:p w:rsidR="00EE014D" w:rsidRPr="00FE482E" w:rsidRDefault="00EE014D" w:rsidP="00245658">
      <w:pPr>
        <w:pStyle w:val="1"/>
        <w:tabs>
          <w:tab w:val="left" w:pos="994"/>
        </w:tabs>
        <w:spacing w:before="0" w:line="240" w:lineRule="auto"/>
        <w:jc w:val="both"/>
        <w:rPr>
          <w:rFonts w:ascii="Times New Roman" w:hAnsi="Times New Roman"/>
          <w:color w:val="000000"/>
          <w:sz w:val="24"/>
          <w:szCs w:val="24"/>
        </w:rPr>
      </w:pPr>
      <w:r w:rsidRPr="00FE482E">
        <w:rPr>
          <w:rFonts w:ascii="Times New Roman" w:hAnsi="Times New Roman"/>
          <w:color w:val="000000"/>
          <w:sz w:val="24"/>
          <w:szCs w:val="24"/>
        </w:rPr>
        <w:t>2.4.1. Решение совокупных задач воспитания в рамках образовательной области «Художественно-эстетическое</w:t>
      </w:r>
      <w:r w:rsidRPr="00FE482E">
        <w:rPr>
          <w:rFonts w:ascii="Times New Roman" w:hAnsi="Times New Roman"/>
          <w:color w:val="000000"/>
          <w:spacing w:val="-7"/>
          <w:sz w:val="24"/>
          <w:szCs w:val="24"/>
        </w:rPr>
        <w:t xml:space="preserve"> </w:t>
      </w:r>
      <w:r w:rsidRPr="00FE482E">
        <w:rPr>
          <w:rFonts w:ascii="Times New Roman" w:hAnsi="Times New Roman"/>
          <w:color w:val="000000"/>
          <w:sz w:val="24"/>
          <w:szCs w:val="24"/>
        </w:rPr>
        <w:t>развитие» направлено на приобщение детей к ценностям «Культура» и «Красота», что предполагает:</w:t>
      </w:r>
    </w:p>
    <w:p w:rsidR="00EE014D" w:rsidRPr="00FE482E" w:rsidRDefault="00EE014D" w:rsidP="00245658">
      <w:pPr>
        <w:pStyle w:val="22"/>
        <w:numPr>
          <w:ilvl w:val="0"/>
          <w:numId w:val="17"/>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воспитание эстетических чувств (удивления, радости, восхищения) к различным объектам и явлениям окружающего мира (природного, бытового, социального), к произведениям разных видов, жанров и стилей искусства (в соответствии с возрастными особенностями);</w:t>
      </w:r>
    </w:p>
    <w:p w:rsidR="00EE014D" w:rsidRPr="00FE482E" w:rsidRDefault="00EE014D" w:rsidP="00245658">
      <w:pPr>
        <w:pStyle w:val="22"/>
        <w:numPr>
          <w:ilvl w:val="0"/>
          <w:numId w:val="17"/>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приобщение к традициям и великому культурному наследию российского народа, шедеврам мировой художественной культуры;</w:t>
      </w:r>
    </w:p>
    <w:p w:rsidR="00EE014D" w:rsidRPr="00FE482E" w:rsidRDefault="00EE014D" w:rsidP="00245658">
      <w:pPr>
        <w:pStyle w:val="22"/>
        <w:numPr>
          <w:ilvl w:val="0"/>
          <w:numId w:val="17"/>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становление эстетического, эмоционально-ценностного отношения к окружающему миру для гармонизации внешнего и внутреннего мира ребёнка;</w:t>
      </w:r>
    </w:p>
    <w:p w:rsidR="00EE014D" w:rsidRPr="00FE482E" w:rsidRDefault="00EE014D" w:rsidP="00245658">
      <w:pPr>
        <w:pStyle w:val="22"/>
        <w:numPr>
          <w:ilvl w:val="0"/>
          <w:numId w:val="17"/>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создание условий для раскрытия детьми базовых ценностей и их проживания в разных видах художественно-творческой деятельности;</w:t>
      </w:r>
    </w:p>
    <w:p w:rsidR="00EE014D" w:rsidRPr="00FE482E" w:rsidRDefault="00EE014D" w:rsidP="00245658">
      <w:pPr>
        <w:pStyle w:val="22"/>
        <w:numPr>
          <w:ilvl w:val="0"/>
          <w:numId w:val="17"/>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формирование целостной картины мира на основе интеграции интеллектуального и эмоционально-образного способов его освоения детьми;</w:t>
      </w:r>
    </w:p>
    <w:p w:rsidR="00EE014D" w:rsidRPr="00FE482E" w:rsidRDefault="00EE014D" w:rsidP="00245658">
      <w:pPr>
        <w:pStyle w:val="22"/>
        <w:numPr>
          <w:ilvl w:val="0"/>
          <w:numId w:val="17"/>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создание условий для выявления, развития и реализации творческого потенциала каждого ребёнка с учётом его индивидуальности, поддержка его готовности к творческой самореализации и сотворчеству с другими людьми (детьми и взрослыми).</w:t>
      </w:r>
    </w:p>
    <w:p w:rsidR="00EE014D" w:rsidRPr="00FE482E" w:rsidRDefault="00EE014D" w:rsidP="00245658">
      <w:pPr>
        <w:pStyle w:val="af1"/>
        <w:jc w:val="both"/>
        <w:rPr>
          <w:color w:val="000000"/>
        </w:rPr>
      </w:pPr>
    </w:p>
    <w:p w:rsidR="00EE014D" w:rsidRPr="00FE482E" w:rsidRDefault="00EE014D" w:rsidP="00245658">
      <w:pPr>
        <w:pStyle w:val="1"/>
        <w:tabs>
          <w:tab w:val="left" w:pos="994"/>
        </w:tabs>
        <w:spacing w:before="0" w:line="240" w:lineRule="auto"/>
        <w:jc w:val="both"/>
        <w:rPr>
          <w:rFonts w:ascii="Times New Roman" w:hAnsi="Times New Roman"/>
          <w:color w:val="000000"/>
          <w:sz w:val="24"/>
          <w:szCs w:val="24"/>
        </w:rPr>
      </w:pPr>
      <w:r w:rsidRPr="00FE482E">
        <w:rPr>
          <w:rFonts w:ascii="Times New Roman" w:hAnsi="Times New Roman"/>
          <w:color w:val="000000"/>
          <w:sz w:val="24"/>
          <w:szCs w:val="24"/>
        </w:rPr>
        <w:t>2.5.Физическое</w:t>
      </w:r>
      <w:r w:rsidRPr="00FE482E">
        <w:rPr>
          <w:rFonts w:ascii="Times New Roman" w:hAnsi="Times New Roman"/>
          <w:color w:val="000000"/>
          <w:spacing w:val="-2"/>
          <w:sz w:val="24"/>
          <w:szCs w:val="24"/>
        </w:rPr>
        <w:t xml:space="preserve"> </w:t>
      </w:r>
      <w:r w:rsidRPr="00FE482E">
        <w:rPr>
          <w:rFonts w:ascii="Times New Roman" w:hAnsi="Times New Roman"/>
          <w:color w:val="000000"/>
          <w:sz w:val="24"/>
          <w:szCs w:val="24"/>
        </w:rPr>
        <w:t>развитие</w:t>
      </w:r>
    </w:p>
    <w:p w:rsidR="00EE014D" w:rsidRPr="00FE482E" w:rsidRDefault="00EE014D" w:rsidP="00245658">
      <w:pPr>
        <w:pStyle w:val="22"/>
        <w:shd w:val="clear" w:color="auto" w:fill="auto"/>
        <w:tabs>
          <w:tab w:val="left" w:pos="1369"/>
        </w:tabs>
        <w:spacing w:before="0" w:after="0" w:line="240" w:lineRule="auto"/>
        <w:jc w:val="both"/>
        <w:rPr>
          <w:b/>
          <w:color w:val="000000"/>
          <w:sz w:val="24"/>
          <w:szCs w:val="24"/>
        </w:rPr>
      </w:pPr>
      <w:r w:rsidRPr="00FE482E">
        <w:rPr>
          <w:b/>
          <w:color w:val="000000"/>
          <w:sz w:val="24"/>
          <w:szCs w:val="24"/>
        </w:rPr>
        <w:t>От 1 года до 2 лет.</w:t>
      </w:r>
    </w:p>
    <w:p w:rsidR="00EE014D" w:rsidRPr="00FE482E" w:rsidRDefault="00EE014D" w:rsidP="00245658">
      <w:pPr>
        <w:pStyle w:val="22"/>
        <w:shd w:val="clear" w:color="auto" w:fill="auto"/>
        <w:tabs>
          <w:tab w:val="left" w:pos="1570"/>
        </w:tabs>
        <w:spacing w:before="0" w:after="0" w:line="240" w:lineRule="auto"/>
        <w:ind w:firstLine="709"/>
        <w:jc w:val="both"/>
        <w:rPr>
          <w:color w:val="000000"/>
          <w:sz w:val="24"/>
          <w:szCs w:val="24"/>
        </w:rPr>
      </w:pPr>
      <w:r w:rsidRPr="00FE482E">
        <w:rPr>
          <w:color w:val="000000"/>
          <w:sz w:val="24"/>
          <w:szCs w:val="24"/>
        </w:rPr>
        <w:t xml:space="preserve">Основные </w:t>
      </w:r>
      <w:r w:rsidRPr="00FE482E">
        <w:rPr>
          <w:b/>
          <w:color w:val="000000"/>
          <w:sz w:val="24"/>
          <w:szCs w:val="24"/>
        </w:rPr>
        <w:t>задачи</w:t>
      </w:r>
      <w:r w:rsidRPr="00FE482E">
        <w:rPr>
          <w:color w:val="000000"/>
          <w:sz w:val="24"/>
          <w:szCs w:val="24"/>
        </w:rPr>
        <w:t xml:space="preserve"> образовательной деятельности в области физического развития:</w:t>
      </w:r>
    </w:p>
    <w:p w:rsidR="00EE014D" w:rsidRPr="00FE482E" w:rsidRDefault="00EE014D" w:rsidP="00245658">
      <w:pPr>
        <w:pStyle w:val="22"/>
        <w:numPr>
          <w:ilvl w:val="0"/>
          <w:numId w:val="18"/>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создавать условия для последовательного становления первых основных движений (бросание, катание, ползание, лазанье, ходьба) в совместной деятельности педагога с ребёнком;</w:t>
      </w:r>
    </w:p>
    <w:p w:rsidR="00EE014D" w:rsidRPr="00FE482E" w:rsidRDefault="00EE014D" w:rsidP="00245658">
      <w:pPr>
        <w:pStyle w:val="22"/>
        <w:numPr>
          <w:ilvl w:val="0"/>
          <w:numId w:val="18"/>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создавать условия для развития равновесия и ориентировки в пространстве; поддерживать желание выполнять физические упражнения в паре с педагогом; привлекать к участию в играх-забавах, игровых упражнениях, подвижных играх, побуждать к самостоятельным действиям;</w:t>
      </w:r>
    </w:p>
    <w:p w:rsidR="00EE014D" w:rsidRPr="00FE482E" w:rsidRDefault="00EE014D" w:rsidP="00245658">
      <w:pPr>
        <w:pStyle w:val="22"/>
        <w:numPr>
          <w:ilvl w:val="0"/>
          <w:numId w:val="18"/>
        </w:numPr>
        <w:shd w:val="clear" w:color="auto" w:fill="auto"/>
        <w:tabs>
          <w:tab w:val="left" w:pos="993"/>
        </w:tabs>
        <w:spacing w:before="0" w:after="0" w:line="240" w:lineRule="auto"/>
        <w:ind w:left="0" w:firstLine="709"/>
        <w:jc w:val="both"/>
        <w:rPr>
          <w:color w:val="000000"/>
          <w:sz w:val="24"/>
          <w:szCs w:val="24"/>
        </w:rPr>
      </w:pPr>
      <w:r w:rsidRPr="00FE482E">
        <w:rPr>
          <w:color w:val="000000"/>
          <w:sz w:val="24"/>
          <w:szCs w:val="24"/>
        </w:rPr>
        <w:t>укреплять здоровье ребёнка средствами физического воспитания, способствовать усвоению культурно-гигиенических навыков для приобщения к здоровому образу жизни.</w:t>
      </w:r>
    </w:p>
    <w:p w:rsidR="00EE014D" w:rsidRPr="00FE482E" w:rsidRDefault="00EE014D" w:rsidP="00245658">
      <w:pPr>
        <w:pStyle w:val="22"/>
        <w:shd w:val="clear" w:color="auto" w:fill="auto"/>
        <w:tabs>
          <w:tab w:val="left" w:pos="993"/>
        </w:tabs>
        <w:spacing w:before="0" w:after="0" w:line="240" w:lineRule="auto"/>
        <w:jc w:val="both"/>
        <w:rPr>
          <w:color w:val="000000"/>
          <w:sz w:val="24"/>
          <w:szCs w:val="24"/>
        </w:rPr>
      </w:pPr>
    </w:p>
    <w:p w:rsidR="00EE014D" w:rsidRPr="00FE482E" w:rsidRDefault="00EE014D" w:rsidP="00245658">
      <w:pPr>
        <w:pStyle w:val="22"/>
        <w:shd w:val="clear" w:color="auto" w:fill="auto"/>
        <w:tabs>
          <w:tab w:val="left" w:pos="1580"/>
        </w:tabs>
        <w:spacing w:before="0" w:after="0" w:line="240" w:lineRule="auto"/>
        <w:jc w:val="both"/>
        <w:rPr>
          <w:color w:val="000000"/>
          <w:sz w:val="24"/>
          <w:szCs w:val="24"/>
        </w:rPr>
      </w:pPr>
      <w:r w:rsidRPr="00FE482E">
        <w:rPr>
          <w:b/>
          <w:color w:val="000000"/>
          <w:sz w:val="24"/>
          <w:szCs w:val="24"/>
        </w:rPr>
        <w:lastRenderedPageBreak/>
        <w:t>Содержание</w:t>
      </w:r>
      <w:r w:rsidRPr="00FE482E">
        <w:rPr>
          <w:color w:val="000000"/>
          <w:sz w:val="24"/>
          <w:szCs w:val="24"/>
        </w:rPr>
        <w:t xml:space="preserve"> образовательной деятельности.  </w:t>
      </w:r>
    </w:p>
    <w:p w:rsidR="00EE014D" w:rsidRPr="00FE482E" w:rsidRDefault="00EE014D" w:rsidP="00245658">
      <w:pPr>
        <w:pStyle w:val="22"/>
        <w:shd w:val="clear" w:color="auto" w:fill="auto"/>
        <w:spacing w:before="0" w:after="0" w:line="240" w:lineRule="auto"/>
        <w:ind w:firstLine="709"/>
        <w:jc w:val="both"/>
        <w:rPr>
          <w:color w:val="000000"/>
          <w:sz w:val="24"/>
          <w:szCs w:val="24"/>
        </w:rPr>
      </w:pPr>
      <w:r w:rsidRPr="00FE482E">
        <w:rPr>
          <w:color w:val="000000"/>
          <w:sz w:val="24"/>
          <w:szCs w:val="24"/>
        </w:rPr>
        <w:t>Педагог активизирует двигательную деятельность детей, создает условия для обучения основным движениям (бросание, катание, ползание, лазанье, ходьба), развития координации при выполнении упражнений; побуждает к самостоятельному выполнению движений; обеспечивает страховку для сохранения равновесия; поощряет и поддерживает, создает эмоционально-положительный настрой, способствует формированию первых культурно-гигиенических навыков.</w:t>
      </w:r>
    </w:p>
    <w:p w:rsidR="00EE014D" w:rsidRPr="00FE482E" w:rsidRDefault="00EE014D" w:rsidP="00245658">
      <w:pPr>
        <w:pStyle w:val="22"/>
        <w:shd w:val="clear" w:color="auto" w:fill="auto"/>
        <w:spacing w:before="0" w:after="0" w:line="240" w:lineRule="auto"/>
        <w:ind w:firstLine="709"/>
        <w:jc w:val="both"/>
        <w:rPr>
          <w:color w:val="000000"/>
          <w:sz w:val="24"/>
          <w:szCs w:val="24"/>
        </w:rPr>
      </w:pPr>
      <w:r w:rsidRPr="00FE482E">
        <w:rPr>
          <w:color w:val="000000"/>
          <w:sz w:val="24"/>
          <w:szCs w:val="24"/>
        </w:rPr>
        <w:t>В процессе физического воспитания педагог обеспечивает условия для развития основных движений и выполнения общеразвивающих упражнений.</w:t>
      </w:r>
    </w:p>
    <w:p w:rsidR="00EE014D" w:rsidRPr="00FE482E" w:rsidRDefault="00EE014D" w:rsidP="00245658">
      <w:pPr>
        <w:pStyle w:val="22"/>
        <w:shd w:val="clear" w:color="auto" w:fill="auto"/>
        <w:tabs>
          <w:tab w:val="left" w:pos="1042"/>
        </w:tabs>
        <w:spacing w:before="0" w:after="0" w:line="240" w:lineRule="auto"/>
        <w:jc w:val="both"/>
        <w:rPr>
          <w:color w:val="000000"/>
          <w:sz w:val="24"/>
          <w:szCs w:val="24"/>
        </w:rPr>
      </w:pPr>
      <w:r w:rsidRPr="00FE482E">
        <w:rPr>
          <w:color w:val="000000"/>
          <w:sz w:val="24"/>
          <w:szCs w:val="24"/>
        </w:rPr>
        <w:t>Основная гимнастика (основные движения, общеразвивающие упражнения).</w:t>
      </w:r>
    </w:p>
    <w:p w:rsidR="00EE014D" w:rsidRPr="00FE482E" w:rsidRDefault="00EE014D" w:rsidP="00245658">
      <w:pPr>
        <w:pStyle w:val="22"/>
        <w:shd w:val="clear" w:color="auto" w:fill="auto"/>
        <w:spacing w:before="0" w:after="0" w:line="240" w:lineRule="auto"/>
        <w:ind w:firstLine="709"/>
        <w:jc w:val="both"/>
        <w:rPr>
          <w:color w:val="000000"/>
          <w:sz w:val="24"/>
          <w:szCs w:val="24"/>
        </w:rPr>
      </w:pPr>
      <w:r w:rsidRPr="00FE482E">
        <w:rPr>
          <w:color w:val="000000"/>
          <w:sz w:val="24"/>
          <w:szCs w:val="24"/>
        </w:rPr>
        <w:t>Основные движения:</w:t>
      </w:r>
    </w:p>
    <w:p w:rsidR="00EE014D" w:rsidRPr="00FE482E" w:rsidRDefault="00EE014D" w:rsidP="00245658">
      <w:pPr>
        <w:pStyle w:val="22"/>
        <w:shd w:val="clear" w:color="auto" w:fill="auto"/>
        <w:spacing w:before="0" w:after="0" w:line="240" w:lineRule="auto"/>
        <w:ind w:firstLine="709"/>
        <w:jc w:val="both"/>
        <w:rPr>
          <w:color w:val="000000"/>
          <w:sz w:val="24"/>
          <w:szCs w:val="24"/>
        </w:rPr>
      </w:pPr>
      <w:r w:rsidRPr="00FE482E">
        <w:rPr>
          <w:color w:val="000000"/>
          <w:sz w:val="24"/>
          <w:szCs w:val="24"/>
        </w:rPr>
        <w:t>бросание и катание: бросание мяча (диаметр 6-8 см) вниз, вдаль; катание мяча (диаметр 20-25 см) вперед из исходного положения сидя и стоя;</w:t>
      </w:r>
    </w:p>
    <w:p w:rsidR="00EE014D" w:rsidRPr="00FE482E" w:rsidRDefault="00EE014D" w:rsidP="00245658">
      <w:pPr>
        <w:pStyle w:val="22"/>
        <w:shd w:val="clear" w:color="auto" w:fill="auto"/>
        <w:spacing w:before="0" w:after="0" w:line="240" w:lineRule="auto"/>
        <w:ind w:firstLine="709"/>
        <w:jc w:val="both"/>
        <w:rPr>
          <w:color w:val="000000"/>
          <w:sz w:val="24"/>
          <w:szCs w:val="24"/>
        </w:rPr>
      </w:pPr>
      <w:r w:rsidRPr="00FE482E">
        <w:rPr>
          <w:color w:val="000000"/>
          <w:sz w:val="24"/>
          <w:szCs w:val="24"/>
        </w:rPr>
        <w:t>ползание, лазанье: ползание по прямой на расстояние до 2 метров; подлезание под веревку, натянутую на высоте - 50 см; пролезание в обруч (диаметр 50 см), перелезание через бревно (диаметр 15-20 см); лазанье по лесенке-стремянке вверх и вниз (высота 1-1,5 метра);</w:t>
      </w:r>
    </w:p>
    <w:p w:rsidR="00EE014D" w:rsidRPr="00FE482E" w:rsidRDefault="00EE014D" w:rsidP="00245658">
      <w:pPr>
        <w:pStyle w:val="22"/>
        <w:shd w:val="clear" w:color="auto" w:fill="auto"/>
        <w:spacing w:before="0" w:after="0" w:line="240" w:lineRule="auto"/>
        <w:ind w:firstLine="709"/>
        <w:jc w:val="both"/>
        <w:rPr>
          <w:color w:val="000000"/>
          <w:sz w:val="24"/>
          <w:szCs w:val="24"/>
        </w:rPr>
      </w:pPr>
      <w:r w:rsidRPr="00FE482E">
        <w:rPr>
          <w:color w:val="000000"/>
          <w:sz w:val="24"/>
          <w:szCs w:val="24"/>
        </w:rPr>
        <w:t>ходьба: ходьба за педагогом стайкой в прямом направлении; упражнения в равновесии: ходьба по дорожке (шириной 25-20-15 см), по ребристой доске; вверх и вниз по наклонной доске, приподнятой на 10-15-20 см (ширина доски 25-30 см, длина 1,5-2 м) с поддержкой; подъем на ступеньки и спуск с них, держась за опору; перешагивание через веревку, положенную на пол, палку или кубик высотой 5-15-18 см со страховкой.</w:t>
      </w:r>
    </w:p>
    <w:p w:rsidR="00EE014D" w:rsidRPr="00FE482E" w:rsidRDefault="00EE014D" w:rsidP="00245658">
      <w:pPr>
        <w:pStyle w:val="22"/>
        <w:shd w:val="clear" w:color="auto" w:fill="auto"/>
        <w:spacing w:before="0" w:after="0" w:line="240" w:lineRule="auto"/>
        <w:ind w:firstLine="709"/>
        <w:jc w:val="both"/>
        <w:rPr>
          <w:color w:val="000000"/>
          <w:sz w:val="24"/>
          <w:szCs w:val="24"/>
        </w:rPr>
      </w:pPr>
      <w:r w:rsidRPr="00FE482E">
        <w:rPr>
          <w:color w:val="000000"/>
          <w:sz w:val="24"/>
          <w:szCs w:val="24"/>
        </w:rPr>
        <w:t>Общеразвивающие упражнения:</w:t>
      </w:r>
    </w:p>
    <w:p w:rsidR="00EE014D" w:rsidRPr="00FE482E" w:rsidRDefault="00EE014D" w:rsidP="00245658">
      <w:pPr>
        <w:pStyle w:val="22"/>
        <w:shd w:val="clear" w:color="auto" w:fill="auto"/>
        <w:spacing w:before="0" w:after="0" w:line="240" w:lineRule="auto"/>
        <w:ind w:firstLine="709"/>
        <w:jc w:val="both"/>
        <w:rPr>
          <w:color w:val="000000"/>
          <w:sz w:val="24"/>
          <w:szCs w:val="24"/>
        </w:rPr>
      </w:pPr>
      <w:r w:rsidRPr="00FE482E">
        <w:rPr>
          <w:color w:val="000000"/>
          <w:sz w:val="24"/>
          <w:szCs w:val="24"/>
        </w:rPr>
        <w:t>упражнения из исходного положения стоя, сидя, лежа с использованием предметов (погремушки, кубики, платочки и другое) и без них;</w:t>
      </w:r>
    </w:p>
    <w:p w:rsidR="00EE014D" w:rsidRPr="000C7A6B" w:rsidRDefault="00EE014D" w:rsidP="00245658">
      <w:pPr>
        <w:pStyle w:val="22"/>
        <w:shd w:val="clear" w:color="auto" w:fill="auto"/>
        <w:spacing w:before="0" w:after="0" w:line="240" w:lineRule="auto"/>
        <w:ind w:firstLine="709"/>
        <w:jc w:val="both"/>
        <w:rPr>
          <w:sz w:val="24"/>
          <w:szCs w:val="24"/>
        </w:rPr>
      </w:pPr>
      <w:r w:rsidRPr="00FE482E">
        <w:rPr>
          <w:color w:val="000000"/>
          <w:sz w:val="24"/>
          <w:szCs w:val="24"/>
        </w:rPr>
        <w:t>в комплекс включаются упражнения: поднимание рук вперед и опускание, повороты корпуса вправо и влево из положения сидя, наклоны вперед (положить кубик и поднять его, перегибаясь через веревк</w:t>
      </w:r>
      <w:r w:rsidRPr="000C7A6B">
        <w:rPr>
          <w:sz w:val="24"/>
          <w:szCs w:val="24"/>
        </w:rPr>
        <w:t>у, натянутую на высоте 40-45 см), сгибание и разгибание ног, приседание с поддержкой педагога или у опоры.</w:t>
      </w:r>
    </w:p>
    <w:p w:rsidR="00EE014D" w:rsidRPr="000C7A6B" w:rsidRDefault="00EE014D" w:rsidP="00245658">
      <w:pPr>
        <w:pStyle w:val="22"/>
        <w:shd w:val="clear" w:color="auto" w:fill="auto"/>
        <w:tabs>
          <w:tab w:val="left" w:pos="1033"/>
        </w:tabs>
        <w:spacing w:before="0" w:after="0" w:line="240" w:lineRule="auto"/>
        <w:jc w:val="both"/>
        <w:rPr>
          <w:sz w:val="24"/>
          <w:szCs w:val="24"/>
        </w:rPr>
      </w:pPr>
      <w:r w:rsidRPr="000C7A6B">
        <w:rPr>
          <w:sz w:val="24"/>
          <w:szCs w:val="24"/>
        </w:rPr>
        <w:t>Подвижные игры и игровые упражнения: педагог организует и проводит игры-забавы, игровые упражнения, подвижные игры, побуждая детей к активному участию и вызывая положительные эмоции.</w:t>
      </w:r>
    </w:p>
    <w:p w:rsidR="00EE014D" w:rsidRPr="000C7A6B" w:rsidRDefault="00EE014D" w:rsidP="00245658">
      <w:pPr>
        <w:pStyle w:val="22"/>
        <w:shd w:val="clear" w:color="auto" w:fill="auto"/>
        <w:spacing w:before="0" w:after="0" w:line="240" w:lineRule="auto"/>
        <w:ind w:firstLine="709"/>
        <w:jc w:val="both"/>
        <w:rPr>
          <w:sz w:val="24"/>
          <w:szCs w:val="24"/>
        </w:rPr>
      </w:pPr>
      <w:r w:rsidRPr="000C7A6B">
        <w:rPr>
          <w:sz w:val="24"/>
          <w:szCs w:val="24"/>
        </w:rPr>
        <w:t>Детям предлагаются разнообразные игровые упражнения для закрепления двигательных навыков.</w:t>
      </w:r>
    </w:p>
    <w:p w:rsidR="00EE014D" w:rsidRPr="000C7A6B" w:rsidRDefault="00EE014D" w:rsidP="00245658">
      <w:pPr>
        <w:pStyle w:val="22"/>
        <w:shd w:val="clear" w:color="auto" w:fill="auto"/>
        <w:tabs>
          <w:tab w:val="left" w:pos="1038"/>
        </w:tabs>
        <w:spacing w:before="0" w:after="0" w:line="240" w:lineRule="auto"/>
        <w:jc w:val="both"/>
        <w:rPr>
          <w:sz w:val="24"/>
          <w:szCs w:val="24"/>
        </w:rPr>
      </w:pPr>
      <w:r w:rsidRPr="000C7A6B">
        <w:rPr>
          <w:sz w:val="24"/>
          <w:szCs w:val="24"/>
        </w:rPr>
        <w:t>Формирование основ здорового образа жизни: педагог помогает осваивать элементарные культурно-гигиенические действия при приеме пищи, уходе за собой (при помощи педагога мыть руки перед едой и по мере загрязнения, пользоваться салфеткой, есть ложкой, пользоваться личным полотенцем и так далее).</w:t>
      </w:r>
    </w:p>
    <w:p w:rsidR="00EE014D" w:rsidRPr="000C7A6B" w:rsidRDefault="00EE014D" w:rsidP="00245658">
      <w:pPr>
        <w:pStyle w:val="22"/>
        <w:shd w:val="clear" w:color="auto" w:fill="auto"/>
        <w:tabs>
          <w:tab w:val="left" w:pos="1354"/>
        </w:tabs>
        <w:spacing w:before="0" w:after="0" w:line="240" w:lineRule="auto"/>
        <w:ind w:firstLine="709"/>
        <w:jc w:val="both"/>
        <w:rPr>
          <w:sz w:val="24"/>
          <w:szCs w:val="24"/>
        </w:rPr>
      </w:pPr>
      <w:r w:rsidRPr="000C7A6B">
        <w:rPr>
          <w:b/>
          <w:sz w:val="24"/>
          <w:szCs w:val="24"/>
        </w:rPr>
        <w:t>2.5.1. Решение совокупных задач воспитания в рамках образовательной области «Физическое развитие» направлено на приобщение детей к ценностям «Жизнь», «Здоровье»</w:t>
      </w:r>
      <w:r w:rsidRPr="000C7A6B">
        <w:rPr>
          <w:sz w:val="24"/>
          <w:szCs w:val="24"/>
        </w:rPr>
        <w:t>, что предполагает:</w:t>
      </w:r>
    </w:p>
    <w:p w:rsidR="00EE014D" w:rsidRPr="000C7A6B" w:rsidRDefault="00EE014D" w:rsidP="00245658">
      <w:pPr>
        <w:pStyle w:val="22"/>
        <w:numPr>
          <w:ilvl w:val="0"/>
          <w:numId w:val="19"/>
        </w:numPr>
        <w:shd w:val="clear" w:color="auto" w:fill="auto"/>
        <w:tabs>
          <w:tab w:val="left" w:pos="993"/>
        </w:tabs>
        <w:spacing w:before="0" w:after="0" w:line="240" w:lineRule="auto"/>
        <w:ind w:left="0" w:firstLine="709"/>
        <w:jc w:val="both"/>
        <w:rPr>
          <w:sz w:val="24"/>
          <w:szCs w:val="24"/>
        </w:rPr>
      </w:pPr>
      <w:r w:rsidRPr="000C7A6B">
        <w:rPr>
          <w:sz w:val="24"/>
          <w:szCs w:val="24"/>
        </w:rPr>
        <w:t>воспитание осознанного отношения к жизни как основоположной ценности и здоровью как совокупности физического, духовного и социального благополучия человека;</w:t>
      </w:r>
    </w:p>
    <w:p w:rsidR="00EE014D" w:rsidRPr="000C7A6B" w:rsidRDefault="00EE014D" w:rsidP="00245658">
      <w:pPr>
        <w:pStyle w:val="22"/>
        <w:numPr>
          <w:ilvl w:val="0"/>
          <w:numId w:val="19"/>
        </w:numPr>
        <w:shd w:val="clear" w:color="auto" w:fill="auto"/>
        <w:tabs>
          <w:tab w:val="left" w:pos="993"/>
        </w:tabs>
        <w:spacing w:before="0" w:after="0" w:line="240" w:lineRule="auto"/>
        <w:ind w:left="0" w:firstLine="709"/>
        <w:jc w:val="both"/>
        <w:rPr>
          <w:sz w:val="24"/>
          <w:szCs w:val="24"/>
        </w:rPr>
      </w:pPr>
      <w:r w:rsidRPr="000C7A6B">
        <w:rPr>
          <w:sz w:val="24"/>
          <w:szCs w:val="24"/>
        </w:rPr>
        <w:t>формирование у ребёнка возрастосообразных представлений и знаний в области физической культуры, здоровья и безопасного образа жизни;</w:t>
      </w:r>
    </w:p>
    <w:p w:rsidR="00EE014D" w:rsidRPr="000C7A6B" w:rsidRDefault="00EE014D" w:rsidP="00245658">
      <w:pPr>
        <w:pStyle w:val="22"/>
        <w:numPr>
          <w:ilvl w:val="0"/>
          <w:numId w:val="19"/>
        </w:numPr>
        <w:shd w:val="clear" w:color="auto" w:fill="auto"/>
        <w:tabs>
          <w:tab w:val="left" w:pos="993"/>
        </w:tabs>
        <w:spacing w:before="0" w:after="0" w:line="240" w:lineRule="auto"/>
        <w:ind w:left="0" w:firstLine="709"/>
        <w:jc w:val="both"/>
        <w:rPr>
          <w:sz w:val="24"/>
          <w:szCs w:val="24"/>
        </w:rPr>
      </w:pPr>
      <w:r w:rsidRPr="000C7A6B">
        <w:rPr>
          <w:sz w:val="24"/>
          <w:szCs w:val="24"/>
        </w:rPr>
        <w:t>становление эмоционально-ценностного отношения к здоровому образу жизни, физическим упражнениям, подвижным играм, закаливанию организма, гигиеническим нормам и правилам;</w:t>
      </w:r>
    </w:p>
    <w:p w:rsidR="00EE014D" w:rsidRPr="000C7A6B" w:rsidRDefault="00EE014D" w:rsidP="00245658">
      <w:pPr>
        <w:pStyle w:val="22"/>
        <w:numPr>
          <w:ilvl w:val="0"/>
          <w:numId w:val="19"/>
        </w:numPr>
        <w:shd w:val="clear" w:color="auto" w:fill="auto"/>
        <w:tabs>
          <w:tab w:val="left" w:pos="993"/>
          <w:tab w:val="left" w:pos="2973"/>
          <w:tab w:val="left" w:pos="5234"/>
          <w:tab w:val="left" w:pos="8426"/>
        </w:tabs>
        <w:spacing w:before="0" w:after="0" w:line="240" w:lineRule="auto"/>
        <w:ind w:left="0" w:firstLine="709"/>
        <w:jc w:val="both"/>
        <w:rPr>
          <w:sz w:val="24"/>
          <w:szCs w:val="24"/>
        </w:rPr>
      </w:pPr>
      <w:r w:rsidRPr="000C7A6B">
        <w:rPr>
          <w:sz w:val="24"/>
          <w:szCs w:val="24"/>
        </w:rPr>
        <w:t>воспитание активности, самостоятельности, самоуважения, коммуникабельности, уверенности и других личностных качеств;</w:t>
      </w:r>
    </w:p>
    <w:p w:rsidR="00EE014D" w:rsidRPr="000C7A6B" w:rsidRDefault="00EE014D" w:rsidP="00245658">
      <w:pPr>
        <w:pStyle w:val="22"/>
        <w:numPr>
          <w:ilvl w:val="0"/>
          <w:numId w:val="19"/>
        </w:numPr>
        <w:shd w:val="clear" w:color="auto" w:fill="auto"/>
        <w:tabs>
          <w:tab w:val="left" w:pos="993"/>
        </w:tabs>
        <w:spacing w:before="0" w:after="0" w:line="240" w:lineRule="auto"/>
        <w:ind w:left="0" w:firstLine="709"/>
        <w:jc w:val="both"/>
        <w:rPr>
          <w:sz w:val="24"/>
          <w:szCs w:val="24"/>
        </w:rPr>
      </w:pPr>
      <w:r w:rsidRPr="000C7A6B">
        <w:rPr>
          <w:sz w:val="24"/>
          <w:szCs w:val="24"/>
        </w:rPr>
        <w:t xml:space="preserve">приобщение детей к ценностям, нормам и знаниям физической культуры в целях </w:t>
      </w:r>
      <w:r w:rsidRPr="000C7A6B">
        <w:rPr>
          <w:sz w:val="24"/>
          <w:szCs w:val="24"/>
        </w:rPr>
        <w:lastRenderedPageBreak/>
        <w:t>их физического развития и саморазвития;</w:t>
      </w:r>
    </w:p>
    <w:p w:rsidR="00EE014D" w:rsidRPr="000C7A6B" w:rsidRDefault="00EE014D" w:rsidP="00245658">
      <w:pPr>
        <w:pStyle w:val="22"/>
        <w:numPr>
          <w:ilvl w:val="0"/>
          <w:numId w:val="19"/>
        </w:numPr>
        <w:shd w:val="clear" w:color="auto" w:fill="auto"/>
        <w:tabs>
          <w:tab w:val="left" w:pos="993"/>
        </w:tabs>
        <w:spacing w:before="0" w:after="0" w:line="240" w:lineRule="auto"/>
        <w:ind w:left="0" w:firstLine="709"/>
        <w:jc w:val="both"/>
        <w:rPr>
          <w:sz w:val="24"/>
          <w:szCs w:val="24"/>
        </w:rPr>
      </w:pPr>
      <w:r w:rsidRPr="000C7A6B">
        <w:rPr>
          <w:sz w:val="24"/>
          <w:szCs w:val="24"/>
        </w:rPr>
        <w:t>формирование у ребёнка основных гигиенических навыков, представлений о здоровом образе жизни.</w:t>
      </w:r>
    </w:p>
    <w:p w:rsidR="00EE014D" w:rsidRPr="000C7A6B" w:rsidRDefault="00EE014D" w:rsidP="00245658">
      <w:pPr>
        <w:pStyle w:val="22"/>
        <w:shd w:val="clear" w:color="auto" w:fill="auto"/>
        <w:tabs>
          <w:tab w:val="left" w:pos="993"/>
        </w:tabs>
        <w:spacing w:before="0" w:after="0" w:line="240" w:lineRule="auto"/>
        <w:jc w:val="both"/>
        <w:rPr>
          <w:sz w:val="24"/>
          <w:szCs w:val="24"/>
        </w:rPr>
      </w:pPr>
    </w:p>
    <w:p w:rsidR="00EE014D" w:rsidRPr="000C7A6B" w:rsidRDefault="00253E1C" w:rsidP="00253E1C">
      <w:pPr>
        <w:pStyle w:val="1"/>
        <w:keepNext w:val="0"/>
        <w:widowControl w:val="0"/>
        <w:tabs>
          <w:tab w:val="left" w:pos="1149"/>
          <w:tab w:val="left" w:pos="1150"/>
          <w:tab w:val="left" w:pos="2855"/>
          <w:tab w:val="left" w:pos="3900"/>
          <w:tab w:val="left" w:pos="5078"/>
          <w:tab w:val="left" w:pos="6113"/>
          <w:tab w:val="left" w:pos="6468"/>
          <w:tab w:val="left" w:pos="7622"/>
          <w:tab w:val="left" w:pos="9104"/>
        </w:tabs>
        <w:autoSpaceDE w:val="0"/>
        <w:autoSpaceDN w:val="0"/>
        <w:spacing w:before="0" w:after="0" w:line="240" w:lineRule="auto"/>
        <w:jc w:val="both"/>
        <w:rPr>
          <w:rFonts w:ascii="Times New Roman" w:hAnsi="Times New Roman"/>
          <w:sz w:val="24"/>
          <w:szCs w:val="24"/>
        </w:rPr>
      </w:pPr>
      <w:r w:rsidRPr="00FE482E">
        <w:rPr>
          <w:rFonts w:ascii="Times New Roman" w:hAnsi="Times New Roman"/>
          <w:color w:val="000000"/>
          <w:sz w:val="24"/>
          <w:szCs w:val="24"/>
        </w:rPr>
        <w:t>2.6.</w:t>
      </w:r>
      <w:r w:rsidR="00EE014D" w:rsidRPr="00FE482E">
        <w:rPr>
          <w:rFonts w:ascii="Times New Roman" w:hAnsi="Times New Roman"/>
          <w:color w:val="000000"/>
          <w:sz w:val="24"/>
          <w:szCs w:val="24"/>
        </w:rPr>
        <w:t>Описание вариативные формы, способы</w:t>
      </w:r>
      <w:r w:rsidR="00EE014D" w:rsidRPr="000C7A6B">
        <w:rPr>
          <w:rFonts w:ascii="Times New Roman" w:hAnsi="Times New Roman"/>
          <w:sz w:val="24"/>
          <w:szCs w:val="24"/>
        </w:rPr>
        <w:t xml:space="preserve">, методы и средства реализации </w:t>
      </w:r>
      <w:r w:rsidR="00EE014D" w:rsidRPr="000C7A6B">
        <w:rPr>
          <w:rFonts w:ascii="Times New Roman" w:hAnsi="Times New Roman"/>
          <w:spacing w:val="-1"/>
          <w:sz w:val="24"/>
          <w:szCs w:val="24"/>
        </w:rPr>
        <w:t xml:space="preserve">Программы </w:t>
      </w:r>
    </w:p>
    <w:p w:rsidR="00EE014D" w:rsidRPr="000C7A6B" w:rsidRDefault="00EE014D" w:rsidP="00245658">
      <w:pPr>
        <w:spacing w:line="240" w:lineRule="auto"/>
        <w:ind w:firstLine="709"/>
        <w:jc w:val="both"/>
        <w:rPr>
          <w:rFonts w:ascii="Times New Roman" w:hAnsi="Times New Roman" w:cs="Times New Roman"/>
          <w:sz w:val="24"/>
          <w:szCs w:val="24"/>
        </w:rPr>
      </w:pPr>
      <w:r w:rsidRPr="000C7A6B">
        <w:rPr>
          <w:rFonts w:ascii="Times New Roman" w:hAnsi="Times New Roman" w:cs="Times New Roman"/>
          <w:sz w:val="24"/>
          <w:szCs w:val="24"/>
        </w:rPr>
        <w:t xml:space="preserve">Формы, способы, методы и средства реализации образовательной программы педагог определяет самостоятельно в соответствии с задачами воспитания и обучения, возрастными и индивидуальными особенностями детей, спецификой их образовательных потребностей и интересов. Существенное значение имеют сформировавшиеся у педагога практики воспитания и обучения детей, оценка результативности форм, методов, средств образовательной деятельности применительно к конкретной возрастной группе детей. </w:t>
      </w:r>
    </w:p>
    <w:p w:rsidR="00EE014D" w:rsidRPr="000C7A6B" w:rsidRDefault="00EE014D" w:rsidP="00245658">
      <w:pPr>
        <w:spacing w:line="240" w:lineRule="auto"/>
        <w:ind w:firstLine="709"/>
        <w:jc w:val="both"/>
        <w:rPr>
          <w:rFonts w:ascii="Times New Roman" w:hAnsi="Times New Roman" w:cs="Times New Roman"/>
          <w:sz w:val="24"/>
          <w:szCs w:val="24"/>
        </w:rPr>
      </w:pPr>
      <w:r w:rsidRPr="000C7A6B">
        <w:rPr>
          <w:rFonts w:ascii="Times New Roman" w:hAnsi="Times New Roman" w:cs="Times New Roman"/>
          <w:sz w:val="24"/>
          <w:szCs w:val="24"/>
        </w:rPr>
        <w:t>Педагог ДОУ может использовать различные формы реализации образовательной программы в соответствии с видом детской деятельности и возрастными особенностями детей. (согласно п.23.5 ФОП ДО).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365"/>
      </w:tblGrid>
      <w:tr w:rsidR="00EE014D" w:rsidRPr="000C7A6B" w:rsidTr="00F05865">
        <w:tc>
          <w:tcPr>
            <w:tcW w:w="1980" w:type="dxa"/>
            <w:shd w:val="clear" w:color="auto" w:fill="auto"/>
          </w:tcPr>
          <w:p w:rsidR="00EE014D" w:rsidRPr="000C7A6B" w:rsidRDefault="00EE014D" w:rsidP="00245658">
            <w:pPr>
              <w:spacing w:line="240" w:lineRule="auto"/>
              <w:jc w:val="both"/>
              <w:rPr>
                <w:rFonts w:ascii="Times New Roman" w:hAnsi="Times New Roman" w:cs="Times New Roman"/>
                <w:b/>
                <w:bCs/>
                <w:sz w:val="24"/>
                <w:szCs w:val="24"/>
              </w:rPr>
            </w:pPr>
            <w:r w:rsidRPr="000C7A6B">
              <w:rPr>
                <w:rFonts w:ascii="Times New Roman" w:hAnsi="Times New Roman" w:cs="Times New Roman"/>
                <w:b/>
                <w:bCs/>
                <w:sz w:val="24"/>
                <w:szCs w:val="24"/>
              </w:rPr>
              <w:t>Возраст</w:t>
            </w:r>
          </w:p>
        </w:tc>
        <w:tc>
          <w:tcPr>
            <w:tcW w:w="7365" w:type="dxa"/>
            <w:shd w:val="clear" w:color="auto" w:fill="auto"/>
          </w:tcPr>
          <w:p w:rsidR="00EE014D" w:rsidRPr="000C7A6B" w:rsidRDefault="00EE014D" w:rsidP="00245658">
            <w:pPr>
              <w:spacing w:line="240" w:lineRule="auto"/>
              <w:jc w:val="both"/>
              <w:rPr>
                <w:rFonts w:ascii="Times New Roman" w:hAnsi="Times New Roman" w:cs="Times New Roman"/>
                <w:b/>
                <w:bCs/>
                <w:sz w:val="24"/>
                <w:szCs w:val="24"/>
              </w:rPr>
            </w:pPr>
            <w:r w:rsidRPr="000C7A6B">
              <w:rPr>
                <w:rFonts w:ascii="Times New Roman" w:hAnsi="Times New Roman" w:cs="Times New Roman"/>
                <w:b/>
                <w:bCs/>
                <w:sz w:val="24"/>
                <w:szCs w:val="24"/>
              </w:rPr>
              <w:t>Виды детской деятельности</w:t>
            </w:r>
          </w:p>
        </w:tc>
      </w:tr>
      <w:tr w:rsidR="00EE014D" w:rsidRPr="000C7A6B" w:rsidTr="00F05865">
        <w:tc>
          <w:tcPr>
            <w:tcW w:w="1980" w:type="dxa"/>
            <w:shd w:val="clear" w:color="auto" w:fill="auto"/>
          </w:tcPr>
          <w:p w:rsidR="00EE014D" w:rsidRPr="000C7A6B" w:rsidRDefault="00EE014D" w:rsidP="00253E1C">
            <w:pPr>
              <w:spacing w:line="240" w:lineRule="auto"/>
              <w:rPr>
                <w:rFonts w:ascii="Times New Roman" w:hAnsi="Times New Roman" w:cs="Times New Roman"/>
                <w:sz w:val="24"/>
                <w:szCs w:val="24"/>
              </w:rPr>
            </w:pPr>
            <w:r w:rsidRPr="000C7A6B">
              <w:rPr>
                <w:rFonts w:ascii="Times New Roman" w:hAnsi="Times New Roman" w:cs="Times New Roman"/>
                <w:sz w:val="24"/>
                <w:szCs w:val="24"/>
              </w:rPr>
              <w:t xml:space="preserve">в раннем возрасте </w:t>
            </w:r>
          </w:p>
          <w:p w:rsidR="00EE014D" w:rsidRPr="000C7A6B" w:rsidRDefault="00EE014D" w:rsidP="00253E1C">
            <w:pPr>
              <w:spacing w:line="240" w:lineRule="auto"/>
              <w:rPr>
                <w:rFonts w:ascii="Times New Roman" w:hAnsi="Times New Roman" w:cs="Times New Roman"/>
                <w:sz w:val="24"/>
                <w:szCs w:val="24"/>
              </w:rPr>
            </w:pPr>
            <w:r w:rsidRPr="000C7A6B">
              <w:rPr>
                <w:rFonts w:ascii="Times New Roman" w:hAnsi="Times New Roman" w:cs="Times New Roman"/>
                <w:sz w:val="24"/>
                <w:szCs w:val="24"/>
              </w:rPr>
              <w:t>(1 год ‒ 3 года)</w:t>
            </w:r>
          </w:p>
        </w:tc>
        <w:tc>
          <w:tcPr>
            <w:tcW w:w="7365" w:type="dxa"/>
            <w:shd w:val="clear" w:color="auto" w:fill="auto"/>
          </w:tcPr>
          <w:p w:rsidR="00EE014D" w:rsidRPr="000C7A6B" w:rsidRDefault="00EE014D" w:rsidP="00245658">
            <w:pPr>
              <w:widowControl w:val="0"/>
              <w:numPr>
                <w:ilvl w:val="0"/>
                <w:numId w:val="28"/>
              </w:numPr>
              <w:autoSpaceDE w:val="0"/>
              <w:autoSpaceDN w:val="0"/>
              <w:spacing w:after="0" w:line="240" w:lineRule="auto"/>
              <w:ind w:left="0"/>
              <w:jc w:val="both"/>
              <w:rPr>
                <w:rFonts w:ascii="Times New Roman" w:hAnsi="Times New Roman" w:cs="Times New Roman"/>
                <w:sz w:val="24"/>
                <w:szCs w:val="24"/>
              </w:rPr>
            </w:pPr>
            <w:r w:rsidRPr="000C7A6B">
              <w:rPr>
                <w:rFonts w:ascii="Times New Roman" w:hAnsi="Times New Roman" w:cs="Times New Roman"/>
                <w:sz w:val="24"/>
                <w:szCs w:val="24"/>
              </w:rPr>
              <w:t xml:space="preserve">предметная деятельность (орудийно-предметные действия – ест ложкой, пьет из кружки и другое);  </w:t>
            </w:r>
          </w:p>
          <w:p w:rsidR="00EE014D" w:rsidRPr="000C7A6B" w:rsidRDefault="00EE014D" w:rsidP="00245658">
            <w:pPr>
              <w:widowControl w:val="0"/>
              <w:numPr>
                <w:ilvl w:val="0"/>
                <w:numId w:val="28"/>
              </w:numPr>
              <w:autoSpaceDE w:val="0"/>
              <w:autoSpaceDN w:val="0"/>
              <w:spacing w:after="0" w:line="240" w:lineRule="auto"/>
              <w:ind w:left="0"/>
              <w:jc w:val="both"/>
              <w:rPr>
                <w:rFonts w:ascii="Times New Roman" w:hAnsi="Times New Roman" w:cs="Times New Roman"/>
                <w:sz w:val="24"/>
                <w:szCs w:val="24"/>
              </w:rPr>
            </w:pPr>
            <w:r w:rsidRPr="000C7A6B">
              <w:rPr>
                <w:rFonts w:ascii="Times New Roman" w:hAnsi="Times New Roman" w:cs="Times New Roman"/>
                <w:sz w:val="24"/>
                <w:szCs w:val="24"/>
              </w:rPr>
              <w:t xml:space="preserve">экспериментирование с материалами и веществами (песок, вода, тесто и другие); </w:t>
            </w:r>
          </w:p>
          <w:p w:rsidR="00EE014D" w:rsidRPr="000C7A6B" w:rsidRDefault="00EE014D" w:rsidP="00245658">
            <w:pPr>
              <w:widowControl w:val="0"/>
              <w:numPr>
                <w:ilvl w:val="0"/>
                <w:numId w:val="28"/>
              </w:numPr>
              <w:autoSpaceDE w:val="0"/>
              <w:autoSpaceDN w:val="0"/>
              <w:spacing w:after="0" w:line="240" w:lineRule="auto"/>
              <w:ind w:left="0"/>
              <w:jc w:val="both"/>
              <w:rPr>
                <w:rFonts w:ascii="Times New Roman" w:hAnsi="Times New Roman" w:cs="Times New Roman"/>
                <w:sz w:val="24"/>
                <w:szCs w:val="24"/>
              </w:rPr>
            </w:pPr>
            <w:r w:rsidRPr="000C7A6B">
              <w:rPr>
                <w:rFonts w:ascii="Times New Roman" w:hAnsi="Times New Roman" w:cs="Times New Roman"/>
                <w:sz w:val="24"/>
                <w:szCs w:val="24"/>
              </w:rPr>
              <w:t xml:space="preserve">ситуативно-деловое общение со взрослым и эмоционально-практическое со сверстниками под руководством взрослого; </w:t>
            </w:r>
          </w:p>
          <w:p w:rsidR="00EE014D" w:rsidRPr="000C7A6B" w:rsidRDefault="00EE014D" w:rsidP="00245658">
            <w:pPr>
              <w:widowControl w:val="0"/>
              <w:numPr>
                <w:ilvl w:val="0"/>
                <w:numId w:val="28"/>
              </w:numPr>
              <w:autoSpaceDE w:val="0"/>
              <w:autoSpaceDN w:val="0"/>
              <w:spacing w:after="0" w:line="240" w:lineRule="auto"/>
              <w:ind w:left="0"/>
              <w:jc w:val="both"/>
              <w:rPr>
                <w:rFonts w:ascii="Times New Roman" w:hAnsi="Times New Roman" w:cs="Times New Roman"/>
                <w:sz w:val="24"/>
                <w:szCs w:val="24"/>
              </w:rPr>
            </w:pPr>
            <w:r w:rsidRPr="000C7A6B">
              <w:rPr>
                <w:rFonts w:ascii="Times New Roman" w:hAnsi="Times New Roman" w:cs="Times New Roman"/>
                <w:sz w:val="24"/>
                <w:szCs w:val="24"/>
              </w:rPr>
              <w:t xml:space="preserve">двигательная деятельность (основные движения, общеразвивающие упражнения, простые подвижные игры); </w:t>
            </w:r>
          </w:p>
          <w:p w:rsidR="00EE014D" w:rsidRPr="000C7A6B" w:rsidRDefault="00EE014D" w:rsidP="00245658">
            <w:pPr>
              <w:widowControl w:val="0"/>
              <w:numPr>
                <w:ilvl w:val="0"/>
                <w:numId w:val="28"/>
              </w:numPr>
              <w:autoSpaceDE w:val="0"/>
              <w:autoSpaceDN w:val="0"/>
              <w:spacing w:after="0" w:line="240" w:lineRule="auto"/>
              <w:ind w:left="0"/>
              <w:jc w:val="both"/>
              <w:rPr>
                <w:rFonts w:ascii="Times New Roman" w:hAnsi="Times New Roman" w:cs="Times New Roman"/>
                <w:sz w:val="24"/>
                <w:szCs w:val="24"/>
              </w:rPr>
            </w:pPr>
            <w:r w:rsidRPr="000C7A6B">
              <w:rPr>
                <w:rFonts w:ascii="Times New Roman" w:hAnsi="Times New Roman" w:cs="Times New Roman"/>
                <w:sz w:val="24"/>
                <w:szCs w:val="24"/>
              </w:rPr>
              <w:t xml:space="preserve">игровая деятельность (отобразительная и сюжетно-отобразительная игра, игры с дидактическими игрушками); </w:t>
            </w:r>
          </w:p>
          <w:p w:rsidR="00EE014D" w:rsidRPr="000C7A6B" w:rsidRDefault="00EE014D" w:rsidP="00245658">
            <w:pPr>
              <w:widowControl w:val="0"/>
              <w:numPr>
                <w:ilvl w:val="0"/>
                <w:numId w:val="28"/>
              </w:numPr>
              <w:autoSpaceDE w:val="0"/>
              <w:autoSpaceDN w:val="0"/>
              <w:spacing w:after="0" w:line="240" w:lineRule="auto"/>
              <w:ind w:left="0"/>
              <w:jc w:val="both"/>
              <w:rPr>
                <w:rFonts w:ascii="Times New Roman" w:hAnsi="Times New Roman" w:cs="Times New Roman"/>
                <w:sz w:val="24"/>
                <w:szCs w:val="24"/>
              </w:rPr>
            </w:pPr>
            <w:r w:rsidRPr="000C7A6B">
              <w:rPr>
                <w:rFonts w:ascii="Times New Roman" w:hAnsi="Times New Roman" w:cs="Times New Roman"/>
                <w:sz w:val="24"/>
                <w:szCs w:val="24"/>
              </w:rPr>
              <w:t xml:space="preserve">речевая (понимание речи взрослого, слушание и понимание стихов, активная речь); </w:t>
            </w:r>
          </w:p>
          <w:p w:rsidR="00EE014D" w:rsidRPr="000C7A6B" w:rsidRDefault="00EE014D" w:rsidP="00245658">
            <w:pPr>
              <w:widowControl w:val="0"/>
              <w:numPr>
                <w:ilvl w:val="0"/>
                <w:numId w:val="28"/>
              </w:numPr>
              <w:autoSpaceDE w:val="0"/>
              <w:autoSpaceDN w:val="0"/>
              <w:spacing w:after="0" w:line="240" w:lineRule="auto"/>
              <w:ind w:left="0"/>
              <w:jc w:val="both"/>
              <w:rPr>
                <w:rFonts w:ascii="Times New Roman" w:hAnsi="Times New Roman" w:cs="Times New Roman"/>
                <w:sz w:val="24"/>
                <w:szCs w:val="24"/>
              </w:rPr>
            </w:pPr>
            <w:r w:rsidRPr="000C7A6B">
              <w:rPr>
                <w:rFonts w:ascii="Times New Roman" w:hAnsi="Times New Roman" w:cs="Times New Roman"/>
                <w:sz w:val="24"/>
                <w:szCs w:val="24"/>
              </w:rPr>
              <w:t xml:space="preserve">изобразительная деятельность (рисование, лепка) и конструирование из мелкого и крупного строительного материала; </w:t>
            </w:r>
          </w:p>
          <w:p w:rsidR="00EE014D" w:rsidRPr="000C7A6B" w:rsidRDefault="00EE014D" w:rsidP="00245658">
            <w:pPr>
              <w:widowControl w:val="0"/>
              <w:numPr>
                <w:ilvl w:val="0"/>
                <w:numId w:val="28"/>
              </w:numPr>
              <w:autoSpaceDE w:val="0"/>
              <w:autoSpaceDN w:val="0"/>
              <w:spacing w:after="0" w:line="240" w:lineRule="auto"/>
              <w:ind w:left="0"/>
              <w:jc w:val="both"/>
              <w:rPr>
                <w:rFonts w:ascii="Times New Roman" w:hAnsi="Times New Roman" w:cs="Times New Roman"/>
                <w:sz w:val="24"/>
                <w:szCs w:val="24"/>
              </w:rPr>
            </w:pPr>
            <w:r w:rsidRPr="000C7A6B">
              <w:rPr>
                <w:rFonts w:ascii="Times New Roman" w:hAnsi="Times New Roman" w:cs="Times New Roman"/>
                <w:sz w:val="24"/>
                <w:szCs w:val="24"/>
              </w:rPr>
              <w:t xml:space="preserve">самообслуживание и элементарные трудовые действия (убирает игрушки, подметает веником, поливает цветы из лейки и другое); </w:t>
            </w:r>
          </w:p>
          <w:p w:rsidR="00EE014D" w:rsidRPr="000C7A6B" w:rsidRDefault="00EE014D" w:rsidP="00245658">
            <w:pPr>
              <w:widowControl w:val="0"/>
              <w:numPr>
                <w:ilvl w:val="0"/>
                <w:numId w:val="28"/>
              </w:numPr>
              <w:autoSpaceDE w:val="0"/>
              <w:autoSpaceDN w:val="0"/>
              <w:spacing w:after="0" w:line="240" w:lineRule="auto"/>
              <w:ind w:left="0"/>
              <w:jc w:val="both"/>
              <w:rPr>
                <w:rFonts w:ascii="Times New Roman" w:hAnsi="Times New Roman" w:cs="Times New Roman"/>
                <w:sz w:val="24"/>
                <w:szCs w:val="24"/>
              </w:rPr>
            </w:pPr>
            <w:r w:rsidRPr="000C7A6B">
              <w:rPr>
                <w:rFonts w:ascii="Times New Roman" w:hAnsi="Times New Roman" w:cs="Times New Roman"/>
                <w:sz w:val="24"/>
                <w:szCs w:val="24"/>
              </w:rPr>
              <w:t>музыкальная деятельность (слушание музыки и исполнительство, музыкально-ритмические движения).</w:t>
            </w:r>
          </w:p>
        </w:tc>
      </w:tr>
    </w:tbl>
    <w:p w:rsidR="00EE014D" w:rsidRPr="000C7A6B" w:rsidRDefault="00EE014D" w:rsidP="00245658">
      <w:pPr>
        <w:pStyle w:val="22"/>
        <w:shd w:val="clear" w:color="auto" w:fill="auto"/>
        <w:tabs>
          <w:tab w:val="left" w:pos="1349"/>
        </w:tabs>
        <w:spacing w:before="0" w:after="0" w:line="240" w:lineRule="auto"/>
        <w:jc w:val="both"/>
        <w:rPr>
          <w:b/>
          <w:sz w:val="24"/>
          <w:szCs w:val="24"/>
        </w:rPr>
      </w:pPr>
    </w:p>
    <w:p w:rsidR="00EE014D" w:rsidRPr="000C7A6B" w:rsidRDefault="00EE014D" w:rsidP="00245658">
      <w:pPr>
        <w:spacing w:line="240" w:lineRule="auto"/>
        <w:ind w:firstLine="709"/>
        <w:jc w:val="both"/>
        <w:rPr>
          <w:rFonts w:ascii="Times New Roman" w:hAnsi="Times New Roman" w:cs="Times New Roman"/>
          <w:b/>
          <w:bCs/>
          <w:sz w:val="24"/>
          <w:szCs w:val="24"/>
        </w:rPr>
      </w:pPr>
      <w:r w:rsidRPr="000C7A6B">
        <w:rPr>
          <w:rFonts w:ascii="Times New Roman" w:hAnsi="Times New Roman" w:cs="Times New Roman"/>
          <w:b/>
          <w:bCs/>
          <w:sz w:val="24"/>
          <w:szCs w:val="24"/>
        </w:rPr>
        <w:t>Для достижения задач воспитания педагог может использовать следующие методы:</w:t>
      </w:r>
    </w:p>
    <w:p w:rsidR="00EE014D" w:rsidRPr="000C7A6B" w:rsidRDefault="00EE014D" w:rsidP="00245658">
      <w:pPr>
        <w:spacing w:line="240" w:lineRule="auto"/>
        <w:jc w:val="both"/>
        <w:rPr>
          <w:rFonts w:ascii="Times New Roman" w:hAnsi="Times New Roman" w:cs="Times New Roman"/>
          <w:sz w:val="24"/>
          <w:szCs w:val="24"/>
        </w:rPr>
      </w:pPr>
      <w:r w:rsidRPr="000C7A6B">
        <w:rPr>
          <w:rFonts w:ascii="Times New Roman" w:hAnsi="Times New Roman" w:cs="Times New Roman"/>
          <w:sz w:val="24"/>
          <w:szCs w:val="24"/>
        </w:rPr>
        <w:t>1.организации опыта поведения и деятельности (приучение к положительным формам общественного поведения, упражнение, воспитывающие ситуации, игровые методы);</w:t>
      </w:r>
    </w:p>
    <w:p w:rsidR="00EE014D" w:rsidRPr="000C7A6B" w:rsidRDefault="00EE014D" w:rsidP="00245658">
      <w:pPr>
        <w:spacing w:line="240" w:lineRule="auto"/>
        <w:jc w:val="both"/>
        <w:rPr>
          <w:rFonts w:ascii="Times New Roman" w:hAnsi="Times New Roman" w:cs="Times New Roman"/>
          <w:sz w:val="24"/>
          <w:szCs w:val="24"/>
        </w:rPr>
      </w:pPr>
      <w:r w:rsidRPr="000C7A6B">
        <w:rPr>
          <w:rFonts w:ascii="Times New Roman" w:hAnsi="Times New Roman" w:cs="Times New Roman"/>
          <w:sz w:val="24"/>
          <w:szCs w:val="24"/>
        </w:rPr>
        <w:t>2.осознания детьми опыта поведения и деятельности (рассказ на моральные темы, разъяснение норм и правил поведения, чтение художественной литературы, этические беседы, обсуждение поступков и жизненных ситуаций, личный пример);</w:t>
      </w:r>
    </w:p>
    <w:p w:rsidR="00EE014D" w:rsidRDefault="00EE014D" w:rsidP="00245658">
      <w:pPr>
        <w:spacing w:line="240" w:lineRule="auto"/>
        <w:jc w:val="both"/>
        <w:rPr>
          <w:rFonts w:ascii="Times New Roman" w:hAnsi="Times New Roman" w:cs="Times New Roman"/>
          <w:sz w:val="24"/>
          <w:szCs w:val="24"/>
        </w:rPr>
      </w:pPr>
      <w:r w:rsidRPr="000C7A6B">
        <w:rPr>
          <w:rFonts w:ascii="Times New Roman" w:hAnsi="Times New Roman" w:cs="Times New Roman"/>
          <w:sz w:val="24"/>
          <w:szCs w:val="24"/>
        </w:rPr>
        <w:t>3.мотивации опыта поведения и деятельности (поощрение, методы развития эмоций, игры, соревнования, проектные методы).</w:t>
      </w:r>
    </w:p>
    <w:p w:rsidR="00253E1C" w:rsidRPr="000C7A6B" w:rsidRDefault="00253E1C" w:rsidP="00245658">
      <w:pPr>
        <w:spacing w:line="240" w:lineRule="auto"/>
        <w:jc w:val="both"/>
        <w:rPr>
          <w:rFonts w:ascii="Times New Roman" w:hAnsi="Times New Roman" w:cs="Times New Roman"/>
          <w:sz w:val="24"/>
          <w:szCs w:val="24"/>
        </w:rPr>
      </w:pPr>
    </w:p>
    <w:p w:rsidR="00253E1C" w:rsidRDefault="00253E1C" w:rsidP="00253E1C">
      <w:pPr>
        <w:spacing w:after="0" w:line="240" w:lineRule="auto"/>
        <w:ind w:firstLine="709"/>
        <w:jc w:val="both"/>
        <w:rPr>
          <w:rFonts w:ascii="Times New Roman" w:hAnsi="Times New Roman" w:cs="Times New Roman"/>
          <w:b/>
          <w:bCs/>
          <w:sz w:val="24"/>
          <w:szCs w:val="24"/>
        </w:rPr>
      </w:pPr>
      <w:r w:rsidRPr="000C7A6B">
        <w:rPr>
          <w:rFonts w:ascii="Times New Roman" w:hAnsi="Times New Roman" w:cs="Times New Roman"/>
          <w:b/>
          <w:bCs/>
          <w:sz w:val="24"/>
          <w:szCs w:val="24"/>
        </w:rPr>
        <w:lastRenderedPageBreak/>
        <w:t>При организации обучения в ДОУ используются:</w:t>
      </w:r>
    </w:p>
    <w:p w:rsidR="00253E1C" w:rsidRPr="000C7A6B" w:rsidRDefault="00253E1C" w:rsidP="00253E1C">
      <w:pPr>
        <w:spacing w:after="0" w:line="240" w:lineRule="auto"/>
        <w:ind w:firstLine="709"/>
        <w:jc w:val="both"/>
        <w:rPr>
          <w:rFonts w:ascii="Times New Roman" w:hAnsi="Times New Roman" w:cs="Times New Roman"/>
          <w:b/>
          <w:bCs/>
          <w:sz w:val="24"/>
          <w:szCs w:val="24"/>
        </w:rPr>
      </w:pPr>
    </w:p>
    <w:p w:rsidR="00EE014D" w:rsidRPr="000C7A6B" w:rsidRDefault="00EE014D" w:rsidP="00253E1C">
      <w:pPr>
        <w:widowControl w:val="0"/>
        <w:numPr>
          <w:ilvl w:val="0"/>
          <w:numId w:val="29"/>
        </w:numPr>
        <w:autoSpaceDE w:val="0"/>
        <w:autoSpaceDN w:val="0"/>
        <w:spacing w:after="0" w:line="240" w:lineRule="auto"/>
        <w:ind w:left="0"/>
        <w:jc w:val="both"/>
        <w:rPr>
          <w:rFonts w:ascii="Times New Roman" w:hAnsi="Times New Roman" w:cs="Times New Roman"/>
          <w:sz w:val="24"/>
          <w:szCs w:val="24"/>
        </w:rPr>
      </w:pPr>
      <w:r w:rsidRPr="000C7A6B">
        <w:rPr>
          <w:rFonts w:ascii="Times New Roman" w:hAnsi="Times New Roman" w:cs="Times New Roman"/>
          <w:sz w:val="24"/>
          <w:szCs w:val="24"/>
        </w:rPr>
        <w:t>традиционные методы: словесные, наглядные, практические</w:t>
      </w:r>
    </w:p>
    <w:p w:rsidR="00EE014D" w:rsidRPr="000C7A6B" w:rsidRDefault="00EE014D" w:rsidP="00253E1C">
      <w:pPr>
        <w:widowControl w:val="0"/>
        <w:numPr>
          <w:ilvl w:val="0"/>
          <w:numId w:val="29"/>
        </w:numPr>
        <w:autoSpaceDE w:val="0"/>
        <w:autoSpaceDN w:val="0"/>
        <w:spacing w:after="0" w:line="240" w:lineRule="auto"/>
        <w:ind w:left="0"/>
        <w:jc w:val="both"/>
        <w:rPr>
          <w:rFonts w:ascii="Times New Roman" w:hAnsi="Times New Roman" w:cs="Times New Roman"/>
          <w:sz w:val="24"/>
          <w:szCs w:val="24"/>
        </w:rPr>
      </w:pPr>
      <w:r w:rsidRPr="000C7A6B">
        <w:rPr>
          <w:rFonts w:ascii="Times New Roman" w:hAnsi="Times New Roman" w:cs="Times New Roman"/>
          <w:sz w:val="24"/>
          <w:szCs w:val="24"/>
        </w:rPr>
        <w:t xml:space="preserve">информационно-рецептивный метод; </w:t>
      </w:r>
    </w:p>
    <w:p w:rsidR="00EE014D" w:rsidRPr="000C7A6B" w:rsidRDefault="00EE014D" w:rsidP="00253E1C">
      <w:pPr>
        <w:widowControl w:val="0"/>
        <w:numPr>
          <w:ilvl w:val="0"/>
          <w:numId w:val="29"/>
        </w:numPr>
        <w:autoSpaceDE w:val="0"/>
        <w:autoSpaceDN w:val="0"/>
        <w:spacing w:after="0" w:line="240" w:lineRule="auto"/>
        <w:ind w:left="0"/>
        <w:jc w:val="both"/>
        <w:rPr>
          <w:rFonts w:ascii="Times New Roman" w:hAnsi="Times New Roman" w:cs="Times New Roman"/>
          <w:sz w:val="24"/>
          <w:szCs w:val="24"/>
        </w:rPr>
      </w:pPr>
      <w:r w:rsidRPr="000C7A6B">
        <w:rPr>
          <w:rFonts w:ascii="Times New Roman" w:hAnsi="Times New Roman" w:cs="Times New Roman"/>
          <w:sz w:val="24"/>
          <w:szCs w:val="24"/>
        </w:rPr>
        <w:t>репродуктивный метод;</w:t>
      </w:r>
    </w:p>
    <w:p w:rsidR="00EE014D" w:rsidRPr="000C7A6B" w:rsidRDefault="00EE014D" w:rsidP="00253E1C">
      <w:pPr>
        <w:widowControl w:val="0"/>
        <w:numPr>
          <w:ilvl w:val="0"/>
          <w:numId w:val="29"/>
        </w:numPr>
        <w:autoSpaceDE w:val="0"/>
        <w:autoSpaceDN w:val="0"/>
        <w:spacing w:after="0" w:line="240" w:lineRule="auto"/>
        <w:ind w:left="0"/>
        <w:jc w:val="both"/>
        <w:rPr>
          <w:rFonts w:ascii="Times New Roman" w:hAnsi="Times New Roman" w:cs="Times New Roman"/>
          <w:sz w:val="24"/>
          <w:szCs w:val="24"/>
        </w:rPr>
      </w:pPr>
      <w:r w:rsidRPr="000C7A6B">
        <w:rPr>
          <w:rFonts w:ascii="Times New Roman" w:hAnsi="Times New Roman" w:cs="Times New Roman"/>
          <w:sz w:val="24"/>
          <w:szCs w:val="24"/>
        </w:rPr>
        <w:t xml:space="preserve">метод проблемного изложения; </w:t>
      </w:r>
    </w:p>
    <w:p w:rsidR="00EE014D" w:rsidRPr="000C7A6B" w:rsidRDefault="00EE014D" w:rsidP="00253E1C">
      <w:pPr>
        <w:widowControl w:val="0"/>
        <w:numPr>
          <w:ilvl w:val="0"/>
          <w:numId w:val="29"/>
        </w:numPr>
        <w:autoSpaceDE w:val="0"/>
        <w:autoSpaceDN w:val="0"/>
        <w:spacing w:after="0" w:line="240" w:lineRule="auto"/>
        <w:ind w:left="0"/>
        <w:jc w:val="both"/>
        <w:rPr>
          <w:rFonts w:ascii="Times New Roman" w:hAnsi="Times New Roman" w:cs="Times New Roman"/>
          <w:sz w:val="24"/>
          <w:szCs w:val="24"/>
        </w:rPr>
      </w:pPr>
      <w:r w:rsidRPr="000C7A6B">
        <w:rPr>
          <w:rFonts w:ascii="Times New Roman" w:hAnsi="Times New Roman" w:cs="Times New Roman"/>
          <w:sz w:val="24"/>
          <w:szCs w:val="24"/>
        </w:rPr>
        <w:t xml:space="preserve">эвристический метод (частично-поискового); </w:t>
      </w:r>
    </w:p>
    <w:p w:rsidR="00EE014D" w:rsidRPr="000C7A6B" w:rsidRDefault="00EE014D" w:rsidP="00245658">
      <w:pPr>
        <w:widowControl w:val="0"/>
        <w:numPr>
          <w:ilvl w:val="0"/>
          <w:numId w:val="29"/>
        </w:numPr>
        <w:autoSpaceDE w:val="0"/>
        <w:autoSpaceDN w:val="0"/>
        <w:spacing w:after="0" w:line="240" w:lineRule="auto"/>
        <w:ind w:left="0"/>
        <w:jc w:val="both"/>
        <w:rPr>
          <w:rFonts w:ascii="Times New Roman" w:hAnsi="Times New Roman" w:cs="Times New Roman"/>
          <w:sz w:val="24"/>
          <w:szCs w:val="24"/>
        </w:rPr>
      </w:pPr>
      <w:r w:rsidRPr="000C7A6B">
        <w:rPr>
          <w:rFonts w:ascii="Times New Roman" w:hAnsi="Times New Roman" w:cs="Times New Roman"/>
          <w:sz w:val="24"/>
          <w:szCs w:val="24"/>
        </w:rPr>
        <w:t>исследовательский метод.</w:t>
      </w:r>
    </w:p>
    <w:p w:rsidR="00EE014D" w:rsidRPr="000C7A6B" w:rsidRDefault="00EE014D" w:rsidP="00245658">
      <w:pPr>
        <w:spacing w:line="240" w:lineRule="auto"/>
        <w:ind w:firstLine="709"/>
        <w:jc w:val="both"/>
        <w:rPr>
          <w:rFonts w:ascii="Times New Roman" w:hAnsi="Times New Roman" w:cs="Times New Roman"/>
          <w:sz w:val="24"/>
          <w:szCs w:val="24"/>
        </w:rPr>
      </w:pPr>
      <w:r w:rsidRPr="000C7A6B">
        <w:rPr>
          <w:rFonts w:ascii="Times New Roman" w:hAnsi="Times New Roman" w:cs="Times New Roman"/>
          <w:sz w:val="24"/>
          <w:szCs w:val="24"/>
        </w:rPr>
        <w:t>При выборе методов воспитания и обучения, педагог учитывает возрастные и личностные особенности детей, педагогический потенциал каждого метода, условия его применения, реализуемые цели и задачи, прогнозирует возможные результаты. Для решения задач воспитания и обучения использует комплекс методов.</w:t>
      </w:r>
    </w:p>
    <w:p w:rsidR="00EE014D" w:rsidRPr="000C7A6B" w:rsidRDefault="00EE014D" w:rsidP="00245658">
      <w:pPr>
        <w:spacing w:line="240" w:lineRule="auto"/>
        <w:ind w:firstLine="709"/>
        <w:jc w:val="both"/>
        <w:rPr>
          <w:rFonts w:ascii="Times New Roman" w:hAnsi="Times New Roman" w:cs="Times New Roman"/>
          <w:b/>
          <w:bCs/>
          <w:sz w:val="24"/>
          <w:szCs w:val="24"/>
        </w:rPr>
      </w:pPr>
      <w:r w:rsidRPr="000C7A6B">
        <w:rPr>
          <w:rFonts w:ascii="Times New Roman" w:hAnsi="Times New Roman" w:cs="Times New Roman"/>
          <w:b/>
          <w:bCs/>
          <w:sz w:val="24"/>
          <w:szCs w:val="24"/>
        </w:rPr>
        <w:t>Педагог использует различные средства, представленные совокупностью материальных и идеальных объектов:</w:t>
      </w:r>
    </w:p>
    <w:p w:rsidR="00EE014D" w:rsidRPr="000C7A6B" w:rsidRDefault="00EE014D" w:rsidP="00245658">
      <w:pPr>
        <w:widowControl w:val="0"/>
        <w:numPr>
          <w:ilvl w:val="0"/>
          <w:numId w:val="30"/>
        </w:numPr>
        <w:autoSpaceDE w:val="0"/>
        <w:autoSpaceDN w:val="0"/>
        <w:spacing w:after="0" w:line="240" w:lineRule="auto"/>
        <w:ind w:left="0"/>
        <w:jc w:val="both"/>
        <w:rPr>
          <w:rFonts w:ascii="Times New Roman" w:hAnsi="Times New Roman" w:cs="Times New Roman"/>
          <w:sz w:val="24"/>
          <w:szCs w:val="24"/>
        </w:rPr>
      </w:pPr>
      <w:r w:rsidRPr="000C7A6B">
        <w:rPr>
          <w:rFonts w:ascii="Times New Roman" w:hAnsi="Times New Roman" w:cs="Times New Roman"/>
          <w:sz w:val="24"/>
          <w:szCs w:val="24"/>
        </w:rPr>
        <w:t>демонстрационные и раздаточные;</w:t>
      </w:r>
    </w:p>
    <w:p w:rsidR="00EE014D" w:rsidRPr="000C7A6B" w:rsidRDefault="00EE014D" w:rsidP="00245658">
      <w:pPr>
        <w:widowControl w:val="0"/>
        <w:numPr>
          <w:ilvl w:val="0"/>
          <w:numId w:val="30"/>
        </w:numPr>
        <w:autoSpaceDE w:val="0"/>
        <w:autoSpaceDN w:val="0"/>
        <w:spacing w:after="0" w:line="240" w:lineRule="auto"/>
        <w:ind w:left="0"/>
        <w:jc w:val="both"/>
        <w:rPr>
          <w:rFonts w:ascii="Times New Roman" w:hAnsi="Times New Roman" w:cs="Times New Roman"/>
          <w:sz w:val="24"/>
          <w:szCs w:val="24"/>
        </w:rPr>
      </w:pPr>
      <w:r w:rsidRPr="000C7A6B">
        <w:rPr>
          <w:rFonts w:ascii="Times New Roman" w:hAnsi="Times New Roman" w:cs="Times New Roman"/>
          <w:sz w:val="24"/>
          <w:szCs w:val="24"/>
        </w:rPr>
        <w:t>визуальные, аудийные, аудиовизуальные;</w:t>
      </w:r>
    </w:p>
    <w:p w:rsidR="00EE014D" w:rsidRPr="000C7A6B" w:rsidRDefault="00EE014D" w:rsidP="00245658">
      <w:pPr>
        <w:widowControl w:val="0"/>
        <w:numPr>
          <w:ilvl w:val="0"/>
          <w:numId w:val="30"/>
        </w:numPr>
        <w:autoSpaceDE w:val="0"/>
        <w:autoSpaceDN w:val="0"/>
        <w:spacing w:after="0" w:line="240" w:lineRule="auto"/>
        <w:ind w:left="0"/>
        <w:jc w:val="both"/>
        <w:rPr>
          <w:rFonts w:ascii="Times New Roman" w:hAnsi="Times New Roman" w:cs="Times New Roman"/>
          <w:sz w:val="24"/>
          <w:szCs w:val="24"/>
        </w:rPr>
      </w:pPr>
      <w:r w:rsidRPr="000C7A6B">
        <w:rPr>
          <w:rFonts w:ascii="Times New Roman" w:hAnsi="Times New Roman" w:cs="Times New Roman"/>
          <w:sz w:val="24"/>
          <w:szCs w:val="24"/>
        </w:rPr>
        <w:t>естественные и искусственные;</w:t>
      </w:r>
    </w:p>
    <w:p w:rsidR="00EE014D" w:rsidRPr="000C7A6B" w:rsidRDefault="00EE014D" w:rsidP="00245658">
      <w:pPr>
        <w:widowControl w:val="0"/>
        <w:numPr>
          <w:ilvl w:val="0"/>
          <w:numId w:val="30"/>
        </w:numPr>
        <w:autoSpaceDE w:val="0"/>
        <w:autoSpaceDN w:val="0"/>
        <w:spacing w:after="0" w:line="240" w:lineRule="auto"/>
        <w:ind w:left="0"/>
        <w:jc w:val="both"/>
        <w:rPr>
          <w:rFonts w:ascii="Times New Roman" w:hAnsi="Times New Roman" w:cs="Times New Roman"/>
          <w:sz w:val="24"/>
          <w:szCs w:val="24"/>
        </w:rPr>
      </w:pPr>
      <w:r w:rsidRPr="000C7A6B">
        <w:rPr>
          <w:rFonts w:ascii="Times New Roman" w:hAnsi="Times New Roman" w:cs="Times New Roman"/>
          <w:sz w:val="24"/>
          <w:szCs w:val="24"/>
        </w:rPr>
        <w:t>реальные и виртуальные.</w:t>
      </w:r>
    </w:p>
    <w:p w:rsidR="00EE014D" w:rsidRPr="000C7A6B" w:rsidRDefault="00EE014D" w:rsidP="00245658">
      <w:pPr>
        <w:spacing w:line="240" w:lineRule="auto"/>
        <w:jc w:val="both"/>
        <w:rPr>
          <w:rFonts w:ascii="Times New Roman" w:hAnsi="Times New Roman" w:cs="Times New Roman"/>
          <w:sz w:val="24"/>
          <w:szCs w:val="24"/>
        </w:rPr>
      </w:pPr>
    </w:p>
    <w:p w:rsidR="00EE014D" w:rsidRPr="00FE482E" w:rsidRDefault="00EE014D" w:rsidP="00245658">
      <w:pPr>
        <w:spacing w:line="240" w:lineRule="auto"/>
        <w:ind w:firstLine="708"/>
        <w:jc w:val="both"/>
        <w:rPr>
          <w:rFonts w:ascii="Times New Roman" w:hAnsi="Times New Roman" w:cs="Times New Roman"/>
          <w:b/>
          <w:bCs/>
          <w:color w:val="000000"/>
          <w:sz w:val="24"/>
          <w:szCs w:val="24"/>
        </w:rPr>
      </w:pPr>
      <w:r w:rsidRPr="00FE482E">
        <w:rPr>
          <w:rFonts w:ascii="Times New Roman" w:hAnsi="Times New Roman" w:cs="Times New Roman"/>
          <w:b/>
          <w:bCs/>
          <w:color w:val="000000"/>
          <w:sz w:val="24"/>
          <w:szCs w:val="24"/>
        </w:rPr>
        <w:t xml:space="preserve">Таблица форм, способов, методов и средств реализации образовательной </w:t>
      </w:r>
    </w:p>
    <w:p w:rsidR="00EE014D" w:rsidRPr="00FE482E" w:rsidRDefault="00EE014D" w:rsidP="00245658">
      <w:pPr>
        <w:spacing w:line="240" w:lineRule="auto"/>
        <w:ind w:firstLine="708"/>
        <w:jc w:val="both"/>
        <w:rPr>
          <w:rFonts w:ascii="Times New Roman" w:hAnsi="Times New Roman" w:cs="Times New Roman"/>
          <w:b/>
          <w:bCs/>
          <w:color w:val="000000"/>
          <w:sz w:val="24"/>
          <w:szCs w:val="24"/>
        </w:rPr>
      </w:pPr>
      <w:r w:rsidRPr="00FE482E">
        <w:rPr>
          <w:rFonts w:ascii="Times New Roman" w:hAnsi="Times New Roman" w:cs="Times New Roman"/>
          <w:b/>
          <w:bCs/>
          <w:color w:val="000000"/>
          <w:sz w:val="24"/>
          <w:szCs w:val="24"/>
        </w:rPr>
        <w:t>программы ДО.</w:t>
      </w:r>
    </w:p>
    <w:tbl>
      <w:tblPr>
        <w:tblW w:w="5147"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5"/>
        <w:gridCol w:w="1431"/>
        <w:gridCol w:w="1984"/>
        <w:gridCol w:w="2410"/>
        <w:gridCol w:w="2542"/>
      </w:tblGrid>
      <w:tr w:rsidR="00245658" w:rsidRPr="000C7A6B" w:rsidTr="00245658">
        <w:trPr>
          <w:trHeight w:val="144"/>
        </w:trPr>
        <w:tc>
          <w:tcPr>
            <w:tcW w:w="754" w:type="pct"/>
            <w:vMerge w:val="restart"/>
            <w:shd w:val="clear" w:color="auto" w:fill="auto"/>
            <w:vAlign w:val="center"/>
          </w:tcPr>
          <w:p w:rsidR="00EE014D" w:rsidRPr="000C7A6B" w:rsidRDefault="00EE014D" w:rsidP="00245658">
            <w:pPr>
              <w:spacing w:after="0" w:line="240" w:lineRule="auto"/>
              <w:jc w:val="both"/>
              <w:rPr>
                <w:rFonts w:ascii="Times New Roman" w:hAnsi="Times New Roman" w:cs="Times New Roman"/>
                <w:b/>
                <w:bCs/>
                <w:sz w:val="24"/>
                <w:szCs w:val="24"/>
              </w:rPr>
            </w:pPr>
            <w:r w:rsidRPr="000C7A6B">
              <w:rPr>
                <w:rFonts w:ascii="Times New Roman" w:hAnsi="Times New Roman" w:cs="Times New Roman"/>
                <w:b/>
                <w:bCs/>
                <w:sz w:val="24"/>
                <w:szCs w:val="24"/>
              </w:rPr>
              <w:t>Образовательная область</w:t>
            </w:r>
          </w:p>
        </w:tc>
        <w:tc>
          <w:tcPr>
            <w:tcW w:w="726" w:type="pct"/>
            <w:vMerge w:val="restart"/>
            <w:shd w:val="clear" w:color="auto" w:fill="auto"/>
            <w:vAlign w:val="center"/>
          </w:tcPr>
          <w:p w:rsidR="00EE014D" w:rsidRPr="000C7A6B" w:rsidRDefault="00EE014D" w:rsidP="00245658">
            <w:pPr>
              <w:spacing w:after="0" w:line="240" w:lineRule="auto"/>
              <w:jc w:val="both"/>
              <w:rPr>
                <w:rFonts w:ascii="Times New Roman" w:hAnsi="Times New Roman" w:cs="Times New Roman"/>
                <w:b/>
                <w:bCs/>
                <w:sz w:val="24"/>
                <w:szCs w:val="24"/>
              </w:rPr>
            </w:pPr>
            <w:r w:rsidRPr="000C7A6B">
              <w:rPr>
                <w:rFonts w:ascii="Times New Roman" w:hAnsi="Times New Roman" w:cs="Times New Roman"/>
                <w:b/>
                <w:bCs/>
                <w:sz w:val="24"/>
                <w:szCs w:val="24"/>
              </w:rPr>
              <w:t>Вид детской деятельности</w:t>
            </w:r>
          </w:p>
        </w:tc>
        <w:tc>
          <w:tcPr>
            <w:tcW w:w="3521" w:type="pct"/>
            <w:gridSpan w:val="3"/>
            <w:shd w:val="clear" w:color="auto" w:fill="auto"/>
            <w:vAlign w:val="center"/>
          </w:tcPr>
          <w:p w:rsidR="00EE014D" w:rsidRPr="000C7A6B" w:rsidRDefault="00EE014D" w:rsidP="00245658">
            <w:pPr>
              <w:spacing w:after="0" w:line="240" w:lineRule="auto"/>
              <w:jc w:val="both"/>
              <w:rPr>
                <w:rFonts w:ascii="Times New Roman" w:hAnsi="Times New Roman" w:cs="Times New Roman"/>
                <w:b/>
                <w:bCs/>
                <w:sz w:val="24"/>
                <w:szCs w:val="24"/>
              </w:rPr>
            </w:pPr>
            <w:bookmarkStart w:id="0" w:name="_Toc134878035"/>
            <w:r w:rsidRPr="000C7A6B">
              <w:rPr>
                <w:rFonts w:ascii="Times New Roman" w:hAnsi="Times New Roman" w:cs="Times New Roman"/>
                <w:b/>
                <w:bCs/>
                <w:sz w:val="24"/>
                <w:szCs w:val="24"/>
              </w:rPr>
              <w:t xml:space="preserve">Формы, способы, методы и средства реализации </w:t>
            </w:r>
            <w:bookmarkEnd w:id="0"/>
            <w:r w:rsidRPr="000C7A6B">
              <w:rPr>
                <w:rFonts w:ascii="Times New Roman" w:hAnsi="Times New Roman" w:cs="Times New Roman"/>
                <w:b/>
                <w:bCs/>
                <w:sz w:val="24"/>
                <w:szCs w:val="24"/>
              </w:rPr>
              <w:t>ОП ДО</w:t>
            </w:r>
          </w:p>
        </w:tc>
      </w:tr>
      <w:tr w:rsidR="00245658" w:rsidRPr="000C7A6B" w:rsidTr="00245658">
        <w:trPr>
          <w:trHeight w:val="34"/>
        </w:trPr>
        <w:tc>
          <w:tcPr>
            <w:tcW w:w="754" w:type="pct"/>
            <w:vMerge/>
            <w:shd w:val="clear" w:color="auto" w:fill="auto"/>
            <w:vAlign w:val="center"/>
          </w:tcPr>
          <w:p w:rsidR="00EE014D" w:rsidRPr="000C7A6B" w:rsidRDefault="00EE014D" w:rsidP="00245658">
            <w:pPr>
              <w:spacing w:after="0" w:line="240" w:lineRule="auto"/>
              <w:jc w:val="both"/>
              <w:rPr>
                <w:rFonts w:ascii="Times New Roman" w:hAnsi="Times New Roman" w:cs="Times New Roman"/>
                <w:b/>
                <w:bCs/>
                <w:sz w:val="24"/>
                <w:szCs w:val="24"/>
              </w:rPr>
            </w:pPr>
          </w:p>
        </w:tc>
        <w:tc>
          <w:tcPr>
            <w:tcW w:w="726" w:type="pct"/>
            <w:vMerge/>
            <w:shd w:val="clear" w:color="auto" w:fill="auto"/>
            <w:vAlign w:val="center"/>
          </w:tcPr>
          <w:p w:rsidR="00EE014D" w:rsidRPr="000C7A6B" w:rsidRDefault="00EE014D" w:rsidP="00245658">
            <w:pPr>
              <w:spacing w:after="0" w:line="240" w:lineRule="auto"/>
              <w:jc w:val="both"/>
              <w:rPr>
                <w:rFonts w:ascii="Times New Roman" w:hAnsi="Times New Roman" w:cs="Times New Roman"/>
                <w:b/>
                <w:bCs/>
                <w:sz w:val="24"/>
                <w:szCs w:val="24"/>
              </w:rPr>
            </w:pPr>
          </w:p>
        </w:tc>
        <w:tc>
          <w:tcPr>
            <w:tcW w:w="1007" w:type="pct"/>
            <w:shd w:val="clear" w:color="auto" w:fill="auto"/>
            <w:vAlign w:val="center"/>
          </w:tcPr>
          <w:p w:rsidR="00EE014D" w:rsidRPr="000C7A6B" w:rsidRDefault="00EE014D" w:rsidP="00245658">
            <w:pPr>
              <w:spacing w:after="0" w:line="240" w:lineRule="auto"/>
              <w:jc w:val="both"/>
              <w:rPr>
                <w:rFonts w:ascii="Times New Roman" w:hAnsi="Times New Roman" w:cs="Times New Roman"/>
                <w:b/>
                <w:bCs/>
                <w:i/>
                <w:iCs/>
                <w:sz w:val="24"/>
                <w:szCs w:val="24"/>
              </w:rPr>
            </w:pPr>
            <w:r w:rsidRPr="000C7A6B">
              <w:rPr>
                <w:rFonts w:ascii="Times New Roman" w:hAnsi="Times New Roman" w:cs="Times New Roman"/>
                <w:b/>
                <w:bCs/>
                <w:i/>
                <w:iCs/>
                <w:sz w:val="24"/>
                <w:szCs w:val="24"/>
              </w:rPr>
              <w:t>Занятия</w:t>
            </w:r>
          </w:p>
        </w:tc>
        <w:tc>
          <w:tcPr>
            <w:tcW w:w="1223" w:type="pct"/>
            <w:shd w:val="clear" w:color="auto" w:fill="auto"/>
            <w:vAlign w:val="center"/>
          </w:tcPr>
          <w:p w:rsidR="00EE014D" w:rsidRPr="000C7A6B" w:rsidRDefault="00EE014D" w:rsidP="00245658">
            <w:pPr>
              <w:spacing w:after="0" w:line="240" w:lineRule="auto"/>
              <w:jc w:val="both"/>
              <w:rPr>
                <w:rFonts w:ascii="Times New Roman" w:hAnsi="Times New Roman" w:cs="Times New Roman"/>
                <w:b/>
                <w:bCs/>
                <w:i/>
                <w:iCs/>
                <w:sz w:val="24"/>
                <w:szCs w:val="24"/>
              </w:rPr>
            </w:pPr>
            <w:r w:rsidRPr="000C7A6B">
              <w:rPr>
                <w:rFonts w:ascii="Times New Roman" w:hAnsi="Times New Roman" w:cs="Times New Roman"/>
                <w:b/>
                <w:bCs/>
                <w:i/>
                <w:iCs/>
                <w:sz w:val="24"/>
                <w:szCs w:val="24"/>
              </w:rPr>
              <w:t>Самостоятельная деятельность</w:t>
            </w:r>
          </w:p>
        </w:tc>
        <w:tc>
          <w:tcPr>
            <w:tcW w:w="1290" w:type="pct"/>
            <w:shd w:val="clear" w:color="auto" w:fill="auto"/>
            <w:vAlign w:val="center"/>
          </w:tcPr>
          <w:p w:rsidR="00EE014D" w:rsidRPr="000C7A6B" w:rsidRDefault="00EE014D" w:rsidP="00245658">
            <w:pPr>
              <w:spacing w:after="0" w:line="240" w:lineRule="auto"/>
              <w:jc w:val="both"/>
              <w:rPr>
                <w:rFonts w:ascii="Times New Roman" w:hAnsi="Times New Roman" w:cs="Times New Roman"/>
                <w:b/>
                <w:bCs/>
                <w:i/>
                <w:iCs/>
                <w:sz w:val="24"/>
                <w:szCs w:val="24"/>
              </w:rPr>
            </w:pPr>
            <w:r w:rsidRPr="000C7A6B">
              <w:rPr>
                <w:rFonts w:ascii="Times New Roman" w:hAnsi="Times New Roman" w:cs="Times New Roman"/>
                <w:b/>
                <w:bCs/>
                <w:i/>
                <w:iCs/>
                <w:sz w:val="24"/>
                <w:szCs w:val="24"/>
              </w:rPr>
              <w:t>Режимные моменты</w:t>
            </w:r>
          </w:p>
        </w:tc>
      </w:tr>
      <w:tr w:rsidR="00245658" w:rsidRPr="000C7A6B" w:rsidTr="00253E1C">
        <w:trPr>
          <w:trHeight w:val="428"/>
        </w:trPr>
        <w:tc>
          <w:tcPr>
            <w:tcW w:w="754" w:type="pct"/>
            <w:vMerge w:val="restar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Социально-коммуникативное развитие</w:t>
            </w:r>
          </w:p>
        </w:tc>
        <w:tc>
          <w:tcPr>
            <w:tcW w:w="726"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Игровая</w:t>
            </w:r>
          </w:p>
        </w:tc>
        <w:tc>
          <w:tcPr>
            <w:tcW w:w="1007"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Наблюдение; Тематические беседы;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ЧХЛ;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Сюжетно ролевые, дидактические, настольные игры;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Игровые упражнения;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Разыгрывание игровых ситуаций, ситуаций морального выбора;</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Проблемные ситуации;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Проектная деятельность;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Коллективное обобщающее </w:t>
            </w:r>
            <w:r w:rsidRPr="000C7A6B">
              <w:rPr>
                <w:rFonts w:ascii="Times New Roman" w:hAnsi="Times New Roman" w:cs="Times New Roman"/>
                <w:sz w:val="24"/>
                <w:szCs w:val="24"/>
              </w:rPr>
              <w:lastRenderedPageBreak/>
              <w:t>занятие.</w:t>
            </w:r>
          </w:p>
        </w:tc>
        <w:tc>
          <w:tcPr>
            <w:tcW w:w="1223"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lastRenderedPageBreak/>
              <w:sym w:font="Symbol" w:char="F02D"/>
            </w:r>
            <w:r w:rsidRPr="000C7A6B">
              <w:rPr>
                <w:rFonts w:ascii="Times New Roman" w:hAnsi="Times New Roman" w:cs="Times New Roman"/>
                <w:sz w:val="24"/>
                <w:szCs w:val="24"/>
              </w:rPr>
              <w:t xml:space="preserve"> Игровая деятельность;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Сюжетно-ролевая игра;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Творческие игры;</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 xml:space="preserve"> </w:t>
            </w: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Игры с правилами.</w:t>
            </w:r>
          </w:p>
        </w:tc>
        <w:tc>
          <w:tcPr>
            <w:tcW w:w="1290"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 xml:space="preserve">Игровое упражнение;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Совместная с воспитателем игра;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Совместная игра со сверстниками;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Индивидуальная игра;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Ситуативный разговор с детьми;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Проблемная ситуация;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Беседа;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Проектная деятельность; </w:t>
            </w: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Интегративная деятельность;</w:t>
            </w:r>
          </w:p>
        </w:tc>
      </w:tr>
      <w:tr w:rsidR="00245658" w:rsidRPr="000C7A6B" w:rsidTr="00245658">
        <w:trPr>
          <w:trHeight w:val="1415"/>
        </w:trPr>
        <w:tc>
          <w:tcPr>
            <w:tcW w:w="754" w:type="pct"/>
            <w:vMerge/>
            <w:shd w:val="clear" w:color="auto" w:fill="auto"/>
          </w:tcPr>
          <w:p w:rsidR="00EE014D" w:rsidRPr="000C7A6B" w:rsidRDefault="00EE014D" w:rsidP="00245658">
            <w:pPr>
              <w:spacing w:after="0" w:line="240" w:lineRule="auto"/>
              <w:rPr>
                <w:rFonts w:ascii="Times New Roman" w:hAnsi="Times New Roman" w:cs="Times New Roman"/>
                <w:sz w:val="24"/>
                <w:szCs w:val="24"/>
              </w:rPr>
            </w:pPr>
          </w:p>
        </w:tc>
        <w:tc>
          <w:tcPr>
            <w:tcW w:w="726"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Коммуникативная</w:t>
            </w:r>
          </w:p>
        </w:tc>
        <w:tc>
          <w:tcPr>
            <w:tcW w:w="1007"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Задачи на решение коммуникативных ситуаций;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Ситуативные разговоры; </w:t>
            </w: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Разыгрывание игровых ситуаций;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Праздники, музыкальные досуги, развлечения;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Рассматривание и обсуждение тематических иллюстраций;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ЧХЛ;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Проектная деятельность</w:t>
            </w:r>
          </w:p>
        </w:tc>
        <w:tc>
          <w:tcPr>
            <w:tcW w:w="1223"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 xml:space="preserve">Игровая деятельность;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Подвижные игры.</w:t>
            </w:r>
          </w:p>
        </w:tc>
        <w:tc>
          <w:tcPr>
            <w:tcW w:w="1290"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Индивидуальная работа во время утреннего приема;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Игровые ситуации.</w:t>
            </w:r>
          </w:p>
        </w:tc>
      </w:tr>
      <w:tr w:rsidR="00245658" w:rsidRPr="000C7A6B" w:rsidTr="00245658">
        <w:trPr>
          <w:trHeight w:val="1724"/>
        </w:trPr>
        <w:tc>
          <w:tcPr>
            <w:tcW w:w="754" w:type="pct"/>
            <w:vMerge/>
            <w:shd w:val="clear" w:color="auto" w:fill="auto"/>
          </w:tcPr>
          <w:p w:rsidR="00EE014D" w:rsidRPr="000C7A6B" w:rsidRDefault="00EE014D" w:rsidP="00245658">
            <w:pPr>
              <w:spacing w:after="0" w:line="240" w:lineRule="auto"/>
              <w:rPr>
                <w:rFonts w:ascii="Times New Roman" w:hAnsi="Times New Roman" w:cs="Times New Roman"/>
                <w:sz w:val="24"/>
                <w:szCs w:val="24"/>
              </w:rPr>
            </w:pPr>
          </w:p>
        </w:tc>
        <w:tc>
          <w:tcPr>
            <w:tcW w:w="726"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Самообслуживание и элементарный бытовой труд</w:t>
            </w:r>
          </w:p>
        </w:tc>
        <w:tc>
          <w:tcPr>
            <w:tcW w:w="1007"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Поручения;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Совместный труд детей и взрослых;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ЧХЛ;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Беседы;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Наблюдение;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Разыгрывание игровых ситуаций;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Рассматривание тематических иллюстраций.</w:t>
            </w:r>
          </w:p>
        </w:tc>
        <w:tc>
          <w:tcPr>
            <w:tcW w:w="1223"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 xml:space="preserve">Совместный труд детей;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Самообслуживание;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Элементарный бытовой труд.</w:t>
            </w:r>
          </w:p>
        </w:tc>
        <w:tc>
          <w:tcPr>
            <w:tcW w:w="1290"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Обучение, показ, объяснение, напоминание; </w:t>
            </w: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Наблюдение;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Создание ситуаций, побуждающих к самообслуживанию;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Создание ситуаций, побуждающих детей к проявлению навыков самостоятельных трудовых действий.</w:t>
            </w:r>
          </w:p>
        </w:tc>
      </w:tr>
      <w:tr w:rsidR="00245658" w:rsidRPr="000C7A6B" w:rsidTr="00253E1C">
        <w:trPr>
          <w:trHeight w:val="2979"/>
        </w:trPr>
        <w:tc>
          <w:tcPr>
            <w:tcW w:w="754"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Познавательное развитие</w:t>
            </w:r>
          </w:p>
        </w:tc>
        <w:tc>
          <w:tcPr>
            <w:tcW w:w="726"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Познавательно исследовательская</w:t>
            </w:r>
          </w:p>
        </w:tc>
        <w:tc>
          <w:tcPr>
            <w:tcW w:w="1007"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Проблемная ситуация;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Рассматривание;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Наблюдение;</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 xml:space="preserve"> </w:t>
            </w: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Игра экспериментирование;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Развивающая игра;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Интегративная деятельность;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Исследовательск</w:t>
            </w:r>
            <w:r w:rsidRPr="000C7A6B">
              <w:rPr>
                <w:rFonts w:ascii="Times New Roman" w:hAnsi="Times New Roman" w:cs="Times New Roman"/>
                <w:sz w:val="24"/>
                <w:szCs w:val="24"/>
              </w:rPr>
              <w:lastRenderedPageBreak/>
              <w:t xml:space="preserve">ая деятельность;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Беседа;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Проектная деятельность; </w:t>
            </w: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Экспериментирование;</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 xml:space="preserve"> </w:t>
            </w: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Экологические досуги, развлечения.</w:t>
            </w:r>
          </w:p>
          <w:p w:rsidR="00EE014D" w:rsidRPr="000C7A6B" w:rsidRDefault="00EE014D" w:rsidP="00245658">
            <w:pPr>
              <w:spacing w:after="0" w:line="240" w:lineRule="auto"/>
              <w:rPr>
                <w:rFonts w:ascii="Times New Roman" w:hAnsi="Times New Roman" w:cs="Times New Roman"/>
                <w:sz w:val="24"/>
                <w:szCs w:val="24"/>
              </w:rPr>
            </w:pPr>
          </w:p>
        </w:tc>
        <w:tc>
          <w:tcPr>
            <w:tcW w:w="1223"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lastRenderedPageBreak/>
              <w:t>Самостоятельная деятельность по инициативе ребенка.</w:t>
            </w:r>
          </w:p>
        </w:tc>
        <w:tc>
          <w:tcPr>
            <w:tcW w:w="1290"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Наблюдение;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Чтение;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Игра- экспериментирование;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Развивающая игра;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Ситуативный разговор;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Исследовательская деятельность;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Беседа;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Проектная деятельность; </w:t>
            </w: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Экспериментирование;</w:t>
            </w:r>
          </w:p>
          <w:p w:rsidR="00EE014D" w:rsidRPr="000C7A6B" w:rsidRDefault="00EE014D" w:rsidP="00245658">
            <w:pPr>
              <w:spacing w:after="0" w:line="240" w:lineRule="auto"/>
              <w:rPr>
                <w:rFonts w:ascii="Times New Roman" w:hAnsi="Times New Roman" w:cs="Times New Roman"/>
                <w:sz w:val="24"/>
                <w:szCs w:val="24"/>
              </w:rPr>
            </w:pPr>
          </w:p>
        </w:tc>
      </w:tr>
      <w:tr w:rsidR="00245658" w:rsidRPr="000C7A6B" w:rsidTr="00245658">
        <w:trPr>
          <w:trHeight w:val="1605"/>
        </w:trPr>
        <w:tc>
          <w:tcPr>
            <w:tcW w:w="754" w:type="pct"/>
            <w:vMerge w:val="restar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lastRenderedPageBreak/>
              <w:t>Речевое развитие</w:t>
            </w:r>
          </w:p>
        </w:tc>
        <w:tc>
          <w:tcPr>
            <w:tcW w:w="726"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Речевая деятельность</w:t>
            </w:r>
          </w:p>
        </w:tc>
        <w:tc>
          <w:tcPr>
            <w:tcW w:w="1007"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 xml:space="preserve">ЧХЛ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Беседы (в том числе о прочитанном);</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 xml:space="preserve"> </w:t>
            </w: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Обсуждение;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Рассматривание;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Дидактическая игра;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Интегративная деятельность;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Инсценирование; </w:t>
            </w:r>
          </w:p>
          <w:p w:rsidR="00EE014D" w:rsidRPr="000C7A6B" w:rsidRDefault="00EE014D" w:rsidP="00245658">
            <w:pPr>
              <w:spacing w:after="0" w:line="240" w:lineRule="auto"/>
              <w:rPr>
                <w:rFonts w:ascii="Times New Roman" w:hAnsi="Times New Roman" w:cs="Times New Roman"/>
                <w:sz w:val="24"/>
                <w:szCs w:val="24"/>
              </w:rPr>
            </w:pP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Игра-драматизация;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Показ настольного театра;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Разучивание стихотворений;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Театрализованная игра.</w:t>
            </w:r>
          </w:p>
        </w:tc>
        <w:tc>
          <w:tcPr>
            <w:tcW w:w="1223"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Сюжетно-ролевая игра;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Подвижная игра с текстом;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Игровое общение;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Общение со сверстниками;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Игра-драматизация;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Дидактическая игра.</w:t>
            </w:r>
          </w:p>
        </w:tc>
        <w:tc>
          <w:tcPr>
            <w:tcW w:w="1290"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 xml:space="preserve">Ситуация общения в процессе режимных моментов;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Дидактическая игра;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Чтение;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Наблюдения на прогулке;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Игра на прогулке;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Ситуативный разговор;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Беседа (в том числе о прочитанном);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Интегративная деятельность;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Разучивание стихов, потешек; </w:t>
            </w:r>
          </w:p>
          <w:p w:rsidR="00EE014D" w:rsidRPr="000C7A6B" w:rsidRDefault="00EE014D" w:rsidP="00245658">
            <w:pPr>
              <w:spacing w:after="0" w:line="240" w:lineRule="auto"/>
              <w:rPr>
                <w:rFonts w:ascii="Times New Roman" w:hAnsi="Times New Roman" w:cs="Times New Roman"/>
                <w:sz w:val="24"/>
                <w:szCs w:val="24"/>
              </w:rPr>
            </w:pPr>
          </w:p>
        </w:tc>
      </w:tr>
      <w:tr w:rsidR="00245658" w:rsidRPr="000C7A6B" w:rsidTr="00245658">
        <w:trPr>
          <w:trHeight w:val="34"/>
        </w:trPr>
        <w:tc>
          <w:tcPr>
            <w:tcW w:w="754" w:type="pct"/>
            <w:vMerge/>
            <w:shd w:val="clear" w:color="auto" w:fill="auto"/>
          </w:tcPr>
          <w:p w:rsidR="00EE014D" w:rsidRPr="000C7A6B" w:rsidRDefault="00EE014D" w:rsidP="00245658">
            <w:pPr>
              <w:spacing w:after="0" w:line="240" w:lineRule="auto"/>
              <w:rPr>
                <w:rFonts w:ascii="Times New Roman" w:hAnsi="Times New Roman" w:cs="Times New Roman"/>
                <w:sz w:val="24"/>
                <w:szCs w:val="24"/>
              </w:rPr>
            </w:pPr>
          </w:p>
        </w:tc>
        <w:tc>
          <w:tcPr>
            <w:tcW w:w="726"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Восприятие художественной литературы и фольклора</w:t>
            </w:r>
          </w:p>
        </w:tc>
        <w:tc>
          <w:tcPr>
            <w:tcW w:w="1007"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ЧХЛ;</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 xml:space="preserve"> </w:t>
            </w: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Обсуждение прочитанного;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Рассказ;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Беседа;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Игра;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Инсценирование; </w:t>
            </w:r>
          </w:p>
          <w:p w:rsidR="00EE014D" w:rsidRPr="000C7A6B" w:rsidRDefault="00EE014D" w:rsidP="00245658">
            <w:pPr>
              <w:spacing w:after="0" w:line="240" w:lineRule="auto"/>
              <w:rPr>
                <w:rFonts w:ascii="Times New Roman" w:hAnsi="Times New Roman" w:cs="Times New Roman"/>
                <w:sz w:val="24"/>
                <w:szCs w:val="24"/>
              </w:rPr>
            </w:pPr>
          </w:p>
        </w:tc>
        <w:tc>
          <w:tcPr>
            <w:tcW w:w="1223"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 xml:space="preserve">Продуктивная деятельность;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Игра;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Рассматривание;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Самостоятельная деятельность в книжном и театральном центрах развития;</w:t>
            </w:r>
          </w:p>
        </w:tc>
        <w:tc>
          <w:tcPr>
            <w:tcW w:w="1290"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Ситуативный разговор с детьми;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Сюжетно-ролевая, театрализованная игра;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Продуктивная деятельность;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Беседа;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 xml:space="preserve"> </w:t>
            </w: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Проблемная ситуация</w:t>
            </w:r>
          </w:p>
        </w:tc>
      </w:tr>
      <w:tr w:rsidR="00245658" w:rsidRPr="000C7A6B" w:rsidTr="00245658">
        <w:trPr>
          <w:trHeight w:val="1530"/>
        </w:trPr>
        <w:tc>
          <w:tcPr>
            <w:tcW w:w="754" w:type="pct"/>
            <w:vMerge w:val="restar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lastRenderedPageBreak/>
              <w:t>Художественно-эстетическое развитие</w:t>
            </w:r>
          </w:p>
        </w:tc>
        <w:tc>
          <w:tcPr>
            <w:tcW w:w="726"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Изобразительная</w:t>
            </w:r>
          </w:p>
        </w:tc>
        <w:tc>
          <w:tcPr>
            <w:tcW w:w="1007"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Рисование, аппликация, лепка;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Изготовление украшений, декораций, подарков, предметов и т.д.;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Экспериментирование;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Рассматривание эстетически привлекательных объектов природы, быта, произведений искусства;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Игры (дидактические, сюжетно-ролевые, строительные);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Тематические досуги;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Выставки работ декоративно-прикладного искусства;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Проектная деятельность; </w:t>
            </w:r>
          </w:p>
        </w:tc>
        <w:tc>
          <w:tcPr>
            <w:tcW w:w="1223"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w:t>
            </w: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Игры (дидактические, сюжетно-ролевые, строительные); </w:t>
            </w: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Рассматривание эстетически привлекательных объектов природы, быта, произведений искусства; </w:t>
            </w: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Самостоятельная изобразительная деятельность.</w:t>
            </w:r>
          </w:p>
        </w:tc>
        <w:tc>
          <w:tcPr>
            <w:tcW w:w="1290"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 xml:space="preserve">Наблюдение;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Рассматривание эстетически привлекательных объектов природы;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Игра;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Игровое упражнение;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Проблемная ситуация;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Конструирование из песка;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 xml:space="preserve">Обсуждение (произведений искусства, средств выразительности); </w:t>
            </w:r>
            <w:r w:rsidRPr="000C7A6B">
              <w:rPr>
                <w:rFonts w:ascii="Times New Roman" w:hAnsi="Times New Roman" w:cs="Times New Roman"/>
                <w:sz w:val="24"/>
                <w:szCs w:val="24"/>
              </w:rPr>
              <w:sym w:font="Symbol" w:char="F02D"/>
            </w:r>
            <w:r w:rsidR="00DB1C01" w:rsidRPr="000C7A6B">
              <w:rPr>
                <w:rFonts w:ascii="Times New Roman" w:hAnsi="Times New Roman" w:cs="Times New Roman"/>
                <w:sz w:val="24"/>
                <w:szCs w:val="24"/>
              </w:rPr>
              <w:t xml:space="preserve"> </w:t>
            </w:r>
          </w:p>
        </w:tc>
      </w:tr>
      <w:tr w:rsidR="00245658" w:rsidRPr="000C7A6B" w:rsidTr="00245658">
        <w:trPr>
          <w:trHeight w:val="2003"/>
        </w:trPr>
        <w:tc>
          <w:tcPr>
            <w:tcW w:w="754" w:type="pct"/>
            <w:vMerge/>
            <w:shd w:val="clear" w:color="auto" w:fill="auto"/>
          </w:tcPr>
          <w:p w:rsidR="00EE014D" w:rsidRPr="000C7A6B" w:rsidRDefault="00EE014D" w:rsidP="00245658">
            <w:pPr>
              <w:spacing w:after="0" w:line="240" w:lineRule="auto"/>
              <w:rPr>
                <w:rFonts w:ascii="Times New Roman" w:hAnsi="Times New Roman" w:cs="Times New Roman"/>
                <w:sz w:val="24"/>
                <w:szCs w:val="24"/>
              </w:rPr>
            </w:pPr>
          </w:p>
        </w:tc>
        <w:tc>
          <w:tcPr>
            <w:tcW w:w="726"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Конструктивно модельная</w:t>
            </w:r>
          </w:p>
        </w:tc>
        <w:tc>
          <w:tcPr>
            <w:tcW w:w="1007"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Конструирование и художественное конструирование;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Экспериментирование;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Рассматривание эстетически привлекательных объектов;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Игры (дидактические, строительные, сюжетно ролевые);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Тематические досуги;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lastRenderedPageBreak/>
              <w:sym w:font="Symbol" w:char="F02D"/>
            </w:r>
            <w:r w:rsidRPr="000C7A6B">
              <w:rPr>
                <w:rFonts w:ascii="Times New Roman" w:hAnsi="Times New Roman" w:cs="Times New Roman"/>
                <w:sz w:val="24"/>
                <w:szCs w:val="24"/>
              </w:rPr>
              <w:t xml:space="preserve"> Проектная деятельность; </w:t>
            </w: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Импровизация;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Конструирование по образу, модели, условиям, теме, замыслу; </w:t>
            </w:r>
          </w:p>
        </w:tc>
        <w:tc>
          <w:tcPr>
            <w:tcW w:w="1223"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lastRenderedPageBreak/>
              <w:t xml:space="preserve">Игры (дидактические, сюжетно-ролевые, строительные);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Рассматривание эстетически привлекательных объектов природы, быта, искусства;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Самостоятельная конструктивная деятельность.</w:t>
            </w:r>
          </w:p>
        </w:tc>
        <w:tc>
          <w:tcPr>
            <w:tcW w:w="1290"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 xml:space="preserve">Наблюдение;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Рассматривание эстетически привлекательных объектов природы;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Игра;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Игровое упражнение;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Проблемная ситуация;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Конструирование из песка;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Обсуждение (произведений искусства, средств выразительности)</w:t>
            </w:r>
          </w:p>
        </w:tc>
      </w:tr>
      <w:tr w:rsidR="00245658" w:rsidRPr="000C7A6B" w:rsidTr="00245658">
        <w:trPr>
          <w:trHeight w:val="2030"/>
        </w:trPr>
        <w:tc>
          <w:tcPr>
            <w:tcW w:w="754" w:type="pct"/>
            <w:vMerge/>
            <w:shd w:val="clear" w:color="auto" w:fill="auto"/>
          </w:tcPr>
          <w:p w:rsidR="00EE014D" w:rsidRPr="000C7A6B" w:rsidRDefault="00EE014D" w:rsidP="00245658">
            <w:pPr>
              <w:spacing w:after="0" w:line="240" w:lineRule="auto"/>
              <w:rPr>
                <w:rFonts w:ascii="Times New Roman" w:hAnsi="Times New Roman" w:cs="Times New Roman"/>
                <w:sz w:val="24"/>
                <w:szCs w:val="24"/>
              </w:rPr>
            </w:pPr>
          </w:p>
        </w:tc>
        <w:tc>
          <w:tcPr>
            <w:tcW w:w="726"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Музыкальная</w:t>
            </w:r>
          </w:p>
        </w:tc>
        <w:tc>
          <w:tcPr>
            <w:tcW w:w="1007"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 xml:space="preserve">Слушание музыки;   </w:t>
            </w:r>
            <w:r w:rsidR="00253E1C">
              <w:rPr>
                <w:rFonts w:ascii="Times New Roman" w:hAnsi="Times New Roman" w:cs="Times New Roman"/>
                <w:sz w:val="24"/>
                <w:szCs w:val="24"/>
              </w:rPr>
              <w:t xml:space="preserve">- </w:t>
            </w:r>
            <w:r w:rsidRPr="000C7A6B">
              <w:rPr>
                <w:rFonts w:ascii="Times New Roman" w:hAnsi="Times New Roman" w:cs="Times New Roman"/>
                <w:sz w:val="24"/>
                <w:szCs w:val="24"/>
              </w:rPr>
              <w:t xml:space="preserve">Экспериментирование со звуками;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Музыкально-дидактическая игра;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Шумовой оркестр;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Разучивание музыкальных игр и танцев; </w:t>
            </w: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Совместное пение;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Импровизация;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Беседа интегративного характера;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Интегративная деятельность;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Совместное и индивидуальное музыкальное исполнение; </w:t>
            </w: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Музыкальное упражнение;  Музыкальная сюжетная игра</w:t>
            </w:r>
          </w:p>
        </w:tc>
        <w:tc>
          <w:tcPr>
            <w:tcW w:w="1223"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Музыкальная деятельность по инициативе ребенка</w:t>
            </w:r>
          </w:p>
        </w:tc>
        <w:tc>
          <w:tcPr>
            <w:tcW w:w="1290"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Слушание музыки, сопровождающей произведение режимных моментов;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Музыкальная подвижная игра на прогулке;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Интегративная деятельность;</w:t>
            </w:r>
          </w:p>
        </w:tc>
      </w:tr>
      <w:tr w:rsidR="00245658" w:rsidRPr="000C7A6B" w:rsidTr="00245658">
        <w:trPr>
          <w:trHeight w:val="563"/>
        </w:trPr>
        <w:tc>
          <w:tcPr>
            <w:tcW w:w="754"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Физическое развитие</w:t>
            </w:r>
          </w:p>
        </w:tc>
        <w:tc>
          <w:tcPr>
            <w:tcW w:w="726"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Двигательная</w:t>
            </w:r>
          </w:p>
        </w:tc>
        <w:tc>
          <w:tcPr>
            <w:tcW w:w="1007"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Игровая беседа с элементами движений;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Интегративная деятельность;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Утренняя гимнастика;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Совместная деятельность взрослого и детей тематического характера; </w:t>
            </w: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w:t>
            </w:r>
            <w:r w:rsidRPr="000C7A6B">
              <w:rPr>
                <w:rFonts w:ascii="Times New Roman" w:hAnsi="Times New Roman" w:cs="Times New Roman"/>
                <w:sz w:val="24"/>
                <w:szCs w:val="24"/>
              </w:rPr>
              <w:lastRenderedPageBreak/>
              <w:t xml:space="preserve">Подвижная игра; Экспериментирование;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Физ. занятия;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Проектная деятельность;</w:t>
            </w:r>
          </w:p>
        </w:tc>
        <w:tc>
          <w:tcPr>
            <w:tcW w:w="1223"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lastRenderedPageBreak/>
              <w:sym w:font="Symbol" w:char="F02D"/>
            </w:r>
            <w:r w:rsidRPr="000C7A6B">
              <w:rPr>
                <w:rFonts w:ascii="Times New Roman" w:hAnsi="Times New Roman" w:cs="Times New Roman"/>
                <w:sz w:val="24"/>
                <w:szCs w:val="24"/>
              </w:rPr>
              <w:t xml:space="preserve"> Двигательная активность в течение дня;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Подвижная игра;</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 xml:space="preserve"> </w:t>
            </w: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Самостоятельные спортивные игры и упражнения;</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 xml:space="preserve"> </w:t>
            </w: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Утренняя гимнастика.</w:t>
            </w:r>
          </w:p>
        </w:tc>
        <w:tc>
          <w:tcPr>
            <w:tcW w:w="1290" w:type="pct"/>
            <w:shd w:val="clear" w:color="auto" w:fill="auto"/>
          </w:tcPr>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Игровая беседа с элементами движений;</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 xml:space="preserve"> </w:t>
            </w: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Интегративная деятельность;</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t xml:space="preserve"> </w:t>
            </w: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Утренняя гимнастика;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Совместная деятельность взрослого и детей тематического характера; </w:t>
            </w:r>
          </w:p>
          <w:p w:rsidR="00DB1C01"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sym w:font="Symbol" w:char="F02D"/>
            </w:r>
            <w:r w:rsidRPr="000C7A6B">
              <w:rPr>
                <w:rFonts w:ascii="Times New Roman" w:hAnsi="Times New Roman" w:cs="Times New Roman"/>
                <w:sz w:val="24"/>
                <w:szCs w:val="24"/>
              </w:rPr>
              <w:t xml:space="preserve"> Подвижная игра; </w:t>
            </w:r>
          </w:p>
          <w:p w:rsidR="00EE014D" w:rsidRPr="000C7A6B" w:rsidRDefault="00EE014D" w:rsidP="00245658">
            <w:pPr>
              <w:spacing w:after="0" w:line="240" w:lineRule="auto"/>
              <w:rPr>
                <w:rFonts w:ascii="Times New Roman" w:hAnsi="Times New Roman" w:cs="Times New Roman"/>
                <w:sz w:val="24"/>
                <w:szCs w:val="24"/>
              </w:rPr>
            </w:pPr>
            <w:r w:rsidRPr="000C7A6B">
              <w:rPr>
                <w:rFonts w:ascii="Times New Roman" w:hAnsi="Times New Roman" w:cs="Times New Roman"/>
                <w:sz w:val="24"/>
                <w:szCs w:val="24"/>
              </w:rPr>
              <w:lastRenderedPageBreak/>
              <w:sym w:font="Symbol" w:char="F02D"/>
            </w:r>
            <w:r w:rsidRPr="000C7A6B">
              <w:rPr>
                <w:rFonts w:ascii="Times New Roman" w:hAnsi="Times New Roman" w:cs="Times New Roman"/>
                <w:sz w:val="24"/>
                <w:szCs w:val="24"/>
              </w:rPr>
              <w:t xml:space="preserve"> Проектная деятельность.</w:t>
            </w:r>
          </w:p>
          <w:p w:rsidR="00EE014D" w:rsidRPr="000C7A6B" w:rsidRDefault="00EE014D" w:rsidP="00245658">
            <w:pPr>
              <w:spacing w:after="0" w:line="240" w:lineRule="auto"/>
              <w:rPr>
                <w:rFonts w:ascii="Times New Roman" w:hAnsi="Times New Roman" w:cs="Times New Roman"/>
                <w:sz w:val="24"/>
                <w:szCs w:val="24"/>
              </w:rPr>
            </w:pPr>
          </w:p>
        </w:tc>
      </w:tr>
    </w:tbl>
    <w:p w:rsidR="00EE014D" w:rsidRPr="000C7A6B" w:rsidRDefault="00EE014D" w:rsidP="00245658">
      <w:pPr>
        <w:pStyle w:val="af1"/>
        <w:spacing w:after="0"/>
      </w:pPr>
    </w:p>
    <w:p w:rsidR="00C56796" w:rsidRPr="000C7A6B" w:rsidRDefault="00245658" w:rsidP="00245658">
      <w:pPr>
        <w:pStyle w:val="1"/>
        <w:keepNext w:val="0"/>
        <w:widowControl w:val="0"/>
        <w:tabs>
          <w:tab w:val="left" w:pos="1134"/>
          <w:tab w:val="left" w:pos="1276"/>
        </w:tabs>
        <w:autoSpaceDE w:val="0"/>
        <w:autoSpaceDN w:val="0"/>
        <w:spacing w:before="0" w:after="0" w:line="240" w:lineRule="auto"/>
        <w:ind w:left="360"/>
        <w:rPr>
          <w:rFonts w:ascii="Times New Roman" w:hAnsi="Times New Roman"/>
          <w:sz w:val="24"/>
          <w:szCs w:val="24"/>
        </w:rPr>
      </w:pPr>
      <w:r>
        <w:rPr>
          <w:rFonts w:ascii="Times New Roman" w:hAnsi="Times New Roman"/>
          <w:sz w:val="24"/>
          <w:szCs w:val="24"/>
        </w:rPr>
        <w:t>2.7.</w:t>
      </w:r>
      <w:r w:rsidR="00C56796" w:rsidRPr="000C7A6B">
        <w:rPr>
          <w:rFonts w:ascii="Times New Roman" w:hAnsi="Times New Roman"/>
          <w:sz w:val="24"/>
          <w:szCs w:val="24"/>
        </w:rPr>
        <w:t>Особенности образовательной деятельности разных видов и культурных практик</w:t>
      </w:r>
    </w:p>
    <w:p w:rsidR="00C56796" w:rsidRPr="000C7A6B" w:rsidRDefault="00C56796" w:rsidP="00245658">
      <w:pPr>
        <w:spacing w:line="240" w:lineRule="auto"/>
        <w:jc w:val="both"/>
        <w:rPr>
          <w:rFonts w:ascii="Times New Roman" w:hAnsi="Times New Roman" w:cs="Times New Roman"/>
          <w:sz w:val="24"/>
          <w:szCs w:val="24"/>
        </w:rPr>
      </w:pPr>
      <w:r w:rsidRPr="000C7A6B">
        <w:rPr>
          <w:rFonts w:ascii="Times New Roman" w:hAnsi="Times New Roman" w:cs="Times New Roman"/>
          <w:sz w:val="24"/>
          <w:szCs w:val="24"/>
        </w:rPr>
        <w:t>Согласно ФОП ДО п. 24 (стр. 152)</w:t>
      </w:r>
    </w:p>
    <w:p w:rsidR="00C56796" w:rsidRPr="000C7A6B" w:rsidRDefault="00C56796" w:rsidP="00245658">
      <w:pPr>
        <w:pStyle w:val="22"/>
        <w:shd w:val="clear" w:color="auto" w:fill="auto"/>
        <w:tabs>
          <w:tab w:val="left" w:pos="1349"/>
        </w:tabs>
        <w:spacing w:before="0" w:after="0" w:line="240" w:lineRule="auto"/>
        <w:jc w:val="both"/>
        <w:rPr>
          <w:sz w:val="24"/>
          <w:szCs w:val="24"/>
        </w:rPr>
      </w:pPr>
      <w:r w:rsidRPr="000C7A6B">
        <w:rPr>
          <w:sz w:val="24"/>
          <w:szCs w:val="24"/>
        </w:rPr>
        <w:t>Образовательная деятельность в ДОО включает:</w:t>
      </w:r>
    </w:p>
    <w:p w:rsidR="00C56796" w:rsidRPr="000C7A6B" w:rsidRDefault="00C56796" w:rsidP="00245658">
      <w:pPr>
        <w:pStyle w:val="22"/>
        <w:numPr>
          <w:ilvl w:val="0"/>
          <w:numId w:val="21"/>
        </w:numPr>
        <w:shd w:val="clear" w:color="auto" w:fill="auto"/>
        <w:tabs>
          <w:tab w:val="left" w:pos="993"/>
        </w:tabs>
        <w:spacing w:before="0" w:after="0" w:line="240" w:lineRule="auto"/>
        <w:ind w:left="0" w:firstLine="709"/>
        <w:jc w:val="both"/>
        <w:rPr>
          <w:sz w:val="24"/>
          <w:szCs w:val="24"/>
        </w:rPr>
      </w:pPr>
      <w:r w:rsidRPr="000C7A6B">
        <w:rPr>
          <w:sz w:val="24"/>
          <w:szCs w:val="24"/>
        </w:rPr>
        <w:t>образовательную деятельность, осуществляемую в процессе организации различных видов детской деятельности;</w:t>
      </w:r>
    </w:p>
    <w:p w:rsidR="00C56796" w:rsidRPr="000C7A6B" w:rsidRDefault="00C56796" w:rsidP="00245658">
      <w:pPr>
        <w:pStyle w:val="22"/>
        <w:numPr>
          <w:ilvl w:val="0"/>
          <w:numId w:val="21"/>
        </w:numPr>
        <w:shd w:val="clear" w:color="auto" w:fill="auto"/>
        <w:tabs>
          <w:tab w:val="left" w:pos="993"/>
        </w:tabs>
        <w:spacing w:before="0" w:after="0" w:line="240" w:lineRule="auto"/>
        <w:ind w:left="0" w:firstLine="709"/>
        <w:jc w:val="both"/>
        <w:rPr>
          <w:sz w:val="24"/>
          <w:szCs w:val="24"/>
        </w:rPr>
      </w:pPr>
      <w:r w:rsidRPr="000C7A6B">
        <w:rPr>
          <w:sz w:val="24"/>
          <w:szCs w:val="24"/>
        </w:rPr>
        <w:t>образовательную деятельность, осуществляемую в ходе режимных процессов;</w:t>
      </w:r>
    </w:p>
    <w:p w:rsidR="00C56796" w:rsidRPr="000C7A6B" w:rsidRDefault="00C56796" w:rsidP="00245658">
      <w:pPr>
        <w:pStyle w:val="22"/>
        <w:numPr>
          <w:ilvl w:val="0"/>
          <w:numId w:val="21"/>
        </w:numPr>
        <w:shd w:val="clear" w:color="auto" w:fill="auto"/>
        <w:tabs>
          <w:tab w:val="left" w:pos="993"/>
        </w:tabs>
        <w:spacing w:before="0" w:after="0" w:line="240" w:lineRule="auto"/>
        <w:ind w:left="0" w:firstLine="709"/>
        <w:jc w:val="both"/>
        <w:rPr>
          <w:sz w:val="24"/>
          <w:szCs w:val="24"/>
        </w:rPr>
      </w:pPr>
      <w:r w:rsidRPr="000C7A6B">
        <w:rPr>
          <w:sz w:val="24"/>
          <w:szCs w:val="24"/>
        </w:rPr>
        <w:t>самостоятельную деятельность детей;</w:t>
      </w:r>
    </w:p>
    <w:p w:rsidR="00C56796" w:rsidRPr="000C7A6B" w:rsidRDefault="00C56796" w:rsidP="00245658">
      <w:pPr>
        <w:pStyle w:val="22"/>
        <w:numPr>
          <w:ilvl w:val="0"/>
          <w:numId w:val="21"/>
        </w:numPr>
        <w:shd w:val="clear" w:color="auto" w:fill="auto"/>
        <w:tabs>
          <w:tab w:val="left" w:pos="993"/>
        </w:tabs>
        <w:spacing w:before="0" w:after="0" w:line="240" w:lineRule="auto"/>
        <w:ind w:left="0" w:firstLine="709"/>
        <w:jc w:val="both"/>
        <w:rPr>
          <w:sz w:val="24"/>
          <w:szCs w:val="24"/>
        </w:rPr>
      </w:pPr>
      <w:r w:rsidRPr="000C7A6B">
        <w:rPr>
          <w:sz w:val="24"/>
          <w:szCs w:val="24"/>
        </w:rPr>
        <w:t>взаимодействие с семьями детей по реализации образовательной программы ДО.</w:t>
      </w:r>
    </w:p>
    <w:p w:rsidR="00C56796" w:rsidRPr="000C7A6B" w:rsidRDefault="00C56796" w:rsidP="00245658">
      <w:pPr>
        <w:pStyle w:val="22"/>
        <w:shd w:val="clear" w:color="auto" w:fill="auto"/>
        <w:tabs>
          <w:tab w:val="left" w:pos="1276"/>
        </w:tabs>
        <w:spacing w:before="0" w:after="0" w:line="240" w:lineRule="auto"/>
        <w:jc w:val="both"/>
        <w:rPr>
          <w:sz w:val="24"/>
          <w:szCs w:val="24"/>
        </w:rPr>
      </w:pPr>
      <w:r w:rsidRPr="000C7A6B">
        <w:rPr>
          <w:sz w:val="24"/>
          <w:szCs w:val="24"/>
        </w:rPr>
        <w:t>Образовательная деятельность организуется как совместная деятельность педагога и детей, самостоятельная деятельность детей. В зависимости от решаемых образовательных задач, желаний детей, их образовательных потребностей, педагог может выбрать один или несколько вариантов совместной деятельности:</w:t>
      </w:r>
    </w:p>
    <w:p w:rsidR="00C56796" w:rsidRPr="000C7A6B" w:rsidRDefault="00C56796" w:rsidP="00245658">
      <w:pPr>
        <w:pStyle w:val="22"/>
        <w:numPr>
          <w:ilvl w:val="0"/>
          <w:numId w:val="20"/>
        </w:numPr>
        <w:shd w:val="clear" w:color="auto" w:fill="auto"/>
        <w:tabs>
          <w:tab w:val="left" w:pos="1033"/>
        </w:tabs>
        <w:spacing w:before="0" w:after="0" w:line="240" w:lineRule="auto"/>
        <w:ind w:firstLine="709"/>
        <w:jc w:val="both"/>
        <w:rPr>
          <w:sz w:val="24"/>
          <w:szCs w:val="24"/>
        </w:rPr>
      </w:pPr>
      <w:r w:rsidRPr="000C7A6B">
        <w:rPr>
          <w:sz w:val="24"/>
          <w:szCs w:val="24"/>
        </w:rPr>
        <w:t>совместная деятельность педагога с ребёнком, где, взаимодействуя с ребёнком, он выполняет функции педагога: обучает ребёнка чему-то новому;</w:t>
      </w:r>
    </w:p>
    <w:p w:rsidR="00C56796" w:rsidRPr="000C7A6B" w:rsidRDefault="00C56796" w:rsidP="00245658">
      <w:pPr>
        <w:pStyle w:val="22"/>
        <w:numPr>
          <w:ilvl w:val="0"/>
          <w:numId w:val="20"/>
        </w:numPr>
        <w:shd w:val="clear" w:color="auto" w:fill="auto"/>
        <w:tabs>
          <w:tab w:val="left" w:pos="1028"/>
        </w:tabs>
        <w:spacing w:before="0" w:after="0" w:line="240" w:lineRule="auto"/>
        <w:ind w:firstLine="709"/>
        <w:jc w:val="both"/>
        <w:rPr>
          <w:sz w:val="24"/>
          <w:szCs w:val="24"/>
        </w:rPr>
      </w:pPr>
      <w:r w:rsidRPr="000C7A6B">
        <w:rPr>
          <w:sz w:val="24"/>
          <w:szCs w:val="24"/>
        </w:rPr>
        <w:t>совместная деятельность ребёнка с педагогом, при которой ребёнок и педагог – равноправные партнеры;</w:t>
      </w:r>
    </w:p>
    <w:p w:rsidR="00C56796" w:rsidRPr="000C7A6B" w:rsidRDefault="00C56796" w:rsidP="00245658">
      <w:pPr>
        <w:pStyle w:val="22"/>
        <w:numPr>
          <w:ilvl w:val="0"/>
          <w:numId w:val="20"/>
        </w:numPr>
        <w:shd w:val="clear" w:color="auto" w:fill="auto"/>
        <w:tabs>
          <w:tab w:val="left" w:pos="1038"/>
        </w:tabs>
        <w:spacing w:before="0" w:after="0" w:line="240" w:lineRule="auto"/>
        <w:ind w:firstLine="709"/>
        <w:jc w:val="both"/>
        <w:rPr>
          <w:sz w:val="24"/>
          <w:szCs w:val="24"/>
        </w:rPr>
      </w:pPr>
      <w:r w:rsidRPr="000C7A6B">
        <w:rPr>
          <w:sz w:val="24"/>
          <w:szCs w:val="24"/>
        </w:rPr>
        <w:t>совместная деятельность группы детей под руководством педагога, который на правах участника деятельности на всех этапах её выполнения (от планирования до завершения) направляет совместную деятельность группы детей;</w:t>
      </w:r>
    </w:p>
    <w:p w:rsidR="00C56796" w:rsidRPr="000C7A6B" w:rsidRDefault="00C56796" w:rsidP="00245658">
      <w:pPr>
        <w:pStyle w:val="22"/>
        <w:numPr>
          <w:ilvl w:val="0"/>
          <w:numId w:val="20"/>
        </w:numPr>
        <w:shd w:val="clear" w:color="auto" w:fill="auto"/>
        <w:tabs>
          <w:tab w:val="left" w:pos="1028"/>
        </w:tabs>
        <w:spacing w:before="0" w:after="0" w:line="240" w:lineRule="auto"/>
        <w:ind w:firstLine="709"/>
        <w:jc w:val="both"/>
        <w:rPr>
          <w:sz w:val="24"/>
          <w:szCs w:val="24"/>
        </w:rPr>
      </w:pPr>
      <w:r w:rsidRPr="000C7A6B">
        <w:rPr>
          <w:sz w:val="24"/>
          <w:szCs w:val="24"/>
        </w:rPr>
        <w:t>совместная деятельность детей со сверстниками без участия педагога, но по его заданию. Педагог в этой ситуации не является участником деятельности, но выступает в роли её организатора, ставящего задачу группе детей, тем самым, актуализируя лидерские ресурсы самих детей;</w:t>
      </w:r>
    </w:p>
    <w:p w:rsidR="00C56796" w:rsidRPr="000C7A6B" w:rsidRDefault="00C56796" w:rsidP="00245658">
      <w:pPr>
        <w:pStyle w:val="22"/>
        <w:numPr>
          <w:ilvl w:val="0"/>
          <w:numId w:val="20"/>
        </w:numPr>
        <w:shd w:val="clear" w:color="auto" w:fill="auto"/>
        <w:tabs>
          <w:tab w:val="left" w:pos="1033"/>
        </w:tabs>
        <w:spacing w:before="0" w:after="0" w:line="240" w:lineRule="auto"/>
        <w:ind w:firstLine="709"/>
        <w:jc w:val="both"/>
        <w:rPr>
          <w:sz w:val="24"/>
          <w:szCs w:val="24"/>
        </w:rPr>
      </w:pPr>
      <w:r w:rsidRPr="000C7A6B">
        <w:rPr>
          <w:sz w:val="24"/>
          <w:szCs w:val="24"/>
        </w:rPr>
        <w:t>самостоятельная, спонтанно возникающая, совместная деятельность детей без всякого участия педагога. Это могут быть самостоятельные игры детей (сюжетно-ролевые, режиссерские, театрализованные, игры с правилами, музыкальные и другое), самостоятельная изобразительная деятельность по выбору детей, самостоятельная познавательно-исследовательская деятельность (опыты, эксперименты и другое).</w:t>
      </w:r>
    </w:p>
    <w:p w:rsidR="00C56796" w:rsidRPr="000C7A6B" w:rsidRDefault="00C56796" w:rsidP="00245658">
      <w:pPr>
        <w:pStyle w:val="22"/>
        <w:shd w:val="clear" w:color="auto" w:fill="auto"/>
        <w:tabs>
          <w:tab w:val="left" w:pos="1276"/>
        </w:tabs>
        <w:spacing w:before="0" w:after="0" w:line="240" w:lineRule="auto"/>
        <w:jc w:val="both"/>
        <w:rPr>
          <w:sz w:val="24"/>
          <w:szCs w:val="24"/>
        </w:rPr>
      </w:pPr>
      <w:r w:rsidRPr="000C7A6B">
        <w:rPr>
          <w:sz w:val="24"/>
          <w:szCs w:val="24"/>
        </w:rPr>
        <w:t>Организуя различные виды деятельности, педагог учитывает опыт ребёнка, его субъектные проявления (самостоятельность, творчество при выборе содержания деятельности и способов его реализации, стремление к сотрудничеству с детьми, инициативность и желание заниматься определенным видом деятельности). Эту информацию педагог может получить в процессе наблюдения за деятельностью детей в ходе проведения педагогической диагностики. На основе полученных результатов организуются разные виды деятельности, соответствующие возрасту детей. В процессе их организации педагог создает условия для свободного выбора детьми деятельности, оборудования, участников совместной деятельности, принятия детьми решений, выражения своих чувств и мыслей, поддерживает детскую инициативу и самостоятельность, устанавливает правила взаимодействия детей. Педагог использует образовательный потенциал каждого вида деятельности для решения задач воспитания, обучения и развития детей.</w:t>
      </w:r>
    </w:p>
    <w:p w:rsidR="00C56796" w:rsidRPr="000C7A6B" w:rsidRDefault="00C56796" w:rsidP="00245658">
      <w:pPr>
        <w:pStyle w:val="22"/>
        <w:shd w:val="clear" w:color="auto" w:fill="auto"/>
        <w:tabs>
          <w:tab w:val="left" w:pos="1350"/>
        </w:tabs>
        <w:spacing w:before="0" w:after="0" w:line="240" w:lineRule="auto"/>
        <w:jc w:val="both"/>
        <w:rPr>
          <w:sz w:val="24"/>
          <w:szCs w:val="24"/>
        </w:rPr>
      </w:pPr>
      <w:r w:rsidRPr="000C7A6B">
        <w:rPr>
          <w:sz w:val="24"/>
          <w:szCs w:val="24"/>
        </w:rPr>
        <w:t xml:space="preserve">Все виды деятельности взаимосвязаны между собой, часть из них органично включается в </w:t>
      </w:r>
      <w:r w:rsidRPr="000C7A6B">
        <w:rPr>
          <w:sz w:val="24"/>
          <w:szCs w:val="24"/>
        </w:rPr>
        <w:lastRenderedPageBreak/>
        <w:t>другие виды деятельности (например, коммуникативная, познавательно-исследовательская). Это обеспечивает возможность их интеграции в процессе образовательной деятельности.</w:t>
      </w:r>
    </w:p>
    <w:p w:rsidR="00C56796" w:rsidRPr="000C7A6B" w:rsidRDefault="00C56796" w:rsidP="00245658">
      <w:pPr>
        <w:pStyle w:val="22"/>
        <w:shd w:val="clear" w:color="auto" w:fill="auto"/>
        <w:tabs>
          <w:tab w:val="left" w:pos="1350"/>
        </w:tabs>
        <w:spacing w:before="0" w:after="0" w:line="240" w:lineRule="auto"/>
        <w:jc w:val="both"/>
        <w:rPr>
          <w:sz w:val="24"/>
          <w:szCs w:val="24"/>
        </w:rPr>
      </w:pPr>
      <w:r w:rsidRPr="000C7A6B">
        <w:rPr>
          <w:sz w:val="24"/>
          <w:szCs w:val="24"/>
        </w:rPr>
        <w:t>В ДОО создана система форм организации разнообразной деятельности дошкольников. Среди них выделяются простые, составные и комплексные формы.</w:t>
      </w:r>
    </w:p>
    <w:p w:rsidR="00C56796" w:rsidRPr="000C7A6B" w:rsidRDefault="00C56796" w:rsidP="00245658">
      <w:pPr>
        <w:pStyle w:val="22"/>
        <w:shd w:val="clear" w:color="auto" w:fill="auto"/>
        <w:tabs>
          <w:tab w:val="left" w:pos="1350"/>
        </w:tabs>
        <w:spacing w:before="0" w:after="0" w:line="240" w:lineRule="auto"/>
        <w:jc w:val="both"/>
        <w:rPr>
          <w:sz w:val="24"/>
          <w:szCs w:val="24"/>
        </w:rPr>
      </w:pPr>
      <w:r w:rsidRPr="000C7A6B">
        <w:rPr>
          <w:sz w:val="24"/>
          <w:szCs w:val="24"/>
        </w:rPr>
        <w:t>Простые формы построены на минимальном количестве методов и средств и посвящены, как правило, одной теме. К простым формам относятся:</w:t>
      </w:r>
    </w:p>
    <w:p w:rsidR="00C56796" w:rsidRPr="000C7A6B" w:rsidRDefault="00C56796" w:rsidP="00EE393B">
      <w:pPr>
        <w:pStyle w:val="22"/>
        <w:numPr>
          <w:ilvl w:val="0"/>
          <w:numId w:val="27"/>
        </w:numPr>
        <w:shd w:val="clear" w:color="auto" w:fill="auto"/>
        <w:tabs>
          <w:tab w:val="left" w:pos="1350"/>
        </w:tabs>
        <w:spacing w:before="0" w:after="0" w:line="240" w:lineRule="auto"/>
        <w:ind w:left="0" w:firstLine="1276"/>
        <w:jc w:val="both"/>
        <w:rPr>
          <w:sz w:val="24"/>
          <w:szCs w:val="24"/>
        </w:rPr>
      </w:pPr>
      <w:r w:rsidRPr="000C7A6B">
        <w:rPr>
          <w:sz w:val="24"/>
          <w:szCs w:val="24"/>
        </w:rPr>
        <w:t xml:space="preserve">беседа, </w:t>
      </w:r>
    </w:p>
    <w:p w:rsidR="00C56796" w:rsidRPr="000C7A6B" w:rsidRDefault="00C56796" w:rsidP="00EE393B">
      <w:pPr>
        <w:pStyle w:val="22"/>
        <w:numPr>
          <w:ilvl w:val="0"/>
          <w:numId w:val="27"/>
        </w:numPr>
        <w:shd w:val="clear" w:color="auto" w:fill="auto"/>
        <w:tabs>
          <w:tab w:val="left" w:pos="1350"/>
        </w:tabs>
        <w:spacing w:before="0" w:after="0" w:line="240" w:lineRule="auto"/>
        <w:ind w:left="0" w:firstLine="1276"/>
        <w:jc w:val="both"/>
        <w:rPr>
          <w:sz w:val="24"/>
          <w:szCs w:val="24"/>
        </w:rPr>
      </w:pPr>
      <w:r w:rsidRPr="000C7A6B">
        <w:rPr>
          <w:sz w:val="24"/>
          <w:szCs w:val="24"/>
        </w:rPr>
        <w:t xml:space="preserve">рассказ, </w:t>
      </w:r>
    </w:p>
    <w:p w:rsidR="00C56796" w:rsidRPr="000C7A6B" w:rsidRDefault="00C56796" w:rsidP="00EE393B">
      <w:pPr>
        <w:pStyle w:val="22"/>
        <w:numPr>
          <w:ilvl w:val="0"/>
          <w:numId w:val="27"/>
        </w:numPr>
        <w:shd w:val="clear" w:color="auto" w:fill="auto"/>
        <w:tabs>
          <w:tab w:val="left" w:pos="1350"/>
        </w:tabs>
        <w:spacing w:before="0" w:after="0" w:line="240" w:lineRule="auto"/>
        <w:ind w:left="0" w:firstLine="1276"/>
        <w:jc w:val="both"/>
        <w:rPr>
          <w:sz w:val="24"/>
          <w:szCs w:val="24"/>
        </w:rPr>
      </w:pPr>
      <w:r w:rsidRPr="000C7A6B">
        <w:rPr>
          <w:sz w:val="24"/>
          <w:szCs w:val="24"/>
        </w:rPr>
        <w:t xml:space="preserve">эксперимент, </w:t>
      </w:r>
    </w:p>
    <w:p w:rsidR="00C56796" w:rsidRPr="000C7A6B" w:rsidRDefault="00C56796" w:rsidP="00EE393B">
      <w:pPr>
        <w:pStyle w:val="22"/>
        <w:numPr>
          <w:ilvl w:val="0"/>
          <w:numId w:val="27"/>
        </w:numPr>
        <w:shd w:val="clear" w:color="auto" w:fill="auto"/>
        <w:tabs>
          <w:tab w:val="left" w:pos="1350"/>
        </w:tabs>
        <w:spacing w:before="0" w:after="0" w:line="240" w:lineRule="auto"/>
        <w:ind w:left="0" w:firstLine="1276"/>
        <w:jc w:val="both"/>
        <w:rPr>
          <w:sz w:val="24"/>
          <w:szCs w:val="24"/>
        </w:rPr>
      </w:pPr>
      <w:r w:rsidRPr="000C7A6B">
        <w:rPr>
          <w:sz w:val="24"/>
          <w:szCs w:val="24"/>
        </w:rPr>
        <w:t xml:space="preserve">наблюдение, </w:t>
      </w:r>
    </w:p>
    <w:p w:rsidR="00C56796" w:rsidRPr="000C7A6B" w:rsidRDefault="00C56796" w:rsidP="00EE393B">
      <w:pPr>
        <w:pStyle w:val="22"/>
        <w:numPr>
          <w:ilvl w:val="0"/>
          <w:numId w:val="27"/>
        </w:numPr>
        <w:shd w:val="clear" w:color="auto" w:fill="auto"/>
        <w:tabs>
          <w:tab w:val="left" w:pos="1350"/>
        </w:tabs>
        <w:spacing w:before="0" w:after="0" w:line="240" w:lineRule="auto"/>
        <w:ind w:left="0" w:firstLine="1276"/>
        <w:jc w:val="both"/>
        <w:rPr>
          <w:sz w:val="24"/>
          <w:szCs w:val="24"/>
        </w:rPr>
      </w:pPr>
      <w:r w:rsidRPr="000C7A6B">
        <w:rPr>
          <w:sz w:val="24"/>
          <w:szCs w:val="24"/>
        </w:rPr>
        <w:t>дидактическая (или любая другая игра, возникающая по инициативе педагога)</w:t>
      </w:r>
    </w:p>
    <w:p w:rsidR="00C56796" w:rsidRPr="000C7A6B" w:rsidRDefault="00C56796" w:rsidP="00245658">
      <w:pPr>
        <w:pStyle w:val="22"/>
        <w:shd w:val="clear" w:color="auto" w:fill="auto"/>
        <w:tabs>
          <w:tab w:val="left" w:pos="1350"/>
        </w:tabs>
        <w:spacing w:before="0" w:after="0" w:line="240" w:lineRule="auto"/>
        <w:jc w:val="both"/>
        <w:rPr>
          <w:sz w:val="24"/>
          <w:szCs w:val="24"/>
        </w:rPr>
      </w:pPr>
      <w:r w:rsidRPr="000C7A6B">
        <w:rPr>
          <w:sz w:val="24"/>
          <w:szCs w:val="24"/>
        </w:rPr>
        <w:t>Составные формы состоят из простых форм, представленных в разнообразных сочетаниях. К составным формам относятся:</w:t>
      </w:r>
    </w:p>
    <w:p w:rsidR="00C56796" w:rsidRPr="000C7A6B" w:rsidRDefault="00C56796" w:rsidP="00EE393B">
      <w:pPr>
        <w:pStyle w:val="22"/>
        <w:numPr>
          <w:ilvl w:val="0"/>
          <w:numId w:val="27"/>
        </w:numPr>
        <w:shd w:val="clear" w:color="auto" w:fill="auto"/>
        <w:tabs>
          <w:tab w:val="left" w:pos="1350"/>
        </w:tabs>
        <w:spacing w:before="0" w:after="0" w:line="240" w:lineRule="auto"/>
        <w:ind w:left="0" w:firstLine="1276"/>
        <w:jc w:val="both"/>
        <w:rPr>
          <w:sz w:val="24"/>
          <w:szCs w:val="24"/>
        </w:rPr>
      </w:pPr>
      <w:r w:rsidRPr="000C7A6B">
        <w:rPr>
          <w:sz w:val="24"/>
          <w:szCs w:val="24"/>
        </w:rPr>
        <w:t>игровые ситуации,</w:t>
      </w:r>
    </w:p>
    <w:p w:rsidR="00C56796" w:rsidRPr="000C7A6B" w:rsidRDefault="00C56796" w:rsidP="00EE393B">
      <w:pPr>
        <w:pStyle w:val="22"/>
        <w:numPr>
          <w:ilvl w:val="0"/>
          <w:numId w:val="27"/>
        </w:numPr>
        <w:shd w:val="clear" w:color="auto" w:fill="auto"/>
        <w:tabs>
          <w:tab w:val="left" w:pos="1350"/>
        </w:tabs>
        <w:spacing w:before="0" w:after="0" w:line="240" w:lineRule="auto"/>
        <w:ind w:left="0" w:firstLine="1276"/>
        <w:jc w:val="both"/>
        <w:rPr>
          <w:sz w:val="24"/>
          <w:szCs w:val="24"/>
        </w:rPr>
      </w:pPr>
      <w:r w:rsidRPr="000C7A6B">
        <w:rPr>
          <w:sz w:val="24"/>
          <w:szCs w:val="24"/>
        </w:rPr>
        <w:t>игры-путешествия,</w:t>
      </w:r>
    </w:p>
    <w:p w:rsidR="00C56796" w:rsidRPr="000C7A6B" w:rsidRDefault="00C56796" w:rsidP="00EE393B">
      <w:pPr>
        <w:pStyle w:val="22"/>
        <w:numPr>
          <w:ilvl w:val="0"/>
          <w:numId w:val="27"/>
        </w:numPr>
        <w:shd w:val="clear" w:color="auto" w:fill="auto"/>
        <w:tabs>
          <w:tab w:val="left" w:pos="1350"/>
        </w:tabs>
        <w:spacing w:before="0" w:after="0" w:line="240" w:lineRule="auto"/>
        <w:ind w:left="0" w:firstLine="1276"/>
        <w:jc w:val="both"/>
        <w:rPr>
          <w:sz w:val="24"/>
          <w:szCs w:val="24"/>
        </w:rPr>
      </w:pPr>
      <w:r w:rsidRPr="000C7A6B">
        <w:rPr>
          <w:sz w:val="24"/>
          <w:szCs w:val="24"/>
        </w:rPr>
        <w:t>творческие мастерсткие,</w:t>
      </w:r>
    </w:p>
    <w:p w:rsidR="00C56796" w:rsidRPr="000C7A6B" w:rsidRDefault="00C56796" w:rsidP="00EE393B">
      <w:pPr>
        <w:pStyle w:val="22"/>
        <w:numPr>
          <w:ilvl w:val="0"/>
          <w:numId w:val="27"/>
        </w:numPr>
        <w:shd w:val="clear" w:color="auto" w:fill="auto"/>
        <w:tabs>
          <w:tab w:val="left" w:pos="1350"/>
        </w:tabs>
        <w:spacing w:before="0" w:after="0" w:line="240" w:lineRule="auto"/>
        <w:ind w:left="0" w:firstLine="1276"/>
        <w:jc w:val="both"/>
        <w:rPr>
          <w:sz w:val="24"/>
          <w:szCs w:val="24"/>
        </w:rPr>
      </w:pPr>
      <w:r w:rsidRPr="000C7A6B">
        <w:rPr>
          <w:sz w:val="24"/>
          <w:szCs w:val="24"/>
        </w:rPr>
        <w:t>детские лаборатории,</w:t>
      </w:r>
    </w:p>
    <w:p w:rsidR="00C56796" w:rsidRPr="000C7A6B" w:rsidRDefault="00C56796" w:rsidP="00EE393B">
      <w:pPr>
        <w:pStyle w:val="22"/>
        <w:numPr>
          <w:ilvl w:val="0"/>
          <w:numId w:val="27"/>
        </w:numPr>
        <w:shd w:val="clear" w:color="auto" w:fill="auto"/>
        <w:tabs>
          <w:tab w:val="left" w:pos="1350"/>
        </w:tabs>
        <w:spacing w:before="0" w:after="0" w:line="240" w:lineRule="auto"/>
        <w:ind w:left="0" w:firstLine="1276"/>
        <w:jc w:val="both"/>
        <w:rPr>
          <w:sz w:val="24"/>
          <w:szCs w:val="24"/>
        </w:rPr>
      </w:pPr>
      <w:r w:rsidRPr="000C7A6B">
        <w:rPr>
          <w:sz w:val="24"/>
          <w:szCs w:val="24"/>
        </w:rPr>
        <w:t>творческие гостиные,</w:t>
      </w:r>
    </w:p>
    <w:p w:rsidR="00C56796" w:rsidRPr="000C7A6B" w:rsidRDefault="00C56796" w:rsidP="00EE393B">
      <w:pPr>
        <w:pStyle w:val="22"/>
        <w:numPr>
          <w:ilvl w:val="0"/>
          <w:numId w:val="27"/>
        </w:numPr>
        <w:shd w:val="clear" w:color="auto" w:fill="auto"/>
        <w:tabs>
          <w:tab w:val="left" w:pos="1350"/>
        </w:tabs>
        <w:spacing w:before="0" w:after="0" w:line="240" w:lineRule="auto"/>
        <w:ind w:left="0" w:firstLine="1276"/>
        <w:jc w:val="both"/>
        <w:rPr>
          <w:sz w:val="24"/>
          <w:szCs w:val="24"/>
        </w:rPr>
      </w:pPr>
      <w:r w:rsidRPr="000C7A6B">
        <w:rPr>
          <w:sz w:val="24"/>
          <w:szCs w:val="24"/>
        </w:rPr>
        <w:t>творческие лаборатории,</w:t>
      </w:r>
    </w:p>
    <w:p w:rsidR="00C56796" w:rsidRPr="000C7A6B" w:rsidRDefault="00C56796" w:rsidP="00EE393B">
      <w:pPr>
        <w:pStyle w:val="22"/>
        <w:numPr>
          <w:ilvl w:val="0"/>
          <w:numId w:val="27"/>
        </w:numPr>
        <w:shd w:val="clear" w:color="auto" w:fill="auto"/>
        <w:tabs>
          <w:tab w:val="left" w:pos="1350"/>
        </w:tabs>
        <w:spacing w:before="0" w:after="0" w:line="240" w:lineRule="auto"/>
        <w:ind w:left="0" w:firstLine="1276"/>
        <w:jc w:val="both"/>
        <w:rPr>
          <w:sz w:val="24"/>
          <w:szCs w:val="24"/>
        </w:rPr>
      </w:pPr>
      <w:r w:rsidRPr="000C7A6B">
        <w:rPr>
          <w:sz w:val="24"/>
          <w:szCs w:val="24"/>
        </w:rPr>
        <w:t>целевые прогулки,</w:t>
      </w:r>
    </w:p>
    <w:p w:rsidR="00C56796" w:rsidRPr="000C7A6B" w:rsidRDefault="00C56796" w:rsidP="00EE393B">
      <w:pPr>
        <w:pStyle w:val="22"/>
        <w:numPr>
          <w:ilvl w:val="0"/>
          <w:numId w:val="27"/>
        </w:numPr>
        <w:shd w:val="clear" w:color="auto" w:fill="auto"/>
        <w:tabs>
          <w:tab w:val="left" w:pos="1350"/>
        </w:tabs>
        <w:spacing w:before="0" w:after="0" w:line="240" w:lineRule="auto"/>
        <w:ind w:left="0" w:firstLine="1276"/>
        <w:jc w:val="both"/>
        <w:rPr>
          <w:sz w:val="24"/>
          <w:szCs w:val="24"/>
        </w:rPr>
      </w:pPr>
      <w:r w:rsidRPr="000C7A6B">
        <w:rPr>
          <w:sz w:val="24"/>
          <w:szCs w:val="24"/>
        </w:rPr>
        <w:t>экскурсии,</w:t>
      </w:r>
    </w:p>
    <w:p w:rsidR="00C56796" w:rsidRPr="000C7A6B" w:rsidRDefault="00C56796" w:rsidP="00EE393B">
      <w:pPr>
        <w:pStyle w:val="22"/>
        <w:numPr>
          <w:ilvl w:val="0"/>
          <w:numId w:val="27"/>
        </w:numPr>
        <w:shd w:val="clear" w:color="auto" w:fill="auto"/>
        <w:tabs>
          <w:tab w:val="left" w:pos="1350"/>
        </w:tabs>
        <w:spacing w:before="0" w:after="0" w:line="240" w:lineRule="auto"/>
        <w:ind w:left="0" w:firstLine="1276"/>
        <w:jc w:val="both"/>
        <w:rPr>
          <w:sz w:val="24"/>
          <w:szCs w:val="24"/>
        </w:rPr>
      </w:pPr>
      <w:r w:rsidRPr="000C7A6B">
        <w:rPr>
          <w:sz w:val="24"/>
          <w:szCs w:val="24"/>
        </w:rPr>
        <w:t>образовательный челлендж,</w:t>
      </w:r>
    </w:p>
    <w:p w:rsidR="00C56796" w:rsidRPr="000C7A6B" w:rsidRDefault="00C56796" w:rsidP="00EE393B">
      <w:pPr>
        <w:pStyle w:val="22"/>
        <w:numPr>
          <w:ilvl w:val="0"/>
          <w:numId w:val="27"/>
        </w:numPr>
        <w:shd w:val="clear" w:color="auto" w:fill="auto"/>
        <w:tabs>
          <w:tab w:val="left" w:pos="1350"/>
        </w:tabs>
        <w:spacing w:before="0" w:after="0" w:line="240" w:lineRule="auto"/>
        <w:ind w:left="0" w:firstLine="1276"/>
        <w:jc w:val="both"/>
        <w:rPr>
          <w:sz w:val="24"/>
          <w:szCs w:val="24"/>
        </w:rPr>
      </w:pPr>
      <w:r w:rsidRPr="000C7A6B">
        <w:rPr>
          <w:sz w:val="24"/>
          <w:szCs w:val="24"/>
        </w:rPr>
        <w:t>интерактивные праздники.</w:t>
      </w:r>
    </w:p>
    <w:p w:rsidR="00C56796" w:rsidRPr="000C7A6B" w:rsidRDefault="00C56796" w:rsidP="00245658">
      <w:pPr>
        <w:pStyle w:val="22"/>
        <w:shd w:val="clear" w:color="auto" w:fill="auto"/>
        <w:tabs>
          <w:tab w:val="left" w:pos="1350"/>
        </w:tabs>
        <w:spacing w:before="0" w:after="0" w:line="240" w:lineRule="auto"/>
        <w:jc w:val="both"/>
        <w:rPr>
          <w:sz w:val="24"/>
          <w:szCs w:val="24"/>
        </w:rPr>
      </w:pPr>
      <w:r w:rsidRPr="000C7A6B">
        <w:rPr>
          <w:sz w:val="24"/>
          <w:szCs w:val="24"/>
        </w:rPr>
        <w:t>Комплексные формы создаются как целенаправленная подборка (комплекс) простых и составных форм. К коплексным формам относятся:</w:t>
      </w:r>
    </w:p>
    <w:p w:rsidR="00C56796" w:rsidRPr="000C7A6B" w:rsidRDefault="00C56796" w:rsidP="00EE393B">
      <w:pPr>
        <w:pStyle w:val="22"/>
        <w:numPr>
          <w:ilvl w:val="0"/>
          <w:numId w:val="27"/>
        </w:numPr>
        <w:shd w:val="clear" w:color="auto" w:fill="auto"/>
        <w:tabs>
          <w:tab w:val="left" w:pos="1350"/>
        </w:tabs>
        <w:spacing w:before="0" w:after="0" w:line="240" w:lineRule="auto"/>
        <w:ind w:left="0" w:firstLine="1276"/>
        <w:jc w:val="both"/>
        <w:rPr>
          <w:sz w:val="24"/>
          <w:szCs w:val="24"/>
        </w:rPr>
      </w:pPr>
      <w:r w:rsidRPr="000C7A6B">
        <w:rPr>
          <w:sz w:val="24"/>
          <w:szCs w:val="24"/>
        </w:rPr>
        <w:t>детско-родительские и иные проекты,</w:t>
      </w:r>
    </w:p>
    <w:p w:rsidR="00C56796" w:rsidRPr="000C7A6B" w:rsidRDefault="00C56796" w:rsidP="00EE393B">
      <w:pPr>
        <w:pStyle w:val="22"/>
        <w:numPr>
          <w:ilvl w:val="0"/>
          <w:numId w:val="27"/>
        </w:numPr>
        <w:shd w:val="clear" w:color="auto" w:fill="auto"/>
        <w:tabs>
          <w:tab w:val="left" w:pos="1350"/>
        </w:tabs>
        <w:spacing w:before="0" w:after="0" w:line="240" w:lineRule="auto"/>
        <w:ind w:left="0" w:firstLine="1276"/>
        <w:jc w:val="both"/>
        <w:rPr>
          <w:sz w:val="24"/>
          <w:szCs w:val="24"/>
        </w:rPr>
      </w:pPr>
      <w:r w:rsidRPr="000C7A6B">
        <w:rPr>
          <w:sz w:val="24"/>
          <w:szCs w:val="24"/>
        </w:rPr>
        <w:t>тематические дни,</w:t>
      </w:r>
    </w:p>
    <w:p w:rsidR="00C56796" w:rsidRPr="000C7A6B" w:rsidRDefault="00C56796" w:rsidP="00EE393B">
      <w:pPr>
        <w:pStyle w:val="22"/>
        <w:numPr>
          <w:ilvl w:val="0"/>
          <w:numId w:val="27"/>
        </w:numPr>
        <w:shd w:val="clear" w:color="auto" w:fill="auto"/>
        <w:tabs>
          <w:tab w:val="left" w:pos="1350"/>
        </w:tabs>
        <w:spacing w:before="0" w:after="0" w:line="240" w:lineRule="auto"/>
        <w:ind w:left="0" w:firstLine="1276"/>
        <w:jc w:val="both"/>
        <w:rPr>
          <w:sz w:val="24"/>
          <w:szCs w:val="24"/>
        </w:rPr>
      </w:pPr>
      <w:r w:rsidRPr="000C7A6B">
        <w:rPr>
          <w:sz w:val="24"/>
          <w:szCs w:val="24"/>
        </w:rPr>
        <w:t>тематические недели,</w:t>
      </w:r>
    </w:p>
    <w:p w:rsidR="00C56796" w:rsidRPr="000C7A6B" w:rsidRDefault="00C56796" w:rsidP="00EE393B">
      <w:pPr>
        <w:pStyle w:val="22"/>
        <w:numPr>
          <w:ilvl w:val="0"/>
          <w:numId w:val="27"/>
        </w:numPr>
        <w:shd w:val="clear" w:color="auto" w:fill="auto"/>
        <w:tabs>
          <w:tab w:val="left" w:pos="1350"/>
        </w:tabs>
        <w:spacing w:before="0" w:after="0" w:line="240" w:lineRule="auto"/>
        <w:ind w:left="0" w:firstLine="1276"/>
        <w:jc w:val="both"/>
        <w:rPr>
          <w:sz w:val="24"/>
          <w:szCs w:val="24"/>
        </w:rPr>
      </w:pPr>
      <w:r w:rsidRPr="000C7A6B">
        <w:rPr>
          <w:sz w:val="24"/>
          <w:szCs w:val="24"/>
        </w:rPr>
        <w:t>тематические или образовательные циклы.</w:t>
      </w:r>
    </w:p>
    <w:p w:rsidR="00C56796" w:rsidRPr="000C7A6B" w:rsidRDefault="00C56796" w:rsidP="00245658">
      <w:pPr>
        <w:pStyle w:val="22"/>
        <w:shd w:val="clear" w:color="auto" w:fill="auto"/>
        <w:tabs>
          <w:tab w:val="left" w:pos="1354"/>
        </w:tabs>
        <w:spacing w:before="0" w:after="0" w:line="240" w:lineRule="auto"/>
        <w:jc w:val="both"/>
        <w:rPr>
          <w:sz w:val="24"/>
          <w:szCs w:val="24"/>
        </w:rPr>
      </w:pPr>
      <w:r w:rsidRPr="000C7A6B">
        <w:rPr>
          <w:sz w:val="24"/>
          <w:szCs w:val="24"/>
        </w:rPr>
        <w:t>Игра занимает центральное место в жизни ребёнка, являясь преобладающим видом его самостоятельной деятельности. В игре закладываются основы личности ребёнка, развиваются психические процессы, формируется ориентация в отношениях между людьми, первоначальные навыки кооперации. Играя вместе, дети строят свои взаимоотношения, учатся общению, проявляют активность и инициативу и другое. Детство без игры и вне игры не представляется возможным.</w:t>
      </w:r>
    </w:p>
    <w:p w:rsidR="00C56796" w:rsidRPr="000C7A6B" w:rsidRDefault="00C56796" w:rsidP="00245658">
      <w:pPr>
        <w:pStyle w:val="22"/>
        <w:shd w:val="clear" w:color="auto" w:fill="auto"/>
        <w:tabs>
          <w:tab w:val="left" w:pos="1354"/>
        </w:tabs>
        <w:spacing w:before="0" w:after="0" w:line="240" w:lineRule="auto"/>
        <w:jc w:val="both"/>
        <w:rPr>
          <w:sz w:val="24"/>
          <w:szCs w:val="24"/>
        </w:rPr>
      </w:pPr>
      <w:r w:rsidRPr="000C7A6B">
        <w:rPr>
          <w:sz w:val="24"/>
          <w:szCs w:val="24"/>
        </w:rPr>
        <w:t>Игра в педагогическом процессе выполняет различные функции: обучающую, познавательную, развивающую, воспитательную, социокультурную, коммуникативную, эмоциогенную, развлекательную, диагностическую, психотерапевтическую и другие.</w:t>
      </w:r>
    </w:p>
    <w:p w:rsidR="00C56796" w:rsidRPr="000C7A6B" w:rsidRDefault="00C56796" w:rsidP="00245658">
      <w:pPr>
        <w:pStyle w:val="22"/>
        <w:shd w:val="clear" w:color="auto" w:fill="auto"/>
        <w:tabs>
          <w:tab w:val="left" w:pos="1359"/>
        </w:tabs>
        <w:spacing w:before="0" w:after="0" w:line="240" w:lineRule="auto"/>
        <w:jc w:val="both"/>
        <w:rPr>
          <w:sz w:val="24"/>
          <w:szCs w:val="24"/>
        </w:rPr>
      </w:pPr>
      <w:r w:rsidRPr="000C7A6B">
        <w:rPr>
          <w:sz w:val="24"/>
          <w:szCs w:val="24"/>
        </w:rPr>
        <w:t>В образовательном процессе игра занимает особое место, выступая как форма организации жизни и деятельности детей, средство разностороннего развития личности; метод или прием обучения; средство саморазвития, самовоспитания, самообучения, саморегуляции. Отсутствие или недостаток игры в жизни ребёнка приводит к серьезным проблемам, прежде всего, в социальном развитии детей.</w:t>
      </w:r>
    </w:p>
    <w:p w:rsidR="00C56796" w:rsidRPr="000C7A6B" w:rsidRDefault="00C56796" w:rsidP="00245658">
      <w:pPr>
        <w:pStyle w:val="22"/>
        <w:shd w:val="clear" w:color="auto" w:fill="auto"/>
        <w:tabs>
          <w:tab w:val="left" w:pos="1354"/>
        </w:tabs>
        <w:spacing w:before="0" w:after="0" w:line="240" w:lineRule="auto"/>
        <w:jc w:val="both"/>
        <w:rPr>
          <w:sz w:val="24"/>
          <w:szCs w:val="24"/>
        </w:rPr>
      </w:pPr>
      <w:r w:rsidRPr="000C7A6B">
        <w:rPr>
          <w:sz w:val="24"/>
          <w:szCs w:val="24"/>
        </w:rPr>
        <w:t>Учитывая потенциал игры для разностороннего развития ребёнка и становления его личности, педагог максимально использует все варианты её применения в ДО.</w:t>
      </w:r>
    </w:p>
    <w:p w:rsidR="00C56796" w:rsidRPr="000C7A6B" w:rsidRDefault="00C56796" w:rsidP="00245658">
      <w:pPr>
        <w:pStyle w:val="22"/>
        <w:shd w:val="clear" w:color="auto" w:fill="auto"/>
        <w:tabs>
          <w:tab w:val="left" w:pos="1364"/>
        </w:tabs>
        <w:spacing w:before="0" w:after="0" w:line="240" w:lineRule="auto"/>
        <w:jc w:val="both"/>
        <w:rPr>
          <w:sz w:val="24"/>
          <w:szCs w:val="24"/>
        </w:rPr>
      </w:pPr>
      <w:r w:rsidRPr="000C7A6B">
        <w:rPr>
          <w:sz w:val="24"/>
          <w:szCs w:val="24"/>
        </w:rPr>
        <w:t>Образовательная деятельность в режимных процессах имеет специфику и предполагает использование особых форм работы в соответствии с реализуемыми задачами воспитания, обучения и развития ребёнка. Основная задача педагога в утренний отрезок времени состоит в том, чтобы включить детей в общий ритм жизни ДОО, создать у них бодрое, жизнерадостное настроение.</w:t>
      </w:r>
    </w:p>
    <w:p w:rsidR="00C56796" w:rsidRPr="000C7A6B" w:rsidRDefault="00C56796" w:rsidP="00245658">
      <w:pPr>
        <w:pStyle w:val="22"/>
        <w:shd w:val="clear" w:color="auto" w:fill="auto"/>
        <w:tabs>
          <w:tab w:val="left" w:pos="1498"/>
        </w:tabs>
        <w:spacing w:before="0" w:after="0" w:line="240" w:lineRule="auto"/>
        <w:jc w:val="both"/>
        <w:rPr>
          <w:sz w:val="24"/>
          <w:szCs w:val="24"/>
        </w:rPr>
      </w:pPr>
      <w:r w:rsidRPr="000C7A6B">
        <w:rPr>
          <w:sz w:val="24"/>
          <w:szCs w:val="24"/>
        </w:rPr>
        <w:lastRenderedPageBreak/>
        <w:t>Образовательная деятельность, осуществляемая в утренний отрезок времени, может включать:</w:t>
      </w:r>
    </w:p>
    <w:p w:rsidR="00C56796" w:rsidRPr="000C7A6B" w:rsidRDefault="00C56796" w:rsidP="00245658">
      <w:pPr>
        <w:pStyle w:val="22"/>
        <w:numPr>
          <w:ilvl w:val="0"/>
          <w:numId w:val="22"/>
        </w:numPr>
        <w:shd w:val="clear" w:color="auto" w:fill="auto"/>
        <w:tabs>
          <w:tab w:val="left" w:pos="993"/>
        </w:tabs>
        <w:spacing w:before="0" w:after="0" w:line="240" w:lineRule="auto"/>
        <w:ind w:left="0" w:firstLine="709"/>
        <w:jc w:val="both"/>
        <w:rPr>
          <w:sz w:val="24"/>
          <w:szCs w:val="24"/>
        </w:rPr>
      </w:pPr>
      <w:r w:rsidRPr="000C7A6B">
        <w:rPr>
          <w:sz w:val="24"/>
          <w:szCs w:val="24"/>
        </w:rPr>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rsidR="00C56796" w:rsidRPr="000C7A6B" w:rsidRDefault="00C56796" w:rsidP="00245658">
      <w:pPr>
        <w:pStyle w:val="22"/>
        <w:numPr>
          <w:ilvl w:val="0"/>
          <w:numId w:val="22"/>
        </w:numPr>
        <w:shd w:val="clear" w:color="auto" w:fill="auto"/>
        <w:tabs>
          <w:tab w:val="left" w:pos="993"/>
        </w:tabs>
        <w:spacing w:before="0" w:after="0" w:line="240" w:lineRule="auto"/>
        <w:ind w:left="0" w:firstLine="709"/>
        <w:jc w:val="both"/>
        <w:rPr>
          <w:sz w:val="24"/>
          <w:szCs w:val="24"/>
        </w:rPr>
      </w:pPr>
      <w:r w:rsidRPr="000C7A6B">
        <w:rPr>
          <w:sz w:val="24"/>
          <w:szCs w:val="24"/>
        </w:rPr>
        <w:t>беседы с детьми по их интересам, развивающее общение педагога с детьми (в том числе в форме утреннего и вечернего круга), рассматривание картин, иллюстраций;</w:t>
      </w:r>
    </w:p>
    <w:p w:rsidR="00C56796" w:rsidRPr="000C7A6B" w:rsidRDefault="00C56796" w:rsidP="00245658">
      <w:pPr>
        <w:pStyle w:val="22"/>
        <w:numPr>
          <w:ilvl w:val="0"/>
          <w:numId w:val="22"/>
        </w:numPr>
        <w:shd w:val="clear" w:color="auto" w:fill="auto"/>
        <w:tabs>
          <w:tab w:val="left" w:pos="993"/>
        </w:tabs>
        <w:spacing w:before="0" w:after="0" w:line="240" w:lineRule="auto"/>
        <w:ind w:left="0" w:firstLine="709"/>
        <w:jc w:val="both"/>
        <w:rPr>
          <w:sz w:val="24"/>
          <w:szCs w:val="24"/>
        </w:rPr>
      </w:pPr>
      <w:r w:rsidRPr="000C7A6B">
        <w:rPr>
          <w:sz w:val="24"/>
          <w:szCs w:val="24"/>
        </w:rPr>
        <w:t>практические, проблемные ситуации, упражнения (по освоению культурно</w:t>
      </w:r>
      <w:r w:rsidRPr="000C7A6B">
        <w:rPr>
          <w:sz w:val="24"/>
          <w:szCs w:val="24"/>
        </w:rPr>
        <w:softHyphen/>
        <w:t>гигиенических навыков и культуры здоровья, правил и норм поведения и другие);</w:t>
      </w:r>
    </w:p>
    <w:p w:rsidR="00C56796" w:rsidRPr="000C7A6B" w:rsidRDefault="00C56796" w:rsidP="00245658">
      <w:pPr>
        <w:pStyle w:val="22"/>
        <w:numPr>
          <w:ilvl w:val="0"/>
          <w:numId w:val="22"/>
        </w:numPr>
        <w:shd w:val="clear" w:color="auto" w:fill="auto"/>
        <w:tabs>
          <w:tab w:val="left" w:pos="993"/>
        </w:tabs>
        <w:spacing w:before="0" w:after="0" w:line="240" w:lineRule="auto"/>
        <w:ind w:left="0" w:firstLine="709"/>
        <w:jc w:val="both"/>
        <w:rPr>
          <w:sz w:val="24"/>
          <w:szCs w:val="24"/>
        </w:rPr>
      </w:pPr>
      <w:r w:rsidRPr="000C7A6B">
        <w:rPr>
          <w:sz w:val="24"/>
          <w:szCs w:val="24"/>
        </w:rPr>
        <w:t>наблюдения за объектами и явлениями природы, трудом взрослых;</w:t>
      </w:r>
    </w:p>
    <w:p w:rsidR="00C56796" w:rsidRPr="000C7A6B" w:rsidRDefault="00C56796" w:rsidP="00245658">
      <w:pPr>
        <w:pStyle w:val="22"/>
        <w:numPr>
          <w:ilvl w:val="0"/>
          <w:numId w:val="22"/>
        </w:numPr>
        <w:shd w:val="clear" w:color="auto" w:fill="auto"/>
        <w:tabs>
          <w:tab w:val="left" w:pos="993"/>
        </w:tabs>
        <w:spacing w:before="0" w:after="0" w:line="240" w:lineRule="auto"/>
        <w:ind w:left="0" w:firstLine="709"/>
        <w:jc w:val="both"/>
        <w:rPr>
          <w:sz w:val="24"/>
          <w:szCs w:val="24"/>
        </w:rPr>
      </w:pPr>
      <w:r w:rsidRPr="000C7A6B">
        <w:rPr>
          <w:sz w:val="24"/>
          <w:szCs w:val="24"/>
        </w:rPr>
        <w:t>трудовые поручения и дежурства (сервировка стола к приему пищи, уход за комнатными растениями и другое);</w:t>
      </w:r>
    </w:p>
    <w:p w:rsidR="00C56796" w:rsidRPr="000C7A6B" w:rsidRDefault="00C56796" w:rsidP="00245658">
      <w:pPr>
        <w:pStyle w:val="22"/>
        <w:numPr>
          <w:ilvl w:val="0"/>
          <w:numId w:val="22"/>
        </w:numPr>
        <w:shd w:val="clear" w:color="auto" w:fill="auto"/>
        <w:tabs>
          <w:tab w:val="left" w:pos="993"/>
        </w:tabs>
        <w:spacing w:before="0" w:after="0" w:line="240" w:lineRule="auto"/>
        <w:ind w:left="0" w:firstLine="709"/>
        <w:jc w:val="both"/>
        <w:rPr>
          <w:sz w:val="24"/>
          <w:szCs w:val="24"/>
        </w:rPr>
      </w:pPr>
      <w:r w:rsidRPr="000C7A6B">
        <w:rPr>
          <w:sz w:val="24"/>
          <w:szCs w:val="24"/>
        </w:rPr>
        <w:t>индивидуальную работу с детьми в соответствии с задачами разных образовательных областей;</w:t>
      </w:r>
    </w:p>
    <w:p w:rsidR="00C56796" w:rsidRPr="000C7A6B" w:rsidRDefault="00C56796" w:rsidP="00245658">
      <w:pPr>
        <w:pStyle w:val="22"/>
        <w:numPr>
          <w:ilvl w:val="0"/>
          <w:numId w:val="22"/>
        </w:numPr>
        <w:shd w:val="clear" w:color="auto" w:fill="auto"/>
        <w:tabs>
          <w:tab w:val="left" w:pos="993"/>
        </w:tabs>
        <w:spacing w:before="0" w:after="0" w:line="240" w:lineRule="auto"/>
        <w:ind w:left="0" w:firstLine="709"/>
        <w:jc w:val="both"/>
        <w:rPr>
          <w:sz w:val="24"/>
          <w:szCs w:val="24"/>
        </w:rPr>
      </w:pPr>
      <w:r w:rsidRPr="000C7A6B">
        <w:rPr>
          <w:sz w:val="24"/>
          <w:szCs w:val="24"/>
        </w:rPr>
        <w:t>продуктивную деятельность детей по интересам детей (рисование, конструирование, лепка и другое);</w:t>
      </w:r>
    </w:p>
    <w:p w:rsidR="00C56796" w:rsidRPr="000C7A6B" w:rsidRDefault="00C56796" w:rsidP="00245658">
      <w:pPr>
        <w:pStyle w:val="22"/>
        <w:numPr>
          <w:ilvl w:val="0"/>
          <w:numId w:val="22"/>
        </w:numPr>
        <w:shd w:val="clear" w:color="auto" w:fill="auto"/>
        <w:tabs>
          <w:tab w:val="left" w:pos="993"/>
        </w:tabs>
        <w:spacing w:before="0" w:after="0" w:line="240" w:lineRule="auto"/>
        <w:ind w:left="0" w:firstLine="709"/>
        <w:jc w:val="both"/>
        <w:rPr>
          <w:sz w:val="24"/>
          <w:szCs w:val="24"/>
        </w:rPr>
      </w:pPr>
      <w:r w:rsidRPr="000C7A6B">
        <w:rPr>
          <w:sz w:val="24"/>
          <w:szCs w:val="24"/>
        </w:rPr>
        <w:t>оздоровительные и закаливающие процедуры, здоровьесберегающие мероприятия, двигательную деятельность (подвижные игры, гимнастика и другое).</w:t>
      </w:r>
    </w:p>
    <w:p w:rsidR="00C56796" w:rsidRPr="000C7A6B" w:rsidRDefault="00C56796" w:rsidP="00245658">
      <w:pPr>
        <w:pStyle w:val="22"/>
        <w:shd w:val="clear" w:color="auto" w:fill="auto"/>
        <w:tabs>
          <w:tab w:val="left" w:pos="1418"/>
        </w:tabs>
        <w:spacing w:before="0" w:after="0" w:line="240" w:lineRule="auto"/>
        <w:jc w:val="both"/>
        <w:rPr>
          <w:sz w:val="24"/>
          <w:szCs w:val="24"/>
        </w:rPr>
      </w:pPr>
      <w:r w:rsidRPr="000C7A6B">
        <w:rPr>
          <w:sz w:val="24"/>
          <w:szCs w:val="24"/>
        </w:rPr>
        <w:t>Согласно требованиям СанПиН 1.2.3685-21 в режиме дня предусмотрено время для проведения занятий.</w:t>
      </w:r>
    </w:p>
    <w:p w:rsidR="00C56796" w:rsidRPr="000C7A6B" w:rsidRDefault="00C56796" w:rsidP="00245658">
      <w:pPr>
        <w:pStyle w:val="22"/>
        <w:shd w:val="clear" w:color="auto" w:fill="auto"/>
        <w:tabs>
          <w:tab w:val="left" w:pos="1418"/>
        </w:tabs>
        <w:spacing w:before="0" w:after="0" w:line="240" w:lineRule="auto"/>
        <w:jc w:val="both"/>
        <w:rPr>
          <w:sz w:val="24"/>
          <w:szCs w:val="24"/>
        </w:rPr>
      </w:pPr>
      <w:r w:rsidRPr="000C7A6B">
        <w:rPr>
          <w:b/>
          <w:sz w:val="24"/>
          <w:szCs w:val="24"/>
        </w:rPr>
        <w:t>Занятие</w:t>
      </w:r>
      <w:r w:rsidRPr="000C7A6B">
        <w:rPr>
          <w:sz w:val="24"/>
          <w:szCs w:val="24"/>
        </w:rPr>
        <w:t xml:space="preserve"> рассматривается как дело, занимательное и интересное детям, развивающее их; как деятельность, направленная на освоение детьми одной или нескольких образовательных областей, или их интеграцию с использованием разнообразных форм и методов работы, выбор которых осуществляется педагогам самостоятельно. Занятие является формой организации обучения, наряду с экскурсиями, дидактическими играми, играми-путешествиями и другими. Оно может проводиться в виде образовательных ситуаций, тематических событий, проектной деятельности, проблемно-обучающих ситуаций, интегрирующих содержание образовательных областей, творческих и исследовательских проектов и так далее. В рамках отведенного времени педагог может организовывать образовательную деятельность с учётом интересов, желаний детей, их образовательных потребностей, включая детей дошкольного возраста в процесс сотворчества, содействия, сопереживания.</w:t>
      </w:r>
    </w:p>
    <w:p w:rsidR="00C56796" w:rsidRDefault="00C56796" w:rsidP="00245658">
      <w:pPr>
        <w:pStyle w:val="22"/>
        <w:shd w:val="clear" w:color="auto" w:fill="auto"/>
        <w:tabs>
          <w:tab w:val="left" w:pos="1418"/>
        </w:tabs>
        <w:spacing w:before="0" w:after="0" w:line="240" w:lineRule="auto"/>
        <w:jc w:val="both"/>
        <w:rPr>
          <w:sz w:val="24"/>
          <w:szCs w:val="24"/>
        </w:rPr>
      </w:pPr>
      <w:r w:rsidRPr="000C7A6B">
        <w:rPr>
          <w:sz w:val="24"/>
          <w:szCs w:val="24"/>
        </w:rPr>
        <w:t>При организации занятий педагог использует опыт, накопленный при проведении образовательной деятельности в рамках сформировавшихся подходов. Время проведения занятий, их продолжительность, длительность перерывов, суммарная образовательная нагрузка для детей дошкольного возраста определяются СанПиН 1.2.3685-21.</w:t>
      </w:r>
    </w:p>
    <w:p w:rsidR="00EE393B" w:rsidRPr="000C7A6B" w:rsidRDefault="00EE393B" w:rsidP="00245658">
      <w:pPr>
        <w:pStyle w:val="22"/>
        <w:shd w:val="clear" w:color="auto" w:fill="auto"/>
        <w:tabs>
          <w:tab w:val="left" w:pos="1418"/>
        </w:tabs>
        <w:spacing w:before="0" w:after="0" w:line="240" w:lineRule="auto"/>
        <w:jc w:val="both"/>
        <w:rPr>
          <w:sz w:val="24"/>
          <w:szCs w:val="24"/>
        </w:rPr>
      </w:pPr>
    </w:p>
    <w:p w:rsidR="00724DBB" w:rsidRPr="000C7A6B" w:rsidRDefault="00724DBB" w:rsidP="00245658">
      <w:pPr>
        <w:spacing w:line="240" w:lineRule="auto"/>
        <w:rPr>
          <w:rFonts w:ascii="Times New Roman" w:hAnsi="Times New Roman" w:cs="Times New Roman"/>
          <w:b/>
          <w:sz w:val="24"/>
          <w:szCs w:val="24"/>
          <w:u w:val="single"/>
        </w:rPr>
      </w:pPr>
      <w:r w:rsidRPr="000C7A6B">
        <w:rPr>
          <w:rFonts w:ascii="Times New Roman" w:hAnsi="Times New Roman" w:cs="Times New Roman"/>
          <w:b/>
          <w:sz w:val="24"/>
          <w:szCs w:val="24"/>
          <w:u w:val="single"/>
        </w:rPr>
        <w:t>Учебный план организованной образовательной деятельности</w:t>
      </w:r>
      <w:r w:rsidR="00245658">
        <w:rPr>
          <w:rFonts w:ascii="Times New Roman" w:hAnsi="Times New Roman" w:cs="Times New Roman"/>
          <w:b/>
          <w:sz w:val="24"/>
          <w:szCs w:val="24"/>
          <w:u w:val="single"/>
        </w:rPr>
        <w:t xml:space="preserve"> (</w:t>
      </w:r>
      <w:r w:rsidR="00245658" w:rsidRPr="000C7A6B">
        <w:rPr>
          <w:rFonts w:ascii="Times New Roman" w:hAnsi="Times New Roman" w:cs="Times New Roman"/>
          <w:b/>
          <w:sz w:val="24"/>
          <w:szCs w:val="24"/>
          <w:u w:val="single"/>
        </w:rPr>
        <w:t>Приложение№5</w:t>
      </w:r>
      <w:r w:rsidR="00245658">
        <w:rPr>
          <w:rFonts w:ascii="Times New Roman" w:hAnsi="Times New Roman" w:cs="Times New Roman"/>
          <w:b/>
          <w:sz w:val="24"/>
          <w:szCs w:val="24"/>
          <w:u w:val="single"/>
        </w:rPr>
        <w:t>)</w:t>
      </w:r>
      <w:r w:rsidR="00245658" w:rsidRPr="000C7A6B">
        <w:rPr>
          <w:rFonts w:ascii="Times New Roman" w:hAnsi="Times New Roman" w:cs="Times New Roman"/>
          <w:b/>
          <w:sz w:val="24"/>
          <w:szCs w:val="24"/>
          <w:u w:val="single"/>
        </w:rPr>
        <w:t xml:space="preserve"> </w:t>
      </w:r>
      <w:r w:rsidRPr="000C7A6B">
        <w:rPr>
          <w:rStyle w:val="af0"/>
          <w:rFonts w:ascii="Times New Roman" w:hAnsi="Times New Roman" w:cs="Times New Roman"/>
          <w:sz w:val="24"/>
          <w:szCs w:val="24"/>
          <w:u w:val="single"/>
        </w:rPr>
        <w:t xml:space="preserve">Расписание организованной образовательной деятельности </w:t>
      </w:r>
      <w:r w:rsidR="00245658">
        <w:rPr>
          <w:rStyle w:val="af0"/>
          <w:rFonts w:ascii="Times New Roman" w:hAnsi="Times New Roman" w:cs="Times New Roman"/>
          <w:sz w:val="24"/>
          <w:szCs w:val="24"/>
          <w:u w:val="single"/>
        </w:rPr>
        <w:t>(</w:t>
      </w:r>
      <w:r w:rsidR="00245658" w:rsidRPr="000C7A6B">
        <w:rPr>
          <w:rFonts w:ascii="Times New Roman" w:hAnsi="Times New Roman" w:cs="Times New Roman"/>
          <w:b/>
          <w:sz w:val="24"/>
          <w:szCs w:val="24"/>
          <w:u w:val="single"/>
        </w:rPr>
        <w:t>Приложение№6</w:t>
      </w:r>
      <w:r w:rsidR="00245658">
        <w:rPr>
          <w:rFonts w:ascii="Times New Roman" w:hAnsi="Times New Roman" w:cs="Times New Roman"/>
          <w:b/>
          <w:sz w:val="24"/>
          <w:szCs w:val="24"/>
          <w:u w:val="single"/>
        </w:rPr>
        <w:t>)</w:t>
      </w:r>
      <w:r w:rsidR="00245658" w:rsidRPr="000C7A6B">
        <w:rPr>
          <w:rFonts w:ascii="Times New Roman" w:hAnsi="Times New Roman" w:cs="Times New Roman"/>
          <w:b/>
          <w:sz w:val="24"/>
          <w:szCs w:val="24"/>
          <w:u w:val="single"/>
        </w:rPr>
        <w:t xml:space="preserve"> </w:t>
      </w:r>
      <w:r w:rsidRPr="000C7A6B">
        <w:rPr>
          <w:rStyle w:val="af0"/>
          <w:rFonts w:ascii="Times New Roman" w:hAnsi="Times New Roman" w:cs="Times New Roman"/>
          <w:sz w:val="24"/>
          <w:szCs w:val="24"/>
          <w:u w:val="single"/>
        </w:rPr>
        <w:t xml:space="preserve">                    Тематическое планирование образовательной деятельности</w:t>
      </w:r>
      <w:r w:rsidR="00245658">
        <w:rPr>
          <w:rStyle w:val="af0"/>
          <w:rFonts w:ascii="Times New Roman" w:hAnsi="Times New Roman" w:cs="Times New Roman"/>
          <w:sz w:val="24"/>
          <w:szCs w:val="24"/>
          <w:u w:val="single"/>
        </w:rPr>
        <w:t xml:space="preserve"> </w:t>
      </w:r>
      <w:r w:rsidR="00641C6E">
        <w:rPr>
          <w:rStyle w:val="af0"/>
          <w:rFonts w:ascii="Times New Roman" w:hAnsi="Times New Roman" w:cs="Times New Roman"/>
          <w:sz w:val="24"/>
          <w:szCs w:val="24"/>
          <w:u w:val="single"/>
        </w:rPr>
        <w:t>(</w:t>
      </w:r>
      <w:r w:rsidR="00245658" w:rsidRPr="000C7A6B">
        <w:rPr>
          <w:rStyle w:val="af0"/>
          <w:rFonts w:ascii="Times New Roman" w:hAnsi="Times New Roman" w:cs="Times New Roman"/>
          <w:sz w:val="24"/>
          <w:szCs w:val="24"/>
          <w:u w:val="single"/>
        </w:rPr>
        <w:t xml:space="preserve">Приложение№7 </w:t>
      </w:r>
      <w:r w:rsidR="00641C6E">
        <w:rPr>
          <w:rStyle w:val="af0"/>
          <w:rFonts w:ascii="Times New Roman" w:hAnsi="Times New Roman" w:cs="Times New Roman"/>
          <w:sz w:val="24"/>
          <w:szCs w:val="24"/>
          <w:u w:val="single"/>
        </w:rPr>
        <w:t>)</w:t>
      </w:r>
    </w:p>
    <w:p w:rsidR="00C56796" w:rsidRPr="000C7A6B" w:rsidRDefault="00C56796" w:rsidP="00641C6E">
      <w:pPr>
        <w:pStyle w:val="22"/>
        <w:shd w:val="clear" w:color="auto" w:fill="auto"/>
        <w:tabs>
          <w:tab w:val="left" w:pos="1418"/>
        </w:tabs>
        <w:spacing w:before="0" w:after="0" w:line="240" w:lineRule="auto"/>
        <w:jc w:val="both"/>
        <w:rPr>
          <w:sz w:val="24"/>
          <w:szCs w:val="24"/>
        </w:rPr>
      </w:pPr>
      <w:r w:rsidRPr="000C7A6B">
        <w:rPr>
          <w:sz w:val="24"/>
          <w:szCs w:val="24"/>
        </w:rPr>
        <w:t>Образовательная деятельность, осуществляемая во время прогулки, включает:</w:t>
      </w:r>
    </w:p>
    <w:p w:rsidR="00C56796" w:rsidRPr="000C7A6B" w:rsidRDefault="00C56796" w:rsidP="00641C6E">
      <w:pPr>
        <w:pStyle w:val="22"/>
        <w:numPr>
          <w:ilvl w:val="0"/>
          <w:numId w:val="23"/>
        </w:numPr>
        <w:shd w:val="clear" w:color="auto" w:fill="auto"/>
        <w:tabs>
          <w:tab w:val="left" w:pos="993"/>
        </w:tabs>
        <w:spacing w:before="0" w:after="0" w:line="240" w:lineRule="auto"/>
        <w:ind w:left="0" w:firstLine="709"/>
        <w:jc w:val="both"/>
        <w:rPr>
          <w:sz w:val="24"/>
          <w:szCs w:val="24"/>
        </w:rPr>
      </w:pPr>
      <w:r w:rsidRPr="000C7A6B">
        <w:rPr>
          <w:sz w:val="24"/>
          <w:szCs w:val="24"/>
        </w:rPr>
        <w:t>наблюдения за объектами и явлениями природы, направленные на установление разнообразных связей и зависимостей в природе, воспитание отношения к ней;</w:t>
      </w:r>
    </w:p>
    <w:p w:rsidR="00C56796" w:rsidRPr="000C7A6B" w:rsidRDefault="00C56796" w:rsidP="00641C6E">
      <w:pPr>
        <w:pStyle w:val="22"/>
        <w:numPr>
          <w:ilvl w:val="0"/>
          <w:numId w:val="23"/>
        </w:numPr>
        <w:shd w:val="clear" w:color="auto" w:fill="auto"/>
        <w:tabs>
          <w:tab w:val="left" w:pos="993"/>
        </w:tabs>
        <w:spacing w:before="0" w:after="0" w:line="240" w:lineRule="auto"/>
        <w:ind w:left="0" w:firstLine="709"/>
        <w:jc w:val="both"/>
        <w:rPr>
          <w:sz w:val="24"/>
          <w:szCs w:val="24"/>
        </w:rPr>
      </w:pPr>
      <w:r w:rsidRPr="000C7A6B">
        <w:rPr>
          <w:sz w:val="24"/>
          <w:szCs w:val="24"/>
        </w:rPr>
        <w:t>подвижные игры и спортивные упражнения, направленные на оптимизацию режима двигательной активности и укрепление здоровья детей;</w:t>
      </w:r>
    </w:p>
    <w:p w:rsidR="00C56796" w:rsidRPr="000C7A6B" w:rsidRDefault="00C56796" w:rsidP="00641C6E">
      <w:pPr>
        <w:pStyle w:val="22"/>
        <w:numPr>
          <w:ilvl w:val="0"/>
          <w:numId w:val="23"/>
        </w:numPr>
        <w:shd w:val="clear" w:color="auto" w:fill="auto"/>
        <w:tabs>
          <w:tab w:val="left" w:pos="993"/>
        </w:tabs>
        <w:spacing w:before="0" w:after="0" w:line="240" w:lineRule="auto"/>
        <w:ind w:left="0" w:firstLine="709"/>
        <w:jc w:val="both"/>
        <w:rPr>
          <w:sz w:val="24"/>
          <w:szCs w:val="24"/>
        </w:rPr>
      </w:pPr>
      <w:r w:rsidRPr="000C7A6B">
        <w:rPr>
          <w:sz w:val="24"/>
          <w:szCs w:val="24"/>
        </w:rPr>
        <w:t>экспериментирование с объектами неживой природы;</w:t>
      </w:r>
    </w:p>
    <w:p w:rsidR="00C56796" w:rsidRPr="000C7A6B" w:rsidRDefault="00C56796" w:rsidP="00641C6E">
      <w:pPr>
        <w:pStyle w:val="22"/>
        <w:numPr>
          <w:ilvl w:val="0"/>
          <w:numId w:val="23"/>
        </w:numPr>
        <w:shd w:val="clear" w:color="auto" w:fill="auto"/>
        <w:tabs>
          <w:tab w:val="left" w:pos="993"/>
        </w:tabs>
        <w:spacing w:before="0" w:after="0" w:line="240" w:lineRule="auto"/>
        <w:ind w:left="0" w:firstLine="709"/>
        <w:jc w:val="both"/>
        <w:rPr>
          <w:sz w:val="24"/>
          <w:szCs w:val="24"/>
        </w:rPr>
      </w:pPr>
      <w:r w:rsidRPr="000C7A6B">
        <w:rPr>
          <w:sz w:val="24"/>
          <w:szCs w:val="24"/>
        </w:rPr>
        <w:t>сюжетно-ролевые и конструктивные игры (с песком, со снегом, с природным материалом);</w:t>
      </w:r>
    </w:p>
    <w:p w:rsidR="00C56796" w:rsidRPr="000C7A6B" w:rsidRDefault="00C56796" w:rsidP="00641C6E">
      <w:pPr>
        <w:pStyle w:val="22"/>
        <w:numPr>
          <w:ilvl w:val="0"/>
          <w:numId w:val="23"/>
        </w:numPr>
        <w:shd w:val="clear" w:color="auto" w:fill="auto"/>
        <w:tabs>
          <w:tab w:val="left" w:pos="993"/>
        </w:tabs>
        <w:spacing w:before="0" w:after="0" w:line="240" w:lineRule="auto"/>
        <w:ind w:left="0" w:firstLine="709"/>
        <w:jc w:val="both"/>
        <w:rPr>
          <w:sz w:val="24"/>
          <w:szCs w:val="24"/>
        </w:rPr>
      </w:pPr>
      <w:r w:rsidRPr="000C7A6B">
        <w:rPr>
          <w:sz w:val="24"/>
          <w:szCs w:val="24"/>
        </w:rPr>
        <w:t>элементарную трудовую деятельность детей на участке ДОО;</w:t>
      </w:r>
    </w:p>
    <w:p w:rsidR="00C56796" w:rsidRPr="000C7A6B" w:rsidRDefault="00C56796" w:rsidP="00641C6E">
      <w:pPr>
        <w:pStyle w:val="22"/>
        <w:numPr>
          <w:ilvl w:val="0"/>
          <w:numId w:val="23"/>
        </w:numPr>
        <w:shd w:val="clear" w:color="auto" w:fill="auto"/>
        <w:tabs>
          <w:tab w:val="left" w:pos="993"/>
        </w:tabs>
        <w:spacing w:before="0" w:after="0" w:line="240" w:lineRule="auto"/>
        <w:ind w:left="0" w:firstLine="709"/>
        <w:jc w:val="both"/>
        <w:rPr>
          <w:sz w:val="24"/>
          <w:szCs w:val="24"/>
        </w:rPr>
      </w:pPr>
      <w:r w:rsidRPr="000C7A6B">
        <w:rPr>
          <w:sz w:val="24"/>
          <w:szCs w:val="24"/>
        </w:rPr>
        <w:t>свободное общение педагога с детьми, индивидуальную работу;</w:t>
      </w:r>
    </w:p>
    <w:p w:rsidR="00C56796" w:rsidRPr="000C7A6B" w:rsidRDefault="00C56796" w:rsidP="00641C6E">
      <w:pPr>
        <w:pStyle w:val="22"/>
        <w:shd w:val="clear" w:color="auto" w:fill="auto"/>
        <w:tabs>
          <w:tab w:val="left" w:pos="993"/>
        </w:tabs>
        <w:spacing w:before="0" w:after="0" w:line="240" w:lineRule="auto"/>
        <w:jc w:val="both"/>
        <w:rPr>
          <w:sz w:val="24"/>
          <w:szCs w:val="24"/>
        </w:rPr>
      </w:pPr>
    </w:p>
    <w:p w:rsidR="00C56796" w:rsidRPr="000C7A6B" w:rsidRDefault="00C56796" w:rsidP="00641C6E">
      <w:pPr>
        <w:pStyle w:val="22"/>
        <w:shd w:val="clear" w:color="auto" w:fill="auto"/>
        <w:tabs>
          <w:tab w:val="left" w:pos="1494"/>
        </w:tabs>
        <w:spacing w:before="0" w:after="0" w:line="240" w:lineRule="auto"/>
        <w:jc w:val="both"/>
        <w:rPr>
          <w:sz w:val="24"/>
          <w:szCs w:val="24"/>
        </w:rPr>
      </w:pPr>
      <w:r w:rsidRPr="000C7A6B">
        <w:rPr>
          <w:sz w:val="24"/>
          <w:szCs w:val="24"/>
        </w:rPr>
        <w:t xml:space="preserve">Образовательная деятельность, осуществляемая во вторую половину дня, может </w:t>
      </w:r>
      <w:r w:rsidRPr="000C7A6B">
        <w:rPr>
          <w:sz w:val="24"/>
          <w:szCs w:val="24"/>
        </w:rPr>
        <w:lastRenderedPageBreak/>
        <w:t>включать:</w:t>
      </w:r>
    </w:p>
    <w:p w:rsidR="00C56796" w:rsidRPr="000C7A6B" w:rsidRDefault="00C56796" w:rsidP="00641C6E">
      <w:pPr>
        <w:pStyle w:val="22"/>
        <w:numPr>
          <w:ilvl w:val="0"/>
          <w:numId w:val="24"/>
        </w:numPr>
        <w:shd w:val="clear" w:color="auto" w:fill="auto"/>
        <w:tabs>
          <w:tab w:val="left" w:pos="993"/>
        </w:tabs>
        <w:spacing w:before="0" w:after="0" w:line="240" w:lineRule="auto"/>
        <w:ind w:left="0" w:firstLine="709"/>
        <w:jc w:val="both"/>
        <w:rPr>
          <w:sz w:val="24"/>
          <w:szCs w:val="24"/>
        </w:rPr>
      </w:pPr>
      <w:r w:rsidRPr="000C7A6B">
        <w:rPr>
          <w:sz w:val="24"/>
          <w:szCs w:val="24"/>
        </w:rPr>
        <w:t>элементарную трудовую деятельность детей (уборка групповой комнаты; ремонт книг, настольно-печатных игр; стирка кукольного белья; изготовление игрушек-самоделок для игр малышей);</w:t>
      </w:r>
    </w:p>
    <w:p w:rsidR="00C56796" w:rsidRPr="000C7A6B" w:rsidRDefault="00C56796" w:rsidP="00641C6E">
      <w:pPr>
        <w:pStyle w:val="22"/>
        <w:numPr>
          <w:ilvl w:val="0"/>
          <w:numId w:val="24"/>
        </w:numPr>
        <w:shd w:val="clear" w:color="auto" w:fill="auto"/>
        <w:tabs>
          <w:tab w:val="left" w:pos="993"/>
        </w:tabs>
        <w:spacing w:before="0" w:after="0" w:line="240" w:lineRule="auto"/>
        <w:ind w:left="0" w:firstLine="709"/>
        <w:jc w:val="both"/>
        <w:rPr>
          <w:sz w:val="24"/>
          <w:szCs w:val="24"/>
        </w:rPr>
      </w:pPr>
      <w:r w:rsidRPr="000C7A6B">
        <w:rPr>
          <w:sz w:val="24"/>
          <w:szCs w:val="24"/>
        </w:rPr>
        <w:t>проведение зрелищных мероприятий, развлечений, праздников (кукольный, настольный,  игры-драматизации;  музыкальные  досуги и другое);</w:t>
      </w:r>
    </w:p>
    <w:p w:rsidR="00C56796" w:rsidRPr="000C7A6B" w:rsidRDefault="00C56796" w:rsidP="00641C6E">
      <w:pPr>
        <w:pStyle w:val="22"/>
        <w:numPr>
          <w:ilvl w:val="0"/>
          <w:numId w:val="24"/>
        </w:numPr>
        <w:shd w:val="clear" w:color="auto" w:fill="auto"/>
        <w:tabs>
          <w:tab w:val="left" w:pos="993"/>
        </w:tabs>
        <w:spacing w:before="0" w:after="0" w:line="240" w:lineRule="auto"/>
        <w:ind w:left="0" w:firstLine="709"/>
        <w:jc w:val="both"/>
        <w:rPr>
          <w:sz w:val="24"/>
          <w:szCs w:val="24"/>
        </w:rPr>
      </w:pPr>
      <w:r w:rsidRPr="000C7A6B">
        <w:rPr>
          <w:sz w:val="24"/>
          <w:szCs w:val="24"/>
        </w:rPr>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rsidR="00C56796" w:rsidRPr="000C7A6B" w:rsidRDefault="00C56796" w:rsidP="00641C6E">
      <w:pPr>
        <w:pStyle w:val="22"/>
        <w:numPr>
          <w:ilvl w:val="0"/>
          <w:numId w:val="24"/>
        </w:numPr>
        <w:shd w:val="clear" w:color="auto" w:fill="auto"/>
        <w:tabs>
          <w:tab w:val="left" w:pos="993"/>
        </w:tabs>
        <w:spacing w:before="0" w:after="0" w:line="240" w:lineRule="auto"/>
        <w:ind w:left="0" w:firstLine="709"/>
        <w:jc w:val="both"/>
        <w:rPr>
          <w:sz w:val="24"/>
          <w:szCs w:val="24"/>
        </w:rPr>
      </w:pPr>
      <w:r w:rsidRPr="000C7A6B">
        <w:rPr>
          <w:sz w:val="24"/>
          <w:szCs w:val="24"/>
        </w:rPr>
        <w:t>опыты и эксперименты, практико-ориентированные проекты. Чтение художественной литературы, прослушивание аудиозаписей лучших образов чтения, рассматривание иллюстраций, просмотр мультфильмов и так далее;</w:t>
      </w:r>
    </w:p>
    <w:p w:rsidR="00C56796" w:rsidRPr="000C7A6B" w:rsidRDefault="00C56796" w:rsidP="00641C6E">
      <w:pPr>
        <w:pStyle w:val="22"/>
        <w:numPr>
          <w:ilvl w:val="0"/>
          <w:numId w:val="24"/>
        </w:numPr>
        <w:shd w:val="clear" w:color="auto" w:fill="auto"/>
        <w:tabs>
          <w:tab w:val="left" w:pos="993"/>
        </w:tabs>
        <w:spacing w:before="0" w:after="0" w:line="240" w:lineRule="auto"/>
        <w:ind w:left="0" w:firstLine="709"/>
        <w:jc w:val="both"/>
        <w:rPr>
          <w:sz w:val="24"/>
          <w:szCs w:val="24"/>
        </w:rPr>
      </w:pPr>
      <w:r w:rsidRPr="000C7A6B">
        <w:rPr>
          <w:sz w:val="24"/>
          <w:szCs w:val="24"/>
        </w:rPr>
        <w:t>слушание и исполнение музыкальных произведений, музыкально-ритмические движения, музыкальные игры и импровизации;</w:t>
      </w:r>
    </w:p>
    <w:p w:rsidR="00C56796" w:rsidRPr="000C7A6B" w:rsidRDefault="00C56796" w:rsidP="00245658">
      <w:pPr>
        <w:pStyle w:val="22"/>
        <w:numPr>
          <w:ilvl w:val="0"/>
          <w:numId w:val="24"/>
        </w:numPr>
        <w:shd w:val="clear" w:color="auto" w:fill="auto"/>
        <w:tabs>
          <w:tab w:val="left" w:pos="993"/>
        </w:tabs>
        <w:spacing w:before="0" w:after="0" w:line="240" w:lineRule="auto"/>
        <w:ind w:left="0" w:firstLine="709"/>
        <w:jc w:val="both"/>
        <w:rPr>
          <w:sz w:val="24"/>
          <w:szCs w:val="24"/>
        </w:rPr>
      </w:pPr>
      <w:r w:rsidRPr="000C7A6B">
        <w:rPr>
          <w:sz w:val="24"/>
          <w:szCs w:val="24"/>
        </w:rPr>
        <w:t>просмотр репродукций картин классиков  и другого;</w:t>
      </w:r>
    </w:p>
    <w:p w:rsidR="00C56796" w:rsidRPr="000C7A6B" w:rsidRDefault="00C56796" w:rsidP="00245658">
      <w:pPr>
        <w:pStyle w:val="22"/>
        <w:numPr>
          <w:ilvl w:val="0"/>
          <w:numId w:val="24"/>
        </w:numPr>
        <w:shd w:val="clear" w:color="auto" w:fill="auto"/>
        <w:tabs>
          <w:tab w:val="left" w:pos="993"/>
        </w:tabs>
        <w:spacing w:before="0" w:after="0" w:line="240" w:lineRule="auto"/>
        <w:ind w:left="0" w:firstLine="709"/>
        <w:jc w:val="both"/>
        <w:rPr>
          <w:sz w:val="24"/>
          <w:szCs w:val="24"/>
        </w:rPr>
      </w:pPr>
      <w:r w:rsidRPr="000C7A6B">
        <w:rPr>
          <w:sz w:val="24"/>
          <w:szCs w:val="24"/>
        </w:rPr>
        <w:t>индивидуальную работу по всем видам деятельности и образовательным областям;</w:t>
      </w:r>
    </w:p>
    <w:p w:rsidR="00C56796" w:rsidRPr="000C7A6B" w:rsidRDefault="00C56796" w:rsidP="00245658">
      <w:pPr>
        <w:pStyle w:val="22"/>
        <w:numPr>
          <w:ilvl w:val="0"/>
          <w:numId w:val="24"/>
        </w:numPr>
        <w:shd w:val="clear" w:color="auto" w:fill="auto"/>
        <w:tabs>
          <w:tab w:val="left" w:pos="993"/>
        </w:tabs>
        <w:spacing w:before="0" w:after="0" w:line="240" w:lineRule="auto"/>
        <w:ind w:left="0" w:firstLine="709"/>
        <w:jc w:val="both"/>
        <w:rPr>
          <w:sz w:val="24"/>
          <w:szCs w:val="24"/>
        </w:rPr>
      </w:pPr>
      <w:r w:rsidRPr="000C7A6B">
        <w:rPr>
          <w:sz w:val="24"/>
          <w:szCs w:val="24"/>
        </w:rPr>
        <w:t>работу с родителями (законными представителями).</w:t>
      </w:r>
    </w:p>
    <w:p w:rsidR="00C56796" w:rsidRPr="000C7A6B" w:rsidRDefault="00C56796" w:rsidP="00245658">
      <w:pPr>
        <w:pStyle w:val="22"/>
        <w:shd w:val="clear" w:color="auto" w:fill="auto"/>
        <w:tabs>
          <w:tab w:val="left" w:pos="1498"/>
        </w:tabs>
        <w:spacing w:before="0" w:after="0" w:line="240" w:lineRule="auto"/>
        <w:jc w:val="both"/>
        <w:rPr>
          <w:sz w:val="24"/>
          <w:szCs w:val="24"/>
        </w:rPr>
      </w:pPr>
      <w:r w:rsidRPr="000C7A6B">
        <w:rPr>
          <w:sz w:val="24"/>
          <w:szCs w:val="24"/>
        </w:rPr>
        <w:t>Для организации самостоятельной деятельности детей в группе создаются различные центры активности.</w:t>
      </w:r>
    </w:p>
    <w:p w:rsidR="00C56796" w:rsidRPr="00FE482E" w:rsidRDefault="00C56796" w:rsidP="00245658">
      <w:pPr>
        <w:pStyle w:val="22"/>
        <w:shd w:val="clear" w:color="auto" w:fill="auto"/>
        <w:tabs>
          <w:tab w:val="left" w:pos="1498"/>
        </w:tabs>
        <w:spacing w:before="0" w:after="0" w:line="240" w:lineRule="auto"/>
        <w:ind w:firstLine="709"/>
        <w:jc w:val="both"/>
        <w:rPr>
          <w:b/>
          <w:color w:val="000000"/>
          <w:sz w:val="24"/>
          <w:szCs w:val="24"/>
        </w:rPr>
      </w:pPr>
      <w:r w:rsidRPr="00FE482E">
        <w:rPr>
          <w:b/>
          <w:color w:val="000000"/>
          <w:sz w:val="24"/>
          <w:szCs w:val="24"/>
        </w:rPr>
        <w:t>В группах раннего возраста:</w:t>
      </w:r>
    </w:p>
    <w:p w:rsidR="00C56796" w:rsidRPr="000C7A6B" w:rsidRDefault="00C56796" w:rsidP="00245658">
      <w:pPr>
        <w:pStyle w:val="a8"/>
        <w:widowControl w:val="0"/>
        <w:numPr>
          <w:ilvl w:val="0"/>
          <w:numId w:val="26"/>
        </w:numPr>
        <w:tabs>
          <w:tab w:val="left" w:pos="993"/>
        </w:tabs>
        <w:autoSpaceDE w:val="0"/>
        <w:autoSpaceDN w:val="0"/>
        <w:adjustRightInd w:val="0"/>
        <w:spacing w:after="0" w:line="240" w:lineRule="auto"/>
        <w:ind w:left="0" w:firstLine="709"/>
        <w:contextualSpacing/>
        <w:jc w:val="both"/>
        <w:rPr>
          <w:rFonts w:ascii="Times New Roman" w:hAnsi="Times New Roman" w:cs="Times New Roman"/>
          <w:kern w:val="1"/>
          <w:sz w:val="24"/>
          <w:szCs w:val="24"/>
        </w:rPr>
      </w:pPr>
      <w:r w:rsidRPr="00FE482E">
        <w:rPr>
          <w:rFonts w:ascii="Times New Roman" w:hAnsi="Times New Roman" w:cs="Times New Roman"/>
          <w:kern w:val="1"/>
          <w:sz w:val="24"/>
          <w:szCs w:val="24"/>
          <w:shd w:val="clear" w:color="auto" w:fill="FFFFFF"/>
        </w:rPr>
        <w:t>центр двигательной активности</w:t>
      </w:r>
      <w:r w:rsidRPr="000C7A6B">
        <w:rPr>
          <w:rFonts w:ascii="Times New Roman" w:hAnsi="Times New Roman" w:cs="Times New Roman"/>
          <w:kern w:val="1"/>
          <w:sz w:val="24"/>
          <w:szCs w:val="24"/>
        </w:rPr>
        <w:t xml:space="preserve"> для развития основных движений детей;</w:t>
      </w:r>
    </w:p>
    <w:p w:rsidR="00C56796" w:rsidRPr="000C7A6B" w:rsidRDefault="00C56796" w:rsidP="00245658">
      <w:pPr>
        <w:pStyle w:val="a8"/>
        <w:widowControl w:val="0"/>
        <w:numPr>
          <w:ilvl w:val="0"/>
          <w:numId w:val="26"/>
        </w:numPr>
        <w:tabs>
          <w:tab w:val="left" w:pos="993"/>
        </w:tabs>
        <w:autoSpaceDE w:val="0"/>
        <w:autoSpaceDN w:val="0"/>
        <w:adjustRightInd w:val="0"/>
        <w:spacing w:after="0" w:line="240" w:lineRule="auto"/>
        <w:ind w:left="0" w:firstLine="709"/>
        <w:contextualSpacing/>
        <w:jc w:val="both"/>
        <w:rPr>
          <w:rFonts w:ascii="Times New Roman" w:hAnsi="Times New Roman" w:cs="Times New Roman"/>
          <w:kern w:val="1"/>
          <w:sz w:val="24"/>
          <w:szCs w:val="24"/>
        </w:rPr>
      </w:pPr>
      <w:r w:rsidRPr="000C7A6B">
        <w:rPr>
          <w:rFonts w:ascii="Times New Roman" w:hAnsi="Times New Roman" w:cs="Times New Roman"/>
          <w:kern w:val="1"/>
          <w:sz w:val="24"/>
          <w:szCs w:val="24"/>
        </w:rPr>
        <w:t>центр сенсорики и конструирования для организации предметной деятельности и игры с составными и динамическими игрушками, освоения детьми сенсорных эталонов формы, цвета, размера;</w:t>
      </w:r>
    </w:p>
    <w:p w:rsidR="00C56796" w:rsidRPr="000C7A6B" w:rsidRDefault="00C56796" w:rsidP="00245658">
      <w:pPr>
        <w:pStyle w:val="a8"/>
        <w:widowControl w:val="0"/>
        <w:numPr>
          <w:ilvl w:val="0"/>
          <w:numId w:val="26"/>
        </w:numPr>
        <w:tabs>
          <w:tab w:val="left" w:pos="993"/>
        </w:tabs>
        <w:autoSpaceDE w:val="0"/>
        <w:autoSpaceDN w:val="0"/>
        <w:adjustRightInd w:val="0"/>
        <w:spacing w:after="0" w:line="240" w:lineRule="auto"/>
        <w:ind w:left="0" w:firstLine="709"/>
        <w:contextualSpacing/>
        <w:jc w:val="both"/>
        <w:rPr>
          <w:rFonts w:ascii="Times New Roman" w:hAnsi="Times New Roman" w:cs="Times New Roman"/>
          <w:kern w:val="1"/>
          <w:sz w:val="24"/>
          <w:szCs w:val="24"/>
        </w:rPr>
      </w:pPr>
      <w:r w:rsidRPr="000C7A6B">
        <w:rPr>
          <w:rFonts w:ascii="Times New Roman" w:hAnsi="Times New Roman" w:cs="Times New Roman"/>
          <w:kern w:val="1"/>
          <w:sz w:val="24"/>
          <w:szCs w:val="24"/>
        </w:rPr>
        <w:t>центр для организации предметных и предметно-манипуляторных игр, совместных играх со сверстниками под руководством взрослого;</w:t>
      </w:r>
    </w:p>
    <w:p w:rsidR="00C56796" w:rsidRPr="000C7A6B" w:rsidRDefault="00C56796" w:rsidP="00245658">
      <w:pPr>
        <w:pStyle w:val="a8"/>
        <w:widowControl w:val="0"/>
        <w:numPr>
          <w:ilvl w:val="0"/>
          <w:numId w:val="26"/>
        </w:numPr>
        <w:tabs>
          <w:tab w:val="left" w:pos="993"/>
        </w:tabs>
        <w:autoSpaceDE w:val="0"/>
        <w:autoSpaceDN w:val="0"/>
        <w:adjustRightInd w:val="0"/>
        <w:spacing w:after="0" w:line="240" w:lineRule="auto"/>
        <w:ind w:left="0" w:firstLine="709"/>
        <w:contextualSpacing/>
        <w:jc w:val="both"/>
        <w:rPr>
          <w:rFonts w:ascii="Times New Roman" w:hAnsi="Times New Roman" w:cs="Times New Roman"/>
          <w:kern w:val="1"/>
          <w:sz w:val="24"/>
          <w:szCs w:val="24"/>
        </w:rPr>
      </w:pPr>
      <w:r w:rsidRPr="000C7A6B">
        <w:rPr>
          <w:rFonts w:ascii="Times New Roman" w:hAnsi="Times New Roman" w:cs="Times New Roman"/>
          <w:kern w:val="1"/>
          <w:sz w:val="24"/>
          <w:szCs w:val="24"/>
        </w:rPr>
        <w:t>центр творчества и продуктивной деятельности для развития восприятия смысла музыки, поддержки интереса к рисованию и лепке, становлению первых навыков продуктивной деятельности, освоения возможностей разнообразных изобразительных средств;</w:t>
      </w:r>
    </w:p>
    <w:p w:rsidR="00C56796" w:rsidRPr="000C7A6B" w:rsidRDefault="00C56796" w:rsidP="00245658">
      <w:pPr>
        <w:pStyle w:val="a8"/>
        <w:widowControl w:val="0"/>
        <w:numPr>
          <w:ilvl w:val="0"/>
          <w:numId w:val="26"/>
        </w:numPr>
        <w:tabs>
          <w:tab w:val="left" w:pos="993"/>
        </w:tabs>
        <w:autoSpaceDE w:val="0"/>
        <w:autoSpaceDN w:val="0"/>
        <w:adjustRightInd w:val="0"/>
        <w:spacing w:after="0" w:line="240" w:lineRule="auto"/>
        <w:ind w:left="0" w:firstLine="709"/>
        <w:contextualSpacing/>
        <w:jc w:val="both"/>
        <w:rPr>
          <w:rFonts w:ascii="Times New Roman" w:hAnsi="Times New Roman" w:cs="Times New Roman"/>
          <w:kern w:val="1"/>
          <w:sz w:val="24"/>
          <w:szCs w:val="24"/>
        </w:rPr>
      </w:pPr>
      <w:r w:rsidRPr="000C7A6B">
        <w:rPr>
          <w:rFonts w:ascii="Times New Roman" w:hAnsi="Times New Roman" w:cs="Times New Roman"/>
          <w:kern w:val="1"/>
          <w:sz w:val="24"/>
          <w:szCs w:val="24"/>
        </w:rPr>
        <w:t>центр познания и коммуникации (книжный уголок), восприятия смысла сказок, стихов, рассматривания картинок;</w:t>
      </w:r>
    </w:p>
    <w:p w:rsidR="00C56796" w:rsidRPr="000C7A6B" w:rsidRDefault="00C56796" w:rsidP="00245658">
      <w:pPr>
        <w:pStyle w:val="a8"/>
        <w:widowControl w:val="0"/>
        <w:numPr>
          <w:ilvl w:val="0"/>
          <w:numId w:val="26"/>
        </w:numPr>
        <w:tabs>
          <w:tab w:val="left" w:pos="993"/>
        </w:tabs>
        <w:autoSpaceDE w:val="0"/>
        <w:autoSpaceDN w:val="0"/>
        <w:adjustRightInd w:val="0"/>
        <w:spacing w:after="0" w:line="240" w:lineRule="auto"/>
        <w:ind w:left="0" w:firstLine="709"/>
        <w:contextualSpacing/>
        <w:jc w:val="both"/>
        <w:rPr>
          <w:rFonts w:ascii="Times New Roman" w:hAnsi="Times New Roman" w:cs="Times New Roman"/>
          <w:kern w:val="1"/>
          <w:sz w:val="24"/>
          <w:szCs w:val="24"/>
        </w:rPr>
      </w:pPr>
      <w:r w:rsidRPr="000C7A6B">
        <w:rPr>
          <w:rFonts w:ascii="Times New Roman" w:hAnsi="Times New Roman" w:cs="Times New Roman"/>
          <w:kern w:val="1"/>
          <w:sz w:val="24"/>
          <w:szCs w:val="24"/>
        </w:rPr>
        <w:t>центр экспериментирования и труда для организации экспериментальной деятельности с материалами и веществами (песок, вода, тесто и др.), развития навыков самообслуживания и становления действий с бытовыми предметами-орудиями (ложка, совок, лопатка и пр.).</w:t>
      </w:r>
    </w:p>
    <w:p w:rsidR="00C56796" w:rsidRPr="000C7A6B" w:rsidRDefault="00C56796" w:rsidP="00245658">
      <w:pPr>
        <w:pStyle w:val="22"/>
        <w:shd w:val="clear" w:color="auto" w:fill="auto"/>
        <w:tabs>
          <w:tab w:val="left" w:pos="1494"/>
        </w:tabs>
        <w:spacing w:before="0" w:after="0" w:line="240" w:lineRule="auto"/>
        <w:jc w:val="both"/>
        <w:rPr>
          <w:sz w:val="24"/>
          <w:szCs w:val="24"/>
        </w:rPr>
      </w:pPr>
      <w:r w:rsidRPr="000C7A6B">
        <w:rPr>
          <w:sz w:val="24"/>
          <w:szCs w:val="24"/>
        </w:rPr>
        <w:t>Во вторую половину дня педагог может организовывать культурные практики. Они расширяют социальные и практические компоненты содержания образования, способствуют формированию у детей культурных умений при взаимодействии со взрослым и самостоятельной деятельности. Ценность культурных практик состоит в том, что они ориентированы на проявление детьми самостоятельности и творчества, активности и инициативности в разных видах деятельности, обеспечивают их продуктивность.</w:t>
      </w:r>
    </w:p>
    <w:p w:rsidR="00C56796" w:rsidRPr="000C7A6B" w:rsidRDefault="00C56796" w:rsidP="00245658">
      <w:pPr>
        <w:pStyle w:val="22"/>
        <w:shd w:val="clear" w:color="auto" w:fill="auto"/>
        <w:tabs>
          <w:tab w:val="left" w:pos="1494"/>
        </w:tabs>
        <w:spacing w:before="0" w:after="0" w:line="240" w:lineRule="auto"/>
        <w:jc w:val="both"/>
        <w:rPr>
          <w:sz w:val="24"/>
          <w:szCs w:val="24"/>
        </w:rPr>
      </w:pPr>
      <w:r w:rsidRPr="000C7A6B">
        <w:rPr>
          <w:sz w:val="24"/>
          <w:szCs w:val="24"/>
        </w:rPr>
        <w:t>К культурным практикам относят игровую, продуктивную, познавательно-исследовательскую, коммуникативную практики, чтение художественной литературы.</w:t>
      </w:r>
    </w:p>
    <w:p w:rsidR="00C56796" w:rsidRPr="000C7A6B" w:rsidRDefault="00C56796" w:rsidP="00245658">
      <w:pPr>
        <w:pStyle w:val="22"/>
        <w:shd w:val="clear" w:color="auto" w:fill="auto"/>
        <w:tabs>
          <w:tab w:val="left" w:pos="1503"/>
        </w:tabs>
        <w:spacing w:before="0" w:after="0" w:line="240" w:lineRule="auto"/>
        <w:jc w:val="both"/>
        <w:rPr>
          <w:sz w:val="24"/>
          <w:szCs w:val="24"/>
        </w:rPr>
      </w:pPr>
      <w:r w:rsidRPr="000C7A6B">
        <w:rPr>
          <w:sz w:val="24"/>
          <w:szCs w:val="24"/>
        </w:rPr>
        <w:t>Культурные практики предоставляют ребёнку возможность проявить свою субъектность с разных сторон, что, в свою очередь, способствует становлению разных видов детских инициатив:</w:t>
      </w:r>
    </w:p>
    <w:p w:rsidR="00C56796" w:rsidRPr="000C7A6B" w:rsidRDefault="00C56796" w:rsidP="00245658">
      <w:pPr>
        <w:pStyle w:val="22"/>
        <w:numPr>
          <w:ilvl w:val="0"/>
          <w:numId w:val="25"/>
        </w:numPr>
        <w:shd w:val="clear" w:color="auto" w:fill="auto"/>
        <w:tabs>
          <w:tab w:val="left" w:pos="993"/>
        </w:tabs>
        <w:spacing w:before="0" w:after="0" w:line="240" w:lineRule="auto"/>
        <w:ind w:left="0" w:firstLine="709"/>
        <w:jc w:val="both"/>
        <w:rPr>
          <w:sz w:val="24"/>
          <w:szCs w:val="24"/>
        </w:rPr>
      </w:pPr>
      <w:r w:rsidRPr="000C7A6B">
        <w:rPr>
          <w:sz w:val="24"/>
          <w:szCs w:val="24"/>
        </w:rPr>
        <w:t>в игровой практике ребёнок проявляет себя как творческий субъект (творческая инициатива);</w:t>
      </w:r>
    </w:p>
    <w:p w:rsidR="00C56796" w:rsidRPr="000C7A6B" w:rsidRDefault="00C56796" w:rsidP="00245658">
      <w:pPr>
        <w:pStyle w:val="22"/>
        <w:numPr>
          <w:ilvl w:val="0"/>
          <w:numId w:val="25"/>
        </w:numPr>
        <w:shd w:val="clear" w:color="auto" w:fill="auto"/>
        <w:tabs>
          <w:tab w:val="left" w:pos="993"/>
        </w:tabs>
        <w:spacing w:before="0" w:after="0" w:line="240" w:lineRule="auto"/>
        <w:ind w:left="0" w:firstLine="709"/>
        <w:jc w:val="both"/>
        <w:rPr>
          <w:sz w:val="24"/>
          <w:szCs w:val="24"/>
        </w:rPr>
      </w:pPr>
      <w:r w:rsidRPr="000C7A6B">
        <w:rPr>
          <w:sz w:val="24"/>
          <w:szCs w:val="24"/>
        </w:rPr>
        <w:t>в продуктивной – созидающий и волевой субъект (инициатива целеполагания);</w:t>
      </w:r>
    </w:p>
    <w:p w:rsidR="00C56796" w:rsidRPr="000C7A6B" w:rsidRDefault="00C56796" w:rsidP="00245658">
      <w:pPr>
        <w:pStyle w:val="22"/>
        <w:numPr>
          <w:ilvl w:val="0"/>
          <w:numId w:val="25"/>
        </w:numPr>
        <w:shd w:val="clear" w:color="auto" w:fill="auto"/>
        <w:tabs>
          <w:tab w:val="left" w:pos="993"/>
        </w:tabs>
        <w:spacing w:before="0" w:after="0" w:line="240" w:lineRule="auto"/>
        <w:ind w:left="0" w:firstLine="709"/>
        <w:jc w:val="both"/>
        <w:rPr>
          <w:sz w:val="24"/>
          <w:szCs w:val="24"/>
        </w:rPr>
      </w:pPr>
      <w:r w:rsidRPr="000C7A6B">
        <w:rPr>
          <w:sz w:val="24"/>
          <w:szCs w:val="24"/>
        </w:rPr>
        <w:t xml:space="preserve">в познавательно-исследовательской практике – как субъект исследования </w:t>
      </w:r>
      <w:r w:rsidRPr="000C7A6B">
        <w:rPr>
          <w:sz w:val="24"/>
          <w:szCs w:val="24"/>
        </w:rPr>
        <w:lastRenderedPageBreak/>
        <w:t>(познавательная инициатива);</w:t>
      </w:r>
    </w:p>
    <w:p w:rsidR="00C56796" w:rsidRPr="000C7A6B" w:rsidRDefault="00C56796" w:rsidP="00245658">
      <w:pPr>
        <w:pStyle w:val="22"/>
        <w:numPr>
          <w:ilvl w:val="0"/>
          <w:numId w:val="25"/>
        </w:numPr>
        <w:shd w:val="clear" w:color="auto" w:fill="auto"/>
        <w:tabs>
          <w:tab w:val="left" w:pos="993"/>
        </w:tabs>
        <w:spacing w:before="0" w:after="0" w:line="240" w:lineRule="auto"/>
        <w:ind w:left="0" w:firstLine="709"/>
        <w:jc w:val="both"/>
        <w:rPr>
          <w:sz w:val="24"/>
          <w:szCs w:val="24"/>
        </w:rPr>
      </w:pPr>
      <w:r w:rsidRPr="000C7A6B">
        <w:rPr>
          <w:sz w:val="24"/>
          <w:szCs w:val="24"/>
        </w:rPr>
        <w:t>коммуникативной практике – как партнер по взаимодействию и собеседник (коммуникативная инициатива);</w:t>
      </w:r>
    </w:p>
    <w:p w:rsidR="00C56796" w:rsidRPr="000C7A6B" w:rsidRDefault="00C56796" w:rsidP="00245658">
      <w:pPr>
        <w:pStyle w:val="22"/>
        <w:numPr>
          <w:ilvl w:val="0"/>
          <w:numId w:val="25"/>
        </w:numPr>
        <w:shd w:val="clear" w:color="auto" w:fill="auto"/>
        <w:tabs>
          <w:tab w:val="left" w:pos="993"/>
        </w:tabs>
        <w:spacing w:before="0" w:after="0" w:line="240" w:lineRule="auto"/>
        <w:ind w:left="0" w:firstLine="709"/>
        <w:jc w:val="both"/>
        <w:rPr>
          <w:sz w:val="24"/>
          <w:szCs w:val="24"/>
        </w:rPr>
      </w:pPr>
      <w:r w:rsidRPr="000C7A6B">
        <w:rPr>
          <w:sz w:val="24"/>
          <w:szCs w:val="24"/>
        </w:rPr>
        <w:t>чтение художественной литературы дополняет развивающие возможности других культурных практик детей дошкольного возраста (игровой, познавательно</w:t>
      </w:r>
      <w:r w:rsidRPr="000C7A6B">
        <w:rPr>
          <w:sz w:val="24"/>
          <w:szCs w:val="24"/>
        </w:rPr>
        <w:softHyphen/>
        <w:t>исследовательской, продуктивной деятельности).</w:t>
      </w:r>
    </w:p>
    <w:p w:rsidR="00C56796" w:rsidRPr="000C7A6B" w:rsidRDefault="00C56796" w:rsidP="00245658">
      <w:pPr>
        <w:pStyle w:val="22"/>
        <w:shd w:val="clear" w:color="auto" w:fill="auto"/>
        <w:tabs>
          <w:tab w:val="left" w:pos="1498"/>
        </w:tabs>
        <w:spacing w:before="0" w:after="0" w:line="240" w:lineRule="auto"/>
        <w:jc w:val="both"/>
        <w:rPr>
          <w:sz w:val="24"/>
          <w:szCs w:val="24"/>
        </w:rPr>
      </w:pPr>
      <w:r w:rsidRPr="000C7A6B">
        <w:rPr>
          <w:sz w:val="24"/>
          <w:szCs w:val="24"/>
        </w:rPr>
        <w:t>Тематику культурных практик педагогу помогают определить детские вопросы, проявленный интерес к явлениям окружающей действительности или предметам, значимые события, неожиданные явления, художественная литература и другое.</w:t>
      </w:r>
    </w:p>
    <w:p w:rsidR="00C56796" w:rsidRDefault="00C56796" w:rsidP="00245658">
      <w:pPr>
        <w:pStyle w:val="22"/>
        <w:shd w:val="clear" w:color="auto" w:fill="auto"/>
        <w:tabs>
          <w:tab w:val="left" w:pos="1498"/>
        </w:tabs>
        <w:spacing w:before="0" w:after="0" w:line="240" w:lineRule="auto"/>
        <w:jc w:val="both"/>
        <w:rPr>
          <w:sz w:val="24"/>
          <w:szCs w:val="24"/>
        </w:rPr>
      </w:pPr>
      <w:r w:rsidRPr="000C7A6B">
        <w:rPr>
          <w:sz w:val="24"/>
          <w:szCs w:val="24"/>
        </w:rPr>
        <w:t>В процессе культурных практик педагог создает атмосферу свободы выбора, творческого обмена и самовыражения, сотрудничества взрослого и детей. Организация культурных практик предполагает подгрупповой способ объединения детей.</w:t>
      </w:r>
    </w:p>
    <w:p w:rsidR="00EE393B" w:rsidRPr="000C7A6B" w:rsidRDefault="00EE393B" w:rsidP="00245658">
      <w:pPr>
        <w:pStyle w:val="22"/>
        <w:shd w:val="clear" w:color="auto" w:fill="auto"/>
        <w:tabs>
          <w:tab w:val="left" w:pos="1498"/>
        </w:tabs>
        <w:spacing w:before="0" w:after="0" w:line="240" w:lineRule="auto"/>
        <w:jc w:val="both"/>
        <w:rPr>
          <w:sz w:val="24"/>
          <w:szCs w:val="24"/>
        </w:rPr>
      </w:pPr>
    </w:p>
    <w:p w:rsidR="00B55DEF" w:rsidRPr="000C7A6B" w:rsidRDefault="000A4626" w:rsidP="00EE393B">
      <w:pPr>
        <w:pStyle w:val="22"/>
        <w:shd w:val="clear" w:color="auto" w:fill="auto"/>
        <w:tabs>
          <w:tab w:val="left" w:pos="1138"/>
        </w:tabs>
        <w:spacing w:before="0" w:after="0" w:line="240" w:lineRule="auto"/>
        <w:jc w:val="both"/>
        <w:rPr>
          <w:b/>
          <w:sz w:val="24"/>
          <w:szCs w:val="24"/>
        </w:rPr>
      </w:pPr>
      <w:r>
        <w:rPr>
          <w:b/>
          <w:sz w:val="24"/>
          <w:szCs w:val="24"/>
        </w:rPr>
        <w:t>2.8</w:t>
      </w:r>
      <w:r w:rsidR="00EE393B">
        <w:rPr>
          <w:b/>
          <w:sz w:val="24"/>
          <w:szCs w:val="24"/>
        </w:rPr>
        <w:t>.</w:t>
      </w:r>
      <w:r w:rsidR="00B55DEF" w:rsidRPr="000C7A6B">
        <w:rPr>
          <w:b/>
          <w:sz w:val="24"/>
          <w:szCs w:val="24"/>
        </w:rPr>
        <w:t>Способы и направления поддержки детской инициативы.</w:t>
      </w:r>
    </w:p>
    <w:p w:rsidR="00B55DEF" w:rsidRPr="000C7A6B" w:rsidRDefault="00B55DEF" w:rsidP="00245658">
      <w:pPr>
        <w:spacing w:line="240" w:lineRule="auto"/>
        <w:jc w:val="both"/>
        <w:rPr>
          <w:rFonts w:ascii="Times New Roman" w:hAnsi="Times New Roman" w:cs="Times New Roman"/>
          <w:sz w:val="24"/>
          <w:szCs w:val="24"/>
        </w:rPr>
      </w:pPr>
      <w:r w:rsidRPr="000C7A6B">
        <w:rPr>
          <w:rFonts w:ascii="Times New Roman" w:hAnsi="Times New Roman" w:cs="Times New Roman"/>
          <w:sz w:val="24"/>
          <w:szCs w:val="24"/>
        </w:rPr>
        <w:t>Согласно ФОП ДО п. 25 (стр. 157)</w:t>
      </w:r>
    </w:p>
    <w:p w:rsidR="00B55DEF" w:rsidRPr="000C7A6B" w:rsidRDefault="00B55DEF" w:rsidP="00245658">
      <w:pPr>
        <w:spacing w:line="240" w:lineRule="auto"/>
        <w:ind w:firstLine="567"/>
        <w:jc w:val="both"/>
        <w:rPr>
          <w:rFonts w:ascii="Times New Roman" w:hAnsi="Times New Roman" w:cs="Times New Roman"/>
          <w:sz w:val="24"/>
          <w:szCs w:val="24"/>
        </w:rPr>
      </w:pPr>
      <w:r w:rsidRPr="000C7A6B">
        <w:rPr>
          <w:rFonts w:ascii="Times New Roman" w:hAnsi="Times New Roman" w:cs="Times New Roman"/>
          <w:sz w:val="24"/>
          <w:szCs w:val="24"/>
        </w:rPr>
        <w:t>Для</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поддержки</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детской</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инициативы</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педагог</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поощряет</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свободную</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самостоятельную</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деятельность</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детей,</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основанную</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на</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детских</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интересах и предпочтениях. Появление возможности у ребёнка исследовать, играть, лепить, рисовать, петь, танцевать, конструировать,</w:t>
      </w:r>
      <w:r w:rsidRPr="000C7A6B">
        <w:rPr>
          <w:rFonts w:ascii="Times New Roman" w:hAnsi="Times New Roman" w:cs="Times New Roman"/>
          <w:spacing w:val="-57"/>
          <w:sz w:val="24"/>
          <w:szCs w:val="24"/>
        </w:rPr>
        <w:t xml:space="preserve"> </w:t>
      </w:r>
      <w:r w:rsidRPr="000C7A6B">
        <w:rPr>
          <w:rFonts w:ascii="Times New Roman" w:hAnsi="Times New Roman" w:cs="Times New Roman"/>
          <w:sz w:val="24"/>
          <w:szCs w:val="24"/>
        </w:rPr>
        <w:t>ориентируясь на собственные интересы, позволяет обеспечить такие важные составляющие эмоционального благополучия ребёнка ДОУ как</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уверенность</w:t>
      </w:r>
      <w:r w:rsidRPr="000C7A6B">
        <w:rPr>
          <w:rFonts w:ascii="Times New Roman" w:hAnsi="Times New Roman" w:cs="Times New Roman"/>
          <w:spacing w:val="-2"/>
          <w:sz w:val="24"/>
          <w:szCs w:val="24"/>
        </w:rPr>
        <w:t xml:space="preserve"> </w:t>
      </w:r>
      <w:r w:rsidRPr="000C7A6B">
        <w:rPr>
          <w:rFonts w:ascii="Times New Roman" w:hAnsi="Times New Roman" w:cs="Times New Roman"/>
          <w:sz w:val="24"/>
          <w:szCs w:val="24"/>
        </w:rPr>
        <w:t>в</w:t>
      </w:r>
      <w:r w:rsidRPr="000C7A6B">
        <w:rPr>
          <w:rFonts w:ascii="Times New Roman" w:hAnsi="Times New Roman" w:cs="Times New Roman"/>
          <w:spacing w:val="2"/>
          <w:sz w:val="24"/>
          <w:szCs w:val="24"/>
        </w:rPr>
        <w:t xml:space="preserve"> </w:t>
      </w:r>
      <w:r w:rsidRPr="000C7A6B">
        <w:rPr>
          <w:rFonts w:ascii="Times New Roman" w:hAnsi="Times New Roman" w:cs="Times New Roman"/>
          <w:sz w:val="24"/>
          <w:szCs w:val="24"/>
        </w:rPr>
        <w:t>себе,</w:t>
      </w:r>
      <w:r w:rsidRPr="000C7A6B">
        <w:rPr>
          <w:rFonts w:ascii="Times New Roman" w:hAnsi="Times New Roman" w:cs="Times New Roman"/>
          <w:spacing w:val="4"/>
          <w:sz w:val="24"/>
          <w:szCs w:val="24"/>
        </w:rPr>
        <w:t xml:space="preserve"> </w:t>
      </w:r>
      <w:r w:rsidRPr="000C7A6B">
        <w:rPr>
          <w:rFonts w:ascii="Times New Roman" w:hAnsi="Times New Roman" w:cs="Times New Roman"/>
          <w:sz w:val="24"/>
          <w:szCs w:val="24"/>
        </w:rPr>
        <w:t>чувство</w:t>
      </w:r>
      <w:r w:rsidRPr="000C7A6B">
        <w:rPr>
          <w:rFonts w:ascii="Times New Roman" w:hAnsi="Times New Roman" w:cs="Times New Roman"/>
          <w:spacing w:val="5"/>
          <w:sz w:val="24"/>
          <w:szCs w:val="24"/>
        </w:rPr>
        <w:t xml:space="preserve"> </w:t>
      </w:r>
      <w:r w:rsidRPr="000C7A6B">
        <w:rPr>
          <w:rFonts w:ascii="Times New Roman" w:hAnsi="Times New Roman" w:cs="Times New Roman"/>
          <w:sz w:val="24"/>
          <w:szCs w:val="24"/>
        </w:rPr>
        <w:t>защищенности,</w:t>
      </w:r>
      <w:r w:rsidRPr="000C7A6B">
        <w:rPr>
          <w:rFonts w:ascii="Times New Roman" w:hAnsi="Times New Roman" w:cs="Times New Roman"/>
          <w:spacing w:val="4"/>
          <w:sz w:val="24"/>
          <w:szCs w:val="24"/>
        </w:rPr>
        <w:t xml:space="preserve"> </w:t>
      </w:r>
      <w:r w:rsidRPr="000C7A6B">
        <w:rPr>
          <w:rFonts w:ascii="Times New Roman" w:hAnsi="Times New Roman" w:cs="Times New Roman"/>
          <w:sz w:val="24"/>
          <w:szCs w:val="24"/>
        </w:rPr>
        <w:t>комфорта,</w:t>
      </w:r>
      <w:r w:rsidRPr="000C7A6B">
        <w:rPr>
          <w:rFonts w:ascii="Times New Roman" w:hAnsi="Times New Roman" w:cs="Times New Roman"/>
          <w:spacing w:val="-2"/>
          <w:sz w:val="24"/>
          <w:szCs w:val="24"/>
        </w:rPr>
        <w:t xml:space="preserve"> </w:t>
      </w:r>
      <w:r w:rsidRPr="000C7A6B">
        <w:rPr>
          <w:rFonts w:ascii="Times New Roman" w:hAnsi="Times New Roman" w:cs="Times New Roman"/>
          <w:sz w:val="24"/>
          <w:szCs w:val="24"/>
        </w:rPr>
        <w:t>положительного</w:t>
      </w:r>
      <w:r w:rsidRPr="000C7A6B">
        <w:rPr>
          <w:rFonts w:ascii="Times New Roman" w:hAnsi="Times New Roman" w:cs="Times New Roman"/>
          <w:spacing w:val="6"/>
          <w:sz w:val="24"/>
          <w:szCs w:val="24"/>
        </w:rPr>
        <w:t xml:space="preserve"> </w:t>
      </w:r>
      <w:r w:rsidRPr="000C7A6B">
        <w:rPr>
          <w:rFonts w:ascii="Times New Roman" w:hAnsi="Times New Roman" w:cs="Times New Roman"/>
          <w:sz w:val="24"/>
          <w:szCs w:val="24"/>
        </w:rPr>
        <w:t>самоощущения.</w:t>
      </w:r>
    </w:p>
    <w:p w:rsidR="00B55DEF" w:rsidRPr="000C7A6B" w:rsidRDefault="00B55DEF" w:rsidP="00245658">
      <w:pPr>
        <w:spacing w:line="240" w:lineRule="auto"/>
        <w:ind w:firstLine="567"/>
        <w:jc w:val="both"/>
        <w:rPr>
          <w:rFonts w:ascii="Times New Roman" w:hAnsi="Times New Roman" w:cs="Times New Roman"/>
          <w:sz w:val="24"/>
          <w:szCs w:val="24"/>
        </w:rPr>
      </w:pPr>
      <w:r w:rsidRPr="000C7A6B">
        <w:rPr>
          <w:rFonts w:ascii="Times New Roman" w:hAnsi="Times New Roman" w:cs="Times New Roman"/>
          <w:sz w:val="24"/>
          <w:szCs w:val="24"/>
        </w:rPr>
        <w:t>Наиболее благоприятными отрезками времени для организации свободной самостоятельной деятельности детей является утро, когда</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ребёнок</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приходит</w:t>
      </w:r>
      <w:r w:rsidRPr="000C7A6B">
        <w:rPr>
          <w:rFonts w:ascii="Times New Roman" w:hAnsi="Times New Roman" w:cs="Times New Roman"/>
          <w:spacing w:val="-2"/>
          <w:sz w:val="24"/>
          <w:szCs w:val="24"/>
        </w:rPr>
        <w:t xml:space="preserve"> </w:t>
      </w:r>
      <w:r w:rsidRPr="000C7A6B">
        <w:rPr>
          <w:rFonts w:ascii="Times New Roman" w:hAnsi="Times New Roman" w:cs="Times New Roman"/>
          <w:sz w:val="24"/>
          <w:szCs w:val="24"/>
        </w:rPr>
        <w:t>в</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ДОУ</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и</w:t>
      </w:r>
      <w:r w:rsidRPr="000C7A6B">
        <w:rPr>
          <w:rFonts w:ascii="Times New Roman" w:hAnsi="Times New Roman" w:cs="Times New Roman"/>
          <w:spacing w:val="-2"/>
          <w:sz w:val="24"/>
          <w:szCs w:val="24"/>
        </w:rPr>
        <w:t xml:space="preserve"> </w:t>
      </w:r>
      <w:r w:rsidRPr="000C7A6B">
        <w:rPr>
          <w:rFonts w:ascii="Times New Roman" w:hAnsi="Times New Roman" w:cs="Times New Roman"/>
          <w:sz w:val="24"/>
          <w:szCs w:val="24"/>
        </w:rPr>
        <w:t>вторая</w:t>
      </w:r>
      <w:r w:rsidRPr="000C7A6B">
        <w:rPr>
          <w:rFonts w:ascii="Times New Roman" w:hAnsi="Times New Roman" w:cs="Times New Roman"/>
          <w:spacing w:val="-3"/>
          <w:sz w:val="24"/>
          <w:szCs w:val="24"/>
        </w:rPr>
        <w:t xml:space="preserve"> </w:t>
      </w:r>
      <w:r w:rsidRPr="000C7A6B">
        <w:rPr>
          <w:rFonts w:ascii="Times New Roman" w:hAnsi="Times New Roman" w:cs="Times New Roman"/>
          <w:sz w:val="24"/>
          <w:szCs w:val="24"/>
        </w:rPr>
        <w:t>половина</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дня.</w:t>
      </w:r>
    </w:p>
    <w:p w:rsidR="00B55DEF" w:rsidRPr="000C7A6B" w:rsidRDefault="00B55DEF" w:rsidP="00245658">
      <w:pPr>
        <w:spacing w:line="240" w:lineRule="auto"/>
        <w:ind w:firstLine="567"/>
        <w:jc w:val="both"/>
        <w:rPr>
          <w:rFonts w:ascii="Times New Roman" w:hAnsi="Times New Roman" w:cs="Times New Roman"/>
          <w:sz w:val="24"/>
          <w:szCs w:val="24"/>
        </w:rPr>
      </w:pPr>
      <w:r w:rsidRPr="000C7A6B">
        <w:rPr>
          <w:rFonts w:ascii="Times New Roman" w:hAnsi="Times New Roman" w:cs="Times New Roman"/>
          <w:sz w:val="24"/>
          <w:szCs w:val="24"/>
        </w:rPr>
        <w:t>Любая</w:t>
      </w:r>
      <w:r w:rsidRPr="000C7A6B">
        <w:rPr>
          <w:rFonts w:ascii="Times New Roman" w:hAnsi="Times New Roman" w:cs="Times New Roman"/>
          <w:spacing w:val="-2"/>
          <w:sz w:val="24"/>
          <w:szCs w:val="24"/>
        </w:rPr>
        <w:t xml:space="preserve"> </w:t>
      </w:r>
      <w:r w:rsidRPr="000C7A6B">
        <w:rPr>
          <w:rFonts w:ascii="Times New Roman" w:hAnsi="Times New Roman" w:cs="Times New Roman"/>
          <w:sz w:val="24"/>
          <w:szCs w:val="24"/>
        </w:rPr>
        <w:t>деятельность</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ребёнка</w:t>
      </w:r>
      <w:r w:rsidRPr="000C7A6B">
        <w:rPr>
          <w:rFonts w:ascii="Times New Roman" w:hAnsi="Times New Roman" w:cs="Times New Roman"/>
          <w:spacing w:val="-3"/>
          <w:sz w:val="24"/>
          <w:szCs w:val="24"/>
        </w:rPr>
        <w:t xml:space="preserve"> </w:t>
      </w:r>
      <w:r w:rsidRPr="000C7A6B">
        <w:rPr>
          <w:rFonts w:ascii="Times New Roman" w:hAnsi="Times New Roman" w:cs="Times New Roman"/>
          <w:sz w:val="24"/>
          <w:szCs w:val="24"/>
        </w:rPr>
        <w:t>в</w:t>
      </w:r>
      <w:r w:rsidRPr="000C7A6B">
        <w:rPr>
          <w:rFonts w:ascii="Times New Roman" w:hAnsi="Times New Roman" w:cs="Times New Roman"/>
          <w:spacing w:val="-4"/>
          <w:sz w:val="24"/>
          <w:szCs w:val="24"/>
        </w:rPr>
        <w:t xml:space="preserve"> </w:t>
      </w:r>
      <w:r w:rsidRPr="000C7A6B">
        <w:rPr>
          <w:rFonts w:ascii="Times New Roman" w:hAnsi="Times New Roman" w:cs="Times New Roman"/>
          <w:sz w:val="24"/>
          <w:szCs w:val="24"/>
        </w:rPr>
        <w:t>ДОУ</w:t>
      </w:r>
      <w:r w:rsidRPr="000C7A6B">
        <w:rPr>
          <w:rFonts w:ascii="Times New Roman" w:hAnsi="Times New Roman" w:cs="Times New Roman"/>
          <w:spacing w:val="-3"/>
          <w:sz w:val="24"/>
          <w:szCs w:val="24"/>
        </w:rPr>
        <w:t xml:space="preserve"> </w:t>
      </w:r>
      <w:r w:rsidRPr="000C7A6B">
        <w:rPr>
          <w:rFonts w:ascii="Times New Roman" w:hAnsi="Times New Roman" w:cs="Times New Roman"/>
          <w:sz w:val="24"/>
          <w:szCs w:val="24"/>
        </w:rPr>
        <w:t>может</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протекать</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в</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форме</w:t>
      </w:r>
      <w:r w:rsidRPr="000C7A6B">
        <w:rPr>
          <w:rFonts w:ascii="Times New Roman" w:hAnsi="Times New Roman" w:cs="Times New Roman"/>
          <w:spacing w:val="-7"/>
          <w:sz w:val="24"/>
          <w:szCs w:val="24"/>
        </w:rPr>
        <w:t xml:space="preserve"> </w:t>
      </w:r>
      <w:r w:rsidRPr="000C7A6B">
        <w:rPr>
          <w:rFonts w:ascii="Times New Roman" w:hAnsi="Times New Roman" w:cs="Times New Roman"/>
          <w:sz w:val="24"/>
          <w:szCs w:val="24"/>
        </w:rPr>
        <w:t>самостоятельной</w:t>
      </w:r>
      <w:r w:rsidRPr="000C7A6B">
        <w:rPr>
          <w:rFonts w:ascii="Times New Roman" w:hAnsi="Times New Roman" w:cs="Times New Roman"/>
          <w:spacing w:val="-6"/>
          <w:sz w:val="24"/>
          <w:szCs w:val="24"/>
        </w:rPr>
        <w:t xml:space="preserve"> </w:t>
      </w:r>
      <w:r w:rsidRPr="000C7A6B">
        <w:rPr>
          <w:rFonts w:ascii="Times New Roman" w:hAnsi="Times New Roman" w:cs="Times New Roman"/>
          <w:sz w:val="24"/>
          <w:szCs w:val="24"/>
        </w:rPr>
        <w:t>инициативной</w:t>
      </w:r>
      <w:r w:rsidRPr="000C7A6B">
        <w:rPr>
          <w:rFonts w:ascii="Times New Roman" w:hAnsi="Times New Roman" w:cs="Times New Roman"/>
          <w:spacing w:val="-5"/>
          <w:sz w:val="24"/>
          <w:szCs w:val="24"/>
        </w:rPr>
        <w:t xml:space="preserve"> </w:t>
      </w:r>
      <w:r w:rsidRPr="000C7A6B">
        <w:rPr>
          <w:rFonts w:ascii="Times New Roman" w:hAnsi="Times New Roman" w:cs="Times New Roman"/>
          <w:sz w:val="24"/>
          <w:szCs w:val="24"/>
        </w:rPr>
        <w:t>деятельности,</w:t>
      </w:r>
      <w:r w:rsidRPr="000C7A6B">
        <w:rPr>
          <w:rFonts w:ascii="Times New Roman" w:hAnsi="Times New Roman" w:cs="Times New Roman"/>
          <w:spacing w:val="-5"/>
          <w:sz w:val="24"/>
          <w:szCs w:val="24"/>
        </w:rPr>
        <w:t xml:space="preserve"> </w:t>
      </w:r>
      <w:r w:rsidRPr="000C7A6B">
        <w:rPr>
          <w:rFonts w:ascii="Times New Roman" w:hAnsi="Times New Roman" w:cs="Times New Roman"/>
          <w:sz w:val="24"/>
          <w:szCs w:val="24"/>
        </w:rPr>
        <w:t>например:</w:t>
      </w:r>
    </w:p>
    <w:p w:rsidR="00B55DEF" w:rsidRPr="000C7A6B" w:rsidRDefault="00B55DEF" w:rsidP="00245658">
      <w:pPr>
        <w:widowControl w:val="0"/>
        <w:numPr>
          <w:ilvl w:val="0"/>
          <w:numId w:val="32"/>
        </w:numPr>
        <w:tabs>
          <w:tab w:val="left" w:pos="1175"/>
        </w:tabs>
        <w:autoSpaceDE w:val="0"/>
        <w:autoSpaceDN w:val="0"/>
        <w:spacing w:after="0" w:line="240" w:lineRule="auto"/>
        <w:ind w:left="0" w:firstLine="567"/>
        <w:jc w:val="both"/>
        <w:rPr>
          <w:rFonts w:ascii="Times New Roman" w:hAnsi="Times New Roman" w:cs="Times New Roman"/>
          <w:sz w:val="24"/>
          <w:szCs w:val="24"/>
        </w:rPr>
      </w:pPr>
      <w:r w:rsidRPr="000C7A6B">
        <w:rPr>
          <w:rFonts w:ascii="Times New Roman" w:hAnsi="Times New Roman" w:cs="Times New Roman"/>
          <w:sz w:val="24"/>
          <w:szCs w:val="24"/>
        </w:rPr>
        <w:t>самостоятельная</w:t>
      </w:r>
      <w:r w:rsidRPr="000C7A6B">
        <w:rPr>
          <w:rFonts w:ascii="Times New Roman" w:hAnsi="Times New Roman" w:cs="Times New Roman"/>
          <w:spacing w:val="-9"/>
          <w:sz w:val="24"/>
          <w:szCs w:val="24"/>
        </w:rPr>
        <w:t xml:space="preserve"> </w:t>
      </w:r>
      <w:r w:rsidRPr="000C7A6B">
        <w:rPr>
          <w:rFonts w:ascii="Times New Roman" w:hAnsi="Times New Roman" w:cs="Times New Roman"/>
          <w:sz w:val="24"/>
          <w:szCs w:val="24"/>
        </w:rPr>
        <w:t>исследовательская</w:t>
      </w:r>
      <w:r w:rsidRPr="000C7A6B">
        <w:rPr>
          <w:rFonts w:ascii="Times New Roman" w:hAnsi="Times New Roman" w:cs="Times New Roman"/>
          <w:spacing w:val="-4"/>
          <w:sz w:val="24"/>
          <w:szCs w:val="24"/>
        </w:rPr>
        <w:t xml:space="preserve"> </w:t>
      </w:r>
      <w:r w:rsidRPr="000C7A6B">
        <w:rPr>
          <w:rFonts w:ascii="Times New Roman" w:hAnsi="Times New Roman" w:cs="Times New Roman"/>
          <w:sz w:val="24"/>
          <w:szCs w:val="24"/>
        </w:rPr>
        <w:t>деятельность</w:t>
      </w:r>
      <w:r w:rsidRPr="000C7A6B">
        <w:rPr>
          <w:rFonts w:ascii="Times New Roman" w:hAnsi="Times New Roman" w:cs="Times New Roman"/>
          <w:spacing w:val="-6"/>
          <w:sz w:val="24"/>
          <w:szCs w:val="24"/>
        </w:rPr>
        <w:t xml:space="preserve"> </w:t>
      </w:r>
      <w:r w:rsidRPr="000C7A6B">
        <w:rPr>
          <w:rFonts w:ascii="Times New Roman" w:hAnsi="Times New Roman" w:cs="Times New Roman"/>
          <w:sz w:val="24"/>
          <w:szCs w:val="24"/>
        </w:rPr>
        <w:t>и</w:t>
      </w:r>
      <w:r w:rsidRPr="000C7A6B">
        <w:rPr>
          <w:rFonts w:ascii="Times New Roman" w:hAnsi="Times New Roman" w:cs="Times New Roman"/>
          <w:spacing w:val="-3"/>
          <w:sz w:val="24"/>
          <w:szCs w:val="24"/>
        </w:rPr>
        <w:t xml:space="preserve"> </w:t>
      </w:r>
      <w:r w:rsidRPr="000C7A6B">
        <w:rPr>
          <w:rFonts w:ascii="Times New Roman" w:hAnsi="Times New Roman" w:cs="Times New Roman"/>
          <w:sz w:val="24"/>
          <w:szCs w:val="24"/>
        </w:rPr>
        <w:t>экспериментирование;</w:t>
      </w:r>
    </w:p>
    <w:p w:rsidR="00B55DEF" w:rsidRPr="000C7A6B" w:rsidRDefault="00B55DEF" w:rsidP="00245658">
      <w:pPr>
        <w:widowControl w:val="0"/>
        <w:numPr>
          <w:ilvl w:val="0"/>
          <w:numId w:val="32"/>
        </w:numPr>
        <w:tabs>
          <w:tab w:val="left" w:pos="1175"/>
        </w:tabs>
        <w:autoSpaceDE w:val="0"/>
        <w:autoSpaceDN w:val="0"/>
        <w:spacing w:after="0" w:line="240" w:lineRule="auto"/>
        <w:ind w:left="0" w:firstLine="567"/>
        <w:jc w:val="both"/>
        <w:rPr>
          <w:rFonts w:ascii="Times New Roman" w:hAnsi="Times New Roman" w:cs="Times New Roman"/>
          <w:sz w:val="24"/>
          <w:szCs w:val="24"/>
        </w:rPr>
      </w:pPr>
      <w:r w:rsidRPr="000C7A6B">
        <w:rPr>
          <w:rFonts w:ascii="Times New Roman" w:hAnsi="Times New Roman" w:cs="Times New Roman"/>
          <w:sz w:val="24"/>
          <w:szCs w:val="24"/>
        </w:rPr>
        <w:t>свободные</w:t>
      </w:r>
      <w:r w:rsidRPr="000C7A6B">
        <w:rPr>
          <w:rFonts w:ascii="Times New Roman" w:hAnsi="Times New Roman" w:cs="Times New Roman"/>
          <w:spacing w:val="-4"/>
          <w:sz w:val="24"/>
          <w:szCs w:val="24"/>
        </w:rPr>
        <w:t xml:space="preserve"> </w:t>
      </w:r>
      <w:r w:rsidRPr="000C7A6B">
        <w:rPr>
          <w:rFonts w:ascii="Times New Roman" w:hAnsi="Times New Roman" w:cs="Times New Roman"/>
          <w:sz w:val="24"/>
          <w:szCs w:val="24"/>
        </w:rPr>
        <w:t>сюжетно-ролевые, театрализованные,</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режиссерские</w:t>
      </w:r>
      <w:r w:rsidRPr="000C7A6B">
        <w:rPr>
          <w:rFonts w:ascii="Times New Roman" w:hAnsi="Times New Roman" w:cs="Times New Roman"/>
          <w:spacing w:val="-3"/>
          <w:sz w:val="24"/>
          <w:szCs w:val="24"/>
        </w:rPr>
        <w:t xml:space="preserve"> </w:t>
      </w:r>
      <w:r w:rsidRPr="000C7A6B">
        <w:rPr>
          <w:rFonts w:ascii="Times New Roman" w:hAnsi="Times New Roman" w:cs="Times New Roman"/>
          <w:sz w:val="24"/>
          <w:szCs w:val="24"/>
        </w:rPr>
        <w:t>игры;</w:t>
      </w:r>
      <w:r w:rsidRPr="000C7A6B">
        <w:rPr>
          <w:rFonts w:ascii="Times New Roman" w:hAnsi="Times New Roman" w:cs="Times New Roman"/>
          <w:spacing w:val="-7"/>
          <w:sz w:val="24"/>
          <w:szCs w:val="24"/>
        </w:rPr>
        <w:t xml:space="preserve"> </w:t>
      </w:r>
      <w:r w:rsidRPr="000C7A6B">
        <w:rPr>
          <w:rFonts w:ascii="Times New Roman" w:hAnsi="Times New Roman" w:cs="Times New Roman"/>
          <w:sz w:val="24"/>
          <w:szCs w:val="24"/>
        </w:rPr>
        <w:t>игры</w:t>
      </w:r>
      <w:r w:rsidRPr="000C7A6B">
        <w:rPr>
          <w:rFonts w:ascii="Times New Roman" w:hAnsi="Times New Roman" w:cs="Times New Roman"/>
          <w:spacing w:val="-5"/>
          <w:sz w:val="24"/>
          <w:szCs w:val="24"/>
        </w:rPr>
        <w:t xml:space="preserve"> </w:t>
      </w:r>
      <w:r w:rsidRPr="000C7A6B">
        <w:rPr>
          <w:rFonts w:ascii="Times New Roman" w:hAnsi="Times New Roman" w:cs="Times New Roman"/>
          <w:sz w:val="24"/>
          <w:szCs w:val="24"/>
        </w:rPr>
        <w:t>импровизации</w:t>
      </w:r>
      <w:r w:rsidRPr="000C7A6B">
        <w:rPr>
          <w:rFonts w:ascii="Times New Roman" w:hAnsi="Times New Roman" w:cs="Times New Roman"/>
          <w:spacing w:val="-6"/>
          <w:sz w:val="24"/>
          <w:szCs w:val="24"/>
        </w:rPr>
        <w:t xml:space="preserve"> </w:t>
      </w:r>
      <w:r w:rsidRPr="000C7A6B">
        <w:rPr>
          <w:rFonts w:ascii="Times New Roman" w:hAnsi="Times New Roman" w:cs="Times New Roman"/>
          <w:sz w:val="24"/>
          <w:szCs w:val="24"/>
        </w:rPr>
        <w:t>и</w:t>
      </w:r>
      <w:r w:rsidRPr="000C7A6B">
        <w:rPr>
          <w:rFonts w:ascii="Times New Roman" w:hAnsi="Times New Roman" w:cs="Times New Roman"/>
          <w:spacing w:val="-7"/>
          <w:sz w:val="24"/>
          <w:szCs w:val="24"/>
        </w:rPr>
        <w:t xml:space="preserve"> </w:t>
      </w:r>
      <w:r w:rsidRPr="000C7A6B">
        <w:rPr>
          <w:rFonts w:ascii="Times New Roman" w:hAnsi="Times New Roman" w:cs="Times New Roman"/>
          <w:sz w:val="24"/>
          <w:szCs w:val="24"/>
        </w:rPr>
        <w:t>музыкальные</w:t>
      </w:r>
      <w:r w:rsidRPr="000C7A6B">
        <w:rPr>
          <w:rFonts w:ascii="Times New Roman" w:hAnsi="Times New Roman" w:cs="Times New Roman"/>
          <w:spacing w:val="-3"/>
          <w:sz w:val="24"/>
          <w:szCs w:val="24"/>
        </w:rPr>
        <w:t xml:space="preserve"> </w:t>
      </w:r>
      <w:r w:rsidRPr="000C7A6B">
        <w:rPr>
          <w:rFonts w:ascii="Times New Roman" w:hAnsi="Times New Roman" w:cs="Times New Roman"/>
          <w:sz w:val="24"/>
          <w:szCs w:val="24"/>
        </w:rPr>
        <w:t>игры;</w:t>
      </w:r>
    </w:p>
    <w:p w:rsidR="00B55DEF" w:rsidRPr="000C7A6B" w:rsidRDefault="00B55DEF" w:rsidP="00245658">
      <w:pPr>
        <w:widowControl w:val="0"/>
        <w:numPr>
          <w:ilvl w:val="0"/>
          <w:numId w:val="31"/>
        </w:numPr>
        <w:tabs>
          <w:tab w:val="left" w:pos="1113"/>
        </w:tabs>
        <w:autoSpaceDE w:val="0"/>
        <w:autoSpaceDN w:val="0"/>
        <w:spacing w:after="0" w:line="240" w:lineRule="auto"/>
        <w:ind w:left="0" w:firstLine="567"/>
        <w:jc w:val="both"/>
        <w:rPr>
          <w:rFonts w:ascii="Times New Roman" w:hAnsi="Times New Roman" w:cs="Times New Roman"/>
          <w:sz w:val="24"/>
          <w:szCs w:val="24"/>
        </w:rPr>
      </w:pPr>
      <w:r w:rsidRPr="000C7A6B">
        <w:rPr>
          <w:rFonts w:ascii="Times New Roman" w:hAnsi="Times New Roman" w:cs="Times New Roman"/>
          <w:sz w:val="24"/>
          <w:szCs w:val="24"/>
        </w:rPr>
        <w:t>речевые</w:t>
      </w:r>
      <w:r w:rsidRPr="000C7A6B">
        <w:rPr>
          <w:rFonts w:ascii="Times New Roman" w:hAnsi="Times New Roman" w:cs="Times New Roman"/>
          <w:spacing w:val="-3"/>
          <w:sz w:val="24"/>
          <w:szCs w:val="24"/>
        </w:rPr>
        <w:t xml:space="preserve"> </w:t>
      </w:r>
      <w:r w:rsidRPr="000C7A6B">
        <w:rPr>
          <w:rFonts w:ascii="Times New Roman" w:hAnsi="Times New Roman" w:cs="Times New Roman"/>
          <w:sz w:val="24"/>
          <w:szCs w:val="24"/>
        </w:rPr>
        <w:t>и</w:t>
      </w:r>
      <w:r w:rsidRPr="000C7A6B">
        <w:rPr>
          <w:rFonts w:ascii="Times New Roman" w:hAnsi="Times New Roman" w:cs="Times New Roman"/>
          <w:spacing w:val="-5"/>
          <w:sz w:val="24"/>
          <w:szCs w:val="24"/>
        </w:rPr>
        <w:t xml:space="preserve"> </w:t>
      </w:r>
      <w:r w:rsidRPr="000C7A6B">
        <w:rPr>
          <w:rFonts w:ascii="Times New Roman" w:hAnsi="Times New Roman" w:cs="Times New Roman"/>
          <w:sz w:val="24"/>
          <w:szCs w:val="24"/>
        </w:rPr>
        <w:t>словесные</w:t>
      </w:r>
      <w:r w:rsidRPr="000C7A6B">
        <w:rPr>
          <w:rFonts w:ascii="Times New Roman" w:hAnsi="Times New Roman" w:cs="Times New Roman"/>
          <w:spacing w:val="-7"/>
          <w:sz w:val="24"/>
          <w:szCs w:val="24"/>
        </w:rPr>
        <w:t xml:space="preserve"> </w:t>
      </w:r>
      <w:r w:rsidRPr="000C7A6B">
        <w:rPr>
          <w:rFonts w:ascii="Times New Roman" w:hAnsi="Times New Roman" w:cs="Times New Roman"/>
          <w:sz w:val="24"/>
          <w:szCs w:val="24"/>
        </w:rPr>
        <w:t>игры,</w:t>
      </w:r>
      <w:r w:rsidRPr="000C7A6B">
        <w:rPr>
          <w:rFonts w:ascii="Times New Roman" w:hAnsi="Times New Roman" w:cs="Times New Roman"/>
          <w:spacing w:val="-4"/>
          <w:sz w:val="24"/>
          <w:szCs w:val="24"/>
        </w:rPr>
        <w:t xml:space="preserve"> </w:t>
      </w:r>
      <w:r w:rsidRPr="000C7A6B">
        <w:rPr>
          <w:rFonts w:ascii="Times New Roman" w:hAnsi="Times New Roman" w:cs="Times New Roman"/>
          <w:sz w:val="24"/>
          <w:szCs w:val="24"/>
        </w:rPr>
        <w:t>игры</w:t>
      </w:r>
      <w:r w:rsidRPr="000C7A6B">
        <w:rPr>
          <w:rFonts w:ascii="Times New Roman" w:hAnsi="Times New Roman" w:cs="Times New Roman"/>
          <w:spacing w:val="-4"/>
          <w:sz w:val="24"/>
          <w:szCs w:val="24"/>
        </w:rPr>
        <w:t xml:space="preserve"> </w:t>
      </w:r>
      <w:r w:rsidRPr="000C7A6B">
        <w:rPr>
          <w:rFonts w:ascii="Times New Roman" w:hAnsi="Times New Roman" w:cs="Times New Roman"/>
          <w:sz w:val="24"/>
          <w:szCs w:val="24"/>
        </w:rPr>
        <w:t>с</w:t>
      </w:r>
      <w:r w:rsidRPr="000C7A6B">
        <w:rPr>
          <w:rFonts w:ascii="Times New Roman" w:hAnsi="Times New Roman" w:cs="Times New Roman"/>
          <w:spacing w:val="-3"/>
          <w:sz w:val="24"/>
          <w:szCs w:val="24"/>
        </w:rPr>
        <w:t xml:space="preserve"> </w:t>
      </w:r>
      <w:r w:rsidRPr="000C7A6B">
        <w:rPr>
          <w:rFonts w:ascii="Times New Roman" w:hAnsi="Times New Roman" w:cs="Times New Roman"/>
          <w:sz w:val="24"/>
          <w:szCs w:val="24"/>
        </w:rPr>
        <w:t>буквами,</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слогами,</w:t>
      </w:r>
      <w:r w:rsidRPr="000C7A6B">
        <w:rPr>
          <w:rFonts w:ascii="Times New Roman" w:hAnsi="Times New Roman" w:cs="Times New Roman"/>
          <w:spacing w:val="-4"/>
          <w:sz w:val="24"/>
          <w:szCs w:val="24"/>
        </w:rPr>
        <w:t xml:space="preserve"> </w:t>
      </w:r>
      <w:r w:rsidRPr="000C7A6B">
        <w:rPr>
          <w:rFonts w:ascii="Times New Roman" w:hAnsi="Times New Roman" w:cs="Times New Roman"/>
          <w:sz w:val="24"/>
          <w:szCs w:val="24"/>
        </w:rPr>
        <w:t>звуками;</w:t>
      </w:r>
    </w:p>
    <w:p w:rsidR="00B55DEF" w:rsidRPr="000C7A6B" w:rsidRDefault="00B55DEF" w:rsidP="00245658">
      <w:pPr>
        <w:widowControl w:val="0"/>
        <w:numPr>
          <w:ilvl w:val="0"/>
          <w:numId w:val="31"/>
        </w:numPr>
        <w:tabs>
          <w:tab w:val="left" w:pos="1113"/>
        </w:tabs>
        <w:autoSpaceDE w:val="0"/>
        <w:autoSpaceDN w:val="0"/>
        <w:spacing w:after="0" w:line="240" w:lineRule="auto"/>
        <w:ind w:left="0" w:firstLine="567"/>
        <w:jc w:val="both"/>
        <w:rPr>
          <w:rFonts w:ascii="Times New Roman" w:hAnsi="Times New Roman" w:cs="Times New Roman"/>
          <w:sz w:val="24"/>
          <w:szCs w:val="24"/>
        </w:rPr>
      </w:pPr>
      <w:r w:rsidRPr="000C7A6B">
        <w:rPr>
          <w:rFonts w:ascii="Times New Roman" w:hAnsi="Times New Roman" w:cs="Times New Roman"/>
          <w:sz w:val="24"/>
          <w:szCs w:val="24"/>
        </w:rPr>
        <w:t>логические</w:t>
      </w:r>
      <w:r w:rsidRPr="000C7A6B">
        <w:rPr>
          <w:rFonts w:ascii="Times New Roman" w:hAnsi="Times New Roman" w:cs="Times New Roman"/>
          <w:spacing w:val="-4"/>
          <w:sz w:val="24"/>
          <w:szCs w:val="24"/>
        </w:rPr>
        <w:t xml:space="preserve"> </w:t>
      </w:r>
      <w:r w:rsidRPr="000C7A6B">
        <w:rPr>
          <w:rFonts w:ascii="Times New Roman" w:hAnsi="Times New Roman" w:cs="Times New Roman"/>
          <w:sz w:val="24"/>
          <w:szCs w:val="24"/>
        </w:rPr>
        <w:t>игры,</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развивающие</w:t>
      </w:r>
      <w:r w:rsidRPr="000C7A6B">
        <w:rPr>
          <w:rFonts w:ascii="Times New Roman" w:hAnsi="Times New Roman" w:cs="Times New Roman"/>
          <w:spacing w:val="-4"/>
          <w:sz w:val="24"/>
          <w:szCs w:val="24"/>
        </w:rPr>
        <w:t xml:space="preserve"> </w:t>
      </w:r>
      <w:r w:rsidRPr="000C7A6B">
        <w:rPr>
          <w:rFonts w:ascii="Times New Roman" w:hAnsi="Times New Roman" w:cs="Times New Roman"/>
          <w:sz w:val="24"/>
          <w:szCs w:val="24"/>
        </w:rPr>
        <w:t>игры</w:t>
      </w:r>
      <w:r w:rsidRPr="000C7A6B">
        <w:rPr>
          <w:rFonts w:ascii="Times New Roman" w:hAnsi="Times New Roman" w:cs="Times New Roman"/>
          <w:spacing w:val="-6"/>
          <w:sz w:val="24"/>
          <w:szCs w:val="24"/>
        </w:rPr>
        <w:t xml:space="preserve"> </w:t>
      </w:r>
      <w:r w:rsidRPr="000C7A6B">
        <w:rPr>
          <w:rFonts w:ascii="Times New Roman" w:hAnsi="Times New Roman" w:cs="Times New Roman"/>
          <w:sz w:val="24"/>
          <w:szCs w:val="24"/>
        </w:rPr>
        <w:t>математического</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содержания;</w:t>
      </w:r>
      <w:r w:rsidRPr="000C7A6B">
        <w:rPr>
          <w:rFonts w:ascii="Times New Roman" w:hAnsi="Times New Roman" w:cs="Times New Roman"/>
          <w:spacing w:val="-7"/>
          <w:sz w:val="24"/>
          <w:szCs w:val="24"/>
        </w:rPr>
        <w:t xml:space="preserve"> </w:t>
      </w:r>
      <w:r w:rsidRPr="000C7A6B">
        <w:rPr>
          <w:rFonts w:ascii="Times New Roman" w:hAnsi="Times New Roman" w:cs="Times New Roman"/>
          <w:sz w:val="24"/>
          <w:szCs w:val="24"/>
        </w:rPr>
        <w:t>самостоятельная</w:t>
      </w:r>
      <w:r w:rsidRPr="000C7A6B">
        <w:rPr>
          <w:rFonts w:ascii="Times New Roman" w:hAnsi="Times New Roman" w:cs="Times New Roman"/>
          <w:spacing w:val="-8"/>
          <w:sz w:val="24"/>
          <w:szCs w:val="24"/>
        </w:rPr>
        <w:t xml:space="preserve"> </w:t>
      </w:r>
      <w:r w:rsidRPr="000C7A6B">
        <w:rPr>
          <w:rFonts w:ascii="Times New Roman" w:hAnsi="Times New Roman" w:cs="Times New Roman"/>
          <w:sz w:val="24"/>
          <w:szCs w:val="24"/>
        </w:rPr>
        <w:t>деятельность</w:t>
      </w:r>
      <w:r w:rsidRPr="000C7A6B">
        <w:rPr>
          <w:rFonts w:ascii="Times New Roman" w:hAnsi="Times New Roman" w:cs="Times New Roman"/>
          <w:spacing w:val="-5"/>
          <w:sz w:val="24"/>
          <w:szCs w:val="24"/>
        </w:rPr>
        <w:t xml:space="preserve"> </w:t>
      </w:r>
      <w:r w:rsidRPr="000C7A6B">
        <w:rPr>
          <w:rFonts w:ascii="Times New Roman" w:hAnsi="Times New Roman" w:cs="Times New Roman"/>
          <w:sz w:val="24"/>
          <w:szCs w:val="24"/>
        </w:rPr>
        <w:t>в</w:t>
      </w:r>
      <w:r w:rsidRPr="000C7A6B">
        <w:rPr>
          <w:rFonts w:ascii="Times New Roman" w:hAnsi="Times New Roman" w:cs="Times New Roman"/>
          <w:spacing w:val="-6"/>
          <w:sz w:val="24"/>
          <w:szCs w:val="24"/>
        </w:rPr>
        <w:t xml:space="preserve"> </w:t>
      </w:r>
      <w:r w:rsidRPr="000C7A6B">
        <w:rPr>
          <w:rFonts w:ascii="Times New Roman" w:hAnsi="Times New Roman" w:cs="Times New Roman"/>
          <w:sz w:val="24"/>
          <w:szCs w:val="24"/>
        </w:rPr>
        <w:t>книжном</w:t>
      </w:r>
      <w:r w:rsidRPr="000C7A6B">
        <w:rPr>
          <w:rFonts w:ascii="Times New Roman" w:hAnsi="Times New Roman" w:cs="Times New Roman"/>
          <w:spacing w:val="-5"/>
          <w:sz w:val="24"/>
          <w:szCs w:val="24"/>
        </w:rPr>
        <w:t xml:space="preserve"> </w:t>
      </w:r>
      <w:r w:rsidRPr="000C7A6B">
        <w:rPr>
          <w:rFonts w:ascii="Times New Roman" w:hAnsi="Times New Roman" w:cs="Times New Roman"/>
          <w:sz w:val="24"/>
          <w:szCs w:val="24"/>
        </w:rPr>
        <w:t>уголке;</w:t>
      </w:r>
    </w:p>
    <w:p w:rsidR="00B55DEF" w:rsidRPr="000C7A6B" w:rsidRDefault="00B55DEF" w:rsidP="00245658">
      <w:pPr>
        <w:widowControl w:val="0"/>
        <w:numPr>
          <w:ilvl w:val="0"/>
          <w:numId w:val="31"/>
        </w:numPr>
        <w:tabs>
          <w:tab w:val="left" w:pos="1199"/>
        </w:tabs>
        <w:autoSpaceDE w:val="0"/>
        <w:autoSpaceDN w:val="0"/>
        <w:spacing w:after="0" w:line="240" w:lineRule="auto"/>
        <w:ind w:left="0" w:firstLine="567"/>
        <w:jc w:val="both"/>
        <w:rPr>
          <w:rFonts w:ascii="Times New Roman" w:hAnsi="Times New Roman" w:cs="Times New Roman"/>
          <w:sz w:val="24"/>
          <w:szCs w:val="24"/>
        </w:rPr>
      </w:pPr>
      <w:r w:rsidRPr="000C7A6B">
        <w:rPr>
          <w:rFonts w:ascii="Times New Roman" w:hAnsi="Times New Roman" w:cs="Times New Roman"/>
          <w:sz w:val="24"/>
          <w:szCs w:val="24"/>
        </w:rPr>
        <w:t>самостоятельная</w:t>
      </w:r>
      <w:r w:rsidRPr="000C7A6B">
        <w:rPr>
          <w:rFonts w:ascii="Times New Roman" w:hAnsi="Times New Roman" w:cs="Times New Roman"/>
          <w:spacing w:val="22"/>
          <w:sz w:val="24"/>
          <w:szCs w:val="24"/>
        </w:rPr>
        <w:t xml:space="preserve"> </w:t>
      </w:r>
      <w:r w:rsidRPr="000C7A6B">
        <w:rPr>
          <w:rFonts w:ascii="Times New Roman" w:hAnsi="Times New Roman" w:cs="Times New Roman"/>
          <w:sz w:val="24"/>
          <w:szCs w:val="24"/>
        </w:rPr>
        <w:t>изобразительная</w:t>
      </w:r>
      <w:r w:rsidRPr="000C7A6B">
        <w:rPr>
          <w:rFonts w:ascii="Times New Roman" w:hAnsi="Times New Roman" w:cs="Times New Roman"/>
          <w:spacing w:val="22"/>
          <w:sz w:val="24"/>
          <w:szCs w:val="24"/>
        </w:rPr>
        <w:t xml:space="preserve"> </w:t>
      </w:r>
      <w:r w:rsidRPr="000C7A6B">
        <w:rPr>
          <w:rFonts w:ascii="Times New Roman" w:hAnsi="Times New Roman" w:cs="Times New Roman"/>
          <w:sz w:val="24"/>
          <w:szCs w:val="24"/>
        </w:rPr>
        <w:t>деятельность,</w:t>
      </w:r>
      <w:r w:rsidRPr="000C7A6B">
        <w:rPr>
          <w:rFonts w:ascii="Times New Roman" w:hAnsi="Times New Roman" w:cs="Times New Roman"/>
          <w:spacing w:val="24"/>
          <w:sz w:val="24"/>
          <w:szCs w:val="24"/>
        </w:rPr>
        <w:t xml:space="preserve"> </w:t>
      </w:r>
      <w:r w:rsidRPr="000C7A6B">
        <w:rPr>
          <w:rFonts w:ascii="Times New Roman" w:hAnsi="Times New Roman" w:cs="Times New Roman"/>
          <w:sz w:val="24"/>
          <w:szCs w:val="24"/>
        </w:rPr>
        <w:t>конструирование;</w:t>
      </w:r>
      <w:r w:rsidRPr="000C7A6B">
        <w:rPr>
          <w:rFonts w:ascii="Times New Roman" w:hAnsi="Times New Roman" w:cs="Times New Roman"/>
          <w:spacing w:val="19"/>
          <w:sz w:val="24"/>
          <w:szCs w:val="24"/>
        </w:rPr>
        <w:t xml:space="preserve"> </w:t>
      </w:r>
      <w:r w:rsidRPr="000C7A6B">
        <w:rPr>
          <w:rFonts w:ascii="Times New Roman" w:hAnsi="Times New Roman" w:cs="Times New Roman"/>
          <w:sz w:val="24"/>
          <w:szCs w:val="24"/>
        </w:rPr>
        <w:t>самостоятельная</w:t>
      </w:r>
      <w:r w:rsidRPr="000C7A6B">
        <w:rPr>
          <w:rFonts w:ascii="Times New Roman" w:hAnsi="Times New Roman" w:cs="Times New Roman"/>
          <w:spacing w:val="22"/>
          <w:sz w:val="24"/>
          <w:szCs w:val="24"/>
        </w:rPr>
        <w:t xml:space="preserve"> </w:t>
      </w:r>
      <w:r w:rsidRPr="000C7A6B">
        <w:rPr>
          <w:rFonts w:ascii="Times New Roman" w:hAnsi="Times New Roman" w:cs="Times New Roman"/>
          <w:sz w:val="24"/>
          <w:szCs w:val="24"/>
        </w:rPr>
        <w:t>двигательная</w:t>
      </w:r>
      <w:r w:rsidRPr="000C7A6B">
        <w:rPr>
          <w:rFonts w:ascii="Times New Roman" w:hAnsi="Times New Roman" w:cs="Times New Roman"/>
          <w:spacing w:val="22"/>
          <w:sz w:val="24"/>
          <w:szCs w:val="24"/>
        </w:rPr>
        <w:t xml:space="preserve"> </w:t>
      </w:r>
      <w:r w:rsidRPr="000C7A6B">
        <w:rPr>
          <w:rFonts w:ascii="Times New Roman" w:hAnsi="Times New Roman" w:cs="Times New Roman"/>
          <w:sz w:val="24"/>
          <w:szCs w:val="24"/>
        </w:rPr>
        <w:t>деятельность,</w:t>
      </w:r>
      <w:r w:rsidRPr="000C7A6B">
        <w:rPr>
          <w:rFonts w:ascii="Times New Roman" w:hAnsi="Times New Roman" w:cs="Times New Roman"/>
          <w:spacing w:val="20"/>
          <w:sz w:val="24"/>
          <w:szCs w:val="24"/>
        </w:rPr>
        <w:t xml:space="preserve"> </w:t>
      </w:r>
      <w:r w:rsidRPr="000C7A6B">
        <w:rPr>
          <w:rFonts w:ascii="Times New Roman" w:hAnsi="Times New Roman" w:cs="Times New Roman"/>
          <w:sz w:val="24"/>
          <w:szCs w:val="24"/>
        </w:rPr>
        <w:t>подвижные</w:t>
      </w:r>
      <w:r w:rsidRPr="000C7A6B">
        <w:rPr>
          <w:rFonts w:ascii="Times New Roman" w:hAnsi="Times New Roman" w:cs="Times New Roman"/>
          <w:spacing w:val="21"/>
          <w:sz w:val="24"/>
          <w:szCs w:val="24"/>
        </w:rPr>
        <w:t xml:space="preserve"> </w:t>
      </w:r>
      <w:r w:rsidRPr="000C7A6B">
        <w:rPr>
          <w:rFonts w:ascii="Times New Roman" w:hAnsi="Times New Roman" w:cs="Times New Roman"/>
          <w:sz w:val="24"/>
          <w:szCs w:val="24"/>
        </w:rPr>
        <w:t>игры,</w:t>
      </w:r>
      <w:r w:rsidRPr="000C7A6B">
        <w:rPr>
          <w:rFonts w:ascii="Times New Roman" w:hAnsi="Times New Roman" w:cs="Times New Roman"/>
          <w:spacing w:val="-57"/>
          <w:sz w:val="24"/>
          <w:szCs w:val="24"/>
        </w:rPr>
        <w:t xml:space="preserve"> </w:t>
      </w:r>
      <w:r w:rsidRPr="000C7A6B">
        <w:rPr>
          <w:rFonts w:ascii="Times New Roman" w:hAnsi="Times New Roman" w:cs="Times New Roman"/>
          <w:sz w:val="24"/>
          <w:szCs w:val="24"/>
        </w:rPr>
        <w:t>выполнение ритмических</w:t>
      </w:r>
      <w:r w:rsidRPr="000C7A6B">
        <w:rPr>
          <w:rFonts w:ascii="Times New Roman" w:hAnsi="Times New Roman" w:cs="Times New Roman"/>
          <w:spacing w:val="-3"/>
          <w:sz w:val="24"/>
          <w:szCs w:val="24"/>
        </w:rPr>
        <w:t xml:space="preserve"> </w:t>
      </w:r>
      <w:r w:rsidRPr="000C7A6B">
        <w:rPr>
          <w:rFonts w:ascii="Times New Roman" w:hAnsi="Times New Roman" w:cs="Times New Roman"/>
          <w:sz w:val="24"/>
          <w:szCs w:val="24"/>
        </w:rPr>
        <w:t>и</w:t>
      </w:r>
      <w:r w:rsidRPr="000C7A6B">
        <w:rPr>
          <w:rFonts w:ascii="Times New Roman" w:hAnsi="Times New Roman" w:cs="Times New Roman"/>
          <w:spacing w:val="3"/>
          <w:sz w:val="24"/>
          <w:szCs w:val="24"/>
        </w:rPr>
        <w:t xml:space="preserve"> </w:t>
      </w:r>
      <w:r w:rsidRPr="000C7A6B">
        <w:rPr>
          <w:rFonts w:ascii="Times New Roman" w:hAnsi="Times New Roman" w:cs="Times New Roman"/>
          <w:sz w:val="24"/>
          <w:szCs w:val="24"/>
        </w:rPr>
        <w:t>танцевальных</w:t>
      </w:r>
      <w:r w:rsidRPr="000C7A6B">
        <w:rPr>
          <w:rFonts w:ascii="Times New Roman" w:hAnsi="Times New Roman" w:cs="Times New Roman"/>
          <w:spacing w:val="-3"/>
          <w:sz w:val="24"/>
          <w:szCs w:val="24"/>
        </w:rPr>
        <w:t xml:space="preserve"> </w:t>
      </w:r>
      <w:r w:rsidRPr="000C7A6B">
        <w:rPr>
          <w:rFonts w:ascii="Times New Roman" w:hAnsi="Times New Roman" w:cs="Times New Roman"/>
          <w:sz w:val="24"/>
          <w:szCs w:val="24"/>
        </w:rPr>
        <w:t>движений.</w:t>
      </w:r>
    </w:p>
    <w:p w:rsidR="00B55DEF" w:rsidRPr="000C7A6B" w:rsidRDefault="00B55DEF" w:rsidP="00EE393B">
      <w:pPr>
        <w:spacing w:after="0" w:line="240" w:lineRule="auto"/>
        <w:ind w:firstLine="567"/>
        <w:jc w:val="both"/>
        <w:rPr>
          <w:rFonts w:ascii="Times New Roman" w:hAnsi="Times New Roman" w:cs="Times New Roman"/>
          <w:i/>
          <w:sz w:val="24"/>
          <w:szCs w:val="24"/>
        </w:rPr>
      </w:pPr>
      <w:r w:rsidRPr="000C7A6B">
        <w:rPr>
          <w:rFonts w:ascii="Times New Roman" w:hAnsi="Times New Roman" w:cs="Times New Roman"/>
          <w:i/>
          <w:sz w:val="24"/>
          <w:szCs w:val="24"/>
        </w:rPr>
        <w:t>Для поддержки детской инициативы педагог должен учитывать следующие условия:</w:t>
      </w:r>
    </w:p>
    <w:p w:rsidR="00B55DEF" w:rsidRPr="000C7A6B" w:rsidRDefault="00B55DEF" w:rsidP="00EE393B">
      <w:pPr>
        <w:spacing w:after="0" w:line="240" w:lineRule="auto"/>
        <w:ind w:firstLine="567"/>
        <w:jc w:val="both"/>
        <w:rPr>
          <w:rFonts w:ascii="Times New Roman" w:hAnsi="Times New Roman" w:cs="Times New Roman"/>
          <w:sz w:val="24"/>
          <w:szCs w:val="24"/>
        </w:rPr>
      </w:pPr>
      <w:r w:rsidRPr="000C7A6B">
        <w:rPr>
          <w:rFonts w:ascii="Times New Roman" w:hAnsi="Times New Roman" w:cs="Times New Roman"/>
          <w:sz w:val="24"/>
          <w:szCs w:val="24"/>
        </w:rPr>
        <w:t>1) уделять внимание развитию детского интереса к окружающему миру, поощрять желание ребёнка получать новые знания и умения, осуществлять деятельностные пробы в соответствии со своими интересами, задавать познавательные вопросы;</w:t>
      </w:r>
    </w:p>
    <w:p w:rsidR="00B55DEF" w:rsidRPr="000C7A6B" w:rsidRDefault="00B55DEF" w:rsidP="00EE393B">
      <w:pPr>
        <w:spacing w:after="0" w:line="240" w:lineRule="auto"/>
        <w:ind w:firstLine="567"/>
        <w:jc w:val="both"/>
        <w:rPr>
          <w:rFonts w:ascii="Times New Roman" w:hAnsi="Times New Roman" w:cs="Times New Roman"/>
          <w:sz w:val="24"/>
          <w:szCs w:val="24"/>
        </w:rPr>
      </w:pPr>
      <w:r w:rsidRPr="000C7A6B">
        <w:rPr>
          <w:rFonts w:ascii="Times New Roman" w:hAnsi="Times New Roman" w:cs="Times New Roman"/>
          <w:sz w:val="24"/>
          <w:szCs w:val="24"/>
        </w:rPr>
        <w:t>2) организовывать ситуации, способствующие активизации личного опыта ребёнка в деятельности, побуждающие детей к применению знаний, умений при выборе способов деятельности;</w:t>
      </w:r>
    </w:p>
    <w:p w:rsidR="00B55DEF" w:rsidRPr="000C7A6B" w:rsidRDefault="00B55DEF" w:rsidP="00EE393B">
      <w:pPr>
        <w:spacing w:after="0" w:line="240" w:lineRule="auto"/>
        <w:ind w:firstLine="567"/>
        <w:jc w:val="both"/>
        <w:rPr>
          <w:rFonts w:ascii="Times New Roman" w:hAnsi="Times New Roman" w:cs="Times New Roman"/>
          <w:sz w:val="24"/>
          <w:szCs w:val="24"/>
        </w:rPr>
      </w:pPr>
      <w:r w:rsidRPr="000C7A6B">
        <w:rPr>
          <w:rFonts w:ascii="Times New Roman" w:hAnsi="Times New Roman" w:cs="Times New Roman"/>
          <w:sz w:val="24"/>
          <w:szCs w:val="24"/>
        </w:rPr>
        <w:t>3) расширять и усложнять в соответствии с возможностями и особенностями развития детей область задач, которые ребёнок способен и желает решить самостоятельно, уделять внимание таким задачам, которые способствуют активизации у ребёнка творчества, сообразительности, поиска новых подходов;</w:t>
      </w:r>
    </w:p>
    <w:p w:rsidR="00B55DEF" w:rsidRPr="000C7A6B" w:rsidRDefault="00B55DEF" w:rsidP="00EE393B">
      <w:pPr>
        <w:spacing w:after="0" w:line="240" w:lineRule="auto"/>
        <w:ind w:firstLine="567"/>
        <w:jc w:val="both"/>
        <w:rPr>
          <w:rFonts w:ascii="Times New Roman" w:hAnsi="Times New Roman" w:cs="Times New Roman"/>
          <w:sz w:val="24"/>
          <w:szCs w:val="24"/>
        </w:rPr>
      </w:pPr>
      <w:r w:rsidRPr="000C7A6B">
        <w:rPr>
          <w:rFonts w:ascii="Times New Roman" w:hAnsi="Times New Roman" w:cs="Times New Roman"/>
          <w:sz w:val="24"/>
          <w:szCs w:val="24"/>
        </w:rPr>
        <w:t>4) поощрять проявление детской инициативы в течение всего дня пребывания ребёнка в ДОУ, используя приемы поддержки, одобрения, похвалы;</w:t>
      </w:r>
    </w:p>
    <w:p w:rsidR="00B55DEF" w:rsidRPr="000C7A6B" w:rsidRDefault="00B55DEF" w:rsidP="00EE393B">
      <w:pPr>
        <w:spacing w:after="0" w:line="240" w:lineRule="auto"/>
        <w:ind w:firstLine="567"/>
        <w:jc w:val="both"/>
        <w:rPr>
          <w:rFonts w:ascii="Times New Roman" w:hAnsi="Times New Roman" w:cs="Times New Roman"/>
          <w:sz w:val="24"/>
          <w:szCs w:val="24"/>
        </w:rPr>
      </w:pPr>
      <w:r w:rsidRPr="000C7A6B">
        <w:rPr>
          <w:rFonts w:ascii="Times New Roman" w:hAnsi="Times New Roman" w:cs="Times New Roman"/>
          <w:sz w:val="24"/>
          <w:szCs w:val="24"/>
        </w:rPr>
        <w:lastRenderedPageBreak/>
        <w:t>5) создавать условия для развития произвольности в деятельности, использовать игры и упражнения, направленные на тренировку волевых усилий, поддержку готовности и желания ребёнка преодолевать трудности, доводить деятельность до результата;</w:t>
      </w:r>
    </w:p>
    <w:p w:rsidR="00B55DEF" w:rsidRPr="000C7A6B" w:rsidRDefault="00B55DEF" w:rsidP="00EE393B">
      <w:pPr>
        <w:spacing w:after="0" w:line="240" w:lineRule="auto"/>
        <w:ind w:firstLine="567"/>
        <w:jc w:val="both"/>
        <w:rPr>
          <w:rFonts w:ascii="Times New Roman" w:hAnsi="Times New Roman" w:cs="Times New Roman"/>
          <w:sz w:val="24"/>
          <w:szCs w:val="24"/>
        </w:rPr>
      </w:pPr>
      <w:r w:rsidRPr="000C7A6B">
        <w:rPr>
          <w:rFonts w:ascii="Times New Roman" w:hAnsi="Times New Roman" w:cs="Times New Roman"/>
          <w:sz w:val="24"/>
          <w:szCs w:val="24"/>
        </w:rPr>
        <w:t>6) поощрять и поддерживать желание детей получить результат деятельности, обращать внимание на важность стремления к качественному результату, подсказывать ребёнку, проявляющему небрежность и равнодушие к результату, как можно довести дело до конца, какие приемы можно использовать, чтобы проверить качество своего результата;</w:t>
      </w:r>
    </w:p>
    <w:p w:rsidR="00B55DEF" w:rsidRPr="000C7A6B" w:rsidRDefault="00B55DEF" w:rsidP="00EE393B">
      <w:pPr>
        <w:spacing w:after="0" w:line="240" w:lineRule="auto"/>
        <w:ind w:firstLine="567"/>
        <w:jc w:val="both"/>
        <w:rPr>
          <w:rFonts w:ascii="Times New Roman" w:hAnsi="Times New Roman" w:cs="Times New Roman"/>
          <w:sz w:val="24"/>
          <w:szCs w:val="24"/>
        </w:rPr>
      </w:pPr>
      <w:r w:rsidRPr="000C7A6B">
        <w:rPr>
          <w:rFonts w:ascii="Times New Roman" w:hAnsi="Times New Roman" w:cs="Times New Roman"/>
          <w:sz w:val="24"/>
          <w:szCs w:val="24"/>
        </w:rPr>
        <w:t>7) внимательно наблюдать за процессом самостоятельной деятельности детей, в случае необходимости оказывать детям помощь, но стремиться к её дозированию. Если ребёнок испытывает сложности при решении уже знакомой ему задачи, когда изменилась обстановка или иные условия деятельности, то целесообразно и достаточно использовать приемы наводящих вопросов, активизировать собственную активность и смекалку ребёнка, намекнуть, посоветовать вспомнить, как он действовал в аналогичном случае;</w:t>
      </w:r>
    </w:p>
    <w:p w:rsidR="00B55DEF" w:rsidRPr="000C7A6B" w:rsidRDefault="00B55DEF" w:rsidP="00EE393B">
      <w:pPr>
        <w:spacing w:after="0" w:line="240" w:lineRule="auto"/>
        <w:ind w:firstLine="567"/>
        <w:jc w:val="both"/>
        <w:rPr>
          <w:rFonts w:ascii="Times New Roman" w:hAnsi="Times New Roman" w:cs="Times New Roman"/>
          <w:sz w:val="24"/>
          <w:szCs w:val="24"/>
        </w:rPr>
      </w:pPr>
      <w:r w:rsidRPr="000C7A6B">
        <w:rPr>
          <w:rFonts w:ascii="Times New Roman" w:hAnsi="Times New Roman" w:cs="Times New Roman"/>
          <w:sz w:val="24"/>
          <w:szCs w:val="24"/>
        </w:rPr>
        <w:t>8) поддерживать у детей чувство гордости и радости от успешных самостоятельных действий, подчеркивать рост возможностей и достижений каждого ребёнка, побуждать к проявлению инициативы и творчества через использование приемов похвалы, одобрения, восхищения.</w:t>
      </w:r>
    </w:p>
    <w:p w:rsidR="00B55DEF" w:rsidRPr="000C7A6B" w:rsidRDefault="00B55DEF" w:rsidP="00EE393B">
      <w:pPr>
        <w:spacing w:after="0" w:line="240" w:lineRule="auto"/>
        <w:ind w:firstLine="567"/>
        <w:jc w:val="both"/>
        <w:rPr>
          <w:rFonts w:ascii="Times New Roman" w:hAnsi="Times New Roman" w:cs="Times New Roman"/>
          <w:i/>
          <w:sz w:val="24"/>
          <w:szCs w:val="24"/>
        </w:rPr>
      </w:pPr>
      <w:r w:rsidRPr="000C7A6B">
        <w:rPr>
          <w:rFonts w:ascii="Times New Roman" w:hAnsi="Times New Roman" w:cs="Times New Roman"/>
          <w:i/>
          <w:sz w:val="24"/>
          <w:szCs w:val="24"/>
        </w:rPr>
        <w:t>Для поддержки детской инициативы педагоги используют ряд способов, приемов, правил, а именно:</w:t>
      </w:r>
    </w:p>
    <w:p w:rsidR="00B55DEF" w:rsidRPr="000C7A6B" w:rsidRDefault="00B55DEF" w:rsidP="00EE393B">
      <w:pPr>
        <w:spacing w:after="0" w:line="240" w:lineRule="auto"/>
        <w:ind w:firstLine="567"/>
        <w:jc w:val="both"/>
        <w:rPr>
          <w:rFonts w:ascii="Times New Roman" w:hAnsi="Times New Roman" w:cs="Times New Roman"/>
          <w:sz w:val="24"/>
          <w:szCs w:val="24"/>
        </w:rPr>
      </w:pPr>
      <w:r w:rsidRPr="000C7A6B">
        <w:rPr>
          <w:rFonts w:ascii="Times New Roman" w:hAnsi="Times New Roman" w:cs="Times New Roman"/>
          <w:sz w:val="24"/>
          <w:szCs w:val="24"/>
        </w:rPr>
        <w:t>1) Не следует сразу помогать ребёнку, если он испытывает затруднения решения задачи, важно побуждать его к самостоятельному решению, подбадривать и поощрять попытки найти решение. В случае необходимости оказания помощи ребёнку, педагог сначала стремится к её минимизации: лучше дать совет, задать наводящие вопросы, активизировать имеющийся у ребёнка прошлый опыт.</w:t>
      </w:r>
    </w:p>
    <w:p w:rsidR="00B55DEF" w:rsidRPr="000C7A6B" w:rsidRDefault="00B55DEF" w:rsidP="00EE393B">
      <w:pPr>
        <w:spacing w:after="0" w:line="240" w:lineRule="auto"/>
        <w:ind w:firstLine="567"/>
        <w:jc w:val="both"/>
        <w:rPr>
          <w:rFonts w:ascii="Times New Roman" w:hAnsi="Times New Roman" w:cs="Times New Roman"/>
          <w:sz w:val="24"/>
          <w:szCs w:val="24"/>
        </w:rPr>
      </w:pPr>
      <w:r w:rsidRPr="000C7A6B">
        <w:rPr>
          <w:rFonts w:ascii="Times New Roman" w:hAnsi="Times New Roman" w:cs="Times New Roman"/>
          <w:sz w:val="24"/>
          <w:szCs w:val="24"/>
        </w:rPr>
        <w:t>2) У ребёнка всегда должна быть возможность самостоятельного решения поставленных задач. При этом педагог помогает детям искать разные варианты решения одной задачи, поощряет активность детей в поиске, принимает любые предположения детей, связанные с решением задачи, поддерживает инициативу и творческие решения, а также обязательно акцентирует внимание детей на качестве результата, их достижениях, одобряет и хвалит за результат, вызывает у них чувство радости и гордости от успешных самостоятельных, инициативных действий.</w:t>
      </w:r>
    </w:p>
    <w:p w:rsidR="00C56796" w:rsidRPr="00EE393B" w:rsidRDefault="00EE393B" w:rsidP="00EE393B">
      <w:pPr>
        <w:pStyle w:val="1"/>
        <w:tabs>
          <w:tab w:val="left" w:pos="1134"/>
          <w:tab w:val="left" w:pos="1276"/>
        </w:tabs>
        <w:spacing w:before="0" w:line="240" w:lineRule="auto"/>
        <w:jc w:val="both"/>
        <w:rPr>
          <w:rFonts w:ascii="Times New Roman" w:hAnsi="Times New Roman"/>
          <w:b w:val="0"/>
          <w:sz w:val="24"/>
          <w:szCs w:val="24"/>
        </w:rPr>
      </w:pPr>
      <w:r w:rsidRPr="00EE393B">
        <w:rPr>
          <w:rFonts w:ascii="Times New Roman" w:hAnsi="Times New Roman"/>
          <w:b w:val="0"/>
          <w:sz w:val="24"/>
          <w:szCs w:val="24"/>
        </w:rPr>
        <w:t xml:space="preserve">         3) </w:t>
      </w:r>
      <w:r w:rsidR="00B55DEF" w:rsidRPr="00EE393B">
        <w:rPr>
          <w:rFonts w:ascii="Times New Roman" w:hAnsi="Times New Roman"/>
          <w:b w:val="0"/>
          <w:sz w:val="24"/>
          <w:szCs w:val="24"/>
        </w:rPr>
        <w:t>Педагог уделяет особое внимание обогащению РППС, обеспечивающей поддержку инициативности ребёнка. В пространстве группы появляются предметы, побуждающие детей к проявлению интеллектуальной активности.</w:t>
      </w:r>
    </w:p>
    <w:p w:rsidR="00EE393B" w:rsidRDefault="00EE393B" w:rsidP="00245658">
      <w:pPr>
        <w:pStyle w:val="22"/>
        <w:shd w:val="clear" w:color="auto" w:fill="auto"/>
        <w:tabs>
          <w:tab w:val="left" w:pos="1148"/>
        </w:tabs>
        <w:spacing w:before="0" w:after="0" w:line="240" w:lineRule="auto"/>
        <w:jc w:val="both"/>
        <w:rPr>
          <w:rFonts w:eastAsia="Calibri"/>
          <w:sz w:val="24"/>
          <w:szCs w:val="24"/>
          <w:lang w:eastAsia="en-US"/>
        </w:rPr>
      </w:pPr>
    </w:p>
    <w:p w:rsidR="00B55DEF" w:rsidRPr="00FE482E" w:rsidRDefault="00B55DEF" w:rsidP="00245658">
      <w:pPr>
        <w:pStyle w:val="22"/>
        <w:shd w:val="clear" w:color="auto" w:fill="auto"/>
        <w:tabs>
          <w:tab w:val="left" w:pos="1148"/>
        </w:tabs>
        <w:spacing w:before="0" w:after="0" w:line="240" w:lineRule="auto"/>
        <w:jc w:val="both"/>
        <w:rPr>
          <w:b/>
          <w:color w:val="000000"/>
          <w:sz w:val="24"/>
          <w:szCs w:val="24"/>
        </w:rPr>
      </w:pPr>
      <w:r w:rsidRPr="00FE482E">
        <w:rPr>
          <w:b/>
          <w:color w:val="000000"/>
          <w:sz w:val="24"/>
          <w:szCs w:val="24"/>
        </w:rPr>
        <w:t>2.9. Особенности взаимодействия педагогического коллектива с семьями обучающихся.</w:t>
      </w:r>
    </w:p>
    <w:p w:rsidR="00B55DEF" w:rsidRPr="000C7A6B" w:rsidRDefault="00B55DEF" w:rsidP="00245658">
      <w:pPr>
        <w:spacing w:line="240" w:lineRule="auto"/>
        <w:jc w:val="both"/>
        <w:rPr>
          <w:rFonts w:ascii="Times New Roman" w:hAnsi="Times New Roman" w:cs="Times New Roman"/>
          <w:sz w:val="24"/>
          <w:szCs w:val="24"/>
        </w:rPr>
      </w:pPr>
      <w:r w:rsidRPr="00FE482E">
        <w:rPr>
          <w:rFonts w:ascii="Times New Roman" w:hAnsi="Times New Roman" w:cs="Times New Roman"/>
          <w:color w:val="000000"/>
          <w:sz w:val="24"/>
          <w:szCs w:val="24"/>
        </w:rPr>
        <w:t>Согласно ФОП ДО п. 26 (стр</w:t>
      </w:r>
      <w:r w:rsidRPr="000C7A6B">
        <w:rPr>
          <w:rFonts w:ascii="Times New Roman" w:hAnsi="Times New Roman" w:cs="Times New Roman"/>
          <w:sz w:val="24"/>
          <w:szCs w:val="24"/>
        </w:rPr>
        <w:t>. 161)</w:t>
      </w:r>
    </w:p>
    <w:p w:rsidR="00B55DEF" w:rsidRPr="000C7A6B" w:rsidRDefault="00B55DEF" w:rsidP="00245658">
      <w:pPr>
        <w:pStyle w:val="22"/>
        <w:shd w:val="clear" w:color="auto" w:fill="auto"/>
        <w:tabs>
          <w:tab w:val="left" w:pos="142"/>
          <w:tab w:val="left" w:pos="1350"/>
        </w:tabs>
        <w:spacing w:before="0" w:after="0" w:line="240" w:lineRule="auto"/>
        <w:ind w:firstLine="709"/>
        <w:jc w:val="both"/>
        <w:rPr>
          <w:sz w:val="24"/>
          <w:szCs w:val="24"/>
        </w:rPr>
      </w:pPr>
      <w:r w:rsidRPr="000C7A6B">
        <w:rPr>
          <w:sz w:val="24"/>
          <w:szCs w:val="24"/>
        </w:rPr>
        <w:t>Главными целями взаимодействия педагогического коллектива ДОО с семьями обучающихся дошкольного возраста являются:</w:t>
      </w:r>
    </w:p>
    <w:p w:rsidR="00B55DEF" w:rsidRPr="000C7A6B" w:rsidRDefault="00B55DEF" w:rsidP="00245658">
      <w:pPr>
        <w:pStyle w:val="22"/>
        <w:shd w:val="clear" w:color="auto" w:fill="auto"/>
        <w:tabs>
          <w:tab w:val="left" w:pos="142"/>
        </w:tabs>
        <w:spacing w:before="0" w:after="0" w:line="240" w:lineRule="auto"/>
        <w:ind w:firstLine="709"/>
        <w:jc w:val="both"/>
        <w:rPr>
          <w:sz w:val="24"/>
          <w:szCs w:val="24"/>
        </w:rPr>
      </w:pPr>
      <w:r w:rsidRPr="000C7A6B">
        <w:rPr>
          <w:sz w:val="24"/>
          <w:szCs w:val="24"/>
        </w:rPr>
        <w:t>обеспечение психолого-педагогической поддержки семьи и повышение компетентности родителей (законных представителей) в вопросах образования, охраны и укрепления здоровья детей младенческого, раннего и дошкольного возрастов;</w:t>
      </w:r>
    </w:p>
    <w:p w:rsidR="00B55DEF" w:rsidRPr="000C7A6B" w:rsidRDefault="00B55DEF" w:rsidP="00245658">
      <w:pPr>
        <w:pStyle w:val="22"/>
        <w:shd w:val="clear" w:color="auto" w:fill="auto"/>
        <w:tabs>
          <w:tab w:val="left" w:pos="142"/>
        </w:tabs>
        <w:spacing w:before="0" w:after="0" w:line="240" w:lineRule="auto"/>
        <w:ind w:firstLine="709"/>
        <w:jc w:val="both"/>
        <w:rPr>
          <w:sz w:val="24"/>
          <w:szCs w:val="24"/>
        </w:rPr>
      </w:pPr>
      <w:r w:rsidRPr="000C7A6B">
        <w:rPr>
          <w:sz w:val="24"/>
          <w:szCs w:val="24"/>
        </w:rPr>
        <w:t>обеспечение единства подходов к воспитанию и обучению детей в условиях ДОО и семьи; повышение воспитательного потенциала семьи.</w:t>
      </w:r>
    </w:p>
    <w:p w:rsidR="00B55DEF" w:rsidRPr="000C7A6B" w:rsidRDefault="00B55DEF" w:rsidP="00245658">
      <w:pPr>
        <w:pStyle w:val="22"/>
        <w:shd w:val="clear" w:color="auto" w:fill="auto"/>
        <w:tabs>
          <w:tab w:val="left" w:pos="142"/>
          <w:tab w:val="left" w:pos="1359"/>
        </w:tabs>
        <w:spacing w:before="0" w:after="0" w:line="240" w:lineRule="auto"/>
        <w:ind w:firstLine="709"/>
        <w:jc w:val="both"/>
        <w:rPr>
          <w:sz w:val="24"/>
          <w:szCs w:val="24"/>
        </w:rPr>
      </w:pPr>
      <w:r w:rsidRPr="000C7A6B">
        <w:rPr>
          <w:sz w:val="24"/>
          <w:szCs w:val="24"/>
        </w:rPr>
        <w:t>Эта деятельность должна дополнять, поддерживать и тактично направлять воспитательные действия родителей (законных представителей) детей младенческого, раннего и дошкольного возрастов.</w:t>
      </w:r>
    </w:p>
    <w:p w:rsidR="00B55DEF" w:rsidRPr="000C7A6B" w:rsidRDefault="00B55DEF" w:rsidP="00245658">
      <w:pPr>
        <w:pStyle w:val="22"/>
        <w:shd w:val="clear" w:color="auto" w:fill="auto"/>
        <w:tabs>
          <w:tab w:val="left" w:pos="142"/>
          <w:tab w:val="left" w:pos="1339"/>
        </w:tabs>
        <w:spacing w:before="0" w:after="0" w:line="240" w:lineRule="auto"/>
        <w:ind w:firstLine="709"/>
        <w:jc w:val="both"/>
        <w:rPr>
          <w:sz w:val="24"/>
          <w:szCs w:val="24"/>
        </w:rPr>
      </w:pPr>
      <w:r w:rsidRPr="000C7A6B">
        <w:rPr>
          <w:sz w:val="24"/>
          <w:szCs w:val="24"/>
        </w:rPr>
        <w:t>Достижение этих целей должно осуществляться через решение основных задач:</w:t>
      </w:r>
    </w:p>
    <w:p w:rsidR="00B55DEF" w:rsidRPr="000C7A6B" w:rsidRDefault="00B55DEF" w:rsidP="00245658">
      <w:pPr>
        <w:pStyle w:val="22"/>
        <w:shd w:val="clear" w:color="auto" w:fill="auto"/>
        <w:tabs>
          <w:tab w:val="left" w:pos="142"/>
          <w:tab w:val="left" w:pos="993"/>
        </w:tabs>
        <w:spacing w:before="0" w:after="0" w:line="240" w:lineRule="auto"/>
        <w:jc w:val="both"/>
        <w:rPr>
          <w:sz w:val="24"/>
          <w:szCs w:val="24"/>
        </w:rPr>
      </w:pPr>
      <w:r w:rsidRPr="000C7A6B">
        <w:rPr>
          <w:sz w:val="24"/>
          <w:szCs w:val="24"/>
        </w:rPr>
        <w:t xml:space="preserve">- информирование родителей (законных представителей) и общественности относительно </w:t>
      </w:r>
      <w:r w:rsidRPr="000C7A6B">
        <w:rPr>
          <w:sz w:val="24"/>
          <w:szCs w:val="24"/>
        </w:rPr>
        <w:lastRenderedPageBreak/>
        <w:t>целей ДО, общих для всего образовательного пространства Российской Федерации, о мерах господдержки семьям, имеющим детей дошкольного возраста, а также об образовательной программе, реализуемой в ДОО;</w:t>
      </w:r>
    </w:p>
    <w:p w:rsidR="00B55DEF" w:rsidRPr="000C7A6B" w:rsidRDefault="00B55DEF" w:rsidP="00245658">
      <w:pPr>
        <w:pStyle w:val="22"/>
        <w:shd w:val="clear" w:color="auto" w:fill="auto"/>
        <w:tabs>
          <w:tab w:val="left" w:pos="142"/>
          <w:tab w:val="left" w:pos="993"/>
          <w:tab w:val="left" w:pos="1038"/>
          <w:tab w:val="left" w:pos="1134"/>
        </w:tabs>
        <w:spacing w:before="0" w:after="0" w:line="240" w:lineRule="auto"/>
        <w:jc w:val="both"/>
        <w:rPr>
          <w:sz w:val="24"/>
          <w:szCs w:val="24"/>
        </w:rPr>
      </w:pPr>
      <w:r w:rsidRPr="000C7A6B">
        <w:rPr>
          <w:sz w:val="24"/>
          <w:szCs w:val="24"/>
        </w:rPr>
        <w:t>- просвещение родителей (законных представителей), повышение их правовой, психолого-педагогической компетентности в вопросах охраны и укрепления здоровья, развития и образования детей;</w:t>
      </w:r>
    </w:p>
    <w:p w:rsidR="00B55DEF" w:rsidRPr="000C7A6B" w:rsidRDefault="00B55DEF" w:rsidP="00245658">
      <w:pPr>
        <w:pStyle w:val="22"/>
        <w:shd w:val="clear" w:color="auto" w:fill="auto"/>
        <w:tabs>
          <w:tab w:val="left" w:pos="142"/>
          <w:tab w:val="left" w:pos="993"/>
          <w:tab w:val="left" w:pos="1033"/>
          <w:tab w:val="left" w:pos="1134"/>
        </w:tabs>
        <w:spacing w:before="0" w:after="0" w:line="240" w:lineRule="auto"/>
        <w:jc w:val="both"/>
        <w:rPr>
          <w:sz w:val="24"/>
          <w:szCs w:val="24"/>
        </w:rPr>
      </w:pPr>
      <w:r w:rsidRPr="000C7A6B">
        <w:rPr>
          <w:sz w:val="24"/>
          <w:szCs w:val="24"/>
        </w:rPr>
        <w:t>- способствование развитию ответственного и осознанного родительства как базовой основы благополучия семьи;</w:t>
      </w:r>
    </w:p>
    <w:p w:rsidR="00B55DEF" w:rsidRPr="000C7A6B" w:rsidRDefault="00B55DEF" w:rsidP="00245658">
      <w:pPr>
        <w:pStyle w:val="22"/>
        <w:shd w:val="clear" w:color="auto" w:fill="auto"/>
        <w:tabs>
          <w:tab w:val="left" w:pos="142"/>
          <w:tab w:val="left" w:pos="993"/>
          <w:tab w:val="left" w:pos="1038"/>
          <w:tab w:val="left" w:pos="1134"/>
        </w:tabs>
        <w:spacing w:before="0" w:after="0" w:line="240" w:lineRule="auto"/>
        <w:jc w:val="both"/>
        <w:rPr>
          <w:sz w:val="24"/>
          <w:szCs w:val="24"/>
        </w:rPr>
      </w:pPr>
      <w:r w:rsidRPr="000C7A6B">
        <w:rPr>
          <w:sz w:val="24"/>
          <w:szCs w:val="24"/>
        </w:rPr>
        <w:t>- построение взаимодействия в форме сотрудничества и установления партнёрских отношений с родителями (законными представителями) детей младенческого, раннего и дошкольного возраста для решения образовательных задач;</w:t>
      </w:r>
    </w:p>
    <w:p w:rsidR="00B55DEF" w:rsidRPr="000C7A6B" w:rsidRDefault="00B55DEF" w:rsidP="00245658">
      <w:pPr>
        <w:pStyle w:val="22"/>
        <w:shd w:val="clear" w:color="auto" w:fill="auto"/>
        <w:tabs>
          <w:tab w:val="left" w:pos="142"/>
          <w:tab w:val="left" w:pos="993"/>
          <w:tab w:val="left" w:pos="1038"/>
          <w:tab w:val="left" w:pos="1134"/>
        </w:tabs>
        <w:spacing w:before="0" w:after="0" w:line="240" w:lineRule="auto"/>
        <w:jc w:val="both"/>
        <w:rPr>
          <w:sz w:val="24"/>
          <w:szCs w:val="24"/>
        </w:rPr>
      </w:pPr>
      <w:r w:rsidRPr="000C7A6B">
        <w:rPr>
          <w:sz w:val="24"/>
          <w:szCs w:val="24"/>
        </w:rPr>
        <w:t>- вовлечение родителей (законных представителей) в образовательный процесс.</w:t>
      </w:r>
    </w:p>
    <w:p w:rsidR="00B55DEF" w:rsidRPr="000C7A6B" w:rsidRDefault="00B55DEF" w:rsidP="00245658">
      <w:pPr>
        <w:pStyle w:val="22"/>
        <w:shd w:val="clear" w:color="auto" w:fill="auto"/>
        <w:tabs>
          <w:tab w:val="left" w:pos="142"/>
          <w:tab w:val="left" w:pos="1350"/>
        </w:tabs>
        <w:spacing w:before="0" w:after="0" w:line="240" w:lineRule="auto"/>
        <w:ind w:firstLine="689"/>
        <w:jc w:val="both"/>
        <w:rPr>
          <w:sz w:val="24"/>
          <w:szCs w:val="24"/>
        </w:rPr>
      </w:pPr>
      <w:r w:rsidRPr="000C7A6B">
        <w:rPr>
          <w:sz w:val="24"/>
          <w:szCs w:val="24"/>
        </w:rPr>
        <w:t>Построение взаимодействия с родителями (законными представителями) должно придерживаться следующих принципов:</w:t>
      </w:r>
    </w:p>
    <w:p w:rsidR="00B55DEF" w:rsidRPr="000C7A6B" w:rsidRDefault="00B55DEF" w:rsidP="00245658">
      <w:pPr>
        <w:pStyle w:val="22"/>
        <w:shd w:val="clear" w:color="auto" w:fill="auto"/>
        <w:tabs>
          <w:tab w:val="left" w:pos="142"/>
          <w:tab w:val="left" w:pos="1038"/>
        </w:tabs>
        <w:spacing w:before="0" w:after="0" w:line="240" w:lineRule="auto"/>
        <w:jc w:val="both"/>
        <w:rPr>
          <w:sz w:val="24"/>
          <w:szCs w:val="24"/>
        </w:rPr>
      </w:pPr>
      <w:r w:rsidRPr="000C7A6B">
        <w:rPr>
          <w:sz w:val="24"/>
          <w:szCs w:val="24"/>
        </w:rPr>
        <w:t>- приоритет семьи в воспитании, обучении и развитии ребёнка: в соответствии с Законом об образовании у родителей (законных представителей) обучающихся не только есть преимущественное право на обучение и воспитание детей, но именно они обязаны заложить основы физического, нравственного и интеллектуального развития личности ребёнка;</w:t>
      </w:r>
    </w:p>
    <w:p w:rsidR="00B55DEF" w:rsidRPr="000C7A6B" w:rsidRDefault="00B55DEF" w:rsidP="00245658">
      <w:pPr>
        <w:pStyle w:val="22"/>
        <w:shd w:val="clear" w:color="auto" w:fill="auto"/>
        <w:tabs>
          <w:tab w:val="left" w:pos="142"/>
          <w:tab w:val="left" w:pos="1042"/>
        </w:tabs>
        <w:spacing w:before="0" w:after="0" w:line="240" w:lineRule="auto"/>
        <w:jc w:val="both"/>
        <w:rPr>
          <w:sz w:val="24"/>
          <w:szCs w:val="24"/>
        </w:rPr>
      </w:pPr>
      <w:r w:rsidRPr="000C7A6B">
        <w:rPr>
          <w:sz w:val="24"/>
          <w:szCs w:val="24"/>
        </w:rPr>
        <w:t>- открытость: для родителей (законных представителей) должна быть доступна актуальная информация об особенностях пребывания ребёнка в группе; каждому из родителей (законных представителей) должен быть предоставлен свободный доступ в ДОО; между педагогами и родителями (законными представителями) необходим обмен информацией об особенностях развития ребёнка в ДОО и семье;</w:t>
      </w:r>
    </w:p>
    <w:p w:rsidR="00B55DEF" w:rsidRPr="000C7A6B" w:rsidRDefault="00B55DEF" w:rsidP="00245658">
      <w:pPr>
        <w:pStyle w:val="22"/>
        <w:shd w:val="clear" w:color="auto" w:fill="auto"/>
        <w:tabs>
          <w:tab w:val="left" w:pos="142"/>
          <w:tab w:val="left" w:pos="1038"/>
        </w:tabs>
        <w:spacing w:before="0" w:after="0" w:line="240" w:lineRule="auto"/>
        <w:jc w:val="both"/>
        <w:rPr>
          <w:sz w:val="24"/>
          <w:szCs w:val="24"/>
        </w:rPr>
      </w:pPr>
      <w:r w:rsidRPr="000C7A6B">
        <w:rPr>
          <w:sz w:val="24"/>
          <w:szCs w:val="24"/>
        </w:rPr>
        <w:t>- взаимное доверие, уважение и доброжелательность во взаимоотношениях педагогов и родителей (законных представителей): при взаимодействии педагогу необходимо придерживаться этики и культурных правил общения, проявлять позитивный настрой на общение и сотрудничество с родителями (законными представителями); важно этично и разумно использовать полученную информацию как со стороны педагогов, так и со стороны родителей (законных представителей) в интересах детей;</w:t>
      </w:r>
    </w:p>
    <w:p w:rsidR="00B55DEF" w:rsidRPr="000C7A6B" w:rsidRDefault="00B55DEF" w:rsidP="00245658">
      <w:pPr>
        <w:pStyle w:val="22"/>
        <w:shd w:val="clear" w:color="auto" w:fill="auto"/>
        <w:tabs>
          <w:tab w:val="left" w:pos="142"/>
          <w:tab w:val="left" w:pos="1038"/>
        </w:tabs>
        <w:spacing w:before="0" w:after="0" w:line="240" w:lineRule="auto"/>
        <w:jc w:val="both"/>
        <w:rPr>
          <w:sz w:val="24"/>
          <w:szCs w:val="24"/>
        </w:rPr>
      </w:pPr>
      <w:r w:rsidRPr="000C7A6B">
        <w:rPr>
          <w:sz w:val="24"/>
          <w:szCs w:val="24"/>
        </w:rPr>
        <w:t>- индивидуально-дифференцированный подход к каждой семье: при взаимодействии необходимо учитывать особенности семейного воспитания, потребности родителей (законных представителей) в отношении образования ребёнка, отношение к педагогу и ДОО, проводимым мероприятиям; возможности включения родителей (законных представителей) в совместное решение образовательных задач;</w:t>
      </w:r>
    </w:p>
    <w:p w:rsidR="00B55DEF" w:rsidRPr="000C7A6B" w:rsidRDefault="00B55DEF" w:rsidP="00245658">
      <w:pPr>
        <w:pStyle w:val="22"/>
        <w:shd w:val="clear" w:color="auto" w:fill="auto"/>
        <w:tabs>
          <w:tab w:val="left" w:pos="142"/>
          <w:tab w:val="left" w:pos="1028"/>
        </w:tabs>
        <w:spacing w:before="0" w:after="0" w:line="240" w:lineRule="auto"/>
        <w:jc w:val="both"/>
        <w:rPr>
          <w:sz w:val="24"/>
          <w:szCs w:val="24"/>
        </w:rPr>
      </w:pPr>
      <w:r w:rsidRPr="000C7A6B">
        <w:rPr>
          <w:sz w:val="24"/>
          <w:szCs w:val="24"/>
        </w:rPr>
        <w:t>- возрастосообразность: при планировании и осуществлении взаимодействия необходимо учитывать особенности и характер отношений ребёнка с родителями (законными представителями), прежде всего, с матерью (преимущественно для детей младенческого и раннего возраста), обусловленные возрастными особенностями развития детей.</w:t>
      </w:r>
    </w:p>
    <w:p w:rsidR="00B55DEF" w:rsidRPr="000C7A6B" w:rsidRDefault="00B55DEF" w:rsidP="00245658">
      <w:pPr>
        <w:pStyle w:val="22"/>
        <w:shd w:val="clear" w:color="auto" w:fill="auto"/>
        <w:tabs>
          <w:tab w:val="left" w:pos="142"/>
          <w:tab w:val="left" w:pos="1350"/>
        </w:tabs>
        <w:spacing w:before="0" w:after="0" w:line="240" w:lineRule="auto"/>
        <w:jc w:val="both"/>
        <w:rPr>
          <w:sz w:val="24"/>
          <w:szCs w:val="24"/>
        </w:rPr>
      </w:pPr>
      <w:r w:rsidRPr="000C7A6B">
        <w:rPr>
          <w:sz w:val="24"/>
          <w:szCs w:val="24"/>
        </w:rPr>
        <w:tab/>
      </w:r>
      <w:r w:rsidRPr="000C7A6B">
        <w:rPr>
          <w:sz w:val="24"/>
          <w:szCs w:val="24"/>
        </w:rPr>
        <w:tab/>
        <w:t>Деятельность педагогического коллектива ДОО по построению взаимодействия с родителями (законными представителями) обучающихся осуществляется по нескольким направлениям:</w:t>
      </w:r>
    </w:p>
    <w:p w:rsidR="00B55DEF" w:rsidRPr="000C7A6B" w:rsidRDefault="00B55DEF" w:rsidP="00245658">
      <w:pPr>
        <w:pStyle w:val="22"/>
        <w:shd w:val="clear" w:color="auto" w:fill="auto"/>
        <w:tabs>
          <w:tab w:val="left" w:pos="142"/>
          <w:tab w:val="left" w:pos="1033"/>
        </w:tabs>
        <w:spacing w:before="0" w:after="0" w:line="240" w:lineRule="auto"/>
        <w:jc w:val="both"/>
        <w:rPr>
          <w:sz w:val="24"/>
          <w:szCs w:val="24"/>
        </w:rPr>
      </w:pPr>
      <w:r w:rsidRPr="000C7A6B">
        <w:rPr>
          <w:sz w:val="24"/>
          <w:szCs w:val="24"/>
        </w:rPr>
        <w:t>- диагностико-аналитическое направление включает получение и анализ данных о семье каждого обучающегося, её запросах в отношении охраны здоровья и развития ребёнка; об уровне психолого-педагогической компетентности родителей (законных представителей); а также планирование работы с семьей с учётом результатов проведенного анализа; согласование воспитательных задач;</w:t>
      </w:r>
    </w:p>
    <w:p w:rsidR="00B55DEF" w:rsidRPr="000C7A6B" w:rsidRDefault="00B55DEF" w:rsidP="00245658">
      <w:pPr>
        <w:pStyle w:val="22"/>
        <w:shd w:val="clear" w:color="auto" w:fill="auto"/>
        <w:tabs>
          <w:tab w:val="left" w:pos="142"/>
          <w:tab w:val="left" w:pos="1042"/>
        </w:tabs>
        <w:spacing w:before="0" w:after="0" w:line="240" w:lineRule="auto"/>
        <w:jc w:val="both"/>
        <w:rPr>
          <w:sz w:val="24"/>
          <w:szCs w:val="24"/>
        </w:rPr>
      </w:pPr>
      <w:r w:rsidRPr="000C7A6B">
        <w:rPr>
          <w:sz w:val="24"/>
          <w:szCs w:val="24"/>
        </w:rPr>
        <w:t xml:space="preserve">- просветительское направление предполагает просвещение родителей (законных представителей) по вопросам особенностей психофизиологического и психического развития детей младенческого, раннего и дошкольного возрастов; выбора эффективных методов обучения и воспитания детей определенного возраста; ознакомление с актуальной информацией о государственной политике в области ДО, включая </w:t>
      </w:r>
      <w:r w:rsidRPr="000C7A6B">
        <w:rPr>
          <w:sz w:val="24"/>
          <w:szCs w:val="24"/>
        </w:rPr>
        <w:lastRenderedPageBreak/>
        <w:t>информирование о мерах господдержки семьям с детьми дошкольного возраста; информирование об особенностях реализуемой в ДОО образовательной программы; условиях пребывания ребёнка в группе ДОО; содержании и методах образовательной работы с детьми;</w:t>
      </w:r>
    </w:p>
    <w:p w:rsidR="00B55DEF" w:rsidRPr="000C7A6B" w:rsidRDefault="00B55DEF" w:rsidP="00245658">
      <w:pPr>
        <w:pStyle w:val="22"/>
        <w:shd w:val="clear" w:color="auto" w:fill="auto"/>
        <w:tabs>
          <w:tab w:val="left" w:pos="142"/>
          <w:tab w:val="left" w:pos="1042"/>
        </w:tabs>
        <w:spacing w:before="0" w:after="0" w:line="240" w:lineRule="auto"/>
        <w:jc w:val="both"/>
        <w:rPr>
          <w:sz w:val="24"/>
          <w:szCs w:val="24"/>
        </w:rPr>
      </w:pPr>
      <w:r w:rsidRPr="000C7A6B">
        <w:rPr>
          <w:sz w:val="24"/>
          <w:szCs w:val="24"/>
        </w:rPr>
        <w:t>- консультационное направление объединяет в себе консультирование родителей (законных представителей) по вопросам их взаимодействия с ребёнком, преодоления возникающих проблем воспитания и обучения детей, в том числе с ООП в условиях семьи; особенностей поведения и взаимодействия ребёнка со сверстниками и педагогом; возникающих проблемных ситуациях; способам воспитания и построения продуктивного взаимодействия с детьми младенческого, раннего и дошкольного возрастов; способам организации и участия в детских деятельностях, образовательном процессе и другому.</w:t>
      </w:r>
    </w:p>
    <w:p w:rsidR="00B55DEF" w:rsidRPr="000C7A6B" w:rsidRDefault="00B55DEF" w:rsidP="00245658">
      <w:pPr>
        <w:pStyle w:val="22"/>
        <w:shd w:val="clear" w:color="auto" w:fill="auto"/>
        <w:tabs>
          <w:tab w:val="left" w:pos="142"/>
          <w:tab w:val="left" w:pos="1364"/>
        </w:tabs>
        <w:spacing w:before="0" w:after="0" w:line="240" w:lineRule="auto"/>
        <w:jc w:val="both"/>
        <w:rPr>
          <w:sz w:val="24"/>
          <w:szCs w:val="24"/>
        </w:rPr>
      </w:pPr>
      <w:r w:rsidRPr="000C7A6B">
        <w:rPr>
          <w:sz w:val="24"/>
          <w:szCs w:val="24"/>
        </w:rPr>
        <w:tab/>
      </w:r>
      <w:r w:rsidRPr="000C7A6B">
        <w:rPr>
          <w:sz w:val="24"/>
          <w:szCs w:val="24"/>
        </w:rPr>
        <w:tab/>
        <w:t>Совместная образовательная деятельность педагогов и родителей (законных представителей) обучающихся предполагает сотрудничество в реализации некоторых образовательных задач, вопросах организации РППС и образовательных мероприятий; поддержку образовательных инициатив родителей (законных представителей) детей младенческого, раннего и дошкольного возрастов; разработку и реализацию образовательных проектов ДОО совместно с семьей.</w:t>
      </w:r>
    </w:p>
    <w:p w:rsidR="00B55DEF" w:rsidRPr="000C7A6B" w:rsidRDefault="00B55DEF" w:rsidP="00245658">
      <w:pPr>
        <w:pStyle w:val="22"/>
        <w:shd w:val="clear" w:color="auto" w:fill="auto"/>
        <w:tabs>
          <w:tab w:val="left" w:pos="142"/>
          <w:tab w:val="left" w:pos="1364"/>
        </w:tabs>
        <w:spacing w:before="0" w:after="0" w:line="240" w:lineRule="auto"/>
        <w:ind w:firstLine="567"/>
        <w:jc w:val="both"/>
        <w:rPr>
          <w:sz w:val="24"/>
          <w:szCs w:val="24"/>
        </w:rPr>
      </w:pPr>
      <w:r w:rsidRPr="000C7A6B">
        <w:rPr>
          <w:sz w:val="24"/>
          <w:szCs w:val="24"/>
        </w:rPr>
        <w:t>Особое внимание в просветительской деятельности ДОО должно уделяться повышению уровня компетентности родителей (законных представителей) в вопросах здоровьесбережения ребёнка.</w:t>
      </w:r>
    </w:p>
    <w:p w:rsidR="00B55DEF" w:rsidRPr="000C7A6B" w:rsidRDefault="00B55DEF" w:rsidP="00245658">
      <w:pPr>
        <w:pStyle w:val="22"/>
        <w:shd w:val="clear" w:color="auto" w:fill="auto"/>
        <w:tabs>
          <w:tab w:val="left" w:pos="142"/>
          <w:tab w:val="left" w:pos="1364"/>
        </w:tabs>
        <w:spacing w:before="0" w:after="0" w:line="240" w:lineRule="auto"/>
        <w:ind w:firstLine="567"/>
        <w:jc w:val="both"/>
        <w:rPr>
          <w:sz w:val="24"/>
          <w:szCs w:val="24"/>
        </w:rPr>
      </w:pPr>
      <w:r w:rsidRPr="000C7A6B">
        <w:rPr>
          <w:sz w:val="24"/>
          <w:szCs w:val="24"/>
        </w:rPr>
        <w:t>Реализация данной темы может быть осуществлена в процессе следующих направлений просветительской деятельности:</w:t>
      </w:r>
    </w:p>
    <w:p w:rsidR="00B55DEF" w:rsidRPr="000C7A6B" w:rsidRDefault="00B55DEF" w:rsidP="00245658">
      <w:pPr>
        <w:pStyle w:val="22"/>
        <w:shd w:val="clear" w:color="auto" w:fill="auto"/>
        <w:tabs>
          <w:tab w:val="left" w:pos="142"/>
          <w:tab w:val="left" w:pos="1042"/>
        </w:tabs>
        <w:spacing w:before="0" w:after="0" w:line="240" w:lineRule="auto"/>
        <w:jc w:val="both"/>
        <w:rPr>
          <w:sz w:val="24"/>
          <w:szCs w:val="24"/>
        </w:rPr>
      </w:pPr>
      <w:r w:rsidRPr="000C7A6B">
        <w:rPr>
          <w:sz w:val="24"/>
          <w:szCs w:val="24"/>
        </w:rPr>
        <w:t>- информирование о факторах, положительно влияющих на физическое и психическое здоровье ребёнка (рациональная организация режима дня ребёнка, правильное питание в семье, закаливание, организация двигательной активности, благоприятный психологический микроклимат в семье и спокойное общение с ребёнком и другое), о действии негативных факторов (переохлаждение, перегревание, перекармливание и другое), наносящих непоправимый вред здоровью ребёнка;</w:t>
      </w:r>
    </w:p>
    <w:p w:rsidR="00B55DEF" w:rsidRPr="000C7A6B" w:rsidRDefault="00B55DEF" w:rsidP="00245658">
      <w:pPr>
        <w:pStyle w:val="22"/>
        <w:shd w:val="clear" w:color="auto" w:fill="auto"/>
        <w:tabs>
          <w:tab w:val="left" w:pos="142"/>
          <w:tab w:val="left" w:pos="1033"/>
        </w:tabs>
        <w:spacing w:before="0" w:after="0" w:line="240" w:lineRule="auto"/>
        <w:jc w:val="both"/>
        <w:rPr>
          <w:sz w:val="24"/>
          <w:szCs w:val="24"/>
        </w:rPr>
      </w:pPr>
      <w:r w:rsidRPr="000C7A6B">
        <w:rPr>
          <w:sz w:val="24"/>
          <w:szCs w:val="24"/>
        </w:rPr>
        <w:t>- своевременное информирование о важности вакцинирования в соответствии с рекомендациями Национального календаря профилактических прививок и по эпидемическим показаниям;</w:t>
      </w:r>
    </w:p>
    <w:p w:rsidR="00B55DEF" w:rsidRPr="000C7A6B" w:rsidRDefault="00B55DEF" w:rsidP="00245658">
      <w:pPr>
        <w:pStyle w:val="22"/>
        <w:shd w:val="clear" w:color="auto" w:fill="auto"/>
        <w:tabs>
          <w:tab w:val="left" w:pos="142"/>
          <w:tab w:val="left" w:pos="1033"/>
        </w:tabs>
        <w:spacing w:before="0" w:after="0" w:line="240" w:lineRule="auto"/>
        <w:jc w:val="both"/>
        <w:rPr>
          <w:sz w:val="24"/>
          <w:szCs w:val="24"/>
        </w:rPr>
      </w:pPr>
      <w:r w:rsidRPr="000C7A6B">
        <w:rPr>
          <w:sz w:val="24"/>
          <w:szCs w:val="24"/>
        </w:rPr>
        <w:t>- информирование родителей (законных представителей) об актуальных задачах физического воспитания детей на разных возрастных этапах их развития, а также о возможностях ДОО и семьи в решении данных задач;</w:t>
      </w:r>
    </w:p>
    <w:p w:rsidR="00B55DEF" w:rsidRPr="000C7A6B" w:rsidRDefault="00B55DEF" w:rsidP="00245658">
      <w:pPr>
        <w:pStyle w:val="22"/>
        <w:shd w:val="clear" w:color="auto" w:fill="auto"/>
        <w:tabs>
          <w:tab w:val="left" w:pos="142"/>
          <w:tab w:val="left" w:pos="1028"/>
        </w:tabs>
        <w:spacing w:before="0" w:after="0" w:line="240" w:lineRule="auto"/>
        <w:jc w:val="both"/>
        <w:rPr>
          <w:sz w:val="24"/>
          <w:szCs w:val="24"/>
        </w:rPr>
      </w:pPr>
      <w:r w:rsidRPr="000C7A6B">
        <w:rPr>
          <w:sz w:val="24"/>
          <w:szCs w:val="24"/>
        </w:rPr>
        <w:t>- знакомство родителей (законных представителей) с оздоровительными мероприятиями, проводимыми в ДОО;</w:t>
      </w:r>
    </w:p>
    <w:p w:rsidR="00B55DEF" w:rsidRPr="000C7A6B" w:rsidRDefault="00B55DEF" w:rsidP="00245658">
      <w:pPr>
        <w:pStyle w:val="22"/>
        <w:shd w:val="clear" w:color="auto" w:fill="auto"/>
        <w:tabs>
          <w:tab w:val="left" w:pos="142"/>
          <w:tab w:val="left" w:pos="1033"/>
        </w:tabs>
        <w:spacing w:before="0" w:after="0" w:line="240" w:lineRule="auto"/>
        <w:jc w:val="both"/>
        <w:rPr>
          <w:sz w:val="24"/>
          <w:szCs w:val="24"/>
        </w:rPr>
      </w:pPr>
      <w:r w:rsidRPr="000C7A6B">
        <w:rPr>
          <w:sz w:val="24"/>
          <w:szCs w:val="24"/>
        </w:rPr>
        <w:t>- информирование родителей (законных представителей) о негативном влиянии на развитие детей систематического и бесконтрольного использования IT-технологий (нарушение сна, возбудимость, изменения качества памяти, внимания, мышления; проблемы социализации и общения и другое).</w:t>
      </w:r>
    </w:p>
    <w:p w:rsidR="00B55DEF" w:rsidRPr="000C7A6B" w:rsidRDefault="00B55DEF" w:rsidP="00245658">
      <w:pPr>
        <w:pStyle w:val="22"/>
        <w:shd w:val="clear" w:color="auto" w:fill="auto"/>
        <w:tabs>
          <w:tab w:val="left" w:pos="142"/>
          <w:tab w:val="left" w:pos="1134"/>
        </w:tabs>
        <w:spacing w:before="0" w:after="0" w:line="240" w:lineRule="auto"/>
        <w:ind w:firstLine="567"/>
        <w:jc w:val="both"/>
        <w:rPr>
          <w:sz w:val="24"/>
          <w:szCs w:val="24"/>
        </w:rPr>
      </w:pPr>
      <w:r w:rsidRPr="000C7A6B">
        <w:rPr>
          <w:sz w:val="24"/>
          <w:szCs w:val="24"/>
        </w:rPr>
        <w:t>Эффективность просветительской работы по вопросам здоровьесбережения детей может быть повышена за счет привлечения к тематическим встречам профильных специалистов (медиков, нейропсихологов, физиологов, IT-специалистов и других).</w:t>
      </w:r>
    </w:p>
    <w:p w:rsidR="00B55DEF" w:rsidRPr="000C7A6B" w:rsidRDefault="00B55DEF" w:rsidP="00245658">
      <w:pPr>
        <w:pStyle w:val="22"/>
        <w:shd w:val="clear" w:color="auto" w:fill="auto"/>
        <w:tabs>
          <w:tab w:val="left" w:pos="142"/>
          <w:tab w:val="left" w:pos="1350"/>
        </w:tabs>
        <w:spacing w:before="0" w:after="0" w:line="240" w:lineRule="auto"/>
        <w:ind w:firstLine="567"/>
        <w:jc w:val="both"/>
        <w:rPr>
          <w:sz w:val="24"/>
          <w:szCs w:val="24"/>
        </w:rPr>
      </w:pPr>
      <w:r w:rsidRPr="000C7A6B">
        <w:rPr>
          <w:sz w:val="24"/>
          <w:szCs w:val="24"/>
        </w:rPr>
        <w:t>Направления деятельности педагога реализуются в разных формах (групповых и (или) индивидуальных) посредством различных методов, приемов и способов взаимодействия с родителями (законными представителями):</w:t>
      </w:r>
    </w:p>
    <w:p w:rsidR="00B55DEF" w:rsidRPr="000C7A6B" w:rsidRDefault="00B55DEF" w:rsidP="00245658">
      <w:pPr>
        <w:pStyle w:val="22"/>
        <w:shd w:val="clear" w:color="auto" w:fill="auto"/>
        <w:tabs>
          <w:tab w:val="left" w:pos="142"/>
          <w:tab w:val="left" w:pos="1033"/>
        </w:tabs>
        <w:spacing w:before="0" w:after="0" w:line="240" w:lineRule="auto"/>
        <w:jc w:val="both"/>
        <w:rPr>
          <w:sz w:val="24"/>
          <w:szCs w:val="24"/>
        </w:rPr>
      </w:pPr>
      <w:r w:rsidRPr="000C7A6B">
        <w:rPr>
          <w:sz w:val="24"/>
          <w:szCs w:val="24"/>
        </w:rPr>
        <w:t>- диагностико-аналитическое направление реализуется через опросы, социологические срезы, индивидуальные блокноты, «почтовый ящик», педагогические беседы с родителями (законными представителями); дни (недели) открытых дверей, открытые просмотры занятий и других видов деятельности детей и так далее;</w:t>
      </w:r>
    </w:p>
    <w:p w:rsidR="00B55DEF" w:rsidRPr="000C7A6B" w:rsidRDefault="00B55DEF" w:rsidP="00245658">
      <w:pPr>
        <w:pStyle w:val="22"/>
        <w:shd w:val="clear" w:color="auto" w:fill="auto"/>
        <w:tabs>
          <w:tab w:val="left" w:pos="142"/>
          <w:tab w:val="left" w:pos="1038"/>
        </w:tabs>
        <w:spacing w:before="0" w:after="0" w:line="240" w:lineRule="auto"/>
        <w:jc w:val="both"/>
        <w:rPr>
          <w:sz w:val="24"/>
          <w:szCs w:val="24"/>
        </w:rPr>
      </w:pPr>
      <w:r w:rsidRPr="000C7A6B">
        <w:rPr>
          <w:sz w:val="24"/>
          <w:szCs w:val="24"/>
        </w:rPr>
        <w:t xml:space="preserve">- просветительское и консультационное направления реализуются через групповые родительские собрания, конференции, круглые столы, семинары- практикумы, тренинги и </w:t>
      </w:r>
      <w:r w:rsidRPr="000C7A6B">
        <w:rPr>
          <w:sz w:val="24"/>
          <w:szCs w:val="24"/>
        </w:rPr>
        <w:lastRenderedPageBreak/>
        <w:t>ролевые игры, консультации, педагогические гостиные, родительские клубы и другое; информационные проспекты, стенды, ширмы, папки- передвижки для родителей (законных представителей); журналы и газеты, издаваемые ДОО для родителей (законных представителей), педагогические библиотеки для родителей (законных представителей); сайты ДОО и социальные группы в сети Интернет; медиарепортажи и интервью; фотографии, выставки детских работ, совместных работ родителей (законных представителей) и детей. Включают также и досуговую форму - совместные праздники и вечера, семейные спортивные и тематические мероприятия, тематические досуги, знакомство с семейными традициями и другое.</w:t>
      </w:r>
    </w:p>
    <w:p w:rsidR="00B55DEF" w:rsidRPr="000C7A6B" w:rsidRDefault="00B55DEF" w:rsidP="00245658">
      <w:pPr>
        <w:pStyle w:val="22"/>
        <w:shd w:val="clear" w:color="auto" w:fill="auto"/>
        <w:tabs>
          <w:tab w:val="left" w:pos="142"/>
          <w:tab w:val="left" w:pos="1369"/>
        </w:tabs>
        <w:spacing w:before="0" w:after="0" w:line="240" w:lineRule="auto"/>
        <w:ind w:firstLine="567"/>
        <w:jc w:val="both"/>
        <w:rPr>
          <w:sz w:val="24"/>
          <w:szCs w:val="24"/>
        </w:rPr>
      </w:pPr>
      <w:r w:rsidRPr="000C7A6B">
        <w:rPr>
          <w:sz w:val="24"/>
          <w:szCs w:val="24"/>
        </w:rPr>
        <w:t>Для вовлечения родителей (законных представителей) в образовательную деятельность целесообразно использовать специально разработанные (подобранные) дидактические материалы для организации совместной деятельности родителей (законных представителей) с детьми в семейных условиях в соответствии с образовательными задачами, реализуемыми в ДОО. Эти материалы должны сопровождаться подробными инструкциями по их использованию и рекомендациями по построению взаимодействия с ребёнком (с учётом возрастных особенностей). Кроме того, необходимо активно использовать воспитательный потенциал семьи для решения образовательных задач, привлекая родителей (законных представителей) к участию в образовательных мероприятиях, направленных на решение познавательных и воспитательных задач.</w:t>
      </w:r>
    </w:p>
    <w:p w:rsidR="00B55DEF" w:rsidRPr="000C7A6B" w:rsidRDefault="00B55DEF" w:rsidP="00245658">
      <w:pPr>
        <w:pStyle w:val="22"/>
        <w:shd w:val="clear" w:color="auto" w:fill="auto"/>
        <w:tabs>
          <w:tab w:val="left" w:pos="142"/>
          <w:tab w:val="left" w:pos="1498"/>
        </w:tabs>
        <w:spacing w:before="0" w:after="0" w:line="240" w:lineRule="auto"/>
        <w:ind w:firstLine="567"/>
        <w:jc w:val="both"/>
        <w:rPr>
          <w:sz w:val="24"/>
          <w:szCs w:val="24"/>
        </w:rPr>
      </w:pPr>
      <w:r w:rsidRPr="000C7A6B">
        <w:rPr>
          <w:sz w:val="24"/>
          <w:szCs w:val="24"/>
        </w:rPr>
        <w:t>Незаменимой формой установления доверительного делового контакта между семьей и ДОО является диалог педагога и родителей (законных представителей). Диалог позволяет совместно анализировать поведение или проблемы ребёнка, выяснять причины проблем и искать подходящие возможности, ресурсы семьи и пути их решения. В диалоге проходит просвещение родителей (законных представителей), их консультирование по вопросам выбора оптимального образовательного маршрута для конкретного ребёнка, а также согласование совместных действий, которые могут быть предприняты со стороны ДОО и семьи для разрешения возможных проблем и трудностей ребёнка в освоении образовательной программы.</w:t>
      </w:r>
    </w:p>
    <w:p w:rsidR="00B55DEF" w:rsidRPr="000C7A6B" w:rsidRDefault="00B55DEF" w:rsidP="00245658">
      <w:pPr>
        <w:pStyle w:val="22"/>
        <w:shd w:val="clear" w:color="auto" w:fill="auto"/>
        <w:tabs>
          <w:tab w:val="left" w:pos="142"/>
          <w:tab w:val="left" w:pos="1494"/>
        </w:tabs>
        <w:spacing w:before="0" w:after="0" w:line="240" w:lineRule="auto"/>
        <w:ind w:firstLine="567"/>
        <w:jc w:val="both"/>
        <w:rPr>
          <w:sz w:val="24"/>
          <w:szCs w:val="24"/>
        </w:rPr>
      </w:pPr>
      <w:r w:rsidRPr="000C7A6B">
        <w:rPr>
          <w:sz w:val="24"/>
          <w:szCs w:val="24"/>
        </w:rPr>
        <w:t>Педагоги самостоятельно выбирают педагогически обоснованные методы, приемы и способы взаимодействия с семьями обучающихся, в зависимости от стоящих перед ними задач. Сочетание традиционных и инновационных технологий сотрудничества позволит педагогам ДОО устанавливать доверительные и партнерские отношения с родителями (законными представителями), эффективно осуществлять просветительскую деятельность и достигать основные цели взаимодействия ДОО с родителями (законными представителями) детей дошкольного возраста.</w:t>
      </w:r>
    </w:p>
    <w:p w:rsidR="00B55DEF" w:rsidRPr="000C7A6B" w:rsidRDefault="00B55DEF" w:rsidP="00245658">
      <w:pPr>
        <w:pStyle w:val="Default"/>
        <w:tabs>
          <w:tab w:val="left" w:pos="142"/>
        </w:tabs>
        <w:ind w:firstLine="567"/>
        <w:jc w:val="both"/>
        <w:rPr>
          <w:b/>
          <w:color w:val="auto"/>
        </w:rPr>
      </w:pPr>
    </w:p>
    <w:p w:rsidR="00B55DEF" w:rsidRPr="000C7A6B" w:rsidRDefault="00B55DEF" w:rsidP="00245658">
      <w:pPr>
        <w:spacing w:line="240" w:lineRule="auto"/>
        <w:ind w:firstLine="567"/>
        <w:jc w:val="both"/>
        <w:rPr>
          <w:rFonts w:ascii="Times New Roman" w:hAnsi="Times New Roman" w:cs="Times New Roman"/>
          <w:sz w:val="24"/>
          <w:szCs w:val="24"/>
        </w:rPr>
      </w:pPr>
      <w:r w:rsidRPr="000C7A6B">
        <w:rPr>
          <w:rFonts w:ascii="Times New Roman" w:hAnsi="Times New Roman" w:cs="Times New Roman"/>
          <w:sz w:val="24"/>
          <w:szCs w:val="24"/>
        </w:rPr>
        <w:t>Ведущие цели взаимодействия детского сада с семьёй – создание в детском саду необходимых условий для развития ответственных и взаимозависимых отношений с семьями воспитанников, обеспечивающих целостное развитие личности дошкольника, повышение компетентности родителей в области воспитания.</w:t>
      </w:r>
    </w:p>
    <w:p w:rsidR="00B55DEF" w:rsidRPr="000C7A6B" w:rsidRDefault="00B55DEF" w:rsidP="007E2359">
      <w:pPr>
        <w:spacing w:line="240" w:lineRule="auto"/>
        <w:ind w:firstLine="567"/>
        <w:rPr>
          <w:rFonts w:ascii="Times New Roman" w:hAnsi="Times New Roman" w:cs="Times New Roman"/>
          <w:b/>
          <w:sz w:val="24"/>
          <w:szCs w:val="24"/>
          <w:u w:val="single"/>
        </w:rPr>
      </w:pPr>
      <w:r w:rsidRPr="000C7A6B">
        <w:rPr>
          <w:rFonts w:ascii="Times New Roman" w:hAnsi="Times New Roman" w:cs="Times New Roman"/>
          <w:sz w:val="24"/>
          <w:szCs w:val="24"/>
        </w:rPr>
        <w:t>Взаимодействия с семьями воспитанников</w:t>
      </w:r>
      <w:r w:rsidRPr="000C7A6B">
        <w:rPr>
          <w:rFonts w:ascii="Times New Roman" w:hAnsi="Times New Roman" w:cs="Times New Roman"/>
          <w:b/>
          <w:sz w:val="24"/>
          <w:szCs w:val="24"/>
        </w:rPr>
        <w:t xml:space="preserve"> </w:t>
      </w:r>
      <w:r w:rsidRPr="000C7A6B">
        <w:rPr>
          <w:rFonts w:ascii="Times New Roman" w:hAnsi="Times New Roman" w:cs="Times New Roman"/>
          <w:sz w:val="24"/>
          <w:szCs w:val="24"/>
        </w:rPr>
        <w:t xml:space="preserve">в детском саду  осуществляется по методическому пособию под редакцией Е.С.Евдокимовой «Воспитываем вместе с семьей». </w:t>
      </w:r>
      <w:r w:rsidR="00D33B5A" w:rsidRPr="000C7A6B">
        <w:rPr>
          <w:rFonts w:ascii="Times New Roman" w:hAnsi="Times New Roman" w:cs="Times New Roman"/>
          <w:b/>
          <w:sz w:val="24"/>
          <w:szCs w:val="24"/>
          <w:u w:val="single"/>
        </w:rPr>
        <w:t>План работы с родителями</w:t>
      </w:r>
      <w:r w:rsidR="000C7A6B" w:rsidRPr="000C7A6B">
        <w:rPr>
          <w:rFonts w:ascii="Times New Roman" w:hAnsi="Times New Roman" w:cs="Times New Roman"/>
          <w:b/>
          <w:sz w:val="24"/>
          <w:szCs w:val="24"/>
          <w:u w:val="single"/>
        </w:rPr>
        <w:t xml:space="preserve"> </w:t>
      </w:r>
      <w:r w:rsidR="007E2359">
        <w:rPr>
          <w:rFonts w:ascii="Times New Roman" w:hAnsi="Times New Roman" w:cs="Times New Roman"/>
          <w:b/>
          <w:sz w:val="24"/>
          <w:szCs w:val="24"/>
          <w:u w:val="single"/>
        </w:rPr>
        <w:t xml:space="preserve">и (законными представителями)                                  </w:t>
      </w:r>
      <w:r w:rsidR="000C7A6B" w:rsidRPr="000C7A6B">
        <w:rPr>
          <w:rFonts w:ascii="Times New Roman" w:hAnsi="Times New Roman" w:cs="Times New Roman"/>
          <w:b/>
          <w:sz w:val="24"/>
          <w:szCs w:val="24"/>
          <w:u w:val="single"/>
        </w:rPr>
        <w:t>(Приложение №8</w:t>
      </w:r>
      <w:r w:rsidR="00D33B5A" w:rsidRPr="000C7A6B">
        <w:rPr>
          <w:rFonts w:ascii="Times New Roman" w:hAnsi="Times New Roman" w:cs="Times New Roman"/>
          <w:b/>
          <w:sz w:val="24"/>
          <w:szCs w:val="24"/>
          <w:u w:val="single"/>
        </w:rPr>
        <w:t>)</w:t>
      </w:r>
    </w:p>
    <w:p w:rsidR="00B55DEF" w:rsidRPr="000C7A6B" w:rsidRDefault="00B55DEF" w:rsidP="00245658">
      <w:pPr>
        <w:pStyle w:val="Default"/>
        <w:ind w:firstLine="567"/>
        <w:jc w:val="both"/>
        <w:rPr>
          <w:color w:val="auto"/>
        </w:rPr>
      </w:pPr>
      <w:r w:rsidRPr="000C7A6B">
        <w:rPr>
          <w:color w:val="auto"/>
        </w:rPr>
        <w:t xml:space="preserve">Одним из важных условий реализации основной общеобразовательной программы ДОУ является взаимодействие педагогов с семьей: дети, воспитатели и родители - главные участники педагогического процесса. </w:t>
      </w:r>
    </w:p>
    <w:p w:rsidR="00B55DEF" w:rsidRPr="000C7A6B" w:rsidRDefault="00B55DEF" w:rsidP="00245658">
      <w:pPr>
        <w:pStyle w:val="Default"/>
        <w:ind w:firstLine="567"/>
        <w:jc w:val="both"/>
        <w:rPr>
          <w:color w:val="auto"/>
        </w:rPr>
      </w:pPr>
      <w:r w:rsidRPr="000C7A6B">
        <w:rPr>
          <w:color w:val="auto"/>
        </w:rPr>
        <w:t xml:space="preserve">Сотрудники ДОУ признают семью, как жизненно необходимую среду дошкольника, определяющую путь развития его личности. </w:t>
      </w:r>
    </w:p>
    <w:p w:rsidR="00B55DEF" w:rsidRPr="000C7A6B" w:rsidRDefault="00B55DEF" w:rsidP="00245658">
      <w:pPr>
        <w:pStyle w:val="Default"/>
        <w:ind w:firstLine="567"/>
        <w:jc w:val="both"/>
        <w:rPr>
          <w:color w:val="auto"/>
        </w:rPr>
      </w:pPr>
      <w:r w:rsidRPr="000C7A6B">
        <w:rPr>
          <w:color w:val="auto"/>
        </w:rPr>
        <w:lastRenderedPageBreak/>
        <w:t xml:space="preserve">В современных условиях дошкольное образовательное учреждение является единственным общественным институтом, регулярно и неформально взаимодействующим с семьей, то есть имеющим возможность оказывать на неё определенное влияние. </w:t>
      </w:r>
    </w:p>
    <w:p w:rsidR="00B55DEF" w:rsidRPr="000C7A6B" w:rsidRDefault="00B55DEF" w:rsidP="00245658">
      <w:pPr>
        <w:pStyle w:val="Default"/>
        <w:ind w:firstLine="567"/>
        <w:jc w:val="both"/>
        <w:rPr>
          <w:color w:val="auto"/>
        </w:rPr>
      </w:pPr>
      <w:r w:rsidRPr="000C7A6B">
        <w:rPr>
          <w:color w:val="auto"/>
        </w:rPr>
        <w:t xml:space="preserve">Взаимодействие направлено на совершенствование психолого-педагогической культуры родителей, воспитывающих детей дошкольного возраста и предполагает практико-ориентированные формы взаимодействия педагогов дошкольной образовательной организации с родителями, по формированию психолого-педагогической компетентности родителей. В организации работы по повышению компетентности родителей важная роль принадлежит использованию современных форм взаимодействия. Они применяются, чтобы дать родителям возможность стать активными исследователями собственного родительского поведения, получить опыт нового видения привычных, стереотипных способов воздействия на ребёнка, чтобы использовать его, выстраивая новые родительско-детские взаимоотношения. </w:t>
      </w:r>
    </w:p>
    <w:p w:rsidR="00B55DEF" w:rsidRPr="000C7A6B" w:rsidRDefault="000D1A1D" w:rsidP="00245658">
      <w:pPr>
        <w:spacing w:after="0" w:line="240" w:lineRule="auto"/>
        <w:jc w:val="both"/>
        <w:rPr>
          <w:rFonts w:ascii="Times New Roman" w:hAnsi="Times New Roman" w:cs="Times New Roman"/>
          <w:b/>
          <w:bCs/>
          <w:sz w:val="24"/>
          <w:szCs w:val="24"/>
        </w:rPr>
      </w:pPr>
      <w:r w:rsidRPr="000C7A6B">
        <w:rPr>
          <w:rFonts w:ascii="Times New Roman" w:hAnsi="Times New Roman" w:cs="Times New Roman"/>
          <w:b/>
          <w:bCs/>
          <w:sz w:val="24"/>
          <w:szCs w:val="24"/>
        </w:rPr>
        <w:t>с</w:t>
      </w:r>
      <w:r w:rsidR="00B55DEF" w:rsidRPr="000C7A6B">
        <w:rPr>
          <w:rFonts w:ascii="Times New Roman" w:hAnsi="Times New Roman" w:cs="Times New Roman"/>
          <w:b/>
          <w:bCs/>
          <w:sz w:val="24"/>
          <w:szCs w:val="24"/>
        </w:rPr>
        <w:t xml:space="preserve">сылка </w:t>
      </w:r>
      <w:r w:rsidRPr="000C7A6B">
        <w:rPr>
          <w:rFonts w:ascii="Times New Roman" w:hAnsi="Times New Roman" w:cs="Times New Roman"/>
          <w:b/>
          <w:bCs/>
          <w:sz w:val="24"/>
          <w:szCs w:val="24"/>
        </w:rPr>
        <w:t>с ООП (</w:t>
      </w:r>
      <w:r w:rsidR="00B55DEF" w:rsidRPr="000C7A6B">
        <w:rPr>
          <w:rFonts w:ascii="Times New Roman" w:hAnsi="Times New Roman" w:cs="Times New Roman"/>
          <w:b/>
          <w:bCs/>
          <w:sz w:val="24"/>
          <w:szCs w:val="24"/>
        </w:rPr>
        <w:t>ст. 152)</w:t>
      </w:r>
      <w:r w:rsidR="00D33B5A" w:rsidRPr="000C7A6B">
        <w:rPr>
          <w:rFonts w:ascii="Times New Roman" w:hAnsi="Times New Roman" w:cs="Times New Roman"/>
          <w:b/>
          <w:bCs/>
          <w:sz w:val="24"/>
          <w:szCs w:val="24"/>
        </w:rPr>
        <w:t xml:space="preserve"> </w:t>
      </w:r>
    </w:p>
    <w:p w:rsidR="00B55DEF" w:rsidRPr="000C7A6B" w:rsidRDefault="00B55DEF" w:rsidP="00245658">
      <w:pPr>
        <w:spacing w:after="0" w:line="240" w:lineRule="auto"/>
        <w:jc w:val="both"/>
        <w:rPr>
          <w:rFonts w:ascii="Times New Roman" w:hAnsi="Times New Roman" w:cs="Times New Roman"/>
          <w:b/>
          <w:bCs/>
          <w:sz w:val="24"/>
          <w:szCs w:val="24"/>
        </w:rPr>
      </w:pPr>
    </w:p>
    <w:p w:rsidR="00E41C08" w:rsidRPr="000C7A6B" w:rsidRDefault="00E41C08" w:rsidP="00245658">
      <w:pPr>
        <w:spacing w:after="0" w:line="240" w:lineRule="auto"/>
        <w:jc w:val="both"/>
        <w:rPr>
          <w:rFonts w:ascii="Times New Roman" w:hAnsi="Times New Roman" w:cs="Times New Roman"/>
          <w:b/>
          <w:bCs/>
          <w:sz w:val="24"/>
          <w:szCs w:val="24"/>
        </w:rPr>
      </w:pPr>
    </w:p>
    <w:p w:rsidR="00B55DEF" w:rsidRPr="000C7A6B" w:rsidRDefault="000A4626" w:rsidP="00245658">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F05865" w:rsidRPr="000C7A6B">
        <w:rPr>
          <w:rFonts w:ascii="Times New Roman" w:hAnsi="Times New Roman" w:cs="Times New Roman"/>
          <w:b/>
          <w:bCs/>
          <w:sz w:val="24"/>
          <w:szCs w:val="24"/>
          <w:lang w:val="en-US"/>
        </w:rPr>
        <w:t>III</w:t>
      </w:r>
      <w:r w:rsidR="00F05865" w:rsidRPr="00EE393B">
        <w:rPr>
          <w:rFonts w:ascii="Times New Roman" w:hAnsi="Times New Roman" w:cs="Times New Roman"/>
          <w:b/>
          <w:bCs/>
          <w:sz w:val="24"/>
          <w:szCs w:val="24"/>
        </w:rPr>
        <w:t>.</w:t>
      </w:r>
      <w:r w:rsidR="00EE393B">
        <w:rPr>
          <w:rFonts w:ascii="Times New Roman" w:hAnsi="Times New Roman" w:cs="Times New Roman"/>
          <w:b/>
          <w:bCs/>
          <w:sz w:val="24"/>
          <w:szCs w:val="24"/>
        </w:rPr>
        <w:t xml:space="preserve"> ОРГАНИЗАЦИОННЫЙ РАЗДЕЛ</w:t>
      </w:r>
    </w:p>
    <w:p w:rsidR="00F05865" w:rsidRPr="000C7A6B" w:rsidRDefault="00F05865" w:rsidP="00245658">
      <w:pPr>
        <w:spacing w:after="0" w:line="240" w:lineRule="auto"/>
        <w:jc w:val="both"/>
        <w:rPr>
          <w:rFonts w:ascii="Times New Roman" w:hAnsi="Times New Roman" w:cs="Times New Roman"/>
          <w:b/>
          <w:bCs/>
          <w:sz w:val="24"/>
          <w:szCs w:val="24"/>
        </w:rPr>
      </w:pPr>
    </w:p>
    <w:p w:rsidR="00F05865" w:rsidRPr="00FE482E" w:rsidRDefault="000A4626" w:rsidP="00245658">
      <w:pPr>
        <w:pStyle w:val="af1"/>
        <w:jc w:val="both"/>
        <w:rPr>
          <w:b/>
          <w:bCs/>
          <w:color w:val="000000"/>
        </w:rPr>
      </w:pPr>
      <w:r>
        <w:rPr>
          <w:b/>
          <w:bCs/>
        </w:rPr>
        <w:t>3.1</w:t>
      </w:r>
      <w:r w:rsidR="00F05865" w:rsidRPr="000C7A6B">
        <w:rPr>
          <w:b/>
          <w:bCs/>
        </w:rPr>
        <w:t>.</w:t>
      </w:r>
      <w:r w:rsidR="00F05865" w:rsidRPr="00FE482E">
        <w:rPr>
          <w:b/>
          <w:bCs/>
          <w:color w:val="000000"/>
        </w:rPr>
        <w:t>Особенности организации развивающей предметно-пространственной среды</w:t>
      </w:r>
    </w:p>
    <w:p w:rsidR="00F05865" w:rsidRPr="000C7A6B" w:rsidRDefault="00F05865" w:rsidP="00245658">
      <w:pPr>
        <w:pStyle w:val="af1"/>
        <w:ind w:firstLine="709"/>
        <w:jc w:val="both"/>
      </w:pPr>
      <w:r w:rsidRPr="000C7A6B">
        <w:t>Развивающая предметно-пространственная среда – часть образовательной среды и фактор,</w:t>
      </w:r>
      <w:r w:rsidRPr="000C7A6B">
        <w:rPr>
          <w:spacing w:val="1"/>
        </w:rPr>
        <w:t xml:space="preserve"> </w:t>
      </w:r>
      <w:r w:rsidRPr="000C7A6B">
        <w:t>мощно обогащающий развитие детей. РППС выступает основой для разнообразной,</w:t>
      </w:r>
      <w:r w:rsidRPr="000C7A6B">
        <w:rPr>
          <w:spacing w:val="1"/>
        </w:rPr>
        <w:t xml:space="preserve"> </w:t>
      </w:r>
      <w:r w:rsidRPr="000C7A6B">
        <w:t>разносторонне</w:t>
      </w:r>
      <w:r w:rsidRPr="000C7A6B">
        <w:rPr>
          <w:spacing w:val="1"/>
        </w:rPr>
        <w:t xml:space="preserve"> </w:t>
      </w:r>
      <w:r w:rsidRPr="000C7A6B">
        <w:t>развивающей,</w:t>
      </w:r>
      <w:r w:rsidRPr="000C7A6B">
        <w:rPr>
          <w:spacing w:val="1"/>
        </w:rPr>
        <w:t xml:space="preserve"> </w:t>
      </w:r>
      <w:r w:rsidRPr="000C7A6B">
        <w:t>содержательной</w:t>
      </w:r>
      <w:r w:rsidRPr="000C7A6B">
        <w:rPr>
          <w:spacing w:val="1"/>
        </w:rPr>
        <w:t xml:space="preserve"> </w:t>
      </w:r>
      <w:r w:rsidRPr="000C7A6B">
        <w:t>и</w:t>
      </w:r>
      <w:r w:rsidRPr="000C7A6B">
        <w:rPr>
          <w:spacing w:val="1"/>
        </w:rPr>
        <w:t xml:space="preserve"> </w:t>
      </w:r>
      <w:r w:rsidRPr="000C7A6B">
        <w:t>привлекательной</w:t>
      </w:r>
      <w:r w:rsidRPr="000C7A6B">
        <w:rPr>
          <w:spacing w:val="1"/>
        </w:rPr>
        <w:t xml:space="preserve"> </w:t>
      </w:r>
      <w:r w:rsidRPr="000C7A6B">
        <w:t>для</w:t>
      </w:r>
      <w:r w:rsidRPr="000C7A6B">
        <w:rPr>
          <w:spacing w:val="1"/>
        </w:rPr>
        <w:t xml:space="preserve"> </w:t>
      </w:r>
      <w:r w:rsidRPr="000C7A6B">
        <w:t>каждого</w:t>
      </w:r>
      <w:r w:rsidRPr="000C7A6B">
        <w:rPr>
          <w:spacing w:val="1"/>
        </w:rPr>
        <w:t xml:space="preserve"> </w:t>
      </w:r>
      <w:r w:rsidRPr="000C7A6B">
        <w:t>ребенка</w:t>
      </w:r>
      <w:r w:rsidRPr="000C7A6B">
        <w:rPr>
          <w:spacing w:val="-57"/>
        </w:rPr>
        <w:t xml:space="preserve"> </w:t>
      </w:r>
      <w:r w:rsidRPr="000C7A6B">
        <w:t>деятельности.</w:t>
      </w:r>
    </w:p>
    <w:p w:rsidR="00F05865" w:rsidRPr="000C7A6B" w:rsidRDefault="00F05865" w:rsidP="00B365E3">
      <w:pPr>
        <w:pStyle w:val="af1"/>
        <w:spacing w:after="0"/>
        <w:ind w:firstLine="709"/>
        <w:jc w:val="both"/>
      </w:pPr>
      <w:r w:rsidRPr="000C7A6B">
        <w:t>Развивающая</w:t>
      </w:r>
      <w:r w:rsidRPr="000C7A6B">
        <w:rPr>
          <w:spacing w:val="1"/>
        </w:rPr>
        <w:t xml:space="preserve"> </w:t>
      </w:r>
      <w:r w:rsidRPr="000C7A6B">
        <w:t>предметно-пространственная</w:t>
      </w:r>
      <w:r w:rsidRPr="000C7A6B">
        <w:rPr>
          <w:spacing w:val="1"/>
        </w:rPr>
        <w:t xml:space="preserve"> </w:t>
      </w:r>
      <w:r w:rsidRPr="000C7A6B">
        <w:t>среда</w:t>
      </w:r>
      <w:r w:rsidRPr="000C7A6B">
        <w:rPr>
          <w:spacing w:val="1"/>
        </w:rPr>
        <w:t xml:space="preserve"> </w:t>
      </w:r>
      <w:r w:rsidRPr="000C7A6B">
        <w:t>(далее</w:t>
      </w:r>
      <w:r w:rsidRPr="000C7A6B">
        <w:rPr>
          <w:spacing w:val="1"/>
        </w:rPr>
        <w:t xml:space="preserve"> </w:t>
      </w:r>
      <w:r w:rsidRPr="000C7A6B">
        <w:t>-</w:t>
      </w:r>
      <w:r w:rsidRPr="000C7A6B">
        <w:rPr>
          <w:spacing w:val="1"/>
        </w:rPr>
        <w:t xml:space="preserve"> </w:t>
      </w:r>
      <w:r w:rsidRPr="000C7A6B">
        <w:t>РППС)</w:t>
      </w:r>
      <w:r w:rsidRPr="000C7A6B">
        <w:rPr>
          <w:spacing w:val="1"/>
        </w:rPr>
        <w:t xml:space="preserve"> </w:t>
      </w:r>
      <w:r w:rsidRPr="000C7A6B">
        <w:t>представляет</w:t>
      </w:r>
      <w:r w:rsidRPr="000C7A6B">
        <w:rPr>
          <w:spacing w:val="1"/>
        </w:rPr>
        <w:t xml:space="preserve"> </w:t>
      </w:r>
      <w:r w:rsidRPr="000C7A6B">
        <w:t>собой</w:t>
      </w:r>
      <w:r w:rsidRPr="000C7A6B">
        <w:rPr>
          <w:spacing w:val="1"/>
        </w:rPr>
        <w:t xml:space="preserve"> </w:t>
      </w:r>
      <w:r w:rsidRPr="000C7A6B">
        <w:t>единство</w:t>
      </w:r>
      <w:r w:rsidRPr="000C7A6B">
        <w:rPr>
          <w:spacing w:val="12"/>
        </w:rPr>
        <w:t xml:space="preserve"> </w:t>
      </w:r>
      <w:r w:rsidRPr="000C7A6B">
        <w:t>специально</w:t>
      </w:r>
      <w:r w:rsidRPr="000C7A6B">
        <w:rPr>
          <w:spacing w:val="12"/>
        </w:rPr>
        <w:t xml:space="preserve"> </w:t>
      </w:r>
      <w:r w:rsidRPr="000C7A6B">
        <w:t>организованного</w:t>
      </w:r>
      <w:r w:rsidRPr="000C7A6B">
        <w:rPr>
          <w:spacing w:val="10"/>
        </w:rPr>
        <w:t xml:space="preserve"> </w:t>
      </w:r>
      <w:r w:rsidRPr="000C7A6B">
        <w:t>пространства</w:t>
      </w:r>
      <w:r w:rsidRPr="000C7A6B">
        <w:rPr>
          <w:spacing w:val="12"/>
        </w:rPr>
        <w:t xml:space="preserve"> </w:t>
      </w:r>
      <w:r w:rsidRPr="000C7A6B">
        <w:t>как</w:t>
      </w:r>
      <w:r w:rsidRPr="000C7A6B">
        <w:rPr>
          <w:spacing w:val="13"/>
        </w:rPr>
        <w:t xml:space="preserve"> </w:t>
      </w:r>
      <w:r w:rsidRPr="000C7A6B">
        <w:t>внешнего</w:t>
      </w:r>
      <w:r w:rsidRPr="000C7A6B">
        <w:rPr>
          <w:spacing w:val="12"/>
        </w:rPr>
        <w:t xml:space="preserve"> </w:t>
      </w:r>
      <w:r w:rsidRPr="000C7A6B">
        <w:t>(территория),</w:t>
      </w:r>
      <w:r w:rsidRPr="000C7A6B">
        <w:rPr>
          <w:spacing w:val="11"/>
        </w:rPr>
        <w:t xml:space="preserve"> </w:t>
      </w:r>
      <w:r w:rsidRPr="000C7A6B">
        <w:t>так</w:t>
      </w:r>
      <w:r w:rsidRPr="000C7A6B">
        <w:rPr>
          <w:spacing w:val="-58"/>
        </w:rPr>
        <w:t xml:space="preserve"> </w:t>
      </w:r>
      <w:r w:rsidRPr="000C7A6B">
        <w:t>и</w:t>
      </w:r>
      <w:r w:rsidRPr="000C7A6B">
        <w:rPr>
          <w:spacing w:val="1"/>
        </w:rPr>
        <w:t xml:space="preserve"> </w:t>
      </w:r>
      <w:r w:rsidRPr="000C7A6B">
        <w:t>внутреннего</w:t>
      </w:r>
      <w:r w:rsidRPr="000C7A6B">
        <w:rPr>
          <w:spacing w:val="1"/>
        </w:rPr>
        <w:t xml:space="preserve"> </w:t>
      </w:r>
      <w:r w:rsidRPr="000C7A6B">
        <w:t>(групповые,</w:t>
      </w:r>
      <w:r w:rsidRPr="000C7A6B">
        <w:rPr>
          <w:spacing w:val="1"/>
        </w:rPr>
        <w:t xml:space="preserve"> </w:t>
      </w:r>
      <w:r w:rsidRPr="000C7A6B">
        <w:t>специализированные,</w:t>
      </w:r>
      <w:r w:rsidRPr="000C7A6B">
        <w:rPr>
          <w:spacing w:val="1"/>
        </w:rPr>
        <w:t xml:space="preserve"> </w:t>
      </w:r>
      <w:r w:rsidRPr="000C7A6B">
        <w:t>технологические,</w:t>
      </w:r>
      <w:r w:rsidRPr="000C7A6B">
        <w:rPr>
          <w:spacing w:val="1"/>
        </w:rPr>
        <w:t xml:space="preserve"> </w:t>
      </w:r>
      <w:r w:rsidRPr="000C7A6B">
        <w:t>административные</w:t>
      </w:r>
      <w:r w:rsidRPr="000C7A6B">
        <w:rPr>
          <w:spacing w:val="1"/>
        </w:rPr>
        <w:t xml:space="preserve"> </w:t>
      </w:r>
      <w:r w:rsidRPr="000C7A6B">
        <w:t>и</w:t>
      </w:r>
      <w:r w:rsidRPr="000C7A6B">
        <w:rPr>
          <w:spacing w:val="1"/>
        </w:rPr>
        <w:t xml:space="preserve"> </w:t>
      </w:r>
      <w:r w:rsidRPr="000C7A6B">
        <w:t>иные</w:t>
      </w:r>
      <w:r w:rsidRPr="000C7A6B">
        <w:rPr>
          <w:spacing w:val="1"/>
        </w:rPr>
        <w:t xml:space="preserve"> </w:t>
      </w:r>
      <w:r w:rsidRPr="000C7A6B">
        <w:t>пространства),</w:t>
      </w:r>
      <w:r w:rsidRPr="000C7A6B">
        <w:rPr>
          <w:spacing w:val="1"/>
        </w:rPr>
        <w:t xml:space="preserve"> </w:t>
      </w:r>
      <w:r w:rsidRPr="000C7A6B">
        <w:t>материалов,</w:t>
      </w:r>
      <w:r w:rsidRPr="000C7A6B">
        <w:rPr>
          <w:spacing w:val="1"/>
        </w:rPr>
        <w:t xml:space="preserve"> </w:t>
      </w:r>
      <w:r w:rsidRPr="000C7A6B">
        <w:t>оборудования,</w:t>
      </w:r>
      <w:r w:rsidRPr="000C7A6B">
        <w:rPr>
          <w:spacing w:val="1"/>
        </w:rPr>
        <w:t xml:space="preserve"> </w:t>
      </w:r>
      <w:r w:rsidRPr="000C7A6B">
        <w:t>электронных</w:t>
      </w:r>
      <w:r w:rsidRPr="000C7A6B">
        <w:rPr>
          <w:spacing w:val="1"/>
        </w:rPr>
        <w:t xml:space="preserve"> </w:t>
      </w:r>
      <w:r w:rsidRPr="000C7A6B">
        <w:t>образовательных</w:t>
      </w:r>
      <w:r w:rsidRPr="000C7A6B">
        <w:rPr>
          <w:spacing w:val="1"/>
        </w:rPr>
        <w:t xml:space="preserve"> </w:t>
      </w:r>
      <w:r w:rsidRPr="000C7A6B">
        <w:t>ресурсов</w:t>
      </w:r>
      <w:r w:rsidRPr="000C7A6B">
        <w:rPr>
          <w:spacing w:val="1"/>
        </w:rPr>
        <w:t xml:space="preserve"> </w:t>
      </w:r>
      <w:r w:rsidRPr="000C7A6B">
        <w:t>и</w:t>
      </w:r>
      <w:r w:rsidRPr="000C7A6B">
        <w:rPr>
          <w:spacing w:val="1"/>
        </w:rPr>
        <w:t xml:space="preserve"> </w:t>
      </w:r>
      <w:r w:rsidRPr="000C7A6B">
        <w:t>средств</w:t>
      </w:r>
      <w:r w:rsidRPr="000C7A6B">
        <w:rPr>
          <w:spacing w:val="1"/>
        </w:rPr>
        <w:t xml:space="preserve"> </w:t>
      </w:r>
      <w:r w:rsidRPr="000C7A6B">
        <w:t>обучения</w:t>
      </w:r>
      <w:r w:rsidRPr="000C7A6B">
        <w:rPr>
          <w:spacing w:val="1"/>
        </w:rPr>
        <w:t xml:space="preserve"> </w:t>
      </w:r>
      <w:r w:rsidRPr="000C7A6B">
        <w:t>и</w:t>
      </w:r>
      <w:r w:rsidRPr="000C7A6B">
        <w:rPr>
          <w:spacing w:val="1"/>
        </w:rPr>
        <w:t xml:space="preserve"> </w:t>
      </w:r>
      <w:r w:rsidRPr="000C7A6B">
        <w:t>воспитания</w:t>
      </w:r>
      <w:r w:rsidRPr="000C7A6B">
        <w:rPr>
          <w:spacing w:val="1"/>
        </w:rPr>
        <w:t xml:space="preserve"> </w:t>
      </w:r>
      <w:r w:rsidRPr="000C7A6B">
        <w:t>детей</w:t>
      </w:r>
      <w:r w:rsidRPr="000C7A6B">
        <w:rPr>
          <w:spacing w:val="1"/>
        </w:rPr>
        <w:t xml:space="preserve"> </w:t>
      </w:r>
      <w:r w:rsidRPr="000C7A6B">
        <w:t>дошкольного</w:t>
      </w:r>
      <w:r w:rsidRPr="000C7A6B">
        <w:rPr>
          <w:spacing w:val="1"/>
        </w:rPr>
        <w:t xml:space="preserve"> </w:t>
      </w:r>
      <w:r w:rsidRPr="000C7A6B">
        <w:t>возраста,</w:t>
      </w:r>
      <w:r w:rsidRPr="000C7A6B">
        <w:rPr>
          <w:spacing w:val="1"/>
        </w:rPr>
        <w:t xml:space="preserve"> </w:t>
      </w:r>
      <w:r w:rsidRPr="000C7A6B">
        <w:t>охраны</w:t>
      </w:r>
      <w:r w:rsidRPr="000C7A6B">
        <w:rPr>
          <w:spacing w:val="1"/>
        </w:rPr>
        <w:t xml:space="preserve"> </w:t>
      </w:r>
      <w:r w:rsidRPr="000C7A6B">
        <w:t>и</w:t>
      </w:r>
      <w:r w:rsidRPr="000C7A6B">
        <w:rPr>
          <w:spacing w:val="1"/>
        </w:rPr>
        <w:t xml:space="preserve"> </w:t>
      </w:r>
      <w:r w:rsidRPr="000C7A6B">
        <w:t>укрепления</w:t>
      </w:r>
      <w:r w:rsidRPr="000C7A6B">
        <w:rPr>
          <w:spacing w:val="1"/>
        </w:rPr>
        <w:t xml:space="preserve"> </w:t>
      </w:r>
      <w:r w:rsidRPr="000C7A6B">
        <w:t>их</w:t>
      </w:r>
      <w:r w:rsidRPr="000C7A6B">
        <w:rPr>
          <w:spacing w:val="60"/>
        </w:rPr>
        <w:t xml:space="preserve"> </w:t>
      </w:r>
      <w:r w:rsidRPr="000C7A6B">
        <w:t>здоровья,</w:t>
      </w:r>
      <w:r w:rsidRPr="000C7A6B">
        <w:rPr>
          <w:spacing w:val="1"/>
        </w:rPr>
        <w:t xml:space="preserve"> </w:t>
      </w:r>
      <w:r w:rsidRPr="000C7A6B">
        <w:t>материалов</w:t>
      </w:r>
      <w:r w:rsidRPr="000C7A6B">
        <w:rPr>
          <w:spacing w:val="1"/>
        </w:rPr>
        <w:t xml:space="preserve"> </w:t>
      </w:r>
      <w:r w:rsidRPr="000C7A6B">
        <w:t>для</w:t>
      </w:r>
      <w:r w:rsidRPr="000C7A6B">
        <w:rPr>
          <w:spacing w:val="1"/>
        </w:rPr>
        <w:t xml:space="preserve"> </w:t>
      </w:r>
      <w:r w:rsidRPr="000C7A6B">
        <w:t>организации</w:t>
      </w:r>
      <w:r w:rsidRPr="000C7A6B">
        <w:rPr>
          <w:spacing w:val="1"/>
        </w:rPr>
        <w:t xml:space="preserve"> </w:t>
      </w:r>
      <w:r w:rsidRPr="000C7A6B">
        <w:t>самостоятельной</w:t>
      </w:r>
      <w:r w:rsidRPr="000C7A6B">
        <w:rPr>
          <w:spacing w:val="1"/>
        </w:rPr>
        <w:t xml:space="preserve"> </w:t>
      </w:r>
      <w:r w:rsidRPr="000C7A6B">
        <w:t>творческой</w:t>
      </w:r>
      <w:r w:rsidRPr="000C7A6B">
        <w:rPr>
          <w:spacing w:val="1"/>
        </w:rPr>
        <w:t xml:space="preserve"> </w:t>
      </w:r>
      <w:r w:rsidRPr="000C7A6B">
        <w:t>деятельности</w:t>
      </w:r>
      <w:r w:rsidRPr="000C7A6B">
        <w:rPr>
          <w:spacing w:val="1"/>
        </w:rPr>
        <w:t xml:space="preserve"> </w:t>
      </w:r>
      <w:r w:rsidRPr="000C7A6B">
        <w:t>детей.</w:t>
      </w:r>
      <w:r w:rsidRPr="000C7A6B">
        <w:rPr>
          <w:spacing w:val="1"/>
        </w:rPr>
        <w:t xml:space="preserve"> </w:t>
      </w:r>
      <w:r w:rsidRPr="000C7A6B">
        <w:t>РППС</w:t>
      </w:r>
      <w:r w:rsidRPr="000C7A6B">
        <w:rPr>
          <w:spacing w:val="1"/>
        </w:rPr>
        <w:t xml:space="preserve"> </w:t>
      </w:r>
      <w:r w:rsidRPr="000C7A6B">
        <w:t>создает</w:t>
      </w:r>
      <w:r w:rsidRPr="000C7A6B">
        <w:rPr>
          <w:spacing w:val="1"/>
        </w:rPr>
        <w:t xml:space="preserve"> </w:t>
      </w:r>
      <w:r w:rsidRPr="000C7A6B">
        <w:t>возможности для учета особенностей, возможностей и интересов детей, коррекции недостатков их</w:t>
      </w:r>
      <w:r w:rsidRPr="000C7A6B">
        <w:rPr>
          <w:spacing w:val="-57"/>
        </w:rPr>
        <w:t xml:space="preserve"> </w:t>
      </w:r>
      <w:r w:rsidRPr="000C7A6B">
        <w:t>развития.</w:t>
      </w:r>
    </w:p>
    <w:p w:rsidR="00F05865" w:rsidRPr="000C7A6B" w:rsidRDefault="00F05865" w:rsidP="00B365E3">
      <w:pPr>
        <w:pStyle w:val="af1"/>
        <w:spacing w:after="0"/>
        <w:ind w:firstLine="709"/>
        <w:jc w:val="both"/>
      </w:pPr>
      <w:r w:rsidRPr="000C7A6B">
        <w:t>РППС организована как единое пространство, все компоненты которого,  согласованы между собой по содержанию, масштабу, художественному</w:t>
      </w:r>
      <w:r w:rsidRPr="000C7A6B">
        <w:rPr>
          <w:spacing w:val="1"/>
        </w:rPr>
        <w:t xml:space="preserve"> </w:t>
      </w:r>
      <w:r w:rsidRPr="000C7A6B">
        <w:t>решению.</w:t>
      </w:r>
    </w:p>
    <w:p w:rsidR="00F05865" w:rsidRPr="000C7A6B" w:rsidRDefault="00F05865" w:rsidP="00B365E3">
      <w:pPr>
        <w:pStyle w:val="af1"/>
        <w:spacing w:after="0"/>
        <w:ind w:firstLine="709"/>
        <w:jc w:val="both"/>
      </w:pPr>
      <w:r w:rsidRPr="000C7A6B">
        <w:t>При</w:t>
      </w:r>
      <w:r w:rsidRPr="000C7A6B">
        <w:rPr>
          <w:spacing w:val="-5"/>
        </w:rPr>
        <w:t xml:space="preserve"> </w:t>
      </w:r>
      <w:r w:rsidRPr="000C7A6B">
        <w:t>проектировании</w:t>
      </w:r>
      <w:r w:rsidRPr="000C7A6B">
        <w:rPr>
          <w:spacing w:val="-5"/>
        </w:rPr>
        <w:t xml:space="preserve"> </w:t>
      </w:r>
      <w:r w:rsidRPr="000C7A6B">
        <w:t>РППС</w:t>
      </w:r>
      <w:r w:rsidRPr="000C7A6B">
        <w:rPr>
          <w:spacing w:val="-5"/>
        </w:rPr>
        <w:t xml:space="preserve"> </w:t>
      </w:r>
      <w:r w:rsidRPr="000C7A6B">
        <w:t>учтены:</w:t>
      </w:r>
    </w:p>
    <w:p w:rsidR="00F05865" w:rsidRPr="000C7A6B" w:rsidRDefault="00F05865" w:rsidP="00B365E3">
      <w:pPr>
        <w:pStyle w:val="a8"/>
        <w:widowControl w:val="0"/>
        <w:numPr>
          <w:ilvl w:val="0"/>
          <w:numId w:val="35"/>
        </w:numPr>
        <w:tabs>
          <w:tab w:val="left" w:pos="1114"/>
        </w:tabs>
        <w:autoSpaceDE w:val="0"/>
        <w:autoSpaceDN w:val="0"/>
        <w:spacing w:after="0" w:line="240" w:lineRule="auto"/>
        <w:ind w:left="0" w:firstLine="709"/>
        <w:jc w:val="both"/>
        <w:rPr>
          <w:rFonts w:ascii="Times New Roman" w:hAnsi="Times New Roman" w:cs="Times New Roman"/>
          <w:sz w:val="24"/>
          <w:szCs w:val="24"/>
        </w:rPr>
      </w:pPr>
      <w:r w:rsidRPr="000C7A6B">
        <w:rPr>
          <w:rFonts w:ascii="Times New Roman" w:hAnsi="Times New Roman" w:cs="Times New Roman"/>
          <w:sz w:val="24"/>
          <w:szCs w:val="24"/>
        </w:rPr>
        <w:t>этнопсихологические, социокультурные, культурно-исторические и природно-</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климатические условия;</w:t>
      </w:r>
    </w:p>
    <w:p w:rsidR="00F05865" w:rsidRPr="000C7A6B" w:rsidRDefault="00F05865" w:rsidP="00B365E3">
      <w:pPr>
        <w:pStyle w:val="a8"/>
        <w:widowControl w:val="0"/>
        <w:numPr>
          <w:ilvl w:val="0"/>
          <w:numId w:val="35"/>
        </w:numPr>
        <w:tabs>
          <w:tab w:val="left" w:pos="1118"/>
        </w:tabs>
        <w:autoSpaceDE w:val="0"/>
        <w:autoSpaceDN w:val="0"/>
        <w:spacing w:after="0" w:line="240" w:lineRule="auto"/>
        <w:ind w:left="0" w:firstLine="709"/>
        <w:jc w:val="both"/>
        <w:rPr>
          <w:rFonts w:ascii="Times New Roman" w:hAnsi="Times New Roman" w:cs="Times New Roman"/>
          <w:sz w:val="24"/>
          <w:szCs w:val="24"/>
        </w:rPr>
      </w:pPr>
      <w:r w:rsidRPr="000C7A6B">
        <w:rPr>
          <w:rFonts w:ascii="Times New Roman" w:hAnsi="Times New Roman" w:cs="Times New Roman"/>
          <w:sz w:val="24"/>
          <w:szCs w:val="24"/>
        </w:rPr>
        <w:t>возраст, опыт,</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уровень развития детей и особенностей их</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деятельности</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 содержание</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воспитания</w:t>
      </w:r>
      <w:r w:rsidRPr="000C7A6B">
        <w:rPr>
          <w:rFonts w:ascii="Times New Roman" w:hAnsi="Times New Roman" w:cs="Times New Roman"/>
          <w:spacing w:val="-4"/>
          <w:sz w:val="24"/>
          <w:szCs w:val="24"/>
        </w:rPr>
        <w:t xml:space="preserve"> </w:t>
      </w:r>
      <w:r w:rsidRPr="000C7A6B">
        <w:rPr>
          <w:rFonts w:ascii="Times New Roman" w:hAnsi="Times New Roman" w:cs="Times New Roman"/>
          <w:sz w:val="24"/>
          <w:szCs w:val="24"/>
        </w:rPr>
        <w:t>и образования;</w:t>
      </w:r>
    </w:p>
    <w:p w:rsidR="00F05865" w:rsidRPr="000C7A6B" w:rsidRDefault="00F05865" w:rsidP="00B365E3">
      <w:pPr>
        <w:pStyle w:val="a8"/>
        <w:widowControl w:val="0"/>
        <w:numPr>
          <w:ilvl w:val="0"/>
          <w:numId w:val="35"/>
        </w:numPr>
        <w:tabs>
          <w:tab w:val="left" w:pos="1061"/>
        </w:tabs>
        <w:autoSpaceDE w:val="0"/>
        <w:autoSpaceDN w:val="0"/>
        <w:spacing w:after="0" w:line="240" w:lineRule="auto"/>
        <w:ind w:left="0" w:firstLine="709"/>
        <w:jc w:val="both"/>
        <w:rPr>
          <w:rFonts w:ascii="Times New Roman" w:hAnsi="Times New Roman" w:cs="Times New Roman"/>
          <w:sz w:val="24"/>
          <w:szCs w:val="24"/>
        </w:rPr>
      </w:pPr>
      <w:r w:rsidRPr="000C7A6B">
        <w:rPr>
          <w:rFonts w:ascii="Times New Roman" w:hAnsi="Times New Roman" w:cs="Times New Roman"/>
          <w:sz w:val="24"/>
          <w:szCs w:val="24"/>
        </w:rPr>
        <w:t>задачи</w:t>
      </w:r>
      <w:r w:rsidRPr="000C7A6B">
        <w:rPr>
          <w:rFonts w:ascii="Times New Roman" w:hAnsi="Times New Roman" w:cs="Times New Roman"/>
          <w:spacing w:val="-4"/>
          <w:sz w:val="24"/>
          <w:szCs w:val="24"/>
        </w:rPr>
        <w:t xml:space="preserve"> </w:t>
      </w:r>
      <w:r w:rsidRPr="000C7A6B">
        <w:rPr>
          <w:rFonts w:ascii="Times New Roman" w:hAnsi="Times New Roman" w:cs="Times New Roman"/>
          <w:sz w:val="24"/>
          <w:szCs w:val="24"/>
        </w:rPr>
        <w:t>образовательной</w:t>
      </w:r>
      <w:r w:rsidRPr="000C7A6B">
        <w:rPr>
          <w:rFonts w:ascii="Times New Roman" w:hAnsi="Times New Roman" w:cs="Times New Roman"/>
          <w:spacing w:val="-3"/>
          <w:sz w:val="24"/>
          <w:szCs w:val="24"/>
        </w:rPr>
        <w:t xml:space="preserve"> </w:t>
      </w:r>
      <w:r w:rsidRPr="000C7A6B">
        <w:rPr>
          <w:rFonts w:ascii="Times New Roman" w:hAnsi="Times New Roman" w:cs="Times New Roman"/>
          <w:sz w:val="24"/>
          <w:szCs w:val="24"/>
        </w:rPr>
        <w:t>программы</w:t>
      </w:r>
      <w:r w:rsidRPr="000C7A6B">
        <w:rPr>
          <w:rFonts w:ascii="Times New Roman" w:hAnsi="Times New Roman" w:cs="Times New Roman"/>
          <w:spacing w:val="-4"/>
          <w:sz w:val="24"/>
          <w:szCs w:val="24"/>
        </w:rPr>
        <w:t xml:space="preserve"> </w:t>
      </w:r>
      <w:r w:rsidRPr="000C7A6B">
        <w:rPr>
          <w:rFonts w:ascii="Times New Roman" w:hAnsi="Times New Roman" w:cs="Times New Roman"/>
          <w:sz w:val="24"/>
          <w:szCs w:val="24"/>
        </w:rPr>
        <w:t>для</w:t>
      </w:r>
      <w:r w:rsidRPr="000C7A6B">
        <w:rPr>
          <w:rFonts w:ascii="Times New Roman" w:hAnsi="Times New Roman" w:cs="Times New Roman"/>
          <w:spacing w:val="-3"/>
          <w:sz w:val="24"/>
          <w:szCs w:val="24"/>
        </w:rPr>
        <w:t xml:space="preserve"> </w:t>
      </w:r>
      <w:r w:rsidRPr="000C7A6B">
        <w:rPr>
          <w:rFonts w:ascii="Times New Roman" w:hAnsi="Times New Roman" w:cs="Times New Roman"/>
          <w:sz w:val="24"/>
          <w:szCs w:val="24"/>
        </w:rPr>
        <w:t>разных</w:t>
      </w:r>
      <w:r w:rsidRPr="000C7A6B">
        <w:rPr>
          <w:rFonts w:ascii="Times New Roman" w:hAnsi="Times New Roman" w:cs="Times New Roman"/>
          <w:spacing w:val="-2"/>
          <w:sz w:val="24"/>
          <w:szCs w:val="24"/>
        </w:rPr>
        <w:t xml:space="preserve"> </w:t>
      </w:r>
      <w:r w:rsidRPr="000C7A6B">
        <w:rPr>
          <w:rFonts w:ascii="Times New Roman" w:hAnsi="Times New Roman" w:cs="Times New Roman"/>
          <w:sz w:val="24"/>
          <w:szCs w:val="24"/>
        </w:rPr>
        <w:t>возрастных</w:t>
      </w:r>
      <w:r w:rsidRPr="000C7A6B">
        <w:rPr>
          <w:rFonts w:ascii="Times New Roman" w:hAnsi="Times New Roman" w:cs="Times New Roman"/>
          <w:spacing w:val="-2"/>
          <w:sz w:val="24"/>
          <w:szCs w:val="24"/>
        </w:rPr>
        <w:t xml:space="preserve"> </w:t>
      </w:r>
      <w:r w:rsidRPr="000C7A6B">
        <w:rPr>
          <w:rFonts w:ascii="Times New Roman" w:hAnsi="Times New Roman" w:cs="Times New Roman"/>
          <w:sz w:val="24"/>
          <w:szCs w:val="24"/>
        </w:rPr>
        <w:t>групп;</w:t>
      </w:r>
    </w:p>
    <w:p w:rsidR="00F05865" w:rsidRPr="000C7A6B" w:rsidRDefault="00F05865" w:rsidP="00B365E3">
      <w:pPr>
        <w:pStyle w:val="a8"/>
        <w:widowControl w:val="0"/>
        <w:numPr>
          <w:ilvl w:val="0"/>
          <w:numId w:val="35"/>
        </w:numPr>
        <w:tabs>
          <w:tab w:val="left" w:pos="1071"/>
        </w:tabs>
        <w:autoSpaceDE w:val="0"/>
        <w:autoSpaceDN w:val="0"/>
        <w:spacing w:after="0" w:line="240" w:lineRule="auto"/>
        <w:ind w:left="0" w:firstLine="709"/>
        <w:jc w:val="both"/>
        <w:rPr>
          <w:rFonts w:ascii="Times New Roman" w:hAnsi="Times New Roman" w:cs="Times New Roman"/>
          <w:sz w:val="24"/>
          <w:szCs w:val="24"/>
        </w:rPr>
      </w:pPr>
      <w:r w:rsidRPr="000C7A6B">
        <w:rPr>
          <w:rFonts w:ascii="Times New Roman" w:hAnsi="Times New Roman" w:cs="Times New Roman"/>
          <w:sz w:val="24"/>
          <w:szCs w:val="24"/>
        </w:rPr>
        <w:t>возможности и потребности участников образовательной деятельности (детей и их семей,</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педагогов</w:t>
      </w:r>
      <w:r w:rsidRPr="000C7A6B">
        <w:rPr>
          <w:rFonts w:ascii="Times New Roman" w:hAnsi="Times New Roman" w:cs="Times New Roman"/>
          <w:spacing w:val="-3"/>
          <w:sz w:val="24"/>
          <w:szCs w:val="24"/>
        </w:rPr>
        <w:t xml:space="preserve"> </w:t>
      </w:r>
      <w:r w:rsidRPr="000C7A6B">
        <w:rPr>
          <w:rFonts w:ascii="Times New Roman" w:hAnsi="Times New Roman" w:cs="Times New Roman"/>
          <w:sz w:val="24"/>
          <w:szCs w:val="24"/>
        </w:rPr>
        <w:t>и</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других</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сотрудников,</w:t>
      </w:r>
      <w:r w:rsidRPr="000C7A6B">
        <w:rPr>
          <w:rFonts w:ascii="Times New Roman" w:hAnsi="Times New Roman" w:cs="Times New Roman"/>
          <w:spacing w:val="-2"/>
          <w:sz w:val="24"/>
          <w:szCs w:val="24"/>
        </w:rPr>
        <w:t xml:space="preserve"> </w:t>
      </w:r>
      <w:r w:rsidRPr="000C7A6B">
        <w:rPr>
          <w:rFonts w:ascii="Times New Roman" w:hAnsi="Times New Roman" w:cs="Times New Roman"/>
          <w:sz w:val="24"/>
          <w:szCs w:val="24"/>
        </w:rPr>
        <w:t>участников</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сетевого</w:t>
      </w:r>
      <w:r w:rsidRPr="000C7A6B">
        <w:rPr>
          <w:rFonts w:ascii="Times New Roman" w:hAnsi="Times New Roman" w:cs="Times New Roman"/>
          <w:spacing w:val="-2"/>
          <w:sz w:val="24"/>
          <w:szCs w:val="24"/>
        </w:rPr>
        <w:t xml:space="preserve"> </w:t>
      </w:r>
      <w:r w:rsidRPr="000C7A6B">
        <w:rPr>
          <w:rFonts w:ascii="Times New Roman" w:hAnsi="Times New Roman" w:cs="Times New Roman"/>
          <w:sz w:val="24"/>
          <w:szCs w:val="24"/>
        </w:rPr>
        <w:t>взаимодействия</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и</w:t>
      </w:r>
      <w:r w:rsidRPr="000C7A6B">
        <w:rPr>
          <w:rFonts w:ascii="Times New Roman" w:hAnsi="Times New Roman" w:cs="Times New Roman"/>
          <w:spacing w:val="-1"/>
          <w:sz w:val="24"/>
          <w:szCs w:val="24"/>
        </w:rPr>
        <w:t xml:space="preserve"> </w:t>
      </w:r>
      <w:r w:rsidRPr="000C7A6B">
        <w:rPr>
          <w:rFonts w:ascii="Times New Roman" w:hAnsi="Times New Roman" w:cs="Times New Roman"/>
          <w:sz w:val="24"/>
          <w:szCs w:val="24"/>
        </w:rPr>
        <w:t>пр.).</w:t>
      </w:r>
    </w:p>
    <w:p w:rsidR="00F05865" w:rsidRPr="000C7A6B" w:rsidRDefault="00F05865" w:rsidP="00B365E3">
      <w:pPr>
        <w:pStyle w:val="af1"/>
        <w:spacing w:after="0"/>
        <w:ind w:firstLine="709"/>
        <w:jc w:val="both"/>
      </w:pPr>
      <w:r w:rsidRPr="000C7A6B">
        <w:t>РППС соответствует:</w:t>
      </w:r>
    </w:p>
    <w:p w:rsidR="00F05865" w:rsidRPr="000C7A6B" w:rsidRDefault="00B365E3" w:rsidP="00B365E3">
      <w:pPr>
        <w:pStyle w:val="af1"/>
        <w:spacing w:after="0"/>
        <w:ind w:firstLine="709"/>
        <w:jc w:val="both"/>
      </w:pPr>
      <w:r>
        <w:t xml:space="preserve">- </w:t>
      </w:r>
      <w:r w:rsidR="00F05865" w:rsidRPr="000C7A6B">
        <w:t>требованиям</w:t>
      </w:r>
      <w:r w:rsidR="00F05865" w:rsidRPr="000C7A6B">
        <w:rPr>
          <w:spacing w:val="-4"/>
        </w:rPr>
        <w:t xml:space="preserve"> </w:t>
      </w:r>
      <w:r w:rsidR="00F05865" w:rsidRPr="000C7A6B">
        <w:t>ФГОС</w:t>
      </w:r>
      <w:r w:rsidR="00F05865" w:rsidRPr="000C7A6B">
        <w:rPr>
          <w:spacing w:val="-3"/>
        </w:rPr>
        <w:t xml:space="preserve"> </w:t>
      </w:r>
      <w:r w:rsidR="00F05865" w:rsidRPr="000C7A6B">
        <w:t>ДО;</w:t>
      </w:r>
    </w:p>
    <w:p w:rsidR="00F05865" w:rsidRPr="000C7A6B" w:rsidRDefault="00B365E3" w:rsidP="00B365E3">
      <w:pPr>
        <w:pStyle w:val="af1"/>
        <w:spacing w:after="0"/>
        <w:ind w:firstLine="709"/>
        <w:jc w:val="both"/>
      </w:pPr>
      <w:r>
        <w:t xml:space="preserve">- </w:t>
      </w:r>
      <w:r w:rsidR="00F05865" w:rsidRPr="000C7A6B">
        <w:t>Программе;</w:t>
      </w:r>
    </w:p>
    <w:p w:rsidR="00F05865" w:rsidRPr="000C7A6B" w:rsidRDefault="00B365E3" w:rsidP="00B365E3">
      <w:pPr>
        <w:pStyle w:val="af1"/>
        <w:spacing w:after="0"/>
        <w:ind w:firstLine="709"/>
        <w:jc w:val="both"/>
      </w:pPr>
      <w:r>
        <w:t xml:space="preserve">- </w:t>
      </w:r>
      <w:r w:rsidR="00F05865" w:rsidRPr="000C7A6B">
        <w:t>материально-техническим и медико-социальным условиям пребывания детей в ДОО;</w:t>
      </w:r>
      <w:r w:rsidR="00F05865" w:rsidRPr="000C7A6B">
        <w:rPr>
          <w:spacing w:val="-57"/>
        </w:rPr>
        <w:t xml:space="preserve"> </w:t>
      </w:r>
      <w:r w:rsidR="00F05865" w:rsidRPr="000C7A6B">
        <w:t>возрастным</w:t>
      </w:r>
      <w:r w:rsidR="00F05865" w:rsidRPr="000C7A6B">
        <w:rPr>
          <w:spacing w:val="-3"/>
        </w:rPr>
        <w:t xml:space="preserve"> </w:t>
      </w:r>
      <w:r w:rsidR="00F05865" w:rsidRPr="000C7A6B">
        <w:t>особенностям детей;</w:t>
      </w:r>
    </w:p>
    <w:p w:rsidR="00F05865" w:rsidRPr="000C7A6B" w:rsidRDefault="00B365E3" w:rsidP="00B365E3">
      <w:pPr>
        <w:pStyle w:val="af1"/>
        <w:spacing w:after="0"/>
        <w:ind w:firstLine="709"/>
        <w:jc w:val="both"/>
      </w:pPr>
      <w:r>
        <w:t xml:space="preserve">- </w:t>
      </w:r>
      <w:r w:rsidR="00F05865" w:rsidRPr="000C7A6B">
        <w:t>воспитывающему характеру образования детей;</w:t>
      </w:r>
      <w:r w:rsidR="00F05865" w:rsidRPr="000C7A6B">
        <w:rPr>
          <w:spacing w:val="-57"/>
        </w:rPr>
        <w:t xml:space="preserve"> </w:t>
      </w:r>
      <w:r w:rsidR="00F05865" w:rsidRPr="000C7A6B">
        <w:t>требованиям</w:t>
      </w:r>
      <w:r w:rsidR="00F05865" w:rsidRPr="000C7A6B">
        <w:rPr>
          <w:spacing w:val="-2"/>
        </w:rPr>
        <w:t xml:space="preserve"> </w:t>
      </w:r>
      <w:r w:rsidR="00F05865" w:rsidRPr="000C7A6B">
        <w:t>безопасности</w:t>
      </w:r>
      <w:r w:rsidR="00F05865" w:rsidRPr="000C7A6B">
        <w:rPr>
          <w:spacing w:val="1"/>
        </w:rPr>
        <w:t xml:space="preserve"> </w:t>
      </w:r>
      <w:r w:rsidR="00F05865" w:rsidRPr="000C7A6B">
        <w:t>и надежности.</w:t>
      </w:r>
    </w:p>
    <w:p w:rsidR="00F05865" w:rsidRPr="000C7A6B" w:rsidRDefault="00F05865" w:rsidP="00B365E3">
      <w:pPr>
        <w:pStyle w:val="af1"/>
        <w:spacing w:after="0"/>
        <w:ind w:firstLine="709"/>
        <w:jc w:val="both"/>
      </w:pPr>
      <w:r w:rsidRPr="000C7A6B">
        <w:t>РППС обеспечивает:</w:t>
      </w:r>
    </w:p>
    <w:p w:rsidR="00F05865" w:rsidRPr="000C7A6B" w:rsidRDefault="00B365E3" w:rsidP="00B365E3">
      <w:pPr>
        <w:pStyle w:val="af1"/>
        <w:spacing w:after="0"/>
        <w:ind w:firstLine="709"/>
        <w:jc w:val="both"/>
      </w:pPr>
      <w:r>
        <w:lastRenderedPageBreak/>
        <w:t xml:space="preserve">- </w:t>
      </w:r>
      <w:r w:rsidR="00F05865" w:rsidRPr="000C7A6B">
        <w:t>целостность</w:t>
      </w:r>
      <w:r w:rsidR="00F05865" w:rsidRPr="000C7A6B">
        <w:rPr>
          <w:spacing w:val="1"/>
        </w:rPr>
        <w:t xml:space="preserve"> </w:t>
      </w:r>
      <w:r w:rsidR="00F05865" w:rsidRPr="000C7A6B">
        <w:t>образовательного</w:t>
      </w:r>
      <w:r w:rsidR="00F05865" w:rsidRPr="000C7A6B">
        <w:rPr>
          <w:spacing w:val="-57"/>
        </w:rPr>
        <w:t xml:space="preserve"> </w:t>
      </w:r>
      <w:r w:rsidR="00F05865" w:rsidRPr="000C7A6B">
        <w:t>процесса и включает всё необходимое для реализации содержания каждого из направлений развития и</w:t>
      </w:r>
      <w:r w:rsidR="00F05865" w:rsidRPr="000C7A6B">
        <w:rPr>
          <w:spacing w:val="-57"/>
        </w:rPr>
        <w:t xml:space="preserve"> </w:t>
      </w:r>
      <w:r w:rsidR="00F05865" w:rsidRPr="000C7A6B">
        <w:t>образования</w:t>
      </w:r>
      <w:r w:rsidR="00F05865" w:rsidRPr="000C7A6B">
        <w:rPr>
          <w:spacing w:val="-1"/>
        </w:rPr>
        <w:t xml:space="preserve"> </w:t>
      </w:r>
      <w:r w:rsidR="00F05865" w:rsidRPr="000C7A6B">
        <w:t>детей (согласно</w:t>
      </w:r>
      <w:r w:rsidR="00F05865" w:rsidRPr="000C7A6B">
        <w:rPr>
          <w:spacing w:val="2"/>
        </w:rPr>
        <w:t xml:space="preserve"> </w:t>
      </w:r>
      <w:r w:rsidR="00F05865" w:rsidRPr="000C7A6B">
        <w:t>ФГОС</w:t>
      </w:r>
      <w:r w:rsidR="00F05865" w:rsidRPr="000C7A6B">
        <w:rPr>
          <w:spacing w:val="-1"/>
        </w:rPr>
        <w:t xml:space="preserve"> </w:t>
      </w:r>
      <w:r w:rsidR="00F05865" w:rsidRPr="000C7A6B">
        <w:t>ДО.)</w:t>
      </w:r>
    </w:p>
    <w:p w:rsidR="00F05865" w:rsidRPr="000C7A6B" w:rsidRDefault="00B365E3" w:rsidP="00B365E3">
      <w:pPr>
        <w:pStyle w:val="af1"/>
        <w:spacing w:after="0"/>
        <w:ind w:firstLine="709"/>
        <w:jc w:val="both"/>
      </w:pPr>
      <w:r>
        <w:t xml:space="preserve">- </w:t>
      </w:r>
      <w:r w:rsidR="00F05865" w:rsidRPr="000C7A6B">
        <w:t>возможность</w:t>
      </w:r>
      <w:r w:rsidR="00F05865" w:rsidRPr="000C7A6B">
        <w:rPr>
          <w:spacing w:val="1"/>
        </w:rPr>
        <w:t xml:space="preserve"> </w:t>
      </w:r>
      <w:r w:rsidR="00F05865" w:rsidRPr="000C7A6B">
        <w:t>реализации</w:t>
      </w:r>
      <w:r w:rsidR="00F05865" w:rsidRPr="000C7A6B">
        <w:rPr>
          <w:spacing w:val="1"/>
        </w:rPr>
        <w:t xml:space="preserve"> </w:t>
      </w:r>
      <w:r w:rsidR="00F05865" w:rsidRPr="000C7A6B">
        <w:t>разных</w:t>
      </w:r>
      <w:r w:rsidR="00F05865" w:rsidRPr="000C7A6B">
        <w:rPr>
          <w:spacing w:val="1"/>
        </w:rPr>
        <w:t xml:space="preserve"> </w:t>
      </w:r>
      <w:r w:rsidR="00F05865" w:rsidRPr="000C7A6B">
        <w:t>видов</w:t>
      </w:r>
      <w:r w:rsidR="00F05865" w:rsidRPr="000C7A6B">
        <w:rPr>
          <w:spacing w:val="1"/>
        </w:rPr>
        <w:t xml:space="preserve"> </w:t>
      </w:r>
      <w:r w:rsidR="00F05865" w:rsidRPr="000C7A6B">
        <w:t>индивидуальной</w:t>
      </w:r>
      <w:r w:rsidR="00F05865" w:rsidRPr="000C7A6B">
        <w:rPr>
          <w:spacing w:val="1"/>
        </w:rPr>
        <w:t xml:space="preserve"> </w:t>
      </w:r>
      <w:r w:rsidR="00F05865" w:rsidRPr="000C7A6B">
        <w:t>и</w:t>
      </w:r>
      <w:r w:rsidR="00F05865" w:rsidRPr="000C7A6B">
        <w:rPr>
          <w:spacing w:val="1"/>
        </w:rPr>
        <w:t xml:space="preserve"> </w:t>
      </w:r>
      <w:r w:rsidR="00F05865" w:rsidRPr="000C7A6B">
        <w:t>коллективной</w:t>
      </w:r>
      <w:r w:rsidR="00F05865" w:rsidRPr="000C7A6B">
        <w:rPr>
          <w:spacing w:val="1"/>
        </w:rPr>
        <w:t xml:space="preserve"> </w:t>
      </w:r>
      <w:r w:rsidR="00F05865" w:rsidRPr="000C7A6B">
        <w:t>деятельности:</w:t>
      </w:r>
      <w:r w:rsidR="00F05865" w:rsidRPr="000C7A6B">
        <w:rPr>
          <w:spacing w:val="1"/>
        </w:rPr>
        <w:t xml:space="preserve"> </w:t>
      </w:r>
      <w:r w:rsidR="00F05865" w:rsidRPr="000C7A6B">
        <w:t>игровой,</w:t>
      </w:r>
      <w:r w:rsidR="00F05865" w:rsidRPr="000C7A6B">
        <w:rPr>
          <w:spacing w:val="1"/>
        </w:rPr>
        <w:t xml:space="preserve"> </w:t>
      </w:r>
      <w:r w:rsidR="00F05865" w:rsidRPr="000C7A6B">
        <w:t>коммуникативной,</w:t>
      </w:r>
      <w:r w:rsidR="00F05865" w:rsidRPr="000C7A6B">
        <w:rPr>
          <w:spacing w:val="1"/>
        </w:rPr>
        <w:t xml:space="preserve"> </w:t>
      </w:r>
      <w:r w:rsidR="00F05865" w:rsidRPr="000C7A6B">
        <w:t>познавательно-</w:t>
      </w:r>
      <w:r w:rsidR="00F05865" w:rsidRPr="000C7A6B">
        <w:rPr>
          <w:spacing w:val="1"/>
        </w:rPr>
        <w:t xml:space="preserve"> </w:t>
      </w:r>
      <w:r w:rsidR="00F05865" w:rsidRPr="000C7A6B">
        <w:t>исследовательской, двигательной, продуктивной и пр. в соответствии с потребностями каждого</w:t>
      </w:r>
      <w:r w:rsidR="00F05865" w:rsidRPr="000C7A6B">
        <w:rPr>
          <w:spacing w:val="1"/>
        </w:rPr>
        <w:t xml:space="preserve"> </w:t>
      </w:r>
      <w:r w:rsidR="00F05865" w:rsidRPr="000C7A6B">
        <w:t>возрастного этапа детей, охраны и укрепления их здоровья, в</w:t>
      </w:r>
      <w:r w:rsidR="00EE393B">
        <w:t>озможностями учета особенностей.</w:t>
      </w:r>
    </w:p>
    <w:p w:rsidR="00F05865" w:rsidRPr="000C7A6B" w:rsidRDefault="00F05865" w:rsidP="00B365E3">
      <w:pPr>
        <w:pStyle w:val="af1"/>
        <w:spacing w:after="0"/>
        <w:ind w:firstLine="709"/>
        <w:jc w:val="both"/>
        <w:rPr>
          <w:spacing w:val="1"/>
        </w:rPr>
      </w:pPr>
      <w:r w:rsidRPr="000C7A6B">
        <w:t>В</w:t>
      </w:r>
      <w:r w:rsidRPr="000C7A6B">
        <w:rPr>
          <w:spacing w:val="1"/>
        </w:rPr>
        <w:t xml:space="preserve"> </w:t>
      </w:r>
      <w:r w:rsidRPr="000C7A6B">
        <w:t>соответствии</w:t>
      </w:r>
      <w:r w:rsidRPr="000C7A6B">
        <w:rPr>
          <w:spacing w:val="1"/>
        </w:rPr>
        <w:t xml:space="preserve"> </w:t>
      </w:r>
      <w:r w:rsidRPr="000C7A6B">
        <w:t>с</w:t>
      </w:r>
      <w:r w:rsidRPr="000C7A6B">
        <w:rPr>
          <w:spacing w:val="1"/>
        </w:rPr>
        <w:t xml:space="preserve"> </w:t>
      </w:r>
      <w:r w:rsidRPr="000C7A6B">
        <w:t>ФГОС</w:t>
      </w:r>
      <w:r w:rsidRPr="000C7A6B">
        <w:rPr>
          <w:spacing w:val="1"/>
        </w:rPr>
        <w:t xml:space="preserve"> </w:t>
      </w:r>
      <w:r w:rsidRPr="000C7A6B">
        <w:t>ДО,</w:t>
      </w:r>
      <w:r w:rsidRPr="000C7A6B">
        <w:rPr>
          <w:spacing w:val="1"/>
        </w:rPr>
        <w:t xml:space="preserve"> </w:t>
      </w:r>
      <w:r w:rsidRPr="000C7A6B">
        <w:t>РППС</w:t>
      </w:r>
      <w:r w:rsidRPr="000C7A6B">
        <w:rPr>
          <w:spacing w:val="1"/>
        </w:rPr>
        <w:t>:</w:t>
      </w:r>
    </w:p>
    <w:p w:rsidR="00F05865" w:rsidRPr="000C7A6B" w:rsidRDefault="00F05865" w:rsidP="00B365E3">
      <w:pPr>
        <w:pStyle w:val="af1"/>
        <w:spacing w:after="0"/>
        <w:ind w:firstLine="709"/>
        <w:jc w:val="both"/>
        <w:rPr>
          <w:spacing w:val="1"/>
        </w:rPr>
      </w:pPr>
      <w:r w:rsidRPr="000C7A6B">
        <w:t>1)</w:t>
      </w:r>
      <w:r w:rsidRPr="000C7A6B">
        <w:rPr>
          <w:spacing w:val="1"/>
        </w:rPr>
        <w:t xml:space="preserve"> </w:t>
      </w:r>
      <w:r w:rsidRPr="000C7A6B">
        <w:t>содержательно-насыщенная;</w:t>
      </w:r>
      <w:r w:rsidRPr="000C7A6B">
        <w:rPr>
          <w:spacing w:val="1"/>
        </w:rPr>
        <w:t xml:space="preserve"> </w:t>
      </w:r>
    </w:p>
    <w:p w:rsidR="00F05865" w:rsidRPr="000C7A6B" w:rsidRDefault="00F05865" w:rsidP="00B365E3">
      <w:pPr>
        <w:pStyle w:val="af1"/>
        <w:spacing w:after="0"/>
        <w:ind w:firstLine="709"/>
        <w:jc w:val="both"/>
        <w:rPr>
          <w:spacing w:val="-1"/>
        </w:rPr>
      </w:pPr>
      <w:r w:rsidRPr="000C7A6B">
        <w:t>2)</w:t>
      </w:r>
      <w:r w:rsidRPr="000C7A6B">
        <w:rPr>
          <w:spacing w:val="1"/>
        </w:rPr>
        <w:t xml:space="preserve"> </w:t>
      </w:r>
      <w:r w:rsidRPr="000C7A6B">
        <w:t>трансформируемая;</w:t>
      </w:r>
      <w:r w:rsidRPr="000C7A6B">
        <w:rPr>
          <w:spacing w:val="-1"/>
        </w:rPr>
        <w:t xml:space="preserve"> </w:t>
      </w:r>
    </w:p>
    <w:p w:rsidR="00F05865" w:rsidRPr="000C7A6B" w:rsidRDefault="00F05865" w:rsidP="00B365E3">
      <w:pPr>
        <w:pStyle w:val="af1"/>
        <w:spacing w:after="0"/>
        <w:ind w:firstLine="709"/>
        <w:jc w:val="both"/>
        <w:rPr>
          <w:spacing w:val="-3"/>
        </w:rPr>
      </w:pPr>
      <w:r w:rsidRPr="000C7A6B">
        <w:t>3)</w:t>
      </w:r>
      <w:r w:rsidRPr="000C7A6B">
        <w:rPr>
          <w:spacing w:val="1"/>
        </w:rPr>
        <w:t xml:space="preserve"> </w:t>
      </w:r>
      <w:r w:rsidRPr="000C7A6B">
        <w:t>полифункциональная;</w:t>
      </w:r>
      <w:r w:rsidRPr="000C7A6B">
        <w:rPr>
          <w:spacing w:val="-3"/>
        </w:rPr>
        <w:t xml:space="preserve"> </w:t>
      </w:r>
    </w:p>
    <w:p w:rsidR="00F05865" w:rsidRPr="000C7A6B" w:rsidRDefault="00F05865" w:rsidP="00B365E3">
      <w:pPr>
        <w:pStyle w:val="af1"/>
        <w:spacing w:after="0"/>
        <w:ind w:firstLine="709"/>
        <w:jc w:val="both"/>
      </w:pPr>
      <w:r w:rsidRPr="000C7A6B">
        <w:t>4) вариативная;</w:t>
      </w:r>
    </w:p>
    <w:p w:rsidR="00F05865" w:rsidRPr="000C7A6B" w:rsidRDefault="00F05865" w:rsidP="00B365E3">
      <w:pPr>
        <w:pStyle w:val="af1"/>
        <w:spacing w:after="0"/>
        <w:ind w:firstLine="709"/>
        <w:jc w:val="both"/>
      </w:pPr>
      <w:r w:rsidRPr="000C7A6B">
        <w:t>5) доступная;</w:t>
      </w:r>
      <w:r w:rsidRPr="000C7A6B">
        <w:rPr>
          <w:spacing w:val="-1"/>
        </w:rPr>
        <w:t xml:space="preserve"> </w:t>
      </w:r>
    </w:p>
    <w:p w:rsidR="00F05865" w:rsidRPr="000C7A6B" w:rsidRDefault="00F05865" w:rsidP="00B365E3">
      <w:pPr>
        <w:pStyle w:val="af1"/>
        <w:spacing w:after="0"/>
        <w:ind w:firstLine="709"/>
        <w:jc w:val="both"/>
      </w:pPr>
      <w:r w:rsidRPr="000C7A6B">
        <w:t>6) безопасная.</w:t>
      </w:r>
    </w:p>
    <w:p w:rsidR="00F05865" w:rsidRPr="000C7A6B" w:rsidRDefault="00F05865" w:rsidP="00B365E3">
      <w:pPr>
        <w:pStyle w:val="af1"/>
        <w:spacing w:after="0"/>
        <w:ind w:firstLine="709"/>
        <w:jc w:val="both"/>
      </w:pPr>
      <w:r w:rsidRPr="000C7A6B">
        <w:t>Развивающая предметно-пространственная среда организована в виде мобильных центров детской активности:</w:t>
      </w:r>
    </w:p>
    <w:p w:rsidR="00F05865" w:rsidRPr="000C7A6B" w:rsidRDefault="00F05865" w:rsidP="00B365E3">
      <w:pPr>
        <w:pStyle w:val="22"/>
        <w:shd w:val="clear" w:color="auto" w:fill="auto"/>
        <w:tabs>
          <w:tab w:val="left" w:pos="1498"/>
        </w:tabs>
        <w:spacing w:before="0" w:after="0" w:line="240" w:lineRule="auto"/>
        <w:ind w:firstLine="709"/>
        <w:jc w:val="both"/>
        <w:rPr>
          <w:sz w:val="24"/>
          <w:szCs w:val="24"/>
        </w:rPr>
      </w:pPr>
      <w:r w:rsidRPr="000C7A6B">
        <w:rPr>
          <w:sz w:val="24"/>
          <w:szCs w:val="24"/>
        </w:rPr>
        <w:t>В группах раннего возраста:</w:t>
      </w:r>
    </w:p>
    <w:p w:rsidR="00F05865" w:rsidRPr="000C7A6B" w:rsidRDefault="00F05865" w:rsidP="00B365E3">
      <w:pPr>
        <w:pStyle w:val="a8"/>
        <w:widowControl w:val="0"/>
        <w:numPr>
          <w:ilvl w:val="0"/>
          <w:numId w:val="26"/>
        </w:numPr>
        <w:tabs>
          <w:tab w:val="left" w:pos="993"/>
        </w:tabs>
        <w:autoSpaceDE w:val="0"/>
        <w:autoSpaceDN w:val="0"/>
        <w:adjustRightInd w:val="0"/>
        <w:spacing w:after="0" w:line="240" w:lineRule="auto"/>
        <w:ind w:left="0" w:firstLine="709"/>
        <w:contextualSpacing/>
        <w:jc w:val="both"/>
        <w:rPr>
          <w:rFonts w:ascii="Times New Roman" w:hAnsi="Times New Roman" w:cs="Times New Roman"/>
          <w:kern w:val="1"/>
          <w:sz w:val="24"/>
          <w:szCs w:val="24"/>
        </w:rPr>
      </w:pPr>
      <w:r w:rsidRPr="000C7A6B">
        <w:rPr>
          <w:rFonts w:ascii="Times New Roman" w:hAnsi="Times New Roman" w:cs="Times New Roman"/>
          <w:kern w:val="1"/>
          <w:sz w:val="24"/>
          <w:szCs w:val="24"/>
        </w:rPr>
        <w:t>центр двигательной активности для развития основных движений детей;</w:t>
      </w:r>
    </w:p>
    <w:p w:rsidR="00F05865" w:rsidRPr="000C7A6B" w:rsidRDefault="00F05865" w:rsidP="00B365E3">
      <w:pPr>
        <w:pStyle w:val="a8"/>
        <w:widowControl w:val="0"/>
        <w:numPr>
          <w:ilvl w:val="0"/>
          <w:numId w:val="26"/>
        </w:numPr>
        <w:tabs>
          <w:tab w:val="left" w:pos="993"/>
        </w:tabs>
        <w:autoSpaceDE w:val="0"/>
        <w:autoSpaceDN w:val="0"/>
        <w:adjustRightInd w:val="0"/>
        <w:spacing w:after="0" w:line="240" w:lineRule="auto"/>
        <w:ind w:left="0" w:firstLine="709"/>
        <w:contextualSpacing/>
        <w:jc w:val="both"/>
        <w:rPr>
          <w:rFonts w:ascii="Times New Roman" w:hAnsi="Times New Roman" w:cs="Times New Roman"/>
          <w:kern w:val="1"/>
          <w:sz w:val="24"/>
          <w:szCs w:val="24"/>
        </w:rPr>
      </w:pPr>
      <w:r w:rsidRPr="000C7A6B">
        <w:rPr>
          <w:rFonts w:ascii="Times New Roman" w:hAnsi="Times New Roman" w:cs="Times New Roman"/>
          <w:kern w:val="1"/>
          <w:sz w:val="24"/>
          <w:szCs w:val="24"/>
        </w:rPr>
        <w:t>центр сенсорики и конструирования для организации предметной деятельности и игры с составными и динамическими игрушками, освоения детьми сенсорных эталонов формы, цвета, размера;</w:t>
      </w:r>
    </w:p>
    <w:p w:rsidR="00F05865" w:rsidRPr="000C7A6B" w:rsidRDefault="00F05865" w:rsidP="00B365E3">
      <w:pPr>
        <w:pStyle w:val="a8"/>
        <w:widowControl w:val="0"/>
        <w:numPr>
          <w:ilvl w:val="0"/>
          <w:numId w:val="26"/>
        </w:numPr>
        <w:tabs>
          <w:tab w:val="left" w:pos="993"/>
        </w:tabs>
        <w:autoSpaceDE w:val="0"/>
        <w:autoSpaceDN w:val="0"/>
        <w:adjustRightInd w:val="0"/>
        <w:spacing w:after="0" w:line="240" w:lineRule="auto"/>
        <w:ind w:left="0" w:firstLine="709"/>
        <w:contextualSpacing/>
        <w:jc w:val="both"/>
        <w:rPr>
          <w:rFonts w:ascii="Times New Roman" w:hAnsi="Times New Roman" w:cs="Times New Roman"/>
          <w:kern w:val="1"/>
          <w:sz w:val="24"/>
          <w:szCs w:val="24"/>
        </w:rPr>
      </w:pPr>
      <w:r w:rsidRPr="000C7A6B">
        <w:rPr>
          <w:rFonts w:ascii="Times New Roman" w:hAnsi="Times New Roman" w:cs="Times New Roman"/>
          <w:kern w:val="1"/>
          <w:sz w:val="24"/>
          <w:szCs w:val="24"/>
        </w:rPr>
        <w:t>центр для организации предметных и предметно-манипуляторных игр, совместных играх со сверстниками под руководством взрослого;</w:t>
      </w:r>
    </w:p>
    <w:p w:rsidR="00F05865" w:rsidRPr="000C7A6B" w:rsidRDefault="00F05865" w:rsidP="00B365E3">
      <w:pPr>
        <w:pStyle w:val="a8"/>
        <w:widowControl w:val="0"/>
        <w:numPr>
          <w:ilvl w:val="0"/>
          <w:numId w:val="26"/>
        </w:numPr>
        <w:tabs>
          <w:tab w:val="left" w:pos="993"/>
        </w:tabs>
        <w:autoSpaceDE w:val="0"/>
        <w:autoSpaceDN w:val="0"/>
        <w:adjustRightInd w:val="0"/>
        <w:spacing w:after="0" w:line="240" w:lineRule="auto"/>
        <w:ind w:left="0" w:firstLine="709"/>
        <w:contextualSpacing/>
        <w:jc w:val="both"/>
        <w:rPr>
          <w:rFonts w:ascii="Times New Roman" w:hAnsi="Times New Roman" w:cs="Times New Roman"/>
          <w:kern w:val="1"/>
          <w:sz w:val="24"/>
          <w:szCs w:val="24"/>
        </w:rPr>
      </w:pPr>
      <w:r w:rsidRPr="000C7A6B">
        <w:rPr>
          <w:rFonts w:ascii="Times New Roman" w:hAnsi="Times New Roman" w:cs="Times New Roman"/>
          <w:kern w:val="1"/>
          <w:sz w:val="24"/>
          <w:szCs w:val="24"/>
        </w:rPr>
        <w:t>центр творчества и продуктивной деятельности для развития восприятия смысла музыки, поддержки интереса к рисованию и лепке, становлению первых навыков продуктивной деятельности, освоения возможностей разнообразных изобразительных средств;</w:t>
      </w:r>
    </w:p>
    <w:p w:rsidR="00F05865" w:rsidRPr="000C7A6B" w:rsidRDefault="00F05865" w:rsidP="00B365E3">
      <w:pPr>
        <w:pStyle w:val="a8"/>
        <w:widowControl w:val="0"/>
        <w:numPr>
          <w:ilvl w:val="0"/>
          <w:numId w:val="26"/>
        </w:numPr>
        <w:tabs>
          <w:tab w:val="left" w:pos="993"/>
        </w:tabs>
        <w:autoSpaceDE w:val="0"/>
        <w:autoSpaceDN w:val="0"/>
        <w:adjustRightInd w:val="0"/>
        <w:spacing w:after="0" w:line="240" w:lineRule="auto"/>
        <w:ind w:left="0" w:firstLine="709"/>
        <w:contextualSpacing/>
        <w:jc w:val="both"/>
        <w:rPr>
          <w:rFonts w:ascii="Times New Roman" w:hAnsi="Times New Roman" w:cs="Times New Roman"/>
          <w:kern w:val="1"/>
          <w:sz w:val="24"/>
          <w:szCs w:val="24"/>
        </w:rPr>
      </w:pPr>
      <w:r w:rsidRPr="000C7A6B">
        <w:rPr>
          <w:rFonts w:ascii="Times New Roman" w:hAnsi="Times New Roman" w:cs="Times New Roman"/>
          <w:kern w:val="1"/>
          <w:sz w:val="24"/>
          <w:szCs w:val="24"/>
        </w:rPr>
        <w:t>центр познания и коммуникации (книжный уголок), восприятия смысла сказок, стихов, рассматривания картинок;</w:t>
      </w:r>
    </w:p>
    <w:p w:rsidR="00F05865" w:rsidRPr="00B365E3" w:rsidRDefault="00F05865" w:rsidP="00B365E3">
      <w:pPr>
        <w:pStyle w:val="a8"/>
        <w:widowControl w:val="0"/>
        <w:numPr>
          <w:ilvl w:val="0"/>
          <w:numId w:val="26"/>
        </w:numPr>
        <w:tabs>
          <w:tab w:val="left" w:pos="993"/>
        </w:tabs>
        <w:autoSpaceDE w:val="0"/>
        <w:autoSpaceDN w:val="0"/>
        <w:adjustRightInd w:val="0"/>
        <w:spacing w:after="0" w:line="240" w:lineRule="auto"/>
        <w:ind w:left="0" w:firstLine="709"/>
        <w:contextualSpacing/>
        <w:jc w:val="both"/>
        <w:rPr>
          <w:rFonts w:ascii="Times New Roman" w:hAnsi="Times New Roman" w:cs="Times New Roman"/>
          <w:kern w:val="1"/>
          <w:sz w:val="24"/>
          <w:szCs w:val="24"/>
          <w:u w:val="single"/>
        </w:rPr>
      </w:pPr>
      <w:r w:rsidRPr="000C7A6B">
        <w:rPr>
          <w:rFonts w:ascii="Times New Roman" w:hAnsi="Times New Roman" w:cs="Times New Roman"/>
          <w:kern w:val="1"/>
          <w:sz w:val="24"/>
          <w:szCs w:val="24"/>
        </w:rPr>
        <w:t>центр экспериментирования и труда для организации экспериментальной деятельности с материалами и веществами (песок, вода, тесто и др.), развития навыков самообслуживания и становления действий с бытовыми предметами-орудиями (ложка, совок, лопатка и пр</w:t>
      </w:r>
      <w:r w:rsidRPr="000C7A6B">
        <w:rPr>
          <w:rFonts w:ascii="Times New Roman" w:hAnsi="Times New Roman" w:cs="Times New Roman"/>
          <w:kern w:val="1"/>
          <w:sz w:val="24"/>
          <w:szCs w:val="24"/>
          <w:u w:val="single"/>
        </w:rPr>
        <w:t>.).</w:t>
      </w:r>
      <w:r w:rsidR="000D2ED5" w:rsidRPr="000C7A6B">
        <w:rPr>
          <w:rFonts w:ascii="Times New Roman" w:hAnsi="Times New Roman" w:cs="Times New Roman"/>
          <w:kern w:val="1"/>
          <w:sz w:val="24"/>
          <w:szCs w:val="24"/>
          <w:u w:val="single"/>
        </w:rPr>
        <w:t xml:space="preserve"> </w:t>
      </w:r>
      <w:r w:rsidR="000D2ED5" w:rsidRPr="000C7A6B">
        <w:rPr>
          <w:rFonts w:ascii="Times New Roman" w:hAnsi="Times New Roman" w:cs="Times New Roman"/>
          <w:b/>
          <w:kern w:val="1"/>
          <w:sz w:val="24"/>
          <w:szCs w:val="24"/>
          <w:u w:val="single"/>
        </w:rPr>
        <w:t>Паспорт группы (Приложение №</w:t>
      </w:r>
      <w:r w:rsidR="000C7A6B" w:rsidRPr="000C7A6B">
        <w:rPr>
          <w:rFonts w:ascii="Times New Roman" w:hAnsi="Times New Roman" w:cs="Times New Roman"/>
          <w:b/>
          <w:kern w:val="1"/>
          <w:sz w:val="24"/>
          <w:szCs w:val="24"/>
          <w:u w:val="single"/>
        </w:rPr>
        <w:t xml:space="preserve"> 9</w:t>
      </w:r>
      <w:r w:rsidR="000D2ED5" w:rsidRPr="000C7A6B">
        <w:rPr>
          <w:rFonts w:ascii="Times New Roman" w:hAnsi="Times New Roman" w:cs="Times New Roman"/>
          <w:b/>
          <w:kern w:val="1"/>
          <w:sz w:val="24"/>
          <w:szCs w:val="24"/>
          <w:u w:val="single"/>
        </w:rPr>
        <w:t>)</w:t>
      </w:r>
    </w:p>
    <w:p w:rsidR="00B365E3" w:rsidRPr="000C7A6B" w:rsidRDefault="00B365E3" w:rsidP="00B365E3">
      <w:pPr>
        <w:pStyle w:val="a8"/>
        <w:widowControl w:val="0"/>
        <w:tabs>
          <w:tab w:val="left" w:pos="993"/>
        </w:tabs>
        <w:autoSpaceDE w:val="0"/>
        <w:autoSpaceDN w:val="0"/>
        <w:adjustRightInd w:val="0"/>
        <w:spacing w:after="0" w:line="240" w:lineRule="auto"/>
        <w:ind w:left="709"/>
        <w:contextualSpacing/>
        <w:jc w:val="both"/>
        <w:rPr>
          <w:rFonts w:ascii="Times New Roman" w:hAnsi="Times New Roman" w:cs="Times New Roman"/>
          <w:kern w:val="1"/>
          <w:sz w:val="24"/>
          <w:szCs w:val="24"/>
          <w:u w:val="single"/>
        </w:rPr>
      </w:pPr>
    </w:p>
    <w:p w:rsidR="00D33B5A" w:rsidRPr="000C7A6B" w:rsidRDefault="00747BCF" w:rsidP="00B365E3">
      <w:pPr>
        <w:pStyle w:val="1"/>
        <w:spacing w:before="0" w:after="0" w:line="240" w:lineRule="auto"/>
        <w:jc w:val="both"/>
        <w:rPr>
          <w:rFonts w:ascii="Times New Roman" w:hAnsi="Times New Roman"/>
          <w:sz w:val="24"/>
          <w:szCs w:val="24"/>
        </w:rPr>
      </w:pPr>
      <w:r>
        <w:rPr>
          <w:rFonts w:ascii="Times New Roman" w:hAnsi="Times New Roman"/>
          <w:sz w:val="24"/>
          <w:szCs w:val="24"/>
        </w:rPr>
        <w:t>3.2</w:t>
      </w:r>
      <w:r w:rsidR="00D33B5A" w:rsidRPr="000C7A6B">
        <w:rPr>
          <w:rFonts w:ascii="Times New Roman" w:hAnsi="Times New Roman"/>
          <w:sz w:val="24"/>
          <w:szCs w:val="24"/>
        </w:rPr>
        <w:t>. Перечень литературных, музыкальных, художественных, анимационных</w:t>
      </w:r>
      <w:r w:rsidR="00D33B5A" w:rsidRPr="000C7A6B">
        <w:rPr>
          <w:rFonts w:ascii="Times New Roman" w:hAnsi="Times New Roman"/>
          <w:spacing w:val="1"/>
          <w:sz w:val="24"/>
          <w:szCs w:val="24"/>
        </w:rPr>
        <w:t xml:space="preserve"> </w:t>
      </w:r>
      <w:r w:rsidR="00D33B5A" w:rsidRPr="000C7A6B">
        <w:rPr>
          <w:rFonts w:ascii="Times New Roman" w:hAnsi="Times New Roman"/>
          <w:sz w:val="24"/>
          <w:szCs w:val="24"/>
        </w:rPr>
        <w:t>и</w:t>
      </w:r>
      <w:r w:rsidR="00D33B5A" w:rsidRPr="000C7A6B">
        <w:rPr>
          <w:rFonts w:ascii="Times New Roman" w:hAnsi="Times New Roman"/>
          <w:spacing w:val="-57"/>
          <w:sz w:val="24"/>
          <w:szCs w:val="24"/>
        </w:rPr>
        <w:t xml:space="preserve"> </w:t>
      </w:r>
      <w:r w:rsidR="00D33B5A" w:rsidRPr="000C7A6B">
        <w:rPr>
          <w:rFonts w:ascii="Times New Roman" w:hAnsi="Times New Roman"/>
          <w:sz w:val="24"/>
          <w:szCs w:val="24"/>
        </w:rPr>
        <w:t>кинематографических</w:t>
      </w:r>
      <w:r w:rsidR="00D33B5A" w:rsidRPr="000C7A6B">
        <w:rPr>
          <w:rFonts w:ascii="Times New Roman" w:hAnsi="Times New Roman"/>
          <w:spacing w:val="-2"/>
          <w:sz w:val="24"/>
          <w:szCs w:val="24"/>
        </w:rPr>
        <w:t xml:space="preserve"> </w:t>
      </w:r>
      <w:r w:rsidR="00D33B5A" w:rsidRPr="000C7A6B">
        <w:rPr>
          <w:rFonts w:ascii="Times New Roman" w:hAnsi="Times New Roman"/>
          <w:sz w:val="24"/>
          <w:szCs w:val="24"/>
        </w:rPr>
        <w:t>произведений</w:t>
      </w:r>
      <w:r w:rsidR="00D33B5A" w:rsidRPr="000C7A6B">
        <w:rPr>
          <w:rFonts w:ascii="Times New Roman" w:hAnsi="Times New Roman"/>
          <w:spacing w:val="-1"/>
          <w:sz w:val="24"/>
          <w:szCs w:val="24"/>
        </w:rPr>
        <w:t xml:space="preserve"> </w:t>
      </w:r>
      <w:r w:rsidR="00D33B5A" w:rsidRPr="000C7A6B">
        <w:rPr>
          <w:rFonts w:ascii="Times New Roman" w:hAnsi="Times New Roman"/>
          <w:sz w:val="24"/>
          <w:szCs w:val="24"/>
        </w:rPr>
        <w:t>для</w:t>
      </w:r>
      <w:r w:rsidR="00D33B5A" w:rsidRPr="000C7A6B">
        <w:rPr>
          <w:rFonts w:ascii="Times New Roman" w:hAnsi="Times New Roman"/>
          <w:spacing w:val="-3"/>
          <w:sz w:val="24"/>
          <w:szCs w:val="24"/>
        </w:rPr>
        <w:t xml:space="preserve"> </w:t>
      </w:r>
      <w:r w:rsidR="00D33B5A" w:rsidRPr="000C7A6B">
        <w:rPr>
          <w:rFonts w:ascii="Times New Roman" w:hAnsi="Times New Roman"/>
          <w:sz w:val="24"/>
          <w:szCs w:val="24"/>
        </w:rPr>
        <w:t>реализации</w:t>
      </w:r>
      <w:r w:rsidR="00D33B5A" w:rsidRPr="000C7A6B">
        <w:rPr>
          <w:rFonts w:ascii="Times New Roman" w:hAnsi="Times New Roman"/>
          <w:spacing w:val="3"/>
          <w:sz w:val="24"/>
          <w:szCs w:val="24"/>
        </w:rPr>
        <w:t xml:space="preserve"> </w:t>
      </w:r>
      <w:r w:rsidR="00D33B5A" w:rsidRPr="000C7A6B">
        <w:rPr>
          <w:rFonts w:ascii="Times New Roman" w:hAnsi="Times New Roman"/>
          <w:sz w:val="24"/>
          <w:szCs w:val="24"/>
        </w:rPr>
        <w:t>Программы</w:t>
      </w:r>
      <w:r w:rsidR="00D33B5A" w:rsidRPr="000C7A6B">
        <w:rPr>
          <w:rFonts w:ascii="Times New Roman" w:hAnsi="Times New Roman"/>
          <w:spacing w:val="-1"/>
          <w:sz w:val="24"/>
          <w:szCs w:val="24"/>
        </w:rPr>
        <w:t xml:space="preserve"> </w:t>
      </w:r>
      <w:r w:rsidR="00D33B5A" w:rsidRPr="000C7A6B">
        <w:rPr>
          <w:rFonts w:ascii="Times New Roman" w:hAnsi="Times New Roman"/>
          <w:sz w:val="24"/>
          <w:szCs w:val="24"/>
        </w:rPr>
        <w:t>образования</w:t>
      </w:r>
    </w:p>
    <w:p w:rsidR="000B48B8" w:rsidRPr="000C7A6B" w:rsidRDefault="000B48B8" w:rsidP="00B365E3">
      <w:pPr>
        <w:pStyle w:val="22"/>
        <w:shd w:val="clear" w:color="auto" w:fill="auto"/>
        <w:tabs>
          <w:tab w:val="left" w:pos="993"/>
        </w:tabs>
        <w:spacing w:before="0" w:after="0" w:line="240" w:lineRule="auto"/>
        <w:jc w:val="both"/>
        <w:rPr>
          <w:b/>
          <w:sz w:val="24"/>
          <w:szCs w:val="24"/>
          <w:u w:val="single"/>
        </w:rPr>
      </w:pPr>
      <w:r w:rsidRPr="000C7A6B">
        <w:rPr>
          <w:b/>
          <w:sz w:val="24"/>
          <w:szCs w:val="24"/>
          <w:u w:val="single"/>
        </w:rPr>
        <w:t>Примерный список литературы для чтения детям (Прило</w:t>
      </w:r>
      <w:r w:rsidR="000C7A6B" w:rsidRPr="000C7A6B">
        <w:rPr>
          <w:b/>
          <w:sz w:val="24"/>
          <w:szCs w:val="24"/>
          <w:u w:val="single"/>
        </w:rPr>
        <w:t>жение №10</w:t>
      </w:r>
      <w:r w:rsidRPr="000C7A6B">
        <w:rPr>
          <w:b/>
          <w:sz w:val="24"/>
          <w:szCs w:val="24"/>
          <w:u w:val="single"/>
        </w:rPr>
        <w:t>)</w:t>
      </w:r>
    </w:p>
    <w:p w:rsidR="00D33B5A" w:rsidRPr="000C7A6B" w:rsidRDefault="00D33B5A" w:rsidP="00B365E3">
      <w:pPr>
        <w:pStyle w:val="a8"/>
        <w:widowControl w:val="0"/>
        <w:tabs>
          <w:tab w:val="left" w:pos="993"/>
        </w:tabs>
        <w:autoSpaceDE w:val="0"/>
        <w:autoSpaceDN w:val="0"/>
        <w:adjustRightInd w:val="0"/>
        <w:spacing w:after="0" w:line="240" w:lineRule="auto"/>
        <w:ind w:left="0"/>
        <w:contextualSpacing/>
        <w:jc w:val="both"/>
        <w:rPr>
          <w:rFonts w:ascii="Times New Roman" w:hAnsi="Times New Roman" w:cs="Times New Roman"/>
          <w:kern w:val="1"/>
          <w:sz w:val="24"/>
          <w:szCs w:val="24"/>
        </w:rPr>
      </w:pPr>
    </w:p>
    <w:p w:rsidR="00B55DEF" w:rsidRPr="000C7A6B" w:rsidRDefault="00B55DEF" w:rsidP="00B365E3">
      <w:pPr>
        <w:spacing w:after="0" w:line="240" w:lineRule="auto"/>
        <w:jc w:val="both"/>
        <w:rPr>
          <w:rFonts w:ascii="Times New Roman" w:hAnsi="Times New Roman" w:cs="Times New Roman"/>
          <w:b/>
          <w:bCs/>
          <w:sz w:val="24"/>
          <w:szCs w:val="24"/>
        </w:rPr>
      </w:pPr>
    </w:p>
    <w:p w:rsidR="00F05865" w:rsidRPr="00FE482E" w:rsidRDefault="00747BCF" w:rsidP="00B365E3">
      <w:pPr>
        <w:pStyle w:val="1"/>
        <w:keepNext w:val="0"/>
        <w:widowControl w:val="0"/>
        <w:tabs>
          <w:tab w:val="left" w:pos="634"/>
        </w:tabs>
        <w:autoSpaceDE w:val="0"/>
        <w:autoSpaceDN w:val="0"/>
        <w:spacing w:before="0" w:after="0" w:line="240" w:lineRule="auto"/>
        <w:jc w:val="both"/>
        <w:rPr>
          <w:rFonts w:ascii="Times New Roman" w:hAnsi="Times New Roman"/>
          <w:color w:val="000000"/>
          <w:sz w:val="24"/>
          <w:szCs w:val="24"/>
        </w:rPr>
      </w:pPr>
      <w:r w:rsidRPr="00FE482E">
        <w:rPr>
          <w:rFonts w:ascii="Times New Roman" w:hAnsi="Times New Roman"/>
          <w:color w:val="000000"/>
          <w:sz w:val="24"/>
          <w:szCs w:val="24"/>
        </w:rPr>
        <w:t>3.3</w:t>
      </w:r>
      <w:r w:rsidR="00B365E3" w:rsidRPr="00FE482E">
        <w:rPr>
          <w:rFonts w:ascii="Times New Roman" w:hAnsi="Times New Roman"/>
          <w:color w:val="000000"/>
          <w:sz w:val="24"/>
          <w:szCs w:val="24"/>
        </w:rPr>
        <w:t xml:space="preserve">.  </w:t>
      </w:r>
      <w:r w:rsidR="00F05865" w:rsidRPr="00FE482E">
        <w:rPr>
          <w:rFonts w:ascii="Times New Roman" w:hAnsi="Times New Roman"/>
          <w:color w:val="000000"/>
          <w:sz w:val="24"/>
          <w:szCs w:val="24"/>
        </w:rPr>
        <w:t>Режим</w:t>
      </w:r>
      <w:r w:rsidR="00F05865" w:rsidRPr="00FE482E">
        <w:rPr>
          <w:rFonts w:ascii="Times New Roman" w:hAnsi="Times New Roman"/>
          <w:color w:val="000000"/>
          <w:spacing w:val="-3"/>
          <w:sz w:val="24"/>
          <w:szCs w:val="24"/>
        </w:rPr>
        <w:t xml:space="preserve"> </w:t>
      </w:r>
      <w:r w:rsidR="00F05865" w:rsidRPr="00FE482E">
        <w:rPr>
          <w:rFonts w:ascii="Times New Roman" w:hAnsi="Times New Roman"/>
          <w:color w:val="000000"/>
          <w:sz w:val="24"/>
          <w:szCs w:val="24"/>
        </w:rPr>
        <w:t>и</w:t>
      </w:r>
      <w:r w:rsidR="00F05865" w:rsidRPr="00FE482E">
        <w:rPr>
          <w:rFonts w:ascii="Times New Roman" w:hAnsi="Times New Roman"/>
          <w:color w:val="000000"/>
          <w:spacing w:val="-2"/>
          <w:sz w:val="24"/>
          <w:szCs w:val="24"/>
        </w:rPr>
        <w:t xml:space="preserve"> </w:t>
      </w:r>
      <w:r w:rsidR="00F05865" w:rsidRPr="00FE482E">
        <w:rPr>
          <w:rFonts w:ascii="Times New Roman" w:hAnsi="Times New Roman"/>
          <w:color w:val="000000"/>
          <w:sz w:val="24"/>
          <w:szCs w:val="24"/>
        </w:rPr>
        <w:t>распорядок</w:t>
      </w:r>
      <w:r w:rsidR="00F05865" w:rsidRPr="00FE482E">
        <w:rPr>
          <w:rFonts w:ascii="Times New Roman" w:hAnsi="Times New Roman"/>
          <w:color w:val="000000"/>
          <w:spacing w:val="-2"/>
          <w:sz w:val="24"/>
          <w:szCs w:val="24"/>
        </w:rPr>
        <w:t xml:space="preserve"> </w:t>
      </w:r>
      <w:r w:rsidR="00F05865" w:rsidRPr="00FE482E">
        <w:rPr>
          <w:rFonts w:ascii="Times New Roman" w:hAnsi="Times New Roman"/>
          <w:color w:val="000000"/>
          <w:sz w:val="24"/>
          <w:szCs w:val="24"/>
        </w:rPr>
        <w:t>дня</w:t>
      </w:r>
      <w:r w:rsidRPr="00FE482E">
        <w:rPr>
          <w:rFonts w:ascii="Times New Roman" w:hAnsi="Times New Roman"/>
          <w:color w:val="000000"/>
          <w:spacing w:val="-2"/>
          <w:sz w:val="24"/>
          <w:szCs w:val="24"/>
        </w:rPr>
        <w:t xml:space="preserve"> в группе раннего возраста</w:t>
      </w:r>
    </w:p>
    <w:p w:rsidR="00B365E3" w:rsidRPr="00B365E3" w:rsidRDefault="00B365E3" w:rsidP="00B365E3">
      <w:pPr>
        <w:spacing w:after="0"/>
      </w:pPr>
    </w:p>
    <w:p w:rsidR="00F05865" w:rsidRPr="000C7A6B" w:rsidRDefault="00F05865" w:rsidP="00245658">
      <w:pPr>
        <w:pStyle w:val="af1"/>
        <w:jc w:val="both"/>
      </w:pPr>
      <w:r w:rsidRPr="000C7A6B">
        <w:t>Режим дня представляет собой рациональное чередование отрезков сна и бодрствования в</w:t>
      </w:r>
      <w:r w:rsidRPr="000C7A6B">
        <w:rPr>
          <w:spacing w:val="1"/>
        </w:rPr>
        <w:t xml:space="preserve"> </w:t>
      </w:r>
      <w:r w:rsidRPr="000C7A6B">
        <w:t>соответствии</w:t>
      </w:r>
      <w:r w:rsidRPr="000C7A6B">
        <w:rPr>
          <w:spacing w:val="1"/>
        </w:rPr>
        <w:t xml:space="preserve"> </w:t>
      </w:r>
      <w:r w:rsidRPr="000C7A6B">
        <w:t>с</w:t>
      </w:r>
      <w:r w:rsidRPr="000C7A6B">
        <w:rPr>
          <w:spacing w:val="1"/>
        </w:rPr>
        <w:t xml:space="preserve"> </w:t>
      </w:r>
      <w:r w:rsidRPr="000C7A6B">
        <w:t>физиологическими</w:t>
      </w:r>
      <w:r w:rsidRPr="000C7A6B">
        <w:rPr>
          <w:spacing w:val="1"/>
        </w:rPr>
        <w:t xml:space="preserve"> </w:t>
      </w:r>
      <w:r w:rsidRPr="000C7A6B">
        <w:t>обоснованиями,</w:t>
      </w:r>
      <w:r w:rsidRPr="000C7A6B">
        <w:rPr>
          <w:spacing w:val="1"/>
        </w:rPr>
        <w:t xml:space="preserve"> </w:t>
      </w:r>
      <w:r w:rsidRPr="000C7A6B">
        <w:t>обеспечивает</w:t>
      </w:r>
      <w:r w:rsidRPr="000C7A6B">
        <w:rPr>
          <w:spacing w:val="1"/>
        </w:rPr>
        <w:t xml:space="preserve"> </w:t>
      </w:r>
      <w:r w:rsidRPr="000C7A6B">
        <w:t>хорошее</w:t>
      </w:r>
      <w:r w:rsidRPr="000C7A6B">
        <w:rPr>
          <w:spacing w:val="1"/>
        </w:rPr>
        <w:t xml:space="preserve"> </w:t>
      </w:r>
      <w:r w:rsidRPr="000C7A6B">
        <w:t>самочувствие</w:t>
      </w:r>
      <w:r w:rsidRPr="000C7A6B">
        <w:rPr>
          <w:spacing w:val="1"/>
        </w:rPr>
        <w:t xml:space="preserve"> </w:t>
      </w:r>
      <w:r w:rsidRPr="000C7A6B">
        <w:t>и</w:t>
      </w:r>
      <w:r w:rsidRPr="000C7A6B">
        <w:rPr>
          <w:spacing w:val="1"/>
        </w:rPr>
        <w:t xml:space="preserve"> </w:t>
      </w:r>
      <w:r w:rsidRPr="000C7A6B">
        <w:t>активность ребенка,</w:t>
      </w:r>
      <w:r w:rsidRPr="000C7A6B">
        <w:rPr>
          <w:spacing w:val="-1"/>
        </w:rPr>
        <w:t xml:space="preserve"> </w:t>
      </w:r>
      <w:r w:rsidRPr="000C7A6B">
        <w:t>предупреждает</w:t>
      </w:r>
      <w:r w:rsidRPr="000C7A6B">
        <w:rPr>
          <w:spacing w:val="5"/>
        </w:rPr>
        <w:t xml:space="preserve"> </w:t>
      </w:r>
      <w:r w:rsidRPr="000C7A6B">
        <w:t>утомляемость и</w:t>
      </w:r>
      <w:r w:rsidRPr="000C7A6B">
        <w:rPr>
          <w:spacing w:val="-1"/>
        </w:rPr>
        <w:t xml:space="preserve"> </w:t>
      </w:r>
      <w:r w:rsidRPr="000C7A6B">
        <w:t>перевозбуждение.</w:t>
      </w:r>
    </w:p>
    <w:p w:rsidR="00F05865" w:rsidRPr="000C7A6B" w:rsidRDefault="00F05865" w:rsidP="00245658">
      <w:pPr>
        <w:pStyle w:val="af1"/>
        <w:jc w:val="both"/>
      </w:pPr>
      <w:r w:rsidRPr="000C7A6B">
        <w:t>Режим</w:t>
      </w:r>
      <w:r w:rsidRPr="000C7A6B">
        <w:rPr>
          <w:spacing w:val="1"/>
        </w:rPr>
        <w:t xml:space="preserve"> </w:t>
      </w:r>
      <w:r w:rsidRPr="000C7A6B">
        <w:t>и</w:t>
      </w:r>
      <w:r w:rsidRPr="000C7A6B">
        <w:rPr>
          <w:spacing w:val="1"/>
        </w:rPr>
        <w:t xml:space="preserve"> </w:t>
      </w:r>
      <w:r w:rsidRPr="000C7A6B">
        <w:t>распорядок</w:t>
      </w:r>
      <w:r w:rsidRPr="000C7A6B">
        <w:rPr>
          <w:spacing w:val="1"/>
        </w:rPr>
        <w:t xml:space="preserve"> </w:t>
      </w:r>
      <w:r w:rsidRPr="000C7A6B">
        <w:t>дня</w:t>
      </w:r>
      <w:r w:rsidRPr="000C7A6B">
        <w:rPr>
          <w:spacing w:val="1"/>
        </w:rPr>
        <w:t xml:space="preserve"> </w:t>
      </w:r>
      <w:r w:rsidRPr="000C7A6B">
        <w:t>устанавливается</w:t>
      </w:r>
      <w:r w:rsidRPr="000C7A6B">
        <w:rPr>
          <w:spacing w:val="1"/>
        </w:rPr>
        <w:t xml:space="preserve"> </w:t>
      </w:r>
      <w:r w:rsidRPr="000C7A6B">
        <w:t>с</w:t>
      </w:r>
      <w:r w:rsidRPr="000C7A6B">
        <w:rPr>
          <w:spacing w:val="1"/>
        </w:rPr>
        <w:t xml:space="preserve"> </w:t>
      </w:r>
      <w:r w:rsidRPr="000C7A6B">
        <w:t>учетом</w:t>
      </w:r>
      <w:r w:rsidRPr="000C7A6B">
        <w:rPr>
          <w:spacing w:val="1"/>
        </w:rPr>
        <w:t xml:space="preserve"> </w:t>
      </w:r>
      <w:r w:rsidRPr="000C7A6B">
        <w:t>санитарно-эпидемиологических</w:t>
      </w:r>
      <w:r w:rsidRPr="000C7A6B">
        <w:rPr>
          <w:spacing w:val="1"/>
        </w:rPr>
        <w:t xml:space="preserve"> </w:t>
      </w:r>
      <w:r w:rsidRPr="000C7A6B">
        <w:t>требований,</w:t>
      </w:r>
      <w:r w:rsidRPr="000C7A6B">
        <w:rPr>
          <w:spacing w:val="1"/>
        </w:rPr>
        <w:t xml:space="preserve"> </w:t>
      </w:r>
      <w:r w:rsidRPr="000C7A6B">
        <w:t>условий</w:t>
      </w:r>
      <w:r w:rsidRPr="000C7A6B">
        <w:rPr>
          <w:spacing w:val="1"/>
        </w:rPr>
        <w:t xml:space="preserve"> </w:t>
      </w:r>
      <w:r w:rsidRPr="000C7A6B">
        <w:t>реализации</w:t>
      </w:r>
      <w:r w:rsidRPr="000C7A6B">
        <w:rPr>
          <w:spacing w:val="1"/>
        </w:rPr>
        <w:t xml:space="preserve"> </w:t>
      </w:r>
      <w:r w:rsidRPr="000C7A6B">
        <w:t>Программы,</w:t>
      </w:r>
      <w:r w:rsidRPr="000C7A6B">
        <w:rPr>
          <w:spacing w:val="1"/>
        </w:rPr>
        <w:t xml:space="preserve"> </w:t>
      </w:r>
      <w:r w:rsidRPr="000C7A6B">
        <w:t>потребностей</w:t>
      </w:r>
      <w:r w:rsidRPr="000C7A6B">
        <w:rPr>
          <w:spacing w:val="1"/>
        </w:rPr>
        <w:t xml:space="preserve"> </w:t>
      </w:r>
      <w:r w:rsidRPr="000C7A6B">
        <w:t>участников</w:t>
      </w:r>
      <w:r w:rsidRPr="000C7A6B">
        <w:rPr>
          <w:spacing w:val="-57"/>
        </w:rPr>
        <w:t xml:space="preserve"> </w:t>
      </w:r>
      <w:r w:rsidRPr="000C7A6B">
        <w:t>образовательных отношений.</w:t>
      </w:r>
    </w:p>
    <w:p w:rsidR="00F05865" w:rsidRPr="000C7A6B" w:rsidRDefault="00F05865" w:rsidP="00245658">
      <w:pPr>
        <w:pStyle w:val="af1"/>
        <w:jc w:val="both"/>
      </w:pPr>
      <w:r w:rsidRPr="000C7A6B">
        <w:t>Основными компонентами режима в ДОО являются: сон, пребывание на открытом воздухе</w:t>
      </w:r>
      <w:r w:rsidRPr="000C7A6B">
        <w:rPr>
          <w:spacing w:val="1"/>
        </w:rPr>
        <w:t xml:space="preserve"> </w:t>
      </w:r>
      <w:r w:rsidRPr="000C7A6B">
        <w:t>(прогулка), образовательная деятельность, игровая деятельность и отдых по собственному выбору</w:t>
      </w:r>
      <w:r w:rsidRPr="000C7A6B">
        <w:rPr>
          <w:spacing w:val="1"/>
        </w:rPr>
        <w:t xml:space="preserve"> </w:t>
      </w:r>
      <w:r w:rsidRPr="000C7A6B">
        <w:t>(самостоятельная</w:t>
      </w:r>
      <w:r w:rsidRPr="000C7A6B">
        <w:rPr>
          <w:spacing w:val="1"/>
        </w:rPr>
        <w:t xml:space="preserve"> </w:t>
      </w:r>
      <w:r w:rsidRPr="000C7A6B">
        <w:t>деятельность),</w:t>
      </w:r>
      <w:r w:rsidRPr="000C7A6B">
        <w:rPr>
          <w:spacing w:val="1"/>
        </w:rPr>
        <w:t xml:space="preserve"> </w:t>
      </w:r>
      <w:r w:rsidRPr="000C7A6B">
        <w:t>прием</w:t>
      </w:r>
      <w:r w:rsidRPr="000C7A6B">
        <w:rPr>
          <w:spacing w:val="1"/>
        </w:rPr>
        <w:t xml:space="preserve"> </w:t>
      </w:r>
      <w:r w:rsidRPr="000C7A6B">
        <w:t>пищи,</w:t>
      </w:r>
      <w:r w:rsidRPr="000C7A6B">
        <w:rPr>
          <w:spacing w:val="1"/>
        </w:rPr>
        <w:t xml:space="preserve"> </w:t>
      </w:r>
      <w:r w:rsidRPr="000C7A6B">
        <w:t>личная</w:t>
      </w:r>
      <w:r w:rsidRPr="000C7A6B">
        <w:rPr>
          <w:spacing w:val="1"/>
        </w:rPr>
        <w:t xml:space="preserve"> </w:t>
      </w:r>
      <w:r w:rsidRPr="000C7A6B">
        <w:t>гигиена.</w:t>
      </w:r>
      <w:r w:rsidRPr="000C7A6B">
        <w:rPr>
          <w:spacing w:val="1"/>
        </w:rPr>
        <w:t xml:space="preserve"> </w:t>
      </w:r>
      <w:r w:rsidRPr="000C7A6B">
        <w:t>Содержание</w:t>
      </w:r>
      <w:r w:rsidRPr="000C7A6B">
        <w:rPr>
          <w:spacing w:val="1"/>
        </w:rPr>
        <w:t xml:space="preserve"> </w:t>
      </w:r>
      <w:r w:rsidRPr="000C7A6B">
        <w:t>и</w:t>
      </w:r>
      <w:r w:rsidRPr="000C7A6B">
        <w:rPr>
          <w:spacing w:val="1"/>
        </w:rPr>
        <w:t xml:space="preserve"> </w:t>
      </w:r>
      <w:r w:rsidRPr="000C7A6B">
        <w:t>длительность</w:t>
      </w:r>
      <w:r w:rsidRPr="000C7A6B">
        <w:rPr>
          <w:spacing w:val="1"/>
        </w:rPr>
        <w:t xml:space="preserve"> </w:t>
      </w:r>
      <w:r w:rsidRPr="000C7A6B">
        <w:t>каждого</w:t>
      </w:r>
      <w:r w:rsidRPr="000C7A6B">
        <w:rPr>
          <w:spacing w:val="1"/>
        </w:rPr>
        <w:t xml:space="preserve"> </w:t>
      </w:r>
      <w:r w:rsidRPr="000C7A6B">
        <w:t>компонента,</w:t>
      </w:r>
      <w:r w:rsidRPr="000C7A6B">
        <w:rPr>
          <w:spacing w:val="1"/>
        </w:rPr>
        <w:t xml:space="preserve"> </w:t>
      </w:r>
      <w:r w:rsidRPr="000C7A6B">
        <w:t>а</w:t>
      </w:r>
      <w:r w:rsidRPr="000C7A6B">
        <w:rPr>
          <w:spacing w:val="1"/>
        </w:rPr>
        <w:t xml:space="preserve"> </w:t>
      </w:r>
      <w:r w:rsidRPr="000C7A6B">
        <w:t>также</w:t>
      </w:r>
      <w:r w:rsidRPr="000C7A6B">
        <w:rPr>
          <w:spacing w:val="1"/>
        </w:rPr>
        <w:t xml:space="preserve"> </w:t>
      </w:r>
      <w:r w:rsidRPr="000C7A6B">
        <w:t>их</w:t>
      </w:r>
      <w:r w:rsidRPr="000C7A6B">
        <w:rPr>
          <w:spacing w:val="1"/>
        </w:rPr>
        <w:t xml:space="preserve"> </w:t>
      </w:r>
      <w:r w:rsidRPr="000C7A6B">
        <w:t>роль</w:t>
      </w:r>
      <w:r w:rsidRPr="000C7A6B">
        <w:rPr>
          <w:spacing w:val="1"/>
        </w:rPr>
        <w:t xml:space="preserve"> </w:t>
      </w:r>
      <w:r w:rsidRPr="000C7A6B">
        <w:t>в</w:t>
      </w:r>
      <w:r w:rsidRPr="000C7A6B">
        <w:rPr>
          <w:spacing w:val="1"/>
        </w:rPr>
        <w:t xml:space="preserve"> </w:t>
      </w:r>
      <w:r w:rsidRPr="000C7A6B">
        <w:t>определенные</w:t>
      </w:r>
      <w:r w:rsidRPr="000C7A6B">
        <w:rPr>
          <w:spacing w:val="1"/>
        </w:rPr>
        <w:t xml:space="preserve"> </w:t>
      </w:r>
      <w:r w:rsidRPr="000C7A6B">
        <w:lastRenderedPageBreak/>
        <w:t>возрастные</w:t>
      </w:r>
      <w:r w:rsidRPr="000C7A6B">
        <w:rPr>
          <w:spacing w:val="1"/>
        </w:rPr>
        <w:t xml:space="preserve"> </w:t>
      </w:r>
      <w:r w:rsidRPr="000C7A6B">
        <w:t>периоды</w:t>
      </w:r>
      <w:r w:rsidRPr="000C7A6B">
        <w:rPr>
          <w:spacing w:val="1"/>
        </w:rPr>
        <w:t xml:space="preserve"> </w:t>
      </w:r>
      <w:r w:rsidRPr="000C7A6B">
        <w:t>закономерно</w:t>
      </w:r>
      <w:r w:rsidRPr="000C7A6B">
        <w:rPr>
          <w:spacing w:val="1"/>
        </w:rPr>
        <w:t xml:space="preserve"> </w:t>
      </w:r>
      <w:r w:rsidRPr="000C7A6B">
        <w:t>изменяются,</w:t>
      </w:r>
      <w:r w:rsidRPr="000C7A6B">
        <w:rPr>
          <w:spacing w:val="-1"/>
        </w:rPr>
        <w:t xml:space="preserve"> </w:t>
      </w:r>
      <w:r w:rsidRPr="000C7A6B">
        <w:t>приобретая новые</w:t>
      </w:r>
      <w:r w:rsidRPr="000C7A6B">
        <w:rPr>
          <w:spacing w:val="-1"/>
        </w:rPr>
        <w:t xml:space="preserve"> </w:t>
      </w:r>
      <w:r w:rsidRPr="000C7A6B">
        <w:t>характерные</w:t>
      </w:r>
      <w:r w:rsidRPr="000C7A6B">
        <w:rPr>
          <w:spacing w:val="-2"/>
        </w:rPr>
        <w:t xml:space="preserve"> </w:t>
      </w:r>
      <w:r w:rsidRPr="000C7A6B">
        <w:t>черты и особенности.</w:t>
      </w:r>
    </w:p>
    <w:p w:rsidR="00F05865" w:rsidRPr="000C7A6B" w:rsidRDefault="00F05865" w:rsidP="00245658">
      <w:pPr>
        <w:pStyle w:val="af1"/>
        <w:jc w:val="both"/>
      </w:pPr>
      <w:r w:rsidRPr="000C7A6B">
        <w:t>Дети, соблюдающие режим дня, более уравновешены и работоспособны, у них постепенно</w:t>
      </w:r>
      <w:r w:rsidRPr="000C7A6B">
        <w:rPr>
          <w:spacing w:val="1"/>
        </w:rPr>
        <w:t xml:space="preserve"> </w:t>
      </w:r>
      <w:r w:rsidRPr="000C7A6B">
        <w:t>вырабатываются определенные биоритмы, система условных рефлексов, что помогает организму</w:t>
      </w:r>
      <w:r w:rsidRPr="000C7A6B">
        <w:rPr>
          <w:spacing w:val="1"/>
        </w:rPr>
        <w:t xml:space="preserve"> </w:t>
      </w:r>
      <w:r w:rsidRPr="000C7A6B">
        <w:t>ребенка</w:t>
      </w:r>
      <w:r w:rsidRPr="000C7A6B">
        <w:rPr>
          <w:spacing w:val="1"/>
        </w:rPr>
        <w:t xml:space="preserve"> </w:t>
      </w:r>
      <w:r w:rsidRPr="000C7A6B">
        <w:t>физиологически</w:t>
      </w:r>
      <w:r w:rsidRPr="000C7A6B">
        <w:rPr>
          <w:spacing w:val="1"/>
        </w:rPr>
        <w:t xml:space="preserve"> </w:t>
      </w:r>
      <w:r w:rsidRPr="000C7A6B">
        <w:t>переключаться</w:t>
      </w:r>
      <w:r w:rsidRPr="000C7A6B">
        <w:rPr>
          <w:spacing w:val="1"/>
        </w:rPr>
        <w:t xml:space="preserve"> </w:t>
      </w:r>
      <w:r w:rsidRPr="000C7A6B">
        <w:t>между</w:t>
      </w:r>
      <w:r w:rsidRPr="000C7A6B">
        <w:rPr>
          <w:spacing w:val="1"/>
        </w:rPr>
        <w:t xml:space="preserve"> </w:t>
      </w:r>
      <w:r w:rsidRPr="000C7A6B">
        <w:t>теми</w:t>
      </w:r>
      <w:r w:rsidRPr="000C7A6B">
        <w:rPr>
          <w:spacing w:val="1"/>
        </w:rPr>
        <w:t xml:space="preserve"> </w:t>
      </w:r>
      <w:r w:rsidRPr="000C7A6B">
        <w:t>или</w:t>
      </w:r>
      <w:r w:rsidRPr="000C7A6B">
        <w:rPr>
          <w:spacing w:val="1"/>
        </w:rPr>
        <w:t xml:space="preserve"> </w:t>
      </w:r>
      <w:r w:rsidRPr="000C7A6B">
        <w:t>иными</w:t>
      </w:r>
      <w:r w:rsidRPr="000C7A6B">
        <w:rPr>
          <w:spacing w:val="1"/>
        </w:rPr>
        <w:t xml:space="preserve"> </w:t>
      </w:r>
      <w:r w:rsidRPr="000C7A6B">
        <w:t>видами</w:t>
      </w:r>
      <w:r w:rsidRPr="000C7A6B">
        <w:rPr>
          <w:spacing w:val="1"/>
        </w:rPr>
        <w:t xml:space="preserve"> </w:t>
      </w:r>
      <w:r w:rsidRPr="000C7A6B">
        <w:t>деятельности,</w:t>
      </w:r>
      <w:r w:rsidRPr="000C7A6B">
        <w:rPr>
          <w:spacing w:val="1"/>
        </w:rPr>
        <w:t xml:space="preserve"> </w:t>
      </w:r>
      <w:r w:rsidRPr="000C7A6B">
        <w:t>своевременно</w:t>
      </w:r>
      <w:r w:rsidRPr="000C7A6B">
        <w:rPr>
          <w:spacing w:val="1"/>
        </w:rPr>
        <w:t xml:space="preserve"> </w:t>
      </w:r>
      <w:r w:rsidRPr="000C7A6B">
        <w:t>подготавливаться</w:t>
      </w:r>
      <w:r w:rsidRPr="000C7A6B">
        <w:rPr>
          <w:spacing w:val="1"/>
        </w:rPr>
        <w:t xml:space="preserve"> </w:t>
      </w:r>
      <w:r w:rsidRPr="000C7A6B">
        <w:t>к</w:t>
      </w:r>
      <w:r w:rsidRPr="000C7A6B">
        <w:rPr>
          <w:spacing w:val="1"/>
        </w:rPr>
        <w:t xml:space="preserve"> </w:t>
      </w:r>
      <w:r w:rsidRPr="000C7A6B">
        <w:t>каждому</w:t>
      </w:r>
      <w:r w:rsidRPr="000C7A6B">
        <w:rPr>
          <w:spacing w:val="1"/>
        </w:rPr>
        <w:t xml:space="preserve"> </w:t>
      </w:r>
      <w:r w:rsidRPr="000C7A6B">
        <w:t>этапу:</w:t>
      </w:r>
      <w:r w:rsidRPr="000C7A6B">
        <w:rPr>
          <w:spacing w:val="1"/>
        </w:rPr>
        <w:t xml:space="preserve"> </w:t>
      </w:r>
      <w:r w:rsidRPr="000C7A6B">
        <w:t>приему</w:t>
      </w:r>
      <w:r w:rsidRPr="000C7A6B">
        <w:rPr>
          <w:spacing w:val="1"/>
        </w:rPr>
        <w:t xml:space="preserve"> </w:t>
      </w:r>
      <w:r w:rsidRPr="000C7A6B">
        <w:t>пищи,</w:t>
      </w:r>
      <w:r w:rsidRPr="000C7A6B">
        <w:rPr>
          <w:spacing w:val="1"/>
        </w:rPr>
        <w:t xml:space="preserve"> </w:t>
      </w:r>
      <w:r w:rsidRPr="000C7A6B">
        <w:t>прогулке,</w:t>
      </w:r>
      <w:r w:rsidRPr="000C7A6B">
        <w:rPr>
          <w:spacing w:val="1"/>
        </w:rPr>
        <w:t xml:space="preserve"> </w:t>
      </w:r>
      <w:r w:rsidRPr="000C7A6B">
        <w:t>занятиям,</w:t>
      </w:r>
      <w:r w:rsidRPr="000C7A6B">
        <w:rPr>
          <w:spacing w:val="1"/>
        </w:rPr>
        <w:t xml:space="preserve"> </w:t>
      </w:r>
      <w:r w:rsidRPr="000C7A6B">
        <w:t>отдыху.</w:t>
      </w:r>
      <w:r w:rsidRPr="000C7A6B">
        <w:rPr>
          <w:spacing w:val="1"/>
        </w:rPr>
        <w:t xml:space="preserve"> </w:t>
      </w:r>
      <w:r w:rsidRPr="000C7A6B">
        <w:t>Нарушение режима отрицательно сказывается на нервной системе детей: они становятся вялыми</w:t>
      </w:r>
      <w:r w:rsidRPr="000C7A6B">
        <w:rPr>
          <w:spacing w:val="1"/>
        </w:rPr>
        <w:t xml:space="preserve"> </w:t>
      </w:r>
      <w:r w:rsidRPr="000C7A6B">
        <w:t>или, наоборот, возбужденными, начинают капризничать, теряют аппетит, плохо засыпают и спят</w:t>
      </w:r>
      <w:r w:rsidRPr="000C7A6B">
        <w:rPr>
          <w:spacing w:val="1"/>
        </w:rPr>
        <w:t xml:space="preserve"> </w:t>
      </w:r>
      <w:r w:rsidRPr="000C7A6B">
        <w:t>беспокойно.</w:t>
      </w:r>
    </w:p>
    <w:p w:rsidR="00F05865" w:rsidRPr="000C7A6B" w:rsidRDefault="00F05865" w:rsidP="00245658">
      <w:pPr>
        <w:pStyle w:val="af1"/>
        <w:jc w:val="both"/>
      </w:pPr>
      <w:r w:rsidRPr="000C7A6B">
        <w:t>Приучать детей выполнять режим дня необходимо с раннего возраста, когда легче всего</w:t>
      </w:r>
      <w:r w:rsidRPr="000C7A6B">
        <w:rPr>
          <w:spacing w:val="1"/>
        </w:rPr>
        <w:t xml:space="preserve"> </w:t>
      </w:r>
      <w:r w:rsidRPr="000C7A6B">
        <w:t>вырабатывается привычка к организованности и порядку, активной деятельности и правильному</w:t>
      </w:r>
      <w:r w:rsidRPr="000C7A6B">
        <w:rPr>
          <w:spacing w:val="1"/>
        </w:rPr>
        <w:t xml:space="preserve"> </w:t>
      </w:r>
      <w:r w:rsidRPr="000C7A6B">
        <w:t>отдыху с максимальным проведением его на свежем воздухе. Делать это необходимо постепенно,</w:t>
      </w:r>
      <w:r w:rsidRPr="000C7A6B">
        <w:rPr>
          <w:spacing w:val="1"/>
        </w:rPr>
        <w:t xml:space="preserve"> </w:t>
      </w:r>
      <w:r w:rsidRPr="000C7A6B">
        <w:t>последовательно</w:t>
      </w:r>
      <w:r w:rsidRPr="000C7A6B">
        <w:rPr>
          <w:spacing w:val="-1"/>
        </w:rPr>
        <w:t xml:space="preserve"> </w:t>
      </w:r>
      <w:r w:rsidRPr="000C7A6B">
        <w:t>и ежедневно.</w:t>
      </w:r>
    </w:p>
    <w:p w:rsidR="00F05865" w:rsidRPr="000C7A6B" w:rsidRDefault="00F05865" w:rsidP="00245658">
      <w:pPr>
        <w:pStyle w:val="af1"/>
        <w:jc w:val="both"/>
      </w:pPr>
      <w:r w:rsidRPr="000C7A6B">
        <w:t xml:space="preserve">Режим дня должен быть </w:t>
      </w:r>
      <w:r w:rsidRPr="000C7A6B">
        <w:rPr>
          <w:i/>
        </w:rPr>
        <w:t>гибким</w:t>
      </w:r>
      <w:r w:rsidRPr="000C7A6B">
        <w:t>, однако неизменными должны оставаться время приема</w:t>
      </w:r>
      <w:r w:rsidRPr="000C7A6B">
        <w:rPr>
          <w:spacing w:val="1"/>
        </w:rPr>
        <w:t xml:space="preserve"> </w:t>
      </w:r>
      <w:r w:rsidRPr="000C7A6B">
        <w:t>пищи, интервалы между приемами пищи, обеспечение необходимой длительности суточного сна,</w:t>
      </w:r>
      <w:r w:rsidRPr="000C7A6B">
        <w:rPr>
          <w:spacing w:val="1"/>
        </w:rPr>
        <w:t xml:space="preserve"> </w:t>
      </w:r>
      <w:r w:rsidRPr="000C7A6B">
        <w:t>время</w:t>
      </w:r>
      <w:r w:rsidRPr="000C7A6B">
        <w:rPr>
          <w:spacing w:val="-1"/>
        </w:rPr>
        <w:t xml:space="preserve"> </w:t>
      </w:r>
      <w:r w:rsidRPr="000C7A6B">
        <w:t>отхода</w:t>
      </w:r>
      <w:r w:rsidRPr="000C7A6B">
        <w:rPr>
          <w:spacing w:val="-1"/>
        </w:rPr>
        <w:t xml:space="preserve"> </w:t>
      </w:r>
      <w:r w:rsidRPr="000C7A6B">
        <w:t>ко сну; проведение</w:t>
      </w:r>
      <w:r w:rsidRPr="000C7A6B">
        <w:rPr>
          <w:spacing w:val="-1"/>
        </w:rPr>
        <w:t xml:space="preserve"> </w:t>
      </w:r>
      <w:r w:rsidRPr="000C7A6B">
        <w:t>ежедневной</w:t>
      </w:r>
      <w:r w:rsidRPr="000C7A6B">
        <w:rPr>
          <w:spacing w:val="-1"/>
        </w:rPr>
        <w:t xml:space="preserve"> </w:t>
      </w:r>
      <w:r w:rsidRPr="000C7A6B">
        <w:t>прогулки.</w:t>
      </w:r>
    </w:p>
    <w:p w:rsidR="00F05865" w:rsidRPr="000C7A6B" w:rsidRDefault="00F05865" w:rsidP="00245658">
      <w:pPr>
        <w:pStyle w:val="af1"/>
        <w:jc w:val="both"/>
      </w:pPr>
      <w:r w:rsidRPr="000C7A6B">
        <w:t>При</w:t>
      </w:r>
      <w:r w:rsidRPr="000C7A6B">
        <w:rPr>
          <w:spacing w:val="1"/>
        </w:rPr>
        <w:t xml:space="preserve"> </w:t>
      </w:r>
      <w:r w:rsidRPr="000C7A6B">
        <w:t>организации</w:t>
      </w:r>
      <w:r w:rsidRPr="000C7A6B">
        <w:rPr>
          <w:spacing w:val="1"/>
        </w:rPr>
        <w:t xml:space="preserve"> </w:t>
      </w:r>
      <w:r w:rsidRPr="000C7A6B">
        <w:t>режима</w:t>
      </w:r>
      <w:r w:rsidRPr="000C7A6B">
        <w:rPr>
          <w:spacing w:val="1"/>
        </w:rPr>
        <w:t xml:space="preserve"> </w:t>
      </w:r>
      <w:r w:rsidRPr="000C7A6B">
        <w:t>следует</w:t>
      </w:r>
      <w:r w:rsidRPr="000C7A6B">
        <w:rPr>
          <w:spacing w:val="1"/>
        </w:rPr>
        <w:t xml:space="preserve"> </w:t>
      </w:r>
      <w:r w:rsidRPr="000C7A6B">
        <w:t>предусматривать</w:t>
      </w:r>
      <w:r w:rsidRPr="000C7A6B">
        <w:rPr>
          <w:spacing w:val="1"/>
        </w:rPr>
        <w:t xml:space="preserve"> </w:t>
      </w:r>
      <w:r w:rsidRPr="000C7A6B">
        <w:t>оптимальное</w:t>
      </w:r>
      <w:r w:rsidRPr="000C7A6B">
        <w:rPr>
          <w:spacing w:val="1"/>
        </w:rPr>
        <w:t xml:space="preserve"> </w:t>
      </w:r>
      <w:r w:rsidRPr="000C7A6B">
        <w:t>чередование</w:t>
      </w:r>
      <w:r w:rsidRPr="000C7A6B">
        <w:rPr>
          <w:spacing w:val="1"/>
        </w:rPr>
        <w:t xml:space="preserve"> </w:t>
      </w:r>
      <w:r w:rsidRPr="000C7A6B">
        <w:t>самостоятельной детской деятельности и организованных форм работы с детьми, коллективных и</w:t>
      </w:r>
      <w:r w:rsidRPr="000C7A6B">
        <w:rPr>
          <w:spacing w:val="1"/>
        </w:rPr>
        <w:t xml:space="preserve"> </w:t>
      </w:r>
      <w:r w:rsidRPr="000C7A6B">
        <w:t>индивидуальных игр, достаточную двигательную активность ребенка в течение дня, обеспечивать</w:t>
      </w:r>
      <w:r w:rsidRPr="000C7A6B">
        <w:rPr>
          <w:spacing w:val="1"/>
        </w:rPr>
        <w:t xml:space="preserve"> </w:t>
      </w:r>
      <w:r w:rsidRPr="000C7A6B">
        <w:t>сочетание</w:t>
      </w:r>
      <w:r w:rsidRPr="000C7A6B">
        <w:rPr>
          <w:spacing w:val="10"/>
        </w:rPr>
        <w:t xml:space="preserve"> </w:t>
      </w:r>
      <w:r w:rsidRPr="000C7A6B">
        <w:t>умственной</w:t>
      </w:r>
      <w:r w:rsidRPr="000C7A6B">
        <w:rPr>
          <w:spacing w:val="6"/>
        </w:rPr>
        <w:t xml:space="preserve"> </w:t>
      </w:r>
      <w:r w:rsidRPr="000C7A6B">
        <w:t>и</w:t>
      </w:r>
      <w:r w:rsidRPr="000C7A6B">
        <w:rPr>
          <w:spacing w:val="8"/>
        </w:rPr>
        <w:t xml:space="preserve"> </w:t>
      </w:r>
      <w:r w:rsidRPr="000C7A6B">
        <w:t>физической</w:t>
      </w:r>
      <w:r w:rsidRPr="000C7A6B">
        <w:rPr>
          <w:spacing w:val="7"/>
        </w:rPr>
        <w:t xml:space="preserve"> </w:t>
      </w:r>
      <w:r w:rsidRPr="000C7A6B">
        <w:t>нагрузки.</w:t>
      </w:r>
      <w:r w:rsidRPr="000C7A6B">
        <w:rPr>
          <w:spacing w:val="7"/>
        </w:rPr>
        <w:t xml:space="preserve"> </w:t>
      </w:r>
      <w:r w:rsidRPr="000C7A6B">
        <w:t>Время</w:t>
      </w:r>
      <w:r w:rsidRPr="000C7A6B">
        <w:rPr>
          <w:spacing w:val="9"/>
        </w:rPr>
        <w:t xml:space="preserve"> </w:t>
      </w:r>
      <w:r w:rsidRPr="000C7A6B">
        <w:t>образовательной</w:t>
      </w:r>
      <w:r w:rsidRPr="000C7A6B">
        <w:rPr>
          <w:spacing w:val="7"/>
        </w:rPr>
        <w:t xml:space="preserve"> </w:t>
      </w:r>
      <w:r w:rsidRPr="000C7A6B">
        <w:t>деятельности</w:t>
      </w:r>
      <w:r w:rsidRPr="000C7A6B">
        <w:rPr>
          <w:spacing w:val="9"/>
        </w:rPr>
        <w:t xml:space="preserve"> </w:t>
      </w:r>
      <w:r w:rsidRPr="000C7A6B">
        <w:t>организуется</w:t>
      </w:r>
    </w:p>
    <w:p w:rsidR="00F05865" w:rsidRPr="000C7A6B" w:rsidRDefault="00F05865" w:rsidP="00245658">
      <w:pPr>
        <w:pStyle w:val="af1"/>
        <w:jc w:val="both"/>
      </w:pPr>
      <w:r w:rsidRPr="000C7A6B">
        <w:t>таким</w:t>
      </w:r>
      <w:r w:rsidRPr="000C7A6B">
        <w:rPr>
          <w:spacing w:val="1"/>
        </w:rPr>
        <w:t xml:space="preserve"> </w:t>
      </w:r>
      <w:r w:rsidRPr="000C7A6B">
        <w:t>образом,</w:t>
      </w:r>
      <w:r w:rsidRPr="000C7A6B">
        <w:rPr>
          <w:spacing w:val="1"/>
        </w:rPr>
        <w:t xml:space="preserve"> </w:t>
      </w:r>
      <w:r w:rsidRPr="000C7A6B">
        <w:t>чтобы</w:t>
      </w:r>
      <w:r w:rsidRPr="000C7A6B">
        <w:rPr>
          <w:spacing w:val="1"/>
        </w:rPr>
        <w:t xml:space="preserve"> </w:t>
      </w:r>
      <w:r w:rsidRPr="000C7A6B">
        <w:t>вначале</w:t>
      </w:r>
      <w:r w:rsidRPr="000C7A6B">
        <w:rPr>
          <w:spacing w:val="1"/>
        </w:rPr>
        <w:t xml:space="preserve"> </w:t>
      </w:r>
      <w:r w:rsidRPr="000C7A6B">
        <w:t>проводились</w:t>
      </w:r>
      <w:r w:rsidRPr="000C7A6B">
        <w:rPr>
          <w:spacing w:val="1"/>
        </w:rPr>
        <w:t xml:space="preserve"> </w:t>
      </w:r>
      <w:r w:rsidRPr="000C7A6B">
        <w:t>наиболее</w:t>
      </w:r>
      <w:r w:rsidRPr="000C7A6B">
        <w:rPr>
          <w:spacing w:val="1"/>
        </w:rPr>
        <w:t xml:space="preserve"> </w:t>
      </w:r>
      <w:r w:rsidRPr="000C7A6B">
        <w:t>насыщенные</w:t>
      </w:r>
      <w:r w:rsidRPr="000C7A6B">
        <w:rPr>
          <w:spacing w:val="1"/>
        </w:rPr>
        <w:t xml:space="preserve"> </w:t>
      </w:r>
      <w:r w:rsidRPr="000C7A6B">
        <w:t>по</w:t>
      </w:r>
      <w:r w:rsidRPr="000C7A6B">
        <w:rPr>
          <w:spacing w:val="1"/>
        </w:rPr>
        <w:t xml:space="preserve"> </w:t>
      </w:r>
      <w:r w:rsidRPr="000C7A6B">
        <w:t>содержанию</w:t>
      </w:r>
      <w:r w:rsidRPr="000C7A6B">
        <w:rPr>
          <w:spacing w:val="1"/>
        </w:rPr>
        <w:t xml:space="preserve"> </w:t>
      </w:r>
      <w:r w:rsidRPr="000C7A6B">
        <w:t>виды</w:t>
      </w:r>
      <w:r w:rsidRPr="000C7A6B">
        <w:rPr>
          <w:spacing w:val="-57"/>
        </w:rPr>
        <w:t xml:space="preserve"> </w:t>
      </w:r>
      <w:r w:rsidRPr="000C7A6B">
        <w:t>деятельности, связанные с умственной активностью детей, максимальной их произвольностью, а</w:t>
      </w:r>
      <w:r w:rsidRPr="000C7A6B">
        <w:rPr>
          <w:spacing w:val="1"/>
        </w:rPr>
        <w:t xml:space="preserve"> </w:t>
      </w:r>
      <w:r w:rsidRPr="000C7A6B">
        <w:t>затем</w:t>
      </w:r>
      <w:r w:rsidRPr="000C7A6B">
        <w:rPr>
          <w:spacing w:val="-3"/>
        </w:rPr>
        <w:t xml:space="preserve"> </w:t>
      </w:r>
      <w:r w:rsidRPr="000C7A6B">
        <w:t>творческие</w:t>
      </w:r>
      <w:r w:rsidRPr="000C7A6B">
        <w:rPr>
          <w:spacing w:val="-3"/>
        </w:rPr>
        <w:t xml:space="preserve"> </w:t>
      </w:r>
      <w:r w:rsidRPr="000C7A6B">
        <w:t>виды</w:t>
      </w:r>
      <w:r w:rsidRPr="000C7A6B">
        <w:rPr>
          <w:spacing w:val="1"/>
        </w:rPr>
        <w:t xml:space="preserve"> </w:t>
      </w:r>
      <w:r w:rsidRPr="000C7A6B">
        <w:t>деятельности</w:t>
      </w:r>
      <w:r w:rsidRPr="000C7A6B">
        <w:rPr>
          <w:spacing w:val="-1"/>
        </w:rPr>
        <w:t xml:space="preserve"> </w:t>
      </w:r>
      <w:r w:rsidRPr="000C7A6B">
        <w:t>в</w:t>
      </w:r>
      <w:r w:rsidRPr="000C7A6B">
        <w:rPr>
          <w:spacing w:val="-2"/>
        </w:rPr>
        <w:t xml:space="preserve"> </w:t>
      </w:r>
      <w:r w:rsidRPr="000C7A6B">
        <w:t>чередовании</w:t>
      </w:r>
      <w:r w:rsidRPr="000C7A6B">
        <w:rPr>
          <w:spacing w:val="-2"/>
        </w:rPr>
        <w:t xml:space="preserve"> </w:t>
      </w:r>
      <w:r w:rsidRPr="000C7A6B">
        <w:t>с</w:t>
      </w:r>
      <w:r w:rsidRPr="000C7A6B">
        <w:rPr>
          <w:spacing w:val="-2"/>
        </w:rPr>
        <w:t xml:space="preserve"> </w:t>
      </w:r>
      <w:r w:rsidRPr="000C7A6B">
        <w:t>музыкальной</w:t>
      </w:r>
      <w:r w:rsidRPr="000C7A6B">
        <w:rPr>
          <w:spacing w:val="-2"/>
        </w:rPr>
        <w:t xml:space="preserve"> </w:t>
      </w:r>
      <w:r w:rsidRPr="000C7A6B">
        <w:t>и</w:t>
      </w:r>
      <w:r w:rsidRPr="000C7A6B">
        <w:rPr>
          <w:spacing w:val="-3"/>
        </w:rPr>
        <w:t xml:space="preserve"> </w:t>
      </w:r>
      <w:r w:rsidRPr="000C7A6B">
        <w:t>физической</w:t>
      </w:r>
      <w:r w:rsidRPr="000C7A6B">
        <w:rPr>
          <w:spacing w:val="-2"/>
        </w:rPr>
        <w:t xml:space="preserve"> </w:t>
      </w:r>
      <w:r w:rsidRPr="000C7A6B">
        <w:t>активностью.</w:t>
      </w:r>
    </w:p>
    <w:p w:rsidR="00F05865" w:rsidRPr="000C7A6B" w:rsidRDefault="00F05865" w:rsidP="00245658">
      <w:pPr>
        <w:pStyle w:val="af1"/>
        <w:jc w:val="both"/>
      </w:pPr>
      <w:r w:rsidRPr="000C7A6B">
        <w:t>Продолжительность дневной суммарной образовательной нагрузки для детей дошкольного</w:t>
      </w:r>
      <w:r w:rsidRPr="000C7A6B">
        <w:rPr>
          <w:spacing w:val="1"/>
        </w:rPr>
        <w:t xml:space="preserve"> </w:t>
      </w:r>
      <w:r w:rsidRPr="000C7A6B">
        <w:t>возраста, условия организации образовательного процесса должны соответствовать требованиям,</w:t>
      </w:r>
      <w:r w:rsidRPr="000C7A6B">
        <w:rPr>
          <w:spacing w:val="1"/>
        </w:rPr>
        <w:t xml:space="preserve"> </w:t>
      </w:r>
      <w:r w:rsidRPr="000C7A6B">
        <w:t>предусмотренным</w:t>
      </w:r>
      <w:r w:rsidRPr="000C7A6B">
        <w:rPr>
          <w:spacing w:val="1"/>
        </w:rPr>
        <w:t xml:space="preserve"> </w:t>
      </w:r>
      <w:r w:rsidRPr="000C7A6B">
        <w:t>Санитарными</w:t>
      </w:r>
      <w:r w:rsidRPr="000C7A6B">
        <w:rPr>
          <w:spacing w:val="1"/>
        </w:rPr>
        <w:t xml:space="preserve"> </w:t>
      </w:r>
      <w:r w:rsidRPr="000C7A6B">
        <w:t>правилами</w:t>
      </w:r>
      <w:r w:rsidRPr="000C7A6B">
        <w:rPr>
          <w:spacing w:val="1"/>
        </w:rPr>
        <w:t xml:space="preserve"> </w:t>
      </w:r>
      <w:r w:rsidRPr="000C7A6B">
        <w:t>и</w:t>
      </w:r>
      <w:r w:rsidRPr="000C7A6B">
        <w:rPr>
          <w:spacing w:val="1"/>
        </w:rPr>
        <w:t xml:space="preserve"> </w:t>
      </w:r>
      <w:r w:rsidRPr="000C7A6B">
        <w:t>нормами</w:t>
      </w:r>
      <w:r w:rsidRPr="000C7A6B">
        <w:rPr>
          <w:spacing w:val="1"/>
        </w:rPr>
        <w:t xml:space="preserve"> </w:t>
      </w:r>
      <w:r w:rsidRPr="000C7A6B">
        <w:t>СанПиН</w:t>
      </w:r>
      <w:r w:rsidRPr="000C7A6B">
        <w:rPr>
          <w:spacing w:val="1"/>
        </w:rPr>
        <w:t xml:space="preserve"> </w:t>
      </w:r>
      <w:r w:rsidRPr="000C7A6B">
        <w:t>1.2.3685-21</w:t>
      </w:r>
      <w:r w:rsidRPr="000C7A6B">
        <w:rPr>
          <w:spacing w:val="1"/>
        </w:rPr>
        <w:t xml:space="preserve"> </w:t>
      </w:r>
      <w:r w:rsidRPr="000C7A6B">
        <w:t>«Гигиенические</w:t>
      </w:r>
      <w:r w:rsidRPr="000C7A6B">
        <w:rPr>
          <w:spacing w:val="1"/>
        </w:rPr>
        <w:t xml:space="preserve"> </w:t>
      </w:r>
      <w:r w:rsidRPr="000C7A6B">
        <w:t>нормативы и требования к обеспечению безопасности и (или) безвредности для человека факторов</w:t>
      </w:r>
      <w:r w:rsidRPr="000C7A6B">
        <w:rPr>
          <w:spacing w:val="-57"/>
        </w:rPr>
        <w:t xml:space="preserve"> </w:t>
      </w:r>
      <w:r w:rsidRPr="000C7A6B">
        <w:t>среды обитания», утвержденным постановлением Главного государственного санитарного врача</w:t>
      </w:r>
      <w:r w:rsidRPr="000C7A6B">
        <w:rPr>
          <w:spacing w:val="1"/>
        </w:rPr>
        <w:t xml:space="preserve"> </w:t>
      </w:r>
      <w:r w:rsidRPr="000C7A6B">
        <w:t>Российской</w:t>
      </w:r>
      <w:r w:rsidRPr="000C7A6B">
        <w:rPr>
          <w:spacing w:val="1"/>
        </w:rPr>
        <w:t xml:space="preserve"> </w:t>
      </w:r>
      <w:r w:rsidRPr="000C7A6B">
        <w:t>Федерации от</w:t>
      </w:r>
      <w:r w:rsidRPr="000C7A6B">
        <w:rPr>
          <w:spacing w:val="1"/>
        </w:rPr>
        <w:t xml:space="preserve"> </w:t>
      </w:r>
      <w:r w:rsidRPr="000C7A6B">
        <w:t>28</w:t>
      </w:r>
      <w:r w:rsidRPr="000C7A6B">
        <w:rPr>
          <w:spacing w:val="1"/>
        </w:rPr>
        <w:t xml:space="preserve"> </w:t>
      </w:r>
      <w:r w:rsidRPr="000C7A6B">
        <w:t>января</w:t>
      </w:r>
      <w:r w:rsidRPr="000C7A6B">
        <w:rPr>
          <w:spacing w:val="1"/>
        </w:rPr>
        <w:t xml:space="preserve"> </w:t>
      </w:r>
      <w:r w:rsidRPr="000C7A6B">
        <w:t>2021</w:t>
      </w:r>
      <w:r w:rsidRPr="000C7A6B">
        <w:rPr>
          <w:spacing w:val="1"/>
        </w:rPr>
        <w:t xml:space="preserve"> </w:t>
      </w:r>
      <w:r w:rsidRPr="000C7A6B">
        <w:t>г. № 2,</w:t>
      </w:r>
      <w:r w:rsidRPr="000C7A6B">
        <w:rPr>
          <w:spacing w:val="1"/>
        </w:rPr>
        <w:t xml:space="preserve"> </w:t>
      </w:r>
      <w:r w:rsidRPr="000C7A6B">
        <w:t>действующим до</w:t>
      </w:r>
      <w:r w:rsidRPr="000C7A6B">
        <w:rPr>
          <w:spacing w:val="1"/>
        </w:rPr>
        <w:t xml:space="preserve"> </w:t>
      </w:r>
      <w:r w:rsidRPr="000C7A6B">
        <w:t>1</w:t>
      </w:r>
      <w:r w:rsidRPr="000C7A6B">
        <w:rPr>
          <w:spacing w:val="1"/>
        </w:rPr>
        <w:t xml:space="preserve"> </w:t>
      </w:r>
      <w:r w:rsidRPr="000C7A6B">
        <w:t>марта</w:t>
      </w:r>
      <w:r w:rsidRPr="000C7A6B">
        <w:rPr>
          <w:spacing w:val="1"/>
        </w:rPr>
        <w:t xml:space="preserve"> </w:t>
      </w:r>
      <w:r w:rsidRPr="000C7A6B">
        <w:t>2027</w:t>
      </w:r>
      <w:r w:rsidRPr="000C7A6B">
        <w:rPr>
          <w:spacing w:val="1"/>
        </w:rPr>
        <w:t xml:space="preserve"> </w:t>
      </w:r>
      <w:r w:rsidRPr="000C7A6B">
        <w:t>г.</w:t>
      </w:r>
      <w:r w:rsidRPr="000C7A6B">
        <w:rPr>
          <w:spacing w:val="1"/>
        </w:rPr>
        <w:t xml:space="preserve"> </w:t>
      </w:r>
      <w:r w:rsidRPr="000C7A6B">
        <w:t>(далее –</w:t>
      </w:r>
      <w:r w:rsidRPr="000C7A6B">
        <w:rPr>
          <w:spacing w:val="1"/>
        </w:rPr>
        <w:t xml:space="preserve"> </w:t>
      </w:r>
      <w:r w:rsidRPr="000C7A6B">
        <w:t>Гигиенические</w:t>
      </w:r>
      <w:r w:rsidRPr="000C7A6B">
        <w:rPr>
          <w:spacing w:val="1"/>
        </w:rPr>
        <w:t xml:space="preserve"> </w:t>
      </w:r>
      <w:r w:rsidRPr="000C7A6B">
        <w:t>нормативы),</w:t>
      </w:r>
      <w:r w:rsidRPr="000C7A6B">
        <w:rPr>
          <w:spacing w:val="1"/>
        </w:rPr>
        <w:t xml:space="preserve"> </w:t>
      </w:r>
      <w:r w:rsidRPr="000C7A6B">
        <w:t>и</w:t>
      </w:r>
      <w:r w:rsidRPr="000C7A6B">
        <w:rPr>
          <w:spacing w:val="1"/>
        </w:rPr>
        <w:t xml:space="preserve"> </w:t>
      </w:r>
      <w:r w:rsidRPr="000C7A6B">
        <w:t>Санитарными</w:t>
      </w:r>
      <w:r w:rsidRPr="000C7A6B">
        <w:rPr>
          <w:spacing w:val="1"/>
        </w:rPr>
        <w:t xml:space="preserve"> </w:t>
      </w:r>
      <w:r w:rsidRPr="000C7A6B">
        <w:t>правилами</w:t>
      </w:r>
      <w:r w:rsidRPr="000C7A6B">
        <w:rPr>
          <w:spacing w:val="1"/>
        </w:rPr>
        <w:t xml:space="preserve"> </w:t>
      </w:r>
      <w:r w:rsidRPr="000C7A6B">
        <w:t>СанПиН</w:t>
      </w:r>
      <w:r w:rsidRPr="000C7A6B">
        <w:rPr>
          <w:spacing w:val="1"/>
        </w:rPr>
        <w:t xml:space="preserve"> </w:t>
      </w:r>
      <w:r w:rsidRPr="000C7A6B">
        <w:t>2.4.3648-20</w:t>
      </w:r>
      <w:r w:rsidRPr="000C7A6B">
        <w:rPr>
          <w:spacing w:val="1"/>
        </w:rPr>
        <w:t xml:space="preserve"> </w:t>
      </w:r>
      <w:r w:rsidRPr="000C7A6B">
        <w:t>«Санитарно-</w:t>
      </w:r>
      <w:r w:rsidRPr="000C7A6B">
        <w:rPr>
          <w:spacing w:val="1"/>
        </w:rPr>
        <w:t xml:space="preserve"> </w:t>
      </w:r>
      <w:r w:rsidRPr="000C7A6B">
        <w:t>эпидемиологические требования к организациям воспитания и обучения, отдыха и оздоровления</w:t>
      </w:r>
      <w:r w:rsidRPr="000C7A6B">
        <w:rPr>
          <w:spacing w:val="1"/>
        </w:rPr>
        <w:t xml:space="preserve"> </w:t>
      </w:r>
      <w:r w:rsidRPr="000C7A6B">
        <w:t>детей</w:t>
      </w:r>
      <w:r w:rsidRPr="000C7A6B">
        <w:rPr>
          <w:spacing w:val="1"/>
        </w:rPr>
        <w:t xml:space="preserve"> </w:t>
      </w:r>
      <w:r w:rsidRPr="000C7A6B">
        <w:t>и</w:t>
      </w:r>
      <w:r w:rsidRPr="000C7A6B">
        <w:rPr>
          <w:spacing w:val="1"/>
        </w:rPr>
        <w:t xml:space="preserve"> </w:t>
      </w:r>
      <w:r w:rsidRPr="000C7A6B">
        <w:t>молодежи»,</w:t>
      </w:r>
      <w:r w:rsidRPr="000C7A6B">
        <w:rPr>
          <w:spacing w:val="1"/>
        </w:rPr>
        <w:t xml:space="preserve"> </w:t>
      </w:r>
      <w:r w:rsidRPr="000C7A6B">
        <w:t>утвержденным</w:t>
      </w:r>
      <w:r w:rsidRPr="000C7A6B">
        <w:rPr>
          <w:spacing w:val="1"/>
        </w:rPr>
        <w:t xml:space="preserve"> </w:t>
      </w:r>
      <w:r w:rsidRPr="000C7A6B">
        <w:t>Постановлением</w:t>
      </w:r>
      <w:r w:rsidRPr="000C7A6B">
        <w:rPr>
          <w:spacing w:val="1"/>
        </w:rPr>
        <w:t xml:space="preserve"> </w:t>
      </w:r>
      <w:r w:rsidRPr="000C7A6B">
        <w:t>Главного</w:t>
      </w:r>
      <w:r w:rsidRPr="000C7A6B">
        <w:rPr>
          <w:spacing w:val="1"/>
        </w:rPr>
        <w:t xml:space="preserve"> </w:t>
      </w:r>
      <w:r w:rsidRPr="000C7A6B">
        <w:t>государственного</w:t>
      </w:r>
      <w:r w:rsidRPr="000C7A6B">
        <w:rPr>
          <w:spacing w:val="60"/>
        </w:rPr>
        <w:t xml:space="preserve"> </w:t>
      </w:r>
      <w:r w:rsidRPr="000C7A6B">
        <w:t>санитарного</w:t>
      </w:r>
      <w:r w:rsidRPr="000C7A6B">
        <w:rPr>
          <w:spacing w:val="1"/>
        </w:rPr>
        <w:t xml:space="preserve"> </w:t>
      </w:r>
      <w:r w:rsidRPr="000C7A6B">
        <w:t>врача Российской Федерации от 28 сентября 2020 г. № 28 (далее – Санитарно-эпидемиологические</w:t>
      </w:r>
      <w:r w:rsidRPr="000C7A6B">
        <w:rPr>
          <w:spacing w:val="-57"/>
        </w:rPr>
        <w:t xml:space="preserve"> </w:t>
      </w:r>
      <w:r w:rsidRPr="000C7A6B">
        <w:t>требования).</w:t>
      </w:r>
    </w:p>
    <w:p w:rsidR="00F05865" w:rsidRPr="000C7A6B" w:rsidRDefault="00F05865" w:rsidP="00245658">
      <w:pPr>
        <w:pStyle w:val="af1"/>
        <w:jc w:val="both"/>
      </w:pPr>
      <w:r w:rsidRPr="000C7A6B">
        <w:t>Режим дня строится с учетом сезонных изменений. В теплый период года увеличивается</w:t>
      </w:r>
      <w:r w:rsidRPr="000C7A6B">
        <w:rPr>
          <w:spacing w:val="1"/>
        </w:rPr>
        <w:t xml:space="preserve"> </w:t>
      </w:r>
      <w:r w:rsidRPr="000C7A6B">
        <w:t>ежедневная длительность</w:t>
      </w:r>
      <w:r w:rsidRPr="000C7A6B">
        <w:rPr>
          <w:spacing w:val="1"/>
        </w:rPr>
        <w:t xml:space="preserve"> </w:t>
      </w:r>
      <w:r w:rsidRPr="000C7A6B">
        <w:t>пребывания детей на свежем воздухе, образовательная деятельность</w:t>
      </w:r>
      <w:r w:rsidRPr="000C7A6B">
        <w:rPr>
          <w:spacing w:val="1"/>
        </w:rPr>
        <w:t xml:space="preserve"> </w:t>
      </w:r>
      <w:r w:rsidRPr="000C7A6B">
        <w:t>переносится на прогулку (при наличии условий). Согласно пункту 185 Гигиенических нормативов</w:t>
      </w:r>
      <w:r w:rsidRPr="000C7A6B">
        <w:rPr>
          <w:spacing w:val="1"/>
        </w:rPr>
        <w:t xml:space="preserve"> </w:t>
      </w:r>
      <w:r w:rsidRPr="000C7A6B">
        <w:t>при температуре воздуха ниже минус 15 °C и скорости ветра более 7 м/с продолжительность</w:t>
      </w:r>
      <w:r w:rsidRPr="000C7A6B">
        <w:rPr>
          <w:spacing w:val="1"/>
        </w:rPr>
        <w:t xml:space="preserve"> </w:t>
      </w:r>
      <w:r w:rsidRPr="000C7A6B">
        <w:t>прогулки для детей до 7 лет сокращают. При осуществлении режимных моментов необходимо</w:t>
      </w:r>
      <w:r w:rsidRPr="000C7A6B">
        <w:rPr>
          <w:spacing w:val="1"/>
        </w:rPr>
        <w:t xml:space="preserve"> </w:t>
      </w:r>
      <w:r w:rsidRPr="000C7A6B">
        <w:t>учитывать</w:t>
      </w:r>
      <w:r w:rsidRPr="000C7A6B">
        <w:rPr>
          <w:spacing w:val="1"/>
        </w:rPr>
        <w:t xml:space="preserve"> </w:t>
      </w:r>
      <w:r w:rsidRPr="000C7A6B">
        <w:t>также</w:t>
      </w:r>
      <w:r w:rsidRPr="000C7A6B">
        <w:rPr>
          <w:spacing w:val="1"/>
        </w:rPr>
        <w:t xml:space="preserve"> </w:t>
      </w:r>
      <w:r w:rsidRPr="000C7A6B">
        <w:t>индивидуальные</w:t>
      </w:r>
      <w:r w:rsidRPr="000C7A6B">
        <w:rPr>
          <w:spacing w:val="1"/>
        </w:rPr>
        <w:t xml:space="preserve"> </w:t>
      </w:r>
      <w:r w:rsidRPr="000C7A6B">
        <w:t>особенности</w:t>
      </w:r>
      <w:r w:rsidRPr="000C7A6B">
        <w:rPr>
          <w:spacing w:val="1"/>
        </w:rPr>
        <w:t xml:space="preserve"> </w:t>
      </w:r>
      <w:r w:rsidRPr="000C7A6B">
        <w:t>ребенка</w:t>
      </w:r>
      <w:r w:rsidRPr="000C7A6B">
        <w:rPr>
          <w:spacing w:val="1"/>
        </w:rPr>
        <w:t xml:space="preserve"> </w:t>
      </w:r>
      <w:r w:rsidRPr="000C7A6B">
        <w:t>(длительность</w:t>
      </w:r>
      <w:r w:rsidRPr="000C7A6B">
        <w:rPr>
          <w:spacing w:val="1"/>
        </w:rPr>
        <w:t xml:space="preserve"> </w:t>
      </w:r>
      <w:r w:rsidRPr="000C7A6B">
        <w:t>сна,</w:t>
      </w:r>
      <w:r w:rsidRPr="000C7A6B">
        <w:rPr>
          <w:spacing w:val="1"/>
        </w:rPr>
        <w:t xml:space="preserve"> </w:t>
      </w:r>
      <w:r w:rsidRPr="000C7A6B">
        <w:t>вкусовые</w:t>
      </w:r>
      <w:r w:rsidRPr="000C7A6B">
        <w:rPr>
          <w:spacing w:val="1"/>
        </w:rPr>
        <w:t xml:space="preserve"> </w:t>
      </w:r>
      <w:r w:rsidRPr="000C7A6B">
        <w:t>предпочтения,</w:t>
      </w:r>
      <w:r w:rsidRPr="000C7A6B">
        <w:rPr>
          <w:spacing w:val="-4"/>
        </w:rPr>
        <w:t xml:space="preserve"> </w:t>
      </w:r>
      <w:r w:rsidRPr="000C7A6B">
        <w:t>характер, темп деятельности</w:t>
      </w:r>
      <w:r w:rsidRPr="000C7A6B">
        <w:rPr>
          <w:spacing w:val="-1"/>
        </w:rPr>
        <w:t xml:space="preserve"> </w:t>
      </w:r>
      <w:r w:rsidRPr="000C7A6B">
        <w:t>и т.</w:t>
      </w:r>
      <w:r w:rsidRPr="000C7A6B">
        <w:rPr>
          <w:spacing w:val="-2"/>
        </w:rPr>
        <w:t xml:space="preserve"> </w:t>
      </w:r>
      <w:r w:rsidRPr="000C7A6B">
        <w:t>д.).</w:t>
      </w:r>
    </w:p>
    <w:p w:rsidR="00F05865" w:rsidRPr="000C7A6B" w:rsidRDefault="00F05865" w:rsidP="00245658">
      <w:pPr>
        <w:pStyle w:val="af1"/>
        <w:jc w:val="both"/>
      </w:pPr>
      <w:r w:rsidRPr="000C7A6B">
        <w:t>Режим питания зависит от длительности пребывания детей в ДОО и регулируется СанПиН</w:t>
      </w:r>
      <w:r w:rsidRPr="000C7A6B">
        <w:rPr>
          <w:spacing w:val="1"/>
        </w:rPr>
        <w:t xml:space="preserve"> </w:t>
      </w:r>
      <w:r w:rsidRPr="000C7A6B">
        <w:t>2.3/2.4.3590-20</w:t>
      </w:r>
      <w:r w:rsidRPr="000C7A6B">
        <w:rPr>
          <w:spacing w:val="1"/>
        </w:rPr>
        <w:t xml:space="preserve"> </w:t>
      </w:r>
      <w:r w:rsidRPr="000C7A6B">
        <w:t>«Санитарно-эпидемиологические</w:t>
      </w:r>
      <w:r w:rsidRPr="000C7A6B">
        <w:rPr>
          <w:spacing w:val="1"/>
        </w:rPr>
        <w:t xml:space="preserve"> </w:t>
      </w:r>
      <w:r w:rsidRPr="000C7A6B">
        <w:t>требования</w:t>
      </w:r>
      <w:r w:rsidRPr="000C7A6B">
        <w:rPr>
          <w:spacing w:val="1"/>
        </w:rPr>
        <w:t xml:space="preserve"> </w:t>
      </w:r>
      <w:r w:rsidRPr="000C7A6B">
        <w:t>к</w:t>
      </w:r>
      <w:r w:rsidRPr="000C7A6B">
        <w:rPr>
          <w:spacing w:val="1"/>
        </w:rPr>
        <w:t xml:space="preserve"> </w:t>
      </w:r>
      <w:r w:rsidRPr="000C7A6B">
        <w:t>организации</w:t>
      </w:r>
      <w:r w:rsidRPr="000C7A6B">
        <w:rPr>
          <w:spacing w:val="1"/>
        </w:rPr>
        <w:t xml:space="preserve"> </w:t>
      </w:r>
      <w:r w:rsidRPr="000C7A6B">
        <w:t>общественного</w:t>
      </w:r>
      <w:r w:rsidRPr="000C7A6B">
        <w:rPr>
          <w:spacing w:val="1"/>
        </w:rPr>
        <w:t xml:space="preserve"> </w:t>
      </w:r>
      <w:r w:rsidRPr="000C7A6B">
        <w:t>питания</w:t>
      </w:r>
      <w:r w:rsidRPr="000C7A6B">
        <w:rPr>
          <w:spacing w:val="1"/>
        </w:rPr>
        <w:t xml:space="preserve"> </w:t>
      </w:r>
      <w:r w:rsidRPr="000C7A6B">
        <w:t>населения»,</w:t>
      </w:r>
      <w:r w:rsidRPr="000C7A6B">
        <w:rPr>
          <w:spacing w:val="1"/>
        </w:rPr>
        <w:t xml:space="preserve"> </w:t>
      </w:r>
      <w:r w:rsidRPr="000C7A6B">
        <w:t>утвержденным</w:t>
      </w:r>
      <w:r w:rsidRPr="000C7A6B">
        <w:rPr>
          <w:spacing w:val="1"/>
        </w:rPr>
        <w:t xml:space="preserve"> </w:t>
      </w:r>
      <w:r w:rsidRPr="000C7A6B">
        <w:t>Постановлением</w:t>
      </w:r>
      <w:r w:rsidRPr="000C7A6B">
        <w:rPr>
          <w:spacing w:val="1"/>
        </w:rPr>
        <w:t xml:space="preserve"> </w:t>
      </w:r>
      <w:r w:rsidRPr="000C7A6B">
        <w:t>Главного</w:t>
      </w:r>
      <w:r w:rsidRPr="000C7A6B">
        <w:rPr>
          <w:spacing w:val="1"/>
        </w:rPr>
        <w:t xml:space="preserve"> </w:t>
      </w:r>
      <w:r w:rsidRPr="000C7A6B">
        <w:lastRenderedPageBreak/>
        <w:t>государственного</w:t>
      </w:r>
      <w:r w:rsidRPr="000C7A6B">
        <w:rPr>
          <w:spacing w:val="1"/>
        </w:rPr>
        <w:t xml:space="preserve"> </w:t>
      </w:r>
      <w:r w:rsidRPr="000C7A6B">
        <w:t>санитарного</w:t>
      </w:r>
      <w:r w:rsidRPr="000C7A6B">
        <w:rPr>
          <w:spacing w:val="1"/>
        </w:rPr>
        <w:t xml:space="preserve"> </w:t>
      </w:r>
      <w:r w:rsidRPr="000C7A6B">
        <w:t>врача</w:t>
      </w:r>
      <w:r w:rsidRPr="000C7A6B">
        <w:rPr>
          <w:spacing w:val="-4"/>
        </w:rPr>
        <w:t xml:space="preserve"> </w:t>
      </w:r>
      <w:r w:rsidRPr="000C7A6B">
        <w:t>Российской</w:t>
      </w:r>
      <w:r w:rsidRPr="000C7A6B">
        <w:rPr>
          <w:spacing w:val="-2"/>
        </w:rPr>
        <w:t xml:space="preserve"> </w:t>
      </w:r>
      <w:r w:rsidRPr="000C7A6B">
        <w:t>Федерации</w:t>
      </w:r>
      <w:r w:rsidRPr="000C7A6B">
        <w:rPr>
          <w:spacing w:val="2"/>
        </w:rPr>
        <w:t xml:space="preserve"> </w:t>
      </w:r>
      <w:r w:rsidRPr="000C7A6B">
        <w:t>от</w:t>
      </w:r>
      <w:r w:rsidRPr="000C7A6B">
        <w:rPr>
          <w:spacing w:val="-2"/>
        </w:rPr>
        <w:t xml:space="preserve"> </w:t>
      </w:r>
      <w:r w:rsidRPr="000C7A6B">
        <w:t>27</w:t>
      </w:r>
      <w:r w:rsidRPr="000C7A6B">
        <w:rPr>
          <w:spacing w:val="-3"/>
        </w:rPr>
        <w:t xml:space="preserve"> </w:t>
      </w:r>
      <w:r w:rsidRPr="000C7A6B">
        <w:t>октября</w:t>
      </w:r>
      <w:r w:rsidRPr="000C7A6B">
        <w:rPr>
          <w:spacing w:val="-2"/>
        </w:rPr>
        <w:t xml:space="preserve"> </w:t>
      </w:r>
      <w:r w:rsidRPr="000C7A6B">
        <w:t>2020</w:t>
      </w:r>
      <w:r w:rsidRPr="000C7A6B">
        <w:rPr>
          <w:spacing w:val="-2"/>
        </w:rPr>
        <w:t xml:space="preserve"> </w:t>
      </w:r>
      <w:r w:rsidRPr="000C7A6B">
        <w:t>года</w:t>
      </w:r>
      <w:r w:rsidRPr="000C7A6B">
        <w:rPr>
          <w:spacing w:val="-3"/>
        </w:rPr>
        <w:t xml:space="preserve"> </w:t>
      </w:r>
      <w:r w:rsidRPr="000C7A6B">
        <w:t>№</w:t>
      </w:r>
      <w:r w:rsidRPr="000C7A6B">
        <w:rPr>
          <w:spacing w:val="-3"/>
        </w:rPr>
        <w:t xml:space="preserve"> </w:t>
      </w:r>
      <w:r w:rsidRPr="000C7A6B">
        <w:t>32</w:t>
      </w:r>
      <w:r w:rsidRPr="000C7A6B">
        <w:rPr>
          <w:spacing w:val="-3"/>
        </w:rPr>
        <w:t xml:space="preserve"> </w:t>
      </w:r>
      <w:r w:rsidRPr="000C7A6B">
        <w:t>(далее</w:t>
      </w:r>
      <w:r w:rsidRPr="000C7A6B">
        <w:rPr>
          <w:spacing w:val="-3"/>
        </w:rPr>
        <w:t xml:space="preserve"> </w:t>
      </w:r>
      <w:r w:rsidRPr="000C7A6B">
        <w:t>–СанПиН</w:t>
      </w:r>
      <w:r w:rsidRPr="000C7A6B">
        <w:rPr>
          <w:spacing w:val="-3"/>
        </w:rPr>
        <w:t xml:space="preserve"> </w:t>
      </w:r>
      <w:r w:rsidRPr="000C7A6B">
        <w:t>по</w:t>
      </w:r>
      <w:r w:rsidRPr="000C7A6B">
        <w:rPr>
          <w:spacing w:val="-2"/>
        </w:rPr>
        <w:t xml:space="preserve"> </w:t>
      </w:r>
      <w:r w:rsidRPr="000C7A6B">
        <w:t>питанию).</w:t>
      </w:r>
    </w:p>
    <w:p w:rsidR="00F05865" w:rsidRPr="000C7A6B" w:rsidRDefault="00F05865" w:rsidP="00245658">
      <w:pPr>
        <w:pStyle w:val="af1"/>
        <w:jc w:val="both"/>
      </w:pPr>
      <w:r w:rsidRPr="000C7A6B">
        <w:t>Согласно</w:t>
      </w:r>
      <w:r w:rsidRPr="000C7A6B">
        <w:rPr>
          <w:spacing w:val="1"/>
        </w:rPr>
        <w:t xml:space="preserve"> </w:t>
      </w:r>
      <w:r w:rsidRPr="000C7A6B">
        <w:t>пункту</w:t>
      </w:r>
      <w:r w:rsidRPr="000C7A6B">
        <w:rPr>
          <w:spacing w:val="1"/>
        </w:rPr>
        <w:t xml:space="preserve"> </w:t>
      </w:r>
      <w:r w:rsidRPr="000C7A6B">
        <w:t>183</w:t>
      </w:r>
      <w:r w:rsidRPr="000C7A6B">
        <w:rPr>
          <w:spacing w:val="1"/>
        </w:rPr>
        <w:t xml:space="preserve"> </w:t>
      </w:r>
      <w:r w:rsidRPr="000C7A6B">
        <w:t>Гигиенических</w:t>
      </w:r>
      <w:r w:rsidRPr="000C7A6B">
        <w:rPr>
          <w:spacing w:val="1"/>
        </w:rPr>
        <w:t xml:space="preserve"> </w:t>
      </w:r>
      <w:r w:rsidRPr="000C7A6B">
        <w:t>нормативов</w:t>
      </w:r>
      <w:r w:rsidRPr="000C7A6B">
        <w:rPr>
          <w:spacing w:val="1"/>
        </w:rPr>
        <w:t xml:space="preserve"> </w:t>
      </w:r>
      <w:r w:rsidRPr="000C7A6B">
        <w:t>Организация</w:t>
      </w:r>
      <w:r w:rsidRPr="000C7A6B">
        <w:rPr>
          <w:spacing w:val="1"/>
        </w:rPr>
        <w:t xml:space="preserve"> </w:t>
      </w:r>
      <w:r w:rsidRPr="000C7A6B">
        <w:t>может</w:t>
      </w:r>
      <w:r w:rsidRPr="000C7A6B">
        <w:rPr>
          <w:spacing w:val="60"/>
        </w:rPr>
        <w:t xml:space="preserve"> </w:t>
      </w:r>
      <w:r w:rsidRPr="000C7A6B">
        <w:t>корректировать</w:t>
      </w:r>
      <w:r w:rsidRPr="000C7A6B">
        <w:rPr>
          <w:spacing w:val="1"/>
        </w:rPr>
        <w:t xml:space="preserve"> </w:t>
      </w:r>
      <w:r w:rsidRPr="000C7A6B">
        <w:t>режим дня в зависимости от типа организации и вида реализуемых образовательных программ,</w:t>
      </w:r>
      <w:r w:rsidRPr="000C7A6B">
        <w:rPr>
          <w:spacing w:val="1"/>
        </w:rPr>
        <w:t xml:space="preserve"> </w:t>
      </w:r>
      <w:r w:rsidRPr="000C7A6B">
        <w:t>сезона</w:t>
      </w:r>
      <w:r w:rsidRPr="000C7A6B">
        <w:rPr>
          <w:spacing w:val="1"/>
        </w:rPr>
        <w:t xml:space="preserve"> </w:t>
      </w:r>
      <w:r w:rsidRPr="000C7A6B">
        <w:t>года.</w:t>
      </w:r>
      <w:r w:rsidRPr="000C7A6B">
        <w:rPr>
          <w:spacing w:val="1"/>
        </w:rPr>
        <w:t xml:space="preserve"> </w:t>
      </w:r>
      <w:r w:rsidRPr="000C7A6B">
        <w:t>Ниже</w:t>
      </w:r>
      <w:r w:rsidRPr="000C7A6B">
        <w:rPr>
          <w:spacing w:val="1"/>
        </w:rPr>
        <w:t xml:space="preserve"> </w:t>
      </w:r>
      <w:r w:rsidRPr="000C7A6B">
        <w:t>приведены</w:t>
      </w:r>
      <w:r w:rsidRPr="000C7A6B">
        <w:rPr>
          <w:spacing w:val="1"/>
        </w:rPr>
        <w:t xml:space="preserve"> </w:t>
      </w:r>
      <w:r w:rsidRPr="000C7A6B">
        <w:t>требования</w:t>
      </w:r>
      <w:r w:rsidRPr="000C7A6B">
        <w:rPr>
          <w:spacing w:val="1"/>
        </w:rPr>
        <w:t xml:space="preserve"> </w:t>
      </w:r>
      <w:r w:rsidRPr="000C7A6B">
        <w:t>к</w:t>
      </w:r>
      <w:r w:rsidRPr="000C7A6B">
        <w:rPr>
          <w:spacing w:val="1"/>
        </w:rPr>
        <w:t xml:space="preserve"> </w:t>
      </w:r>
      <w:r w:rsidRPr="000C7A6B">
        <w:t>организации</w:t>
      </w:r>
      <w:r w:rsidRPr="000C7A6B">
        <w:rPr>
          <w:spacing w:val="1"/>
        </w:rPr>
        <w:t xml:space="preserve"> </w:t>
      </w:r>
      <w:r w:rsidRPr="000C7A6B">
        <w:t>образовательного</w:t>
      </w:r>
      <w:r w:rsidRPr="000C7A6B">
        <w:rPr>
          <w:spacing w:val="1"/>
        </w:rPr>
        <w:t xml:space="preserve"> </w:t>
      </w:r>
      <w:r w:rsidRPr="000C7A6B">
        <w:t>процесса,</w:t>
      </w:r>
      <w:r w:rsidRPr="000C7A6B">
        <w:rPr>
          <w:spacing w:val="1"/>
        </w:rPr>
        <w:t xml:space="preserve"> </w:t>
      </w:r>
      <w:r w:rsidRPr="000C7A6B">
        <w:t>режиму</w:t>
      </w:r>
      <w:r w:rsidRPr="000C7A6B">
        <w:rPr>
          <w:spacing w:val="1"/>
        </w:rPr>
        <w:t xml:space="preserve"> </w:t>
      </w:r>
      <w:r w:rsidRPr="000C7A6B">
        <w:t>питания, которыми следует</w:t>
      </w:r>
      <w:r w:rsidRPr="000C7A6B">
        <w:rPr>
          <w:spacing w:val="-1"/>
        </w:rPr>
        <w:t xml:space="preserve"> </w:t>
      </w:r>
      <w:r w:rsidRPr="000C7A6B">
        <w:t>руководствоваться при</w:t>
      </w:r>
      <w:r w:rsidRPr="000C7A6B">
        <w:rPr>
          <w:spacing w:val="-1"/>
        </w:rPr>
        <w:t xml:space="preserve"> </w:t>
      </w:r>
      <w:r w:rsidRPr="000C7A6B">
        <w:t>изменении режима</w:t>
      </w:r>
      <w:r w:rsidRPr="000C7A6B">
        <w:rPr>
          <w:spacing w:val="-1"/>
        </w:rPr>
        <w:t xml:space="preserve"> </w:t>
      </w:r>
      <w:r w:rsidRPr="000C7A6B">
        <w:t>дня.</w:t>
      </w:r>
    </w:p>
    <w:p w:rsidR="00F05865" w:rsidRDefault="007E2359" w:rsidP="00B365E3">
      <w:pPr>
        <w:pStyle w:val="af1"/>
        <w:spacing w:after="0"/>
        <w:jc w:val="both"/>
        <w:rPr>
          <w:b/>
          <w:u w:val="single"/>
        </w:rPr>
      </w:pPr>
      <w:r>
        <w:rPr>
          <w:b/>
          <w:bCs/>
          <w:u w:val="single"/>
        </w:rPr>
        <w:t xml:space="preserve">Организация жизни и деятельности </w:t>
      </w:r>
      <w:r w:rsidR="00F05865" w:rsidRPr="00B365E3">
        <w:rPr>
          <w:b/>
          <w:bCs/>
          <w:u w:val="single"/>
        </w:rPr>
        <w:t xml:space="preserve"> детей </w:t>
      </w:r>
      <w:r>
        <w:rPr>
          <w:b/>
          <w:bCs/>
          <w:u w:val="single"/>
        </w:rPr>
        <w:t>раннего возраста</w:t>
      </w:r>
      <w:r w:rsidR="000C7A6B" w:rsidRPr="00B365E3">
        <w:rPr>
          <w:b/>
          <w:bCs/>
          <w:u w:val="single"/>
        </w:rPr>
        <w:t xml:space="preserve"> (</w:t>
      </w:r>
      <w:r w:rsidR="000C7A6B" w:rsidRPr="00B365E3">
        <w:rPr>
          <w:b/>
          <w:u w:val="single"/>
        </w:rPr>
        <w:t>Приложение №11)</w:t>
      </w:r>
    </w:p>
    <w:p w:rsidR="00B365E3" w:rsidRPr="00B365E3" w:rsidRDefault="00B365E3" w:rsidP="00B365E3">
      <w:pPr>
        <w:pStyle w:val="af1"/>
        <w:spacing w:after="0"/>
        <w:jc w:val="both"/>
        <w:rPr>
          <w:b/>
          <w:u w:val="single"/>
        </w:rPr>
      </w:pPr>
    </w:p>
    <w:p w:rsidR="000B48B8" w:rsidRPr="000C7A6B" w:rsidRDefault="00747BCF" w:rsidP="00B365E3">
      <w:pPr>
        <w:pStyle w:val="1"/>
        <w:keepNext w:val="0"/>
        <w:widowControl w:val="0"/>
        <w:tabs>
          <w:tab w:val="left" w:pos="634"/>
        </w:tabs>
        <w:autoSpaceDE w:val="0"/>
        <w:autoSpaceDN w:val="0"/>
        <w:spacing w:before="0" w:after="0" w:line="240" w:lineRule="auto"/>
        <w:jc w:val="both"/>
        <w:rPr>
          <w:rFonts w:ascii="Times New Roman" w:hAnsi="Times New Roman"/>
          <w:sz w:val="24"/>
          <w:szCs w:val="24"/>
        </w:rPr>
      </w:pPr>
      <w:r>
        <w:rPr>
          <w:rFonts w:ascii="Times New Roman" w:hAnsi="Times New Roman"/>
          <w:sz w:val="24"/>
          <w:szCs w:val="24"/>
        </w:rPr>
        <w:t>3.4</w:t>
      </w:r>
      <w:r w:rsidR="00B365E3">
        <w:rPr>
          <w:rFonts w:ascii="Times New Roman" w:hAnsi="Times New Roman"/>
          <w:sz w:val="24"/>
          <w:szCs w:val="24"/>
        </w:rPr>
        <w:t>.</w:t>
      </w:r>
      <w:r w:rsidR="000B48B8" w:rsidRPr="000C7A6B">
        <w:rPr>
          <w:rFonts w:ascii="Times New Roman" w:hAnsi="Times New Roman"/>
          <w:sz w:val="24"/>
          <w:szCs w:val="24"/>
        </w:rPr>
        <w:t>Особенности традиционных событий, праздников, мероприятий</w:t>
      </w:r>
    </w:p>
    <w:p w:rsidR="000B48B8" w:rsidRPr="000C7A6B" w:rsidRDefault="000B48B8" w:rsidP="00B365E3">
      <w:pPr>
        <w:pStyle w:val="af1"/>
        <w:spacing w:after="0"/>
        <w:ind w:firstLine="709"/>
        <w:jc w:val="both"/>
      </w:pPr>
      <w:r w:rsidRPr="000C7A6B">
        <w:t>Календарный план воспитательной работы (далее — План) разработан в свободной</w:t>
      </w:r>
      <w:r w:rsidRPr="000C7A6B">
        <w:rPr>
          <w:spacing w:val="1"/>
        </w:rPr>
        <w:t xml:space="preserve"> </w:t>
      </w:r>
      <w:r w:rsidRPr="000C7A6B">
        <w:t>форме с указанием: содержания дел, событий, мероприятий; участвующих дошкольных групп;</w:t>
      </w:r>
      <w:r w:rsidRPr="000C7A6B">
        <w:rPr>
          <w:spacing w:val="1"/>
        </w:rPr>
        <w:t xml:space="preserve"> </w:t>
      </w:r>
      <w:r w:rsidRPr="000C7A6B">
        <w:t>сроков,</w:t>
      </w:r>
      <w:r w:rsidRPr="000C7A6B">
        <w:rPr>
          <w:spacing w:val="-1"/>
        </w:rPr>
        <w:t xml:space="preserve"> </w:t>
      </w:r>
      <w:r w:rsidRPr="000C7A6B">
        <w:t>в</w:t>
      </w:r>
      <w:r w:rsidRPr="000C7A6B">
        <w:rPr>
          <w:spacing w:val="-1"/>
        </w:rPr>
        <w:t xml:space="preserve"> </w:t>
      </w:r>
      <w:r w:rsidRPr="000C7A6B">
        <w:t>том числе</w:t>
      </w:r>
      <w:r w:rsidRPr="000C7A6B">
        <w:rPr>
          <w:spacing w:val="-1"/>
        </w:rPr>
        <w:t xml:space="preserve"> </w:t>
      </w:r>
      <w:r w:rsidRPr="000C7A6B">
        <w:t>сроков подготовки; ответственных</w:t>
      </w:r>
      <w:r w:rsidRPr="000C7A6B">
        <w:rPr>
          <w:spacing w:val="-2"/>
        </w:rPr>
        <w:t xml:space="preserve"> </w:t>
      </w:r>
      <w:r w:rsidRPr="000C7A6B">
        <w:t>лиц.</w:t>
      </w:r>
    </w:p>
    <w:p w:rsidR="000B48B8" w:rsidRPr="000C7A6B" w:rsidRDefault="000B48B8" w:rsidP="00245658">
      <w:pPr>
        <w:pStyle w:val="af1"/>
        <w:ind w:firstLine="709"/>
        <w:jc w:val="both"/>
      </w:pPr>
      <w:r w:rsidRPr="000C7A6B">
        <w:t>При</w:t>
      </w:r>
      <w:r w:rsidRPr="000C7A6B">
        <w:rPr>
          <w:spacing w:val="1"/>
        </w:rPr>
        <w:t xml:space="preserve"> </w:t>
      </w:r>
      <w:r w:rsidRPr="000C7A6B">
        <w:t>формировании</w:t>
      </w:r>
      <w:r w:rsidRPr="000C7A6B">
        <w:rPr>
          <w:spacing w:val="1"/>
        </w:rPr>
        <w:t xml:space="preserve"> </w:t>
      </w:r>
      <w:r w:rsidRPr="000C7A6B">
        <w:t>календарного</w:t>
      </w:r>
      <w:r w:rsidRPr="000C7A6B">
        <w:rPr>
          <w:spacing w:val="1"/>
        </w:rPr>
        <w:t xml:space="preserve"> </w:t>
      </w:r>
      <w:r w:rsidRPr="000C7A6B">
        <w:t>плана</w:t>
      </w:r>
      <w:r w:rsidRPr="000C7A6B">
        <w:rPr>
          <w:spacing w:val="1"/>
        </w:rPr>
        <w:t xml:space="preserve"> </w:t>
      </w:r>
      <w:r w:rsidRPr="000C7A6B">
        <w:t>воспитательной</w:t>
      </w:r>
      <w:r w:rsidRPr="000C7A6B">
        <w:rPr>
          <w:spacing w:val="1"/>
        </w:rPr>
        <w:t xml:space="preserve"> </w:t>
      </w:r>
      <w:r w:rsidRPr="000C7A6B">
        <w:t>работы</w:t>
      </w:r>
      <w:r w:rsidRPr="000C7A6B">
        <w:rPr>
          <w:spacing w:val="1"/>
        </w:rPr>
        <w:t xml:space="preserve"> </w:t>
      </w:r>
      <w:r w:rsidRPr="000C7A6B">
        <w:t>Организация</w:t>
      </w:r>
      <w:r w:rsidRPr="000C7A6B">
        <w:rPr>
          <w:spacing w:val="1"/>
        </w:rPr>
        <w:t xml:space="preserve"> </w:t>
      </w:r>
      <w:r w:rsidRPr="000C7A6B">
        <w:t>вправе</w:t>
      </w:r>
      <w:r w:rsidRPr="000C7A6B">
        <w:rPr>
          <w:spacing w:val="1"/>
        </w:rPr>
        <w:t xml:space="preserve"> </w:t>
      </w:r>
      <w:r w:rsidRPr="000C7A6B">
        <w:t>включать в</w:t>
      </w:r>
      <w:r w:rsidRPr="000C7A6B">
        <w:rPr>
          <w:spacing w:val="-1"/>
        </w:rPr>
        <w:t xml:space="preserve"> </w:t>
      </w:r>
      <w:r w:rsidRPr="000C7A6B">
        <w:t>него</w:t>
      </w:r>
      <w:r w:rsidRPr="000C7A6B">
        <w:rPr>
          <w:spacing w:val="-2"/>
        </w:rPr>
        <w:t xml:space="preserve"> </w:t>
      </w:r>
      <w:r w:rsidRPr="000C7A6B">
        <w:t>мероприятия</w:t>
      </w:r>
      <w:r w:rsidRPr="000C7A6B">
        <w:rPr>
          <w:spacing w:val="-3"/>
        </w:rPr>
        <w:t xml:space="preserve"> </w:t>
      </w:r>
      <w:r w:rsidRPr="000C7A6B">
        <w:t>по</w:t>
      </w:r>
      <w:r w:rsidRPr="000C7A6B">
        <w:rPr>
          <w:spacing w:val="-1"/>
        </w:rPr>
        <w:t xml:space="preserve"> </w:t>
      </w:r>
      <w:r w:rsidRPr="000C7A6B">
        <w:t>ключевым</w:t>
      </w:r>
      <w:r w:rsidRPr="000C7A6B">
        <w:rPr>
          <w:spacing w:val="-1"/>
        </w:rPr>
        <w:t xml:space="preserve"> </w:t>
      </w:r>
      <w:r w:rsidRPr="000C7A6B">
        <w:t>направлениям</w:t>
      </w:r>
      <w:r w:rsidRPr="000C7A6B">
        <w:rPr>
          <w:spacing w:val="-2"/>
        </w:rPr>
        <w:t xml:space="preserve"> </w:t>
      </w:r>
      <w:r w:rsidRPr="000C7A6B">
        <w:t>воспитания</w:t>
      </w:r>
      <w:r w:rsidRPr="000C7A6B">
        <w:rPr>
          <w:spacing w:val="-3"/>
        </w:rPr>
        <w:t xml:space="preserve"> </w:t>
      </w:r>
      <w:r w:rsidRPr="000C7A6B">
        <w:t>детей.</w:t>
      </w:r>
    </w:p>
    <w:p w:rsidR="000B48B8" w:rsidRPr="000C7A6B" w:rsidRDefault="000B48B8" w:rsidP="00245658">
      <w:pPr>
        <w:pStyle w:val="af1"/>
        <w:ind w:firstLine="709"/>
        <w:jc w:val="both"/>
      </w:pPr>
      <w:r w:rsidRPr="000C7A6B">
        <w:t>Все</w:t>
      </w:r>
      <w:r w:rsidRPr="000C7A6B">
        <w:rPr>
          <w:spacing w:val="1"/>
        </w:rPr>
        <w:t xml:space="preserve"> </w:t>
      </w:r>
      <w:r w:rsidRPr="000C7A6B">
        <w:t>мероприятия</w:t>
      </w:r>
      <w:r w:rsidRPr="000C7A6B">
        <w:rPr>
          <w:spacing w:val="1"/>
        </w:rPr>
        <w:t xml:space="preserve"> </w:t>
      </w:r>
      <w:r w:rsidRPr="000C7A6B">
        <w:t>должны</w:t>
      </w:r>
      <w:r w:rsidRPr="000C7A6B">
        <w:rPr>
          <w:spacing w:val="1"/>
        </w:rPr>
        <w:t xml:space="preserve"> </w:t>
      </w:r>
      <w:r w:rsidRPr="000C7A6B">
        <w:t>проводиться</w:t>
      </w:r>
      <w:r w:rsidRPr="000C7A6B">
        <w:rPr>
          <w:spacing w:val="1"/>
        </w:rPr>
        <w:t xml:space="preserve"> </w:t>
      </w:r>
      <w:r w:rsidRPr="000C7A6B">
        <w:t>с</w:t>
      </w:r>
      <w:r w:rsidRPr="000C7A6B">
        <w:rPr>
          <w:spacing w:val="1"/>
        </w:rPr>
        <w:t xml:space="preserve"> </w:t>
      </w:r>
      <w:r w:rsidRPr="000C7A6B">
        <w:t>учетом</w:t>
      </w:r>
      <w:r w:rsidRPr="000C7A6B">
        <w:rPr>
          <w:spacing w:val="1"/>
        </w:rPr>
        <w:t xml:space="preserve"> </w:t>
      </w:r>
      <w:r w:rsidRPr="000C7A6B">
        <w:t>Федеральной</w:t>
      </w:r>
      <w:r w:rsidRPr="000C7A6B">
        <w:rPr>
          <w:spacing w:val="1"/>
        </w:rPr>
        <w:t xml:space="preserve"> </w:t>
      </w:r>
      <w:r w:rsidRPr="000C7A6B">
        <w:t>программы,</w:t>
      </w:r>
      <w:r w:rsidRPr="000C7A6B">
        <w:rPr>
          <w:spacing w:val="1"/>
        </w:rPr>
        <w:t xml:space="preserve"> </w:t>
      </w:r>
      <w:r w:rsidRPr="000C7A6B">
        <w:t>а</w:t>
      </w:r>
      <w:r w:rsidRPr="000C7A6B">
        <w:rPr>
          <w:spacing w:val="1"/>
        </w:rPr>
        <w:t xml:space="preserve"> </w:t>
      </w:r>
      <w:r w:rsidRPr="000C7A6B">
        <w:t>также</w:t>
      </w:r>
      <w:r w:rsidRPr="000C7A6B">
        <w:rPr>
          <w:spacing w:val="1"/>
        </w:rPr>
        <w:t xml:space="preserve"> </w:t>
      </w:r>
      <w:r w:rsidRPr="000C7A6B">
        <w:t>возрастных,</w:t>
      </w:r>
      <w:r w:rsidRPr="000C7A6B">
        <w:rPr>
          <w:spacing w:val="-1"/>
        </w:rPr>
        <w:t xml:space="preserve"> </w:t>
      </w:r>
      <w:r w:rsidRPr="000C7A6B">
        <w:t>физиологических</w:t>
      </w:r>
      <w:r w:rsidRPr="000C7A6B">
        <w:rPr>
          <w:spacing w:val="1"/>
        </w:rPr>
        <w:t xml:space="preserve"> </w:t>
      </w:r>
      <w:r w:rsidRPr="000C7A6B">
        <w:t>и</w:t>
      </w:r>
      <w:r w:rsidRPr="000C7A6B">
        <w:rPr>
          <w:spacing w:val="-3"/>
        </w:rPr>
        <w:t xml:space="preserve"> </w:t>
      </w:r>
      <w:r w:rsidRPr="000C7A6B">
        <w:t>психоэмоциональных особенностей</w:t>
      </w:r>
      <w:r w:rsidRPr="000C7A6B">
        <w:rPr>
          <w:spacing w:val="5"/>
        </w:rPr>
        <w:t xml:space="preserve"> </w:t>
      </w:r>
      <w:r w:rsidRPr="000C7A6B">
        <w:t>воспитанников.</w:t>
      </w:r>
    </w:p>
    <w:p w:rsidR="00795F73" w:rsidRPr="000C7A6B" w:rsidRDefault="006E1188" w:rsidP="00245658">
      <w:pPr>
        <w:spacing w:after="0" w:line="240" w:lineRule="auto"/>
        <w:jc w:val="both"/>
        <w:rPr>
          <w:rFonts w:ascii="Times New Roman" w:hAnsi="Times New Roman" w:cs="Times New Roman"/>
          <w:b/>
          <w:sz w:val="24"/>
          <w:szCs w:val="24"/>
          <w:u w:val="single"/>
        </w:rPr>
      </w:pPr>
      <w:r w:rsidRPr="000C7A6B">
        <w:rPr>
          <w:rFonts w:ascii="Times New Roman" w:hAnsi="Times New Roman" w:cs="Times New Roman"/>
          <w:b/>
          <w:sz w:val="24"/>
          <w:szCs w:val="24"/>
          <w:u w:val="single"/>
        </w:rPr>
        <w:t>П</w:t>
      </w:r>
      <w:r w:rsidR="00795F73" w:rsidRPr="000C7A6B">
        <w:rPr>
          <w:rFonts w:ascii="Times New Roman" w:hAnsi="Times New Roman" w:cs="Times New Roman"/>
          <w:b/>
          <w:sz w:val="24"/>
          <w:szCs w:val="24"/>
          <w:u w:val="single"/>
        </w:rPr>
        <w:t>еречень развлечений и празд</w:t>
      </w:r>
      <w:r w:rsidR="007E2359">
        <w:rPr>
          <w:rFonts w:ascii="Times New Roman" w:hAnsi="Times New Roman" w:cs="Times New Roman"/>
          <w:b/>
          <w:sz w:val="24"/>
          <w:szCs w:val="24"/>
          <w:u w:val="single"/>
        </w:rPr>
        <w:t>ников</w:t>
      </w:r>
      <w:r w:rsidRPr="000C7A6B">
        <w:rPr>
          <w:rFonts w:ascii="Times New Roman" w:hAnsi="Times New Roman" w:cs="Times New Roman"/>
          <w:b/>
          <w:sz w:val="24"/>
          <w:szCs w:val="24"/>
          <w:u w:val="single"/>
        </w:rPr>
        <w:t xml:space="preserve"> (Приложении</w:t>
      </w:r>
      <w:r w:rsidR="000C7A6B" w:rsidRPr="000C7A6B">
        <w:rPr>
          <w:rFonts w:ascii="Times New Roman" w:hAnsi="Times New Roman" w:cs="Times New Roman"/>
          <w:b/>
          <w:sz w:val="24"/>
          <w:szCs w:val="24"/>
          <w:u w:val="single"/>
        </w:rPr>
        <w:t xml:space="preserve"> 12</w:t>
      </w:r>
      <w:r w:rsidRPr="000C7A6B">
        <w:rPr>
          <w:rFonts w:ascii="Times New Roman" w:hAnsi="Times New Roman" w:cs="Times New Roman"/>
          <w:b/>
          <w:sz w:val="24"/>
          <w:szCs w:val="24"/>
          <w:u w:val="single"/>
        </w:rPr>
        <w:t>)</w:t>
      </w:r>
    </w:p>
    <w:p w:rsidR="00724DBB" w:rsidRPr="000C7A6B" w:rsidRDefault="00724DBB" w:rsidP="00245658">
      <w:pPr>
        <w:spacing w:after="0" w:line="240" w:lineRule="auto"/>
        <w:jc w:val="both"/>
        <w:rPr>
          <w:rFonts w:ascii="Times New Roman" w:hAnsi="Times New Roman" w:cs="Times New Roman"/>
          <w:color w:val="FF0000"/>
          <w:sz w:val="24"/>
          <w:szCs w:val="24"/>
        </w:rPr>
      </w:pPr>
    </w:p>
    <w:p w:rsidR="00724DBB" w:rsidRPr="000C7A6B" w:rsidRDefault="00747BCF" w:rsidP="0024565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3.5</w:t>
      </w:r>
      <w:r w:rsidR="00724DBB" w:rsidRPr="000C7A6B">
        <w:rPr>
          <w:rFonts w:ascii="Times New Roman" w:hAnsi="Times New Roman" w:cs="Times New Roman"/>
          <w:b/>
          <w:sz w:val="24"/>
          <w:szCs w:val="24"/>
        </w:rPr>
        <w:t>. Перечень основных программ, технологий, методических пособий, используемых для осуществления образовательного процесса</w:t>
      </w:r>
    </w:p>
    <w:p w:rsidR="00724DBB" w:rsidRPr="000C7A6B" w:rsidRDefault="00724DBB" w:rsidP="00245658">
      <w:pPr>
        <w:spacing w:after="0" w:line="240" w:lineRule="auto"/>
        <w:jc w:val="both"/>
        <w:rPr>
          <w:rFonts w:ascii="Times New Roman" w:hAnsi="Times New Roman" w:cs="Times New Roman"/>
          <w:b/>
          <w:sz w:val="24"/>
          <w:szCs w:val="24"/>
        </w:rPr>
      </w:pPr>
      <w:r w:rsidRPr="000C7A6B">
        <w:rPr>
          <w:rFonts w:ascii="Times New Roman" w:hAnsi="Times New Roman" w:cs="Times New Roman"/>
          <w:sz w:val="24"/>
          <w:szCs w:val="24"/>
        </w:rPr>
        <w:t>«Программа воспитания и обучения вдетском саду» под редакцией  М.А. Васильевой, В.В. Гербовой, Т.С. Комаровой,  издание 6-е исправленное и дополнительное 2010 год, (Москва Мозаика-Синтез. Допущено Министерством образования и науки РФ)</w:t>
      </w:r>
    </w:p>
    <w:p w:rsidR="00724DBB" w:rsidRPr="000C7A6B" w:rsidRDefault="00724DBB" w:rsidP="00245658">
      <w:pPr>
        <w:spacing w:after="0" w:line="240" w:lineRule="auto"/>
        <w:jc w:val="both"/>
        <w:rPr>
          <w:rFonts w:ascii="Times New Roman" w:hAnsi="Times New Roman" w:cs="Times New Roman"/>
          <w:b/>
          <w:sz w:val="24"/>
          <w:szCs w:val="24"/>
        </w:rPr>
      </w:pPr>
      <w:r w:rsidRPr="000C7A6B">
        <w:rPr>
          <w:rFonts w:ascii="Times New Roman" w:hAnsi="Times New Roman" w:cs="Times New Roman"/>
          <w:sz w:val="24"/>
          <w:szCs w:val="24"/>
        </w:rPr>
        <w:t>1. Н.А. Карпухина «Реализация содержания образовательной деятельности» (1,5 – 2 года).                                                                                                                       2. М.Д. Маханёва, С.В. Рещикова «Игровые занятия с детьми от 1-3 лет»</w:t>
      </w:r>
      <w:r w:rsidRPr="000C7A6B">
        <w:rPr>
          <w:rFonts w:ascii="Times New Roman" w:hAnsi="Times New Roman" w:cs="Times New Roman"/>
          <w:b/>
          <w:sz w:val="24"/>
          <w:szCs w:val="24"/>
        </w:rPr>
        <w:t xml:space="preserve">        </w:t>
      </w:r>
    </w:p>
    <w:p w:rsidR="00724DBB" w:rsidRPr="000C7A6B" w:rsidRDefault="00724DBB" w:rsidP="00245658">
      <w:pPr>
        <w:spacing w:after="0" w:line="240" w:lineRule="auto"/>
        <w:jc w:val="both"/>
        <w:rPr>
          <w:rFonts w:ascii="Times New Roman" w:hAnsi="Times New Roman" w:cs="Times New Roman"/>
          <w:b/>
          <w:sz w:val="24"/>
          <w:szCs w:val="24"/>
        </w:rPr>
      </w:pPr>
      <w:r w:rsidRPr="000C7A6B">
        <w:rPr>
          <w:rFonts w:ascii="Times New Roman" w:hAnsi="Times New Roman" w:cs="Times New Roman"/>
          <w:sz w:val="24"/>
          <w:szCs w:val="24"/>
        </w:rPr>
        <w:t>3. В.В. Гербова «Развитие речи в детском саду» (наглядно-дидактическое пособие).</w:t>
      </w:r>
      <w:r w:rsidRPr="000C7A6B">
        <w:rPr>
          <w:rFonts w:ascii="Times New Roman" w:hAnsi="Times New Roman" w:cs="Times New Roman"/>
          <w:b/>
          <w:sz w:val="24"/>
          <w:szCs w:val="24"/>
        </w:rPr>
        <w:t xml:space="preserve">                                                                                                                          </w:t>
      </w:r>
      <w:r w:rsidRPr="000C7A6B">
        <w:rPr>
          <w:rFonts w:ascii="Times New Roman" w:hAnsi="Times New Roman" w:cs="Times New Roman"/>
          <w:sz w:val="24"/>
          <w:szCs w:val="24"/>
        </w:rPr>
        <w:t>4. Хрестоматия для чтения детям</w:t>
      </w:r>
      <w:r w:rsidRPr="000C7A6B">
        <w:rPr>
          <w:rFonts w:ascii="Times New Roman" w:hAnsi="Times New Roman" w:cs="Times New Roman"/>
          <w:b/>
          <w:sz w:val="24"/>
          <w:szCs w:val="24"/>
        </w:rPr>
        <w:t xml:space="preserve">                                                                              </w:t>
      </w:r>
    </w:p>
    <w:p w:rsidR="00724DBB" w:rsidRPr="000C7A6B" w:rsidRDefault="00724DBB" w:rsidP="00245658">
      <w:pPr>
        <w:spacing w:after="0" w:line="240" w:lineRule="auto"/>
        <w:jc w:val="both"/>
        <w:rPr>
          <w:rFonts w:ascii="Times New Roman" w:hAnsi="Times New Roman" w:cs="Times New Roman"/>
          <w:b/>
          <w:sz w:val="24"/>
          <w:szCs w:val="24"/>
        </w:rPr>
      </w:pPr>
      <w:r w:rsidRPr="000C7A6B">
        <w:rPr>
          <w:rFonts w:ascii="Times New Roman" w:hAnsi="Times New Roman" w:cs="Times New Roman"/>
          <w:sz w:val="24"/>
          <w:szCs w:val="24"/>
        </w:rPr>
        <w:t>5. Н.Ф. Губанова «Развитие игровой деятельности»</w:t>
      </w:r>
      <w:r w:rsidRPr="000C7A6B">
        <w:rPr>
          <w:rFonts w:ascii="Times New Roman" w:hAnsi="Times New Roman" w:cs="Times New Roman"/>
          <w:b/>
          <w:sz w:val="24"/>
          <w:szCs w:val="24"/>
        </w:rPr>
        <w:t xml:space="preserve">                                                    </w:t>
      </w:r>
    </w:p>
    <w:p w:rsidR="00724DBB" w:rsidRPr="000C7A6B" w:rsidRDefault="00724DBB" w:rsidP="00245658">
      <w:pPr>
        <w:spacing w:after="0" w:line="240" w:lineRule="auto"/>
        <w:jc w:val="both"/>
        <w:rPr>
          <w:rFonts w:ascii="Times New Roman" w:hAnsi="Times New Roman" w:cs="Times New Roman"/>
          <w:b/>
          <w:sz w:val="24"/>
          <w:szCs w:val="24"/>
        </w:rPr>
      </w:pPr>
      <w:r w:rsidRPr="000C7A6B">
        <w:rPr>
          <w:rFonts w:ascii="Times New Roman" w:hAnsi="Times New Roman" w:cs="Times New Roman"/>
          <w:sz w:val="24"/>
          <w:szCs w:val="24"/>
        </w:rPr>
        <w:t>6. М. Монтессори «Экспериментальная программа по монтессори - педагогике»</w:t>
      </w:r>
    </w:p>
    <w:p w:rsidR="00724DBB" w:rsidRPr="000C7A6B" w:rsidRDefault="00724DBB" w:rsidP="00245658">
      <w:pPr>
        <w:spacing w:after="0" w:line="240" w:lineRule="auto"/>
        <w:jc w:val="both"/>
        <w:rPr>
          <w:rFonts w:ascii="Times New Roman" w:hAnsi="Times New Roman" w:cs="Times New Roman"/>
          <w:sz w:val="24"/>
          <w:szCs w:val="24"/>
        </w:rPr>
      </w:pPr>
    </w:p>
    <w:p w:rsidR="006E1188" w:rsidRPr="000C7A6B" w:rsidRDefault="006E1188" w:rsidP="00245658">
      <w:pPr>
        <w:spacing w:after="0" w:line="240" w:lineRule="auto"/>
        <w:jc w:val="both"/>
        <w:rPr>
          <w:rFonts w:ascii="Times New Roman" w:hAnsi="Times New Roman" w:cs="Times New Roman"/>
          <w:b/>
          <w:sz w:val="24"/>
          <w:szCs w:val="24"/>
          <w:u w:val="single"/>
        </w:rPr>
      </w:pPr>
      <w:bookmarkStart w:id="1" w:name="_GoBack"/>
      <w:bookmarkEnd w:id="1"/>
    </w:p>
    <w:p w:rsidR="005A7847" w:rsidRPr="000C7A6B" w:rsidRDefault="005A7847" w:rsidP="00245658">
      <w:pPr>
        <w:pageBreakBefore/>
        <w:spacing w:after="0" w:line="240" w:lineRule="auto"/>
        <w:jc w:val="both"/>
        <w:rPr>
          <w:rFonts w:ascii="Times New Roman" w:hAnsi="Times New Roman" w:cs="Times New Roman"/>
          <w:bCs/>
          <w:sz w:val="24"/>
          <w:szCs w:val="24"/>
        </w:rPr>
      </w:pPr>
    </w:p>
    <w:p w:rsidR="007108CE" w:rsidRPr="000C7A6B" w:rsidRDefault="007108CE" w:rsidP="00245658">
      <w:pPr>
        <w:spacing w:line="240" w:lineRule="auto"/>
        <w:jc w:val="both"/>
        <w:rPr>
          <w:rFonts w:ascii="Times New Roman" w:hAnsi="Times New Roman" w:cs="Times New Roman"/>
          <w:sz w:val="24"/>
          <w:szCs w:val="24"/>
        </w:rPr>
      </w:pPr>
    </w:p>
    <w:p w:rsidR="007108CE" w:rsidRPr="000C7A6B" w:rsidRDefault="007108CE" w:rsidP="00245658">
      <w:pPr>
        <w:spacing w:line="240" w:lineRule="auto"/>
        <w:jc w:val="both"/>
        <w:rPr>
          <w:rFonts w:ascii="Times New Roman" w:hAnsi="Times New Roman" w:cs="Times New Roman"/>
          <w:sz w:val="24"/>
          <w:szCs w:val="24"/>
        </w:rPr>
      </w:pPr>
    </w:p>
    <w:p w:rsidR="007108CE" w:rsidRPr="000C7A6B" w:rsidRDefault="007108CE"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7108CE" w:rsidRPr="000C7A6B" w:rsidRDefault="007108CE"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7108CE" w:rsidRPr="000C7A6B" w:rsidRDefault="007108CE"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7108CE" w:rsidRPr="000C7A6B" w:rsidRDefault="007108CE"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E31DC7" w:rsidRPr="000C7A6B" w:rsidRDefault="00E31DC7"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902BE9" w:rsidRPr="000C7A6B" w:rsidRDefault="00902BE9" w:rsidP="00245658">
      <w:pPr>
        <w:tabs>
          <w:tab w:val="left" w:pos="567"/>
          <w:tab w:val="left" w:pos="709"/>
        </w:tabs>
        <w:autoSpaceDE w:val="0"/>
        <w:autoSpaceDN w:val="0"/>
        <w:adjustRightInd w:val="0"/>
        <w:spacing w:after="0" w:line="240" w:lineRule="auto"/>
        <w:jc w:val="both"/>
        <w:rPr>
          <w:rFonts w:ascii="Times New Roman" w:hAnsi="Times New Roman" w:cs="Times New Roman"/>
          <w:bCs/>
          <w:sz w:val="24"/>
          <w:szCs w:val="24"/>
        </w:rPr>
      </w:pPr>
    </w:p>
    <w:p w:rsidR="00043193" w:rsidRPr="000C7A6B" w:rsidRDefault="00043193" w:rsidP="00245658">
      <w:pPr>
        <w:spacing w:line="240" w:lineRule="auto"/>
        <w:jc w:val="both"/>
        <w:rPr>
          <w:rFonts w:ascii="Times New Roman" w:hAnsi="Times New Roman" w:cs="Times New Roman"/>
          <w:sz w:val="24"/>
          <w:szCs w:val="24"/>
        </w:rPr>
      </w:pPr>
    </w:p>
    <w:p w:rsidR="00043193" w:rsidRPr="000C7A6B" w:rsidRDefault="00043193" w:rsidP="00245658">
      <w:pPr>
        <w:spacing w:line="240" w:lineRule="auto"/>
        <w:jc w:val="both"/>
        <w:rPr>
          <w:rFonts w:ascii="Times New Roman" w:hAnsi="Times New Roman" w:cs="Times New Roman"/>
          <w:sz w:val="24"/>
          <w:szCs w:val="24"/>
        </w:rPr>
      </w:pPr>
    </w:p>
    <w:p w:rsidR="00043193" w:rsidRPr="000C7A6B" w:rsidRDefault="00043193" w:rsidP="00245658">
      <w:pPr>
        <w:spacing w:line="240" w:lineRule="auto"/>
        <w:jc w:val="both"/>
        <w:rPr>
          <w:rFonts w:ascii="Times New Roman" w:hAnsi="Times New Roman" w:cs="Times New Roman"/>
          <w:sz w:val="24"/>
          <w:szCs w:val="24"/>
        </w:rPr>
      </w:pPr>
    </w:p>
    <w:p w:rsidR="003B49EA" w:rsidRPr="000C7A6B" w:rsidRDefault="003B49EA" w:rsidP="00245658">
      <w:pPr>
        <w:shd w:val="clear" w:color="auto" w:fill="FFFFFF"/>
        <w:spacing w:after="0" w:line="240" w:lineRule="auto"/>
        <w:jc w:val="both"/>
        <w:rPr>
          <w:rFonts w:ascii="Times New Roman" w:eastAsia="Times New Roman" w:hAnsi="Times New Roman" w:cs="Times New Roman"/>
          <w:b/>
          <w:bCs/>
          <w:i/>
          <w:sz w:val="24"/>
          <w:szCs w:val="24"/>
          <w:lang w:eastAsia="ru-RU"/>
        </w:rPr>
      </w:pPr>
    </w:p>
    <w:p w:rsidR="00044BDA" w:rsidRPr="000C7A6B" w:rsidRDefault="00044BDA" w:rsidP="00245658">
      <w:pPr>
        <w:spacing w:line="240" w:lineRule="auto"/>
        <w:jc w:val="both"/>
        <w:rPr>
          <w:rFonts w:ascii="Times New Roman" w:hAnsi="Times New Roman" w:cs="Times New Roman"/>
          <w:b/>
          <w:sz w:val="24"/>
          <w:szCs w:val="24"/>
        </w:rPr>
      </w:pPr>
    </w:p>
    <w:p w:rsidR="00C52D71" w:rsidRPr="000C7A6B" w:rsidRDefault="00C52D71" w:rsidP="00245658">
      <w:pPr>
        <w:spacing w:line="240" w:lineRule="auto"/>
        <w:jc w:val="both"/>
        <w:rPr>
          <w:rFonts w:ascii="Times New Roman" w:hAnsi="Times New Roman" w:cs="Times New Roman"/>
          <w:b/>
          <w:bCs/>
          <w:sz w:val="24"/>
          <w:szCs w:val="24"/>
        </w:rPr>
      </w:pPr>
    </w:p>
    <w:p w:rsidR="00C52D71" w:rsidRPr="000C7A6B" w:rsidRDefault="00C52D71" w:rsidP="008F0ABC">
      <w:pPr>
        <w:rPr>
          <w:rFonts w:ascii="Times New Roman" w:hAnsi="Times New Roman" w:cs="Times New Roman"/>
          <w:b/>
          <w:bCs/>
          <w:sz w:val="24"/>
          <w:szCs w:val="24"/>
        </w:rPr>
      </w:pPr>
    </w:p>
    <w:p w:rsidR="00C52D71" w:rsidRPr="000C7A6B" w:rsidRDefault="00C52D71" w:rsidP="008F0ABC">
      <w:pPr>
        <w:rPr>
          <w:rFonts w:ascii="Times New Roman" w:hAnsi="Times New Roman" w:cs="Times New Roman"/>
          <w:b/>
          <w:bCs/>
          <w:sz w:val="24"/>
          <w:szCs w:val="24"/>
        </w:rPr>
      </w:pPr>
    </w:p>
    <w:p w:rsidR="00C52D71" w:rsidRPr="000C7A6B" w:rsidRDefault="00C52D71" w:rsidP="008F0ABC">
      <w:pPr>
        <w:rPr>
          <w:rFonts w:ascii="Times New Roman" w:hAnsi="Times New Roman" w:cs="Times New Roman"/>
          <w:b/>
          <w:bCs/>
          <w:sz w:val="24"/>
          <w:szCs w:val="24"/>
        </w:rPr>
      </w:pPr>
    </w:p>
    <w:p w:rsidR="00C52D71" w:rsidRPr="000C7A6B" w:rsidRDefault="00C52D71" w:rsidP="008F0ABC">
      <w:pPr>
        <w:rPr>
          <w:rFonts w:ascii="Times New Roman" w:hAnsi="Times New Roman" w:cs="Times New Roman"/>
          <w:b/>
          <w:bCs/>
          <w:sz w:val="24"/>
          <w:szCs w:val="24"/>
        </w:rPr>
      </w:pPr>
    </w:p>
    <w:p w:rsidR="00C52D71" w:rsidRPr="000C7A6B" w:rsidRDefault="00C52D71" w:rsidP="008F0ABC">
      <w:pPr>
        <w:rPr>
          <w:rFonts w:ascii="Times New Roman" w:hAnsi="Times New Roman" w:cs="Times New Roman"/>
          <w:b/>
          <w:bCs/>
          <w:sz w:val="24"/>
          <w:szCs w:val="24"/>
        </w:rPr>
      </w:pPr>
    </w:p>
    <w:p w:rsidR="00C52D71" w:rsidRPr="000C7A6B" w:rsidRDefault="00C52D71" w:rsidP="008F0ABC">
      <w:pPr>
        <w:rPr>
          <w:rFonts w:ascii="Times New Roman" w:hAnsi="Times New Roman" w:cs="Times New Roman"/>
          <w:b/>
          <w:bCs/>
          <w:sz w:val="24"/>
          <w:szCs w:val="24"/>
        </w:rPr>
      </w:pPr>
    </w:p>
    <w:p w:rsidR="00C52D71" w:rsidRPr="000C7A6B" w:rsidRDefault="00C52D71" w:rsidP="008F0ABC">
      <w:pPr>
        <w:rPr>
          <w:rFonts w:ascii="Times New Roman" w:hAnsi="Times New Roman" w:cs="Times New Roman"/>
          <w:b/>
          <w:bCs/>
          <w:sz w:val="24"/>
          <w:szCs w:val="24"/>
        </w:rPr>
      </w:pPr>
    </w:p>
    <w:p w:rsidR="00C52D71" w:rsidRPr="000C7A6B" w:rsidRDefault="00C52D71" w:rsidP="008F0ABC">
      <w:pPr>
        <w:rPr>
          <w:rFonts w:ascii="Times New Roman" w:hAnsi="Times New Roman" w:cs="Times New Roman"/>
          <w:b/>
          <w:bCs/>
          <w:sz w:val="24"/>
          <w:szCs w:val="24"/>
        </w:rPr>
      </w:pPr>
    </w:p>
    <w:p w:rsidR="00C52D71" w:rsidRPr="000C7A6B" w:rsidRDefault="00C52D71" w:rsidP="008F0ABC">
      <w:pPr>
        <w:rPr>
          <w:rFonts w:ascii="Times New Roman" w:hAnsi="Times New Roman" w:cs="Times New Roman"/>
          <w:b/>
          <w:bCs/>
          <w:sz w:val="24"/>
          <w:szCs w:val="24"/>
        </w:rPr>
      </w:pPr>
    </w:p>
    <w:p w:rsidR="00C52D71" w:rsidRPr="000C7A6B" w:rsidRDefault="00C52D71" w:rsidP="008F0ABC">
      <w:pPr>
        <w:rPr>
          <w:rFonts w:ascii="Times New Roman" w:hAnsi="Times New Roman" w:cs="Times New Roman"/>
          <w:b/>
          <w:bCs/>
          <w:sz w:val="24"/>
          <w:szCs w:val="24"/>
        </w:rPr>
      </w:pPr>
    </w:p>
    <w:p w:rsidR="00C52D71" w:rsidRPr="000C7A6B" w:rsidRDefault="00C52D71" w:rsidP="008F0ABC">
      <w:pPr>
        <w:rPr>
          <w:rFonts w:ascii="Times New Roman" w:hAnsi="Times New Roman" w:cs="Times New Roman"/>
          <w:b/>
          <w:bCs/>
          <w:sz w:val="24"/>
          <w:szCs w:val="24"/>
        </w:rPr>
      </w:pPr>
    </w:p>
    <w:p w:rsidR="00C52D71" w:rsidRPr="000C7A6B" w:rsidRDefault="00C52D71" w:rsidP="008F0ABC">
      <w:pPr>
        <w:rPr>
          <w:rFonts w:ascii="Times New Roman" w:hAnsi="Times New Roman" w:cs="Times New Roman"/>
          <w:b/>
          <w:bCs/>
          <w:sz w:val="24"/>
          <w:szCs w:val="24"/>
        </w:rPr>
      </w:pPr>
    </w:p>
    <w:p w:rsidR="00A45E14" w:rsidRPr="000C7A6B" w:rsidRDefault="00A45E14" w:rsidP="00B54930">
      <w:pPr>
        <w:rPr>
          <w:rFonts w:ascii="Times New Roman" w:hAnsi="Times New Roman" w:cs="Times New Roman"/>
          <w:sz w:val="24"/>
          <w:szCs w:val="24"/>
        </w:rPr>
      </w:pPr>
    </w:p>
    <w:p w:rsidR="00A45E14" w:rsidRPr="000C7A6B" w:rsidRDefault="00A45E14" w:rsidP="00B54930">
      <w:pPr>
        <w:rPr>
          <w:rFonts w:ascii="Times New Roman" w:hAnsi="Times New Roman" w:cs="Times New Roman"/>
          <w:sz w:val="24"/>
          <w:szCs w:val="24"/>
        </w:rPr>
      </w:pPr>
    </w:p>
    <w:p w:rsidR="00A45E14" w:rsidRPr="000C7A6B" w:rsidRDefault="00A45E14" w:rsidP="00B54930">
      <w:pPr>
        <w:rPr>
          <w:rFonts w:ascii="Times New Roman" w:hAnsi="Times New Roman" w:cs="Times New Roman"/>
          <w:b/>
          <w:bCs/>
          <w:sz w:val="24"/>
          <w:szCs w:val="24"/>
        </w:rPr>
      </w:pPr>
    </w:p>
    <w:p w:rsidR="00B54930" w:rsidRPr="000C7A6B" w:rsidRDefault="00B54930" w:rsidP="00597864">
      <w:pPr>
        <w:jc w:val="both"/>
        <w:rPr>
          <w:rFonts w:ascii="Times New Roman" w:hAnsi="Times New Roman" w:cs="Times New Roman"/>
          <w:b/>
          <w:bCs/>
          <w:sz w:val="24"/>
          <w:szCs w:val="24"/>
        </w:rPr>
      </w:pPr>
    </w:p>
    <w:p w:rsidR="00516CAC" w:rsidRPr="000C7A6B" w:rsidRDefault="00516CAC" w:rsidP="00597864">
      <w:pPr>
        <w:shd w:val="clear" w:color="auto" w:fill="FFFFFF"/>
        <w:spacing w:after="0" w:line="240" w:lineRule="auto"/>
        <w:jc w:val="both"/>
        <w:rPr>
          <w:rFonts w:ascii="Times New Roman" w:eastAsia="Times New Roman" w:hAnsi="Times New Roman" w:cs="Times New Roman"/>
          <w:b/>
          <w:bCs/>
          <w:i/>
          <w:sz w:val="24"/>
          <w:szCs w:val="24"/>
          <w:lang w:eastAsia="ru-RU"/>
        </w:rPr>
      </w:pPr>
    </w:p>
    <w:p w:rsidR="00B92911" w:rsidRPr="000C7A6B" w:rsidRDefault="00B92911" w:rsidP="00597864">
      <w:pPr>
        <w:shd w:val="clear" w:color="auto" w:fill="FFFFFF"/>
        <w:spacing w:after="0" w:line="240" w:lineRule="auto"/>
        <w:jc w:val="both"/>
        <w:rPr>
          <w:rFonts w:ascii="Times New Roman" w:eastAsia="Times New Roman" w:hAnsi="Times New Roman" w:cs="Times New Roman"/>
          <w:b/>
          <w:bCs/>
          <w:i/>
          <w:sz w:val="24"/>
          <w:szCs w:val="24"/>
          <w:lang w:eastAsia="ru-RU"/>
        </w:rPr>
      </w:pPr>
    </w:p>
    <w:p w:rsidR="00B92911" w:rsidRPr="000C7A6B" w:rsidRDefault="00B92911" w:rsidP="00516CAC">
      <w:pPr>
        <w:shd w:val="clear" w:color="auto" w:fill="FFFFFF"/>
        <w:spacing w:after="0" w:line="240" w:lineRule="auto"/>
        <w:jc w:val="center"/>
        <w:rPr>
          <w:rFonts w:ascii="Times New Roman" w:eastAsia="Times New Roman" w:hAnsi="Times New Roman" w:cs="Times New Roman"/>
          <w:b/>
          <w:bCs/>
          <w:i/>
          <w:sz w:val="24"/>
          <w:szCs w:val="24"/>
          <w:lang w:eastAsia="ru-RU"/>
        </w:rPr>
      </w:pPr>
    </w:p>
    <w:p w:rsidR="00B92911" w:rsidRPr="000C7A6B" w:rsidRDefault="00B92911" w:rsidP="00516CAC">
      <w:pPr>
        <w:shd w:val="clear" w:color="auto" w:fill="FFFFFF"/>
        <w:spacing w:after="0" w:line="240" w:lineRule="auto"/>
        <w:jc w:val="center"/>
        <w:rPr>
          <w:rFonts w:ascii="Times New Roman" w:eastAsia="Times New Roman" w:hAnsi="Times New Roman" w:cs="Times New Roman"/>
          <w:b/>
          <w:bCs/>
          <w:i/>
          <w:sz w:val="24"/>
          <w:szCs w:val="24"/>
          <w:lang w:eastAsia="ru-RU"/>
        </w:rPr>
      </w:pPr>
    </w:p>
    <w:p w:rsidR="00B92911" w:rsidRPr="000C7A6B" w:rsidRDefault="00B92911" w:rsidP="00516CAC">
      <w:pPr>
        <w:shd w:val="clear" w:color="auto" w:fill="FFFFFF"/>
        <w:spacing w:after="0" w:line="240" w:lineRule="auto"/>
        <w:jc w:val="center"/>
        <w:rPr>
          <w:rFonts w:ascii="Times New Roman" w:eastAsia="Times New Roman" w:hAnsi="Times New Roman" w:cs="Times New Roman"/>
          <w:b/>
          <w:bCs/>
          <w:i/>
          <w:sz w:val="24"/>
          <w:szCs w:val="24"/>
          <w:lang w:eastAsia="ru-RU"/>
        </w:rPr>
      </w:pPr>
    </w:p>
    <w:p w:rsidR="00B92911" w:rsidRPr="000C7A6B" w:rsidRDefault="00B92911" w:rsidP="00516CAC">
      <w:pPr>
        <w:shd w:val="clear" w:color="auto" w:fill="FFFFFF"/>
        <w:spacing w:after="0" w:line="240" w:lineRule="auto"/>
        <w:jc w:val="center"/>
        <w:rPr>
          <w:rFonts w:ascii="Times New Roman" w:eastAsia="Times New Roman" w:hAnsi="Times New Roman" w:cs="Times New Roman"/>
          <w:b/>
          <w:bCs/>
          <w:i/>
          <w:sz w:val="24"/>
          <w:szCs w:val="24"/>
          <w:lang w:eastAsia="ru-RU"/>
        </w:rPr>
      </w:pPr>
    </w:p>
    <w:p w:rsidR="00B92911" w:rsidRPr="000C7A6B" w:rsidRDefault="00B92911" w:rsidP="00516CAC">
      <w:pPr>
        <w:shd w:val="clear" w:color="auto" w:fill="FFFFFF"/>
        <w:spacing w:after="0" w:line="240" w:lineRule="auto"/>
        <w:jc w:val="center"/>
        <w:rPr>
          <w:rFonts w:ascii="Times New Roman" w:eastAsia="Times New Roman" w:hAnsi="Times New Roman" w:cs="Times New Roman"/>
          <w:b/>
          <w:bCs/>
          <w:i/>
          <w:sz w:val="24"/>
          <w:szCs w:val="24"/>
          <w:lang w:eastAsia="ru-RU"/>
        </w:rPr>
      </w:pPr>
    </w:p>
    <w:p w:rsidR="00B92911" w:rsidRPr="000C7A6B" w:rsidRDefault="00B92911" w:rsidP="00516CAC">
      <w:pPr>
        <w:shd w:val="clear" w:color="auto" w:fill="FFFFFF"/>
        <w:spacing w:after="0" w:line="240" w:lineRule="auto"/>
        <w:jc w:val="center"/>
        <w:rPr>
          <w:rFonts w:ascii="Times New Roman" w:eastAsia="Times New Roman" w:hAnsi="Times New Roman" w:cs="Times New Roman"/>
          <w:b/>
          <w:bCs/>
          <w:i/>
          <w:sz w:val="24"/>
          <w:szCs w:val="24"/>
          <w:lang w:eastAsia="ru-RU"/>
        </w:rPr>
      </w:pPr>
    </w:p>
    <w:p w:rsidR="00B92911" w:rsidRPr="000C7A6B" w:rsidRDefault="00B92911" w:rsidP="00516CAC">
      <w:pPr>
        <w:shd w:val="clear" w:color="auto" w:fill="FFFFFF"/>
        <w:spacing w:after="0" w:line="240" w:lineRule="auto"/>
        <w:jc w:val="center"/>
        <w:rPr>
          <w:rFonts w:ascii="Times New Roman" w:eastAsia="Times New Roman" w:hAnsi="Times New Roman" w:cs="Times New Roman"/>
          <w:b/>
          <w:bCs/>
          <w:i/>
          <w:sz w:val="24"/>
          <w:szCs w:val="24"/>
          <w:lang w:eastAsia="ru-RU"/>
        </w:rPr>
      </w:pPr>
    </w:p>
    <w:p w:rsidR="00B92911" w:rsidRPr="000C7A6B" w:rsidRDefault="00B92911" w:rsidP="00516CAC">
      <w:pPr>
        <w:shd w:val="clear" w:color="auto" w:fill="FFFFFF"/>
        <w:spacing w:after="0" w:line="240" w:lineRule="auto"/>
        <w:jc w:val="center"/>
        <w:rPr>
          <w:rFonts w:ascii="Times New Roman" w:eastAsia="Times New Roman" w:hAnsi="Times New Roman" w:cs="Times New Roman"/>
          <w:b/>
          <w:bCs/>
          <w:i/>
          <w:sz w:val="24"/>
          <w:szCs w:val="24"/>
          <w:lang w:eastAsia="ru-RU"/>
        </w:rPr>
      </w:pPr>
    </w:p>
    <w:p w:rsidR="00B92911" w:rsidRPr="000C7A6B" w:rsidRDefault="00B92911" w:rsidP="00516CAC">
      <w:pPr>
        <w:shd w:val="clear" w:color="auto" w:fill="FFFFFF"/>
        <w:spacing w:after="0" w:line="240" w:lineRule="auto"/>
        <w:jc w:val="center"/>
        <w:rPr>
          <w:rFonts w:ascii="Times New Roman" w:eastAsia="Times New Roman" w:hAnsi="Times New Roman" w:cs="Times New Roman"/>
          <w:b/>
          <w:bCs/>
          <w:i/>
          <w:sz w:val="24"/>
          <w:szCs w:val="24"/>
          <w:lang w:eastAsia="ru-RU"/>
        </w:rPr>
      </w:pPr>
    </w:p>
    <w:p w:rsidR="00B92911" w:rsidRPr="000C7A6B" w:rsidRDefault="00B92911" w:rsidP="00516CAC">
      <w:pPr>
        <w:shd w:val="clear" w:color="auto" w:fill="FFFFFF"/>
        <w:spacing w:after="0" w:line="240" w:lineRule="auto"/>
        <w:jc w:val="center"/>
        <w:rPr>
          <w:rFonts w:ascii="Times New Roman" w:eastAsia="Times New Roman" w:hAnsi="Times New Roman" w:cs="Times New Roman"/>
          <w:b/>
          <w:bCs/>
          <w:i/>
          <w:sz w:val="24"/>
          <w:szCs w:val="24"/>
          <w:lang w:eastAsia="ru-RU"/>
        </w:rPr>
      </w:pPr>
    </w:p>
    <w:p w:rsidR="00B92911" w:rsidRPr="000C7A6B" w:rsidRDefault="00B92911" w:rsidP="00516CAC">
      <w:pPr>
        <w:shd w:val="clear" w:color="auto" w:fill="FFFFFF"/>
        <w:spacing w:after="0" w:line="240" w:lineRule="auto"/>
        <w:jc w:val="center"/>
        <w:rPr>
          <w:rFonts w:ascii="Times New Roman" w:eastAsia="Times New Roman" w:hAnsi="Times New Roman" w:cs="Times New Roman"/>
          <w:b/>
          <w:bCs/>
          <w:i/>
          <w:sz w:val="24"/>
          <w:szCs w:val="24"/>
          <w:lang w:eastAsia="ru-RU"/>
        </w:rPr>
      </w:pPr>
    </w:p>
    <w:p w:rsidR="00B92911" w:rsidRPr="000C7A6B" w:rsidRDefault="00B92911" w:rsidP="00516CAC">
      <w:pPr>
        <w:shd w:val="clear" w:color="auto" w:fill="FFFFFF"/>
        <w:spacing w:after="0" w:line="240" w:lineRule="auto"/>
        <w:jc w:val="center"/>
        <w:rPr>
          <w:rFonts w:ascii="Times New Roman" w:eastAsia="Times New Roman" w:hAnsi="Times New Roman" w:cs="Times New Roman"/>
          <w:b/>
          <w:bCs/>
          <w:i/>
          <w:sz w:val="24"/>
          <w:szCs w:val="24"/>
          <w:lang w:eastAsia="ru-RU"/>
        </w:rPr>
      </w:pPr>
    </w:p>
    <w:p w:rsidR="00B92911" w:rsidRPr="000C7A6B" w:rsidRDefault="00B92911" w:rsidP="00516CAC">
      <w:pPr>
        <w:shd w:val="clear" w:color="auto" w:fill="FFFFFF"/>
        <w:spacing w:after="0" w:line="240" w:lineRule="auto"/>
        <w:jc w:val="center"/>
        <w:rPr>
          <w:rFonts w:ascii="Times New Roman" w:eastAsia="Times New Roman" w:hAnsi="Times New Roman" w:cs="Times New Roman"/>
          <w:b/>
          <w:bCs/>
          <w:i/>
          <w:sz w:val="24"/>
          <w:szCs w:val="24"/>
          <w:lang w:eastAsia="ru-RU"/>
        </w:rPr>
      </w:pPr>
    </w:p>
    <w:p w:rsidR="001D5271" w:rsidRPr="000C7A6B" w:rsidRDefault="001D5271" w:rsidP="00516CAC">
      <w:pPr>
        <w:shd w:val="clear" w:color="auto" w:fill="FFFFFF"/>
        <w:spacing w:after="0" w:line="240" w:lineRule="auto"/>
        <w:jc w:val="center"/>
        <w:rPr>
          <w:rFonts w:ascii="Times New Roman" w:eastAsia="Times New Roman" w:hAnsi="Times New Roman" w:cs="Times New Roman"/>
          <w:b/>
          <w:bCs/>
          <w:i/>
          <w:sz w:val="24"/>
          <w:szCs w:val="24"/>
          <w:lang w:eastAsia="ru-RU"/>
        </w:rPr>
      </w:pPr>
    </w:p>
    <w:p w:rsidR="001D5271" w:rsidRPr="000C7A6B" w:rsidRDefault="001D5271" w:rsidP="00516CAC">
      <w:pPr>
        <w:shd w:val="clear" w:color="auto" w:fill="FFFFFF"/>
        <w:spacing w:after="0" w:line="240" w:lineRule="auto"/>
        <w:jc w:val="center"/>
        <w:rPr>
          <w:rFonts w:ascii="Times New Roman" w:eastAsia="Times New Roman" w:hAnsi="Times New Roman" w:cs="Times New Roman"/>
          <w:b/>
          <w:bCs/>
          <w:i/>
          <w:sz w:val="24"/>
          <w:szCs w:val="24"/>
          <w:lang w:eastAsia="ru-RU"/>
        </w:rPr>
      </w:pPr>
    </w:p>
    <w:p w:rsidR="001D5271" w:rsidRPr="000C7A6B" w:rsidRDefault="001D5271" w:rsidP="00516CAC">
      <w:pPr>
        <w:shd w:val="clear" w:color="auto" w:fill="FFFFFF"/>
        <w:spacing w:after="0" w:line="240" w:lineRule="auto"/>
        <w:jc w:val="center"/>
        <w:rPr>
          <w:rFonts w:ascii="Times New Roman" w:eastAsia="Times New Roman" w:hAnsi="Times New Roman" w:cs="Times New Roman"/>
          <w:b/>
          <w:bCs/>
          <w:i/>
          <w:sz w:val="24"/>
          <w:szCs w:val="24"/>
          <w:lang w:eastAsia="ru-RU"/>
        </w:rPr>
      </w:pPr>
    </w:p>
    <w:p w:rsidR="001D5271" w:rsidRPr="000C7A6B" w:rsidRDefault="001D5271" w:rsidP="00516CAC">
      <w:pPr>
        <w:shd w:val="clear" w:color="auto" w:fill="FFFFFF"/>
        <w:spacing w:after="0" w:line="240" w:lineRule="auto"/>
        <w:jc w:val="center"/>
        <w:rPr>
          <w:rFonts w:ascii="Times New Roman" w:eastAsia="Times New Roman" w:hAnsi="Times New Roman" w:cs="Times New Roman"/>
          <w:b/>
          <w:bCs/>
          <w:i/>
          <w:sz w:val="24"/>
          <w:szCs w:val="24"/>
          <w:lang w:eastAsia="ru-RU"/>
        </w:rPr>
      </w:pPr>
    </w:p>
    <w:p w:rsidR="001D5271" w:rsidRPr="000C7A6B" w:rsidRDefault="001D5271" w:rsidP="00516CAC">
      <w:pPr>
        <w:shd w:val="clear" w:color="auto" w:fill="FFFFFF"/>
        <w:spacing w:after="0" w:line="240" w:lineRule="auto"/>
        <w:jc w:val="center"/>
        <w:rPr>
          <w:rFonts w:ascii="Times New Roman" w:eastAsia="Times New Roman" w:hAnsi="Times New Roman" w:cs="Times New Roman"/>
          <w:b/>
          <w:bCs/>
          <w:i/>
          <w:sz w:val="24"/>
          <w:szCs w:val="24"/>
          <w:lang w:eastAsia="ru-RU"/>
        </w:rPr>
      </w:pPr>
    </w:p>
    <w:p w:rsidR="001D5271" w:rsidRPr="000C7A6B" w:rsidRDefault="001D5271" w:rsidP="00516CAC">
      <w:pPr>
        <w:shd w:val="clear" w:color="auto" w:fill="FFFFFF"/>
        <w:spacing w:after="0" w:line="240" w:lineRule="auto"/>
        <w:jc w:val="center"/>
        <w:rPr>
          <w:rFonts w:ascii="Times New Roman" w:eastAsia="Times New Roman" w:hAnsi="Times New Roman" w:cs="Times New Roman"/>
          <w:b/>
          <w:bCs/>
          <w:i/>
          <w:sz w:val="24"/>
          <w:szCs w:val="24"/>
          <w:lang w:eastAsia="ru-RU"/>
        </w:rPr>
      </w:pPr>
    </w:p>
    <w:p w:rsidR="001D5271" w:rsidRPr="000C7A6B" w:rsidRDefault="001D5271" w:rsidP="00516CAC">
      <w:pPr>
        <w:shd w:val="clear" w:color="auto" w:fill="FFFFFF"/>
        <w:spacing w:after="0" w:line="240" w:lineRule="auto"/>
        <w:jc w:val="center"/>
        <w:rPr>
          <w:rFonts w:ascii="Times New Roman" w:eastAsia="Times New Roman" w:hAnsi="Times New Roman" w:cs="Times New Roman"/>
          <w:b/>
          <w:bCs/>
          <w:i/>
          <w:sz w:val="24"/>
          <w:szCs w:val="24"/>
          <w:lang w:eastAsia="ru-RU"/>
        </w:rPr>
      </w:pPr>
    </w:p>
    <w:p w:rsidR="001D5271" w:rsidRPr="000C7A6B" w:rsidRDefault="001D5271" w:rsidP="00516CAC">
      <w:pPr>
        <w:shd w:val="clear" w:color="auto" w:fill="FFFFFF"/>
        <w:spacing w:after="0" w:line="240" w:lineRule="auto"/>
        <w:jc w:val="center"/>
        <w:rPr>
          <w:rFonts w:ascii="Times New Roman" w:eastAsia="Times New Roman" w:hAnsi="Times New Roman" w:cs="Times New Roman"/>
          <w:b/>
          <w:bCs/>
          <w:i/>
          <w:sz w:val="24"/>
          <w:szCs w:val="24"/>
          <w:lang w:eastAsia="ru-RU"/>
        </w:rPr>
      </w:pPr>
    </w:p>
    <w:p w:rsidR="001D5271" w:rsidRPr="000C7A6B" w:rsidRDefault="001D5271" w:rsidP="00516CAC">
      <w:pPr>
        <w:shd w:val="clear" w:color="auto" w:fill="FFFFFF"/>
        <w:spacing w:after="0" w:line="240" w:lineRule="auto"/>
        <w:jc w:val="center"/>
        <w:rPr>
          <w:rFonts w:ascii="Times New Roman" w:eastAsia="Times New Roman" w:hAnsi="Times New Roman" w:cs="Times New Roman"/>
          <w:b/>
          <w:bCs/>
          <w:i/>
          <w:sz w:val="24"/>
          <w:szCs w:val="24"/>
          <w:lang w:eastAsia="ru-RU"/>
        </w:rPr>
      </w:pPr>
    </w:p>
    <w:p w:rsidR="001D5271" w:rsidRPr="000C7A6B" w:rsidRDefault="001D5271" w:rsidP="00516CAC">
      <w:pPr>
        <w:shd w:val="clear" w:color="auto" w:fill="FFFFFF"/>
        <w:spacing w:after="0" w:line="240" w:lineRule="auto"/>
        <w:jc w:val="center"/>
        <w:rPr>
          <w:rFonts w:ascii="Times New Roman" w:eastAsia="Times New Roman" w:hAnsi="Times New Roman" w:cs="Times New Roman"/>
          <w:b/>
          <w:bCs/>
          <w:i/>
          <w:sz w:val="24"/>
          <w:szCs w:val="24"/>
          <w:lang w:eastAsia="ru-RU"/>
        </w:rPr>
      </w:pPr>
    </w:p>
    <w:p w:rsidR="001D5271" w:rsidRPr="000C7A6B" w:rsidRDefault="001D5271" w:rsidP="00516CAC">
      <w:pPr>
        <w:shd w:val="clear" w:color="auto" w:fill="FFFFFF"/>
        <w:spacing w:after="0" w:line="240" w:lineRule="auto"/>
        <w:jc w:val="center"/>
        <w:rPr>
          <w:rFonts w:ascii="Times New Roman" w:eastAsia="Times New Roman" w:hAnsi="Times New Roman" w:cs="Times New Roman"/>
          <w:b/>
          <w:bCs/>
          <w:i/>
          <w:sz w:val="24"/>
          <w:szCs w:val="24"/>
          <w:lang w:eastAsia="ru-RU"/>
        </w:rPr>
      </w:pPr>
    </w:p>
    <w:p w:rsidR="001D5271" w:rsidRPr="000C7A6B" w:rsidRDefault="001D5271" w:rsidP="00516CAC">
      <w:pPr>
        <w:shd w:val="clear" w:color="auto" w:fill="FFFFFF"/>
        <w:spacing w:after="0" w:line="240" w:lineRule="auto"/>
        <w:jc w:val="center"/>
        <w:rPr>
          <w:rFonts w:ascii="Times New Roman" w:eastAsia="Times New Roman" w:hAnsi="Times New Roman" w:cs="Times New Roman"/>
          <w:b/>
          <w:bCs/>
          <w:i/>
          <w:sz w:val="24"/>
          <w:szCs w:val="24"/>
          <w:lang w:eastAsia="ru-RU"/>
        </w:rPr>
      </w:pPr>
    </w:p>
    <w:p w:rsidR="001D5271" w:rsidRPr="000C7A6B" w:rsidRDefault="001D5271" w:rsidP="00516CAC">
      <w:pPr>
        <w:shd w:val="clear" w:color="auto" w:fill="FFFFFF"/>
        <w:spacing w:after="0" w:line="240" w:lineRule="auto"/>
        <w:jc w:val="center"/>
        <w:rPr>
          <w:rFonts w:ascii="Times New Roman" w:eastAsia="Times New Roman" w:hAnsi="Times New Roman" w:cs="Times New Roman"/>
          <w:b/>
          <w:bCs/>
          <w:i/>
          <w:sz w:val="24"/>
          <w:szCs w:val="24"/>
          <w:lang w:eastAsia="ru-RU"/>
        </w:rPr>
      </w:pPr>
    </w:p>
    <w:p w:rsidR="001D5271" w:rsidRPr="000C7A6B" w:rsidRDefault="001D5271" w:rsidP="00516CAC">
      <w:pPr>
        <w:shd w:val="clear" w:color="auto" w:fill="FFFFFF"/>
        <w:spacing w:after="0" w:line="240" w:lineRule="auto"/>
        <w:jc w:val="center"/>
        <w:rPr>
          <w:rFonts w:ascii="Times New Roman" w:eastAsia="Times New Roman" w:hAnsi="Times New Roman" w:cs="Times New Roman"/>
          <w:b/>
          <w:bCs/>
          <w:i/>
          <w:sz w:val="24"/>
          <w:szCs w:val="24"/>
          <w:lang w:eastAsia="ru-RU"/>
        </w:rPr>
      </w:pPr>
    </w:p>
    <w:p w:rsidR="001D5271" w:rsidRPr="000C7A6B" w:rsidRDefault="001D5271" w:rsidP="00516CAC">
      <w:pPr>
        <w:shd w:val="clear" w:color="auto" w:fill="FFFFFF"/>
        <w:spacing w:after="0" w:line="240" w:lineRule="auto"/>
        <w:jc w:val="center"/>
        <w:rPr>
          <w:rFonts w:ascii="Times New Roman" w:eastAsia="Times New Roman" w:hAnsi="Times New Roman" w:cs="Times New Roman"/>
          <w:b/>
          <w:bCs/>
          <w:i/>
          <w:sz w:val="24"/>
          <w:szCs w:val="24"/>
          <w:lang w:eastAsia="ru-RU"/>
        </w:rPr>
      </w:pPr>
    </w:p>
    <w:p w:rsidR="001D5271" w:rsidRPr="000C7A6B" w:rsidRDefault="001D5271" w:rsidP="00516CAC">
      <w:pPr>
        <w:shd w:val="clear" w:color="auto" w:fill="FFFFFF"/>
        <w:spacing w:after="0" w:line="240" w:lineRule="auto"/>
        <w:jc w:val="center"/>
        <w:rPr>
          <w:rFonts w:ascii="Times New Roman" w:eastAsia="Times New Roman" w:hAnsi="Times New Roman" w:cs="Times New Roman"/>
          <w:b/>
          <w:bCs/>
          <w:i/>
          <w:sz w:val="24"/>
          <w:szCs w:val="24"/>
          <w:lang w:eastAsia="ru-RU"/>
        </w:rPr>
      </w:pPr>
    </w:p>
    <w:p w:rsidR="001D5271" w:rsidRPr="000C7A6B" w:rsidRDefault="001D5271" w:rsidP="00516CAC">
      <w:pPr>
        <w:shd w:val="clear" w:color="auto" w:fill="FFFFFF"/>
        <w:spacing w:after="0" w:line="240" w:lineRule="auto"/>
        <w:jc w:val="center"/>
        <w:rPr>
          <w:rFonts w:ascii="Times New Roman" w:eastAsia="Times New Roman" w:hAnsi="Times New Roman" w:cs="Times New Roman"/>
          <w:b/>
          <w:bCs/>
          <w:i/>
          <w:sz w:val="24"/>
          <w:szCs w:val="24"/>
          <w:lang w:eastAsia="ru-RU"/>
        </w:rPr>
      </w:pPr>
    </w:p>
    <w:p w:rsidR="001D5271" w:rsidRPr="000C7A6B" w:rsidRDefault="001D5271" w:rsidP="00516CAC">
      <w:pPr>
        <w:shd w:val="clear" w:color="auto" w:fill="FFFFFF"/>
        <w:spacing w:after="0" w:line="240" w:lineRule="auto"/>
        <w:jc w:val="center"/>
        <w:rPr>
          <w:rFonts w:ascii="Times New Roman" w:eastAsia="Times New Roman" w:hAnsi="Times New Roman" w:cs="Times New Roman"/>
          <w:b/>
          <w:bCs/>
          <w:i/>
          <w:sz w:val="24"/>
          <w:szCs w:val="24"/>
          <w:lang w:eastAsia="ru-RU"/>
        </w:rPr>
      </w:pPr>
    </w:p>
    <w:p w:rsidR="001D5271" w:rsidRPr="000C7A6B" w:rsidRDefault="001D5271" w:rsidP="00516CAC">
      <w:pPr>
        <w:shd w:val="clear" w:color="auto" w:fill="FFFFFF"/>
        <w:spacing w:after="0" w:line="240" w:lineRule="auto"/>
        <w:jc w:val="center"/>
        <w:rPr>
          <w:rFonts w:ascii="Times New Roman" w:eastAsia="Times New Roman" w:hAnsi="Times New Roman" w:cs="Times New Roman"/>
          <w:b/>
          <w:bCs/>
          <w:i/>
          <w:sz w:val="24"/>
          <w:szCs w:val="24"/>
          <w:lang w:eastAsia="ru-RU"/>
        </w:rPr>
      </w:pPr>
    </w:p>
    <w:p w:rsidR="001D5271" w:rsidRPr="000C7A6B" w:rsidRDefault="001D5271" w:rsidP="00516CAC">
      <w:pPr>
        <w:shd w:val="clear" w:color="auto" w:fill="FFFFFF"/>
        <w:spacing w:after="0" w:line="240" w:lineRule="auto"/>
        <w:jc w:val="center"/>
        <w:rPr>
          <w:rFonts w:ascii="Times New Roman" w:eastAsia="Times New Roman" w:hAnsi="Times New Roman" w:cs="Times New Roman"/>
          <w:b/>
          <w:bCs/>
          <w:i/>
          <w:sz w:val="24"/>
          <w:szCs w:val="24"/>
          <w:lang w:eastAsia="ru-RU"/>
        </w:rPr>
      </w:pPr>
    </w:p>
    <w:p w:rsidR="001D5271" w:rsidRPr="000C7A6B" w:rsidRDefault="001D5271" w:rsidP="00516CAC">
      <w:pPr>
        <w:shd w:val="clear" w:color="auto" w:fill="FFFFFF"/>
        <w:spacing w:after="0" w:line="240" w:lineRule="auto"/>
        <w:jc w:val="center"/>
        <w:rPr>
          <w:rFonts w:ascii="Times New Roman" w:eastAsia="Times New Roman" w:hAnsi="Times New Roman" w:cs="Times New Roman"/>
          <w:b/>
          <w:bCs/>
          <w:i/>
          <w:sz w:val="24"/>
          <w:szCs w:val="24"/>
          <w:lang w:eastAsia="ru-RU"/>
        </w:rPr>
      </w:pPr>
    </w:p>
    <w:p w:rsidR="006C065D" w:rsidRPr="000C7A6B" w:rsidRDefault="006C065D" w:rsidP="005F7808">
      <w:pPr>
        <w:ind w:firstLine="708"/>
        <w:jc w:val="both"/>
        <w:rPr>
          <w:rFonts w:ascii="Times New Roman" w:hAnsi="Times New Roman" w:cs="Times New Roman"/>
          <w:sz w:val="24"/>
          <w:szCs w:val="24"/>
        </w:rPr>
      </w:pPr>
    </w:p>
    <w:sectPr w:rsidR="006C065D" w:rsidRPr="000C7A6B" w:rsidSect="00803063">
      <w:footerReference w:type="default" r:id="rId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482E" w:rsidRDefault="00FE482E" w:rsidP="002B390C">
      <w:pPr>
        <w:spacing w:after="0" w:line="240" w:lineRule="auto"/>
      </w:pPr>
      <w:r>
        <w:separator/>
      </w:r>
    </w:p>
  </w:endnote>
  <w:endnote w:type="continuationSeparator" w:id="0">
    <w:p w:rsidR="00FE482E" w:rsidRDefault="00FE482E" w:rsidP="002B3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tarSymbol">
    <w:altName w:val="Arial Unicode MS"/>
    <w:charset w:val="8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127" w:rsidRDefault="00FE482E">
    <w:pPr>
      <w:pStyle w:val="ad"/>
      <w:jc w:val="center"/>
    </w:pPr>
    <w:r>
      <w:fldChar w:fldCharType="begin"/>
    </w:r>
    <w:r>
      <w:instrText>PAGE   \* MERGEFORMAT</w:instrText>
    </w:r>
    <w:r>
      <w:fldChar w:fldCharType="separate"/>
    </w:r>
    <w:r w:rsidR="008F6BD1">
      <w:rPr>
        <w:noProof/>
      </w:rPr>
      <w:t>41</w:t>
    </w:r>
    <w:r>
      <w:rPr>
        <w:noProof/>
      </w:rPr>
      <w:fldChar w:fldCharType="end"/>
    </w:r>
  </w:p>
  <w:p w:rsidR="002F2127" w:rsidRDefault="002F212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482E" w:rsidRDefault="00FE482E" w:rsidP="002B390C">
      <w:pPr>
        <w:spacing w:after="0" w:line="240" w:lineRule="auto"/>
      </w:pPr>
      <w:r>
        <w:separator/>
      </w:r>
    </w:p>
  </w:footnote>
  <w:footnote w:type="continuationSeparator" w:id="0">
    <w:p w:rsidR="00FE482E" w:rsidRDefault="00FE482E" w:rsidP="002B39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9"/>
    <w:lvl w:ilvl="0">
      <w:start w:val="3"/>
      <w:numFmt w:val="decimal"/>
      <w:lvlText w:val="%1"/>
      <w:lvlJc w:val="left"/>
      <w:pPr>
        <w:tabs>
          <w:tab w:val="num" w:pos="0"/>
        </w:tabs>
        <w:ind w:left="700" w:hanging="420"/>
      </w:pPr>
      <w:rPr>
        <w:lang w:val="ru-RU" w:eastAsia="en-US" w:bidi="ar-SA"/>
      </w:rPr>
    </w:lvl>
    <w:lvl w:ilvl="1">
      <w:start w:val="1"/>
      <w:numFmt w:val="decimal"/>
      <w:lvlText w:val="%1.%2."/>
      <w:lvlJc w:val="left"/>
      <w:pPr>
        <w:tabs>
          <w:tab w:val="num" w:pos="-280"/>
        </w:tabs>
        <w:ind w:left="420" w:hanging="420"/>
      </w:pPr>
      <w:rPr>
        <w:b/>
        <w:bCs/>
        <w:w w:val="100"/>
        <w:lang w:val="ru-RU" w:eastAsia="en-US" w:bidi="ar-SA"/>
      </w:rPr>
    </w:lvl>
    <w:lvl w:ilvl="2">
      <w:numFmt w:val="bullet"/>
      <w:lvlText w:val=""/>
      <w:lvlJc w:val="left"/>
      <w:pPr>
        <w:tabs>
          <w:tab w:val="num" w:pos="0"/>
        </w:tabs>
        <w:ind w:left="1781" w:hanging="360"/>
      </w:pPr>
      <w:rPr>
        <w:rFonts w:ascii="Wingdings" w:hAnsi="Wingdings" w:cs="Wingdings"/>
        <w:w w:val="100"/>
        <w:sz w:val="24"/>
        <w:szCs w:val="24"/>
        <w:lang w:val="ru-RU" w:eastAsia="en-US" w:bidi="ar-SA"/>
      </w:rPr>
    </w:lvl>
    <w:lvl w:ilvl="3">
      <w:numFmt w:val="bullet"/>
      <w:lvlText w:val=""/>
      <w:lvlJc w:val="left"/>
      <w:pPr>
        <w:tabs>
          <w:tab w:val="num" w:pos="0"/>
        </w:tabs>
        <w:ind w:left="2901" w:hanging="360"/>
      </w:pPr>
      <w:rPr>
        <w:rFonts w:ascii="Symbol" w:hAnsi="Symbol" w:cs="Symbol"/>
        <w:lang w:val="ru-RU" w:eastAsia="en-US" w:bidi="ar-SA"/>
      </w:rPr>
    </w:lvl>
    <w:lvl w:ilvl="4">
      <w:numFmt w:val="bullet"/>
      <w:lvlText w:val=""/>
      <w:lvlJc w:val="left"/>
      <w:pPr>
        <w:tabs>
          <w:tab w:val="num" w:pos="0"/>
        </w:tabs>
        <w:ind w:left="4022" w:hanging="360"/>
      </w:pPr>
      <w:rPr>
        <w:rFonts w:ascii="Symbol" w:hAnsi="Symbol" w:cs="Symbol"/>
        <w:lang w:val="ru-RU" w:eastAsia="en-US" w:bidi="ar-SA"/>
      </w:rPr>
    </w:lvl>
    <w:lvl w:ilvl="5">
      <w:numFmt w:val="bullet"/>
      <w:lvlText w:val=""/>
      <w:lvlJc w:val="left"/>
      <w:pPr>
        <w:tabs>
          <w:tab w:val="num" w:pos="0"/>
        </w:tabs>
        <w:ind w:left="5143" w:hanging="360"/>
      </w:pPr>
      <w:rPr>
        <w:rFonts w:ascii="Symbol" w:hAnsi="Symbol" w:cs="Symbol"/>
        <w:lang w:val="ru-RU" w:eastAsia="en-US" w:bidi="ar-SA"/>
      </w:rPr>
    </w:lvl>
    <w:lvl w:ilvl="6">
      <w:numFmt w:val="bullet"/>
      <w:lvlText w:val=""/>
      <w:lvlJc w:val="left"/>
      <w:pPr>
        <w:tabs>
          <w:tab w:val="num" w:pos="0"/>
        </w:tabs>
        <w:ind w:left="6264" w:hanging="360"/>
      </w:pPr>
      <w:rPr>
        <w:rFonts w:ascii="Symbol" w:hAnsi="Symbol" w:cs="Symbol"/>
        <w:lang w:val="ru-RU" w:eastAsia="en-US" w:bidi="ar-SA"/>
      </w:rPr>
    </w:lvl>
    <w:lvl w:ilvl="7">
      <w:numFmt w:val="bullet"/>
      <w:lvlText w:val=""/>
      <w:lvlJc w:val="left"/>
      <w:pPr>
        <w:tabs>
          <w:tab w:val="num" w:pos="0"/>
        </w:tabs>
        <w:ind w:left="7385" w:hanging="360"/>
      </w:pPr>
      <w:rPr>
        <w:rFonts w:ascii="Symbol" w:hAnsi="Symbol" w:cs="Symbol"/>
        <w:lang w:val="ru-RU" w:eastAsia="en-US" w:bidi="ar-SA"/>
      </w:rPr>
    </w:lvl>
    <w:lvl w:ilvl="8">
      <w:numFmt w:val="bullet"/>
      <w:lvlText w:val=""/>
      <w:lvlJc w:val="left"/>
      <w:pPr>
        <w:tabs>
          <w:tab w:val="num" w:pos="0"/>
        </w:tabs>
        <w:ind w:left="8506" w:hanging="360"/>
      </w:pPr>
      <w:rPr>
        <w:rFonts w:ascii="Symbol" w:hAnsi="Symbol" w:cs="Symbol"/>
        <w:lang w:val="ru-RU" w:eastAsia="en-US" w:bidi="ar-SA"/>
      </w:rPr>
    </w:lvl>
  </w:abstractNum>
  <w:abstractNum w:abstractNumId="1">
    <w:nsid w:val="00000003"/>
    <w:multiLevelType w:val="multilevel"/>
    <w:tmpl w:val="00000003"/>
    <w:name w:val="WWNum15"/>
    <w:lvl w:ilvl="0">
      <w:start w:val="1"/>
      <w:numFmt w:val="decimal"/>
      <w:lvlText w:val="%1."/>
      <w:lvlJc w:val="left"/>
      <w:pPr>
        <w:tabs>
          <w:tab w:val="num" w:pos="0"/>
        </w:tabs>
        <w:ind w:left="1421" w:hanging="361"/>
      </w:pPr>
      <w:rPr>
        <w:rFonts w:ascii="Times New Roman" w:eastAsia="Times New Roman" w:hAnsi="Times New Roman" w:cs="Times New Roman"/>
        <w:w w:val="100"/>
        <w:sz w:val="24"/>
        <w:szCs w:val="24"/>
        <w:lang w:val="ru-RU" w:eastAsia="en-US" w:bidi="ar-SA"/>
      </w:rPr>
    </w:lvl>
    <w:lvl w:ilvl="1">
      <w:start w:val="1"/>
      <w:numFmt w:val="bullet"/>
      <w:lvlText w:val=""/>
      <w:lvlJc w:val="left"/>
      <w:pPr>
        <w:tabs>
          <w:tab w:val="num" w:pos="0"/>
        </w:tabs>
        <w:ind w:left="2352" w:hanging="361"/>
      </w:pPr>
      <w:rPr>
        <w:rFonts w:ascii="Symbol" w:hAnsi="Symbol" w:cs="Symbol"/>
        <w:lang w:val="ru-RU" w:eastAsia="en-US" w:bidi="ar-SA"/>
      </w:rPr>
    </w:lvl>
    <w:lvl w:ilvl="2">
      <w:start w:val="1"/>
      <w:numFmt w:val="bullet"/>
      <w:lvlText w:val=""/>
      <w:lvlJc w:val="left"/>
      <w:pPr>
        <w:tabs>
          <w:tab w:val="num" w:pos="0"/>
        </w:tabs>
        <w:ind w:left="3285" w:hanging="361"/>
      </w:pPr>
      <w:rPr>
        <w:rFonts w:ascii="Symbol" w:hAnsi="Symbol" w:cs="Symbol"/>
        <w:lang w:val="ru-RU" w:eastAsia="en-US" w:bidi="ar-SA"/>
      </w:rPr>
    </w:lvl>
    <w:lvl w:ilvl="3">
      <w:start w:val="1"/>
      <w:numFmt w:val="bullet"/>
      <w:lvlText w:val=""/>
      <w:lvlJc w:val="left"/>
      <w:pPr>
        <w:tabs>
          <w:tab w:val="num" w:pos="0"/>
        </w:tabs>
        <w:ind w:left="4218" w:hanging="361"/>
      </w:pPr>
      <w:rPr>
        <w:rFonts w:ascii="Symbol" w:hAnsi="Symbol" w:cs="Symbol"/>
        <w:lang w:val="ru-RU" w:eastAsia="en-US" w:bidi="ar-SA"/>
      </w:rPr>
    </w:lvl>
    <w:lvl w:ilvl="4">
      <w:start w:val="1"/>
      <w:numFmt w:val="bullet"/>
      <w:lvlText w:val=""/>
      <w:lvlJc w:val="left"/>
      <w:pPr>
        <w:tabs>
          <w:tab w:val="num" w:pos="0"/>
        </w:tabs>
        <w:ind w:left="5151" w:hanging="361"/>
      </w:pPr>
      <w:rPr>
        <w:rFonts w:ascii="Symbol" w:hAnsi="Symbol" w:cs="Symbol"/>
        <w:lang w:val="ru-RU" w:eastAsia="en-US" w:bidi="ar-SA"/>
      </w:rPr>
    </w:lvl>
    <w:lvl w:ilvl="5">
      <w:start w:val="1"/>
      <w:numFmt w:val="bullet"/>
      <w:lvlText w:val=""/>
      <w:lvlJc w:val="left"/>
      <w:pPr>
        <w:tabs>
          <w:tab w:val="num" w:pos="0"/>
        </w:tabs>
        <w:ind w:left="6084" w:hanging="361"/>
      </w:pPr>
      <w:rPr>
        <w:rFonts w:ascii="Symbol" w:hAnsi="Symbol" w:cs="Symbol"/>
        <w:lang w:val="ru-RU" w:eastAsia="en-US" w:bidi="ar-SA"/>
      </w:rPr>
    </w:lvl>
    <w:lvl w:ilvl="6">
      <w:start w:val="1"/>
      <w:numFmt w:val="bullet"/>
      <w:lvlText w:val=""/>
      <w:lvlJc w:val="left"/>
      <w:pPr>
        <w:tabs>
          <w:tab w:val="num" w:pos="0"/>
        </w:tabs>
        <w:ind w:left="7016" w:hanging="361"/>
      </w:pPr>
      <w:rPr>
        <w:rFonts w:ascii="Symbol" w:hAnsi="Symbol" w:cs="Symbol"/>
        <w:lang w:val="ru-RU" w:eastAsia="en-US" w:bidi="ar-SA"/>
      </w:rPr>
    </w:lvl>
    <w:lvl w:ilvl="7">
      <w:start w:val="1"/>
      <w:numFmt w:val="bullet"/>
      <w:lvlText w:val=""/>
      <w:lvlJc w:val="left"/>
      <w:pPr>
        <w:tabs>
          <w:tab w:val="num" w:pos="0"/>
        </w:tabs>
        <w:ind w:left="7949" w:hanging="361"/>
      </w:pPr>
      <w:rPr>
        <w:rFonts w:ascii="Symbol" w:hAnsi="Symbol" w:cs="Symbol"/>
        <w:lang w:val="ru-RU" w:eastAsia="en-US" w:bidi="ar-SA"/>
      </w:rPr>
    </w:lvl>
    <w:lvl w:ilvl="8">
      <w:start w:val="1"/>
      <w:numFmt w:val="bullet"/>
      <w:lvlText w:val=""/>
      <w:lvlJc w:val="left"/>
      <w:pPr>
        <w:tabs>
          <w:tab w:val="num" w:pos="0"/>
        </w:tabs>
        <w:ind w:left="8882" w:hanging="361"/>
      </w:pPr>
      <w:rPr>
        <w:rFonts w:ascii="Symbol" w:hAnsi="Symbol" w:cs="Symbol"/>
        <w:lang w:val="ru-RU" w:eastAsia="en-US" w:bidi="ar-SA"/>
      </w:rPr>
    </w:lvl>
  </w:abstractNum>
  <w:abstractNum w:abstractNumId="2">
    <w:nsid w:val="00000004"/>
    <w:multiLevelType w:val="multilevel"/>
    <w:tmpl w:val="00000004"/>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5"/>
    <w:multiLevelType w:val="multilevel"/>
    <w:tmpl w:val="00000005"/>
    <w:name w:val="WWNum3"/>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nsid w:val="00000006"/>
    <w:multiLevelType w:val="multilevel"/>
    <w:tmpl w:val="00000006"/>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7"/>
    <w:multiLevelType w:val="multilevel"/>
    <w:tmpl w:val="00000007"/>
    <w:name w:val="WWNum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963154"/>
    <w:multiLevelType w:val="multilevel"/>
    <w:tmpl w:val="4092B46E"/>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1C81049"/>
    <w:multiLevelType w:val="hybridMultilevel"/>
    <w:tmpl w:val="FF2E3E02"/>
    <w:lvl w:ilvl="0" w:tplc="D14CD124">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8">
    <w:nsid w:val="06423970"/>
    <w:multiLevelType w:val="hybridMultilevel"/>
    <w:tmpl w:val="9CB08266"/>
    <w:lvl w:ilvl="0" w:tplc="D14CD124">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0AAF14C5"/>
    <w:multiLevelType w:val="hybridMultilevel"/>
    <w:tmpl w:val="DB2A63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0EA04EEE"/>
    <w:multiLevelType w:val="hybridMultilevel"/>
    <w:tmpl w:val="A9EC3B6C"/>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01B0360"/>
    <w:multiLevelType w:val="hybridMultilevel"/>
    <w:tmpl w:val="6DF008D2"/>
    <w:lvl w:ilvl="0" w:tplc="D14CD124">
      <w:start w:val="1"/>
      <w:numFmt w:val="bullet"/>
      <w:lvlText w:val="•"/>
      <w:lvlJc w:val="left"/>
      <w:pPr>
        <w:ind w:left="1486" w:hanging="360"/>
      </w:pPr>
      <w:rPr>
        <w:rFonts w:ascii="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12">
    <w:nsid w:val="12FF77E1"/>
    <w:multiLevelType w:val="hybridMultilevel"/>
    <w:tmpl w:val="9AECDB5E"/>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9867042"/>
    <w:multiLevelType w:val="hybridMultilevel"/>
    <w:tmpl w:val="CC100E04"/>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D61451E"/>
    <w:multiLevelType w:val="hybridMultilevel"/>
    <w:tmpl w:val="BED20F00"/>
    <w:lvl w:ilvl="0" w:tplc="D14CD124">
      <w:start w:val="1"/>
      <w:numFmt w:val="bullet"/>
      <w:lvlText w:val="•"/>
      <w:lvlJc w:val="left"/>
      <w:pPr>
        <w:ind w:left="1460" w:hanging="360"/>
      </w:pPr>
      <w:rPr>
        <w:rFonts w:ascii="Times New Roman" w:hAnsi="Times New Roman" w:cs="Times New Roman"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15">
    <w:nsid w:val="1D7F58E9"/>
    <w:multiLevelType w:val="multilevel"/>
    <w:tmpl w:val="70E8FAD8"/>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1F27E2E"/>
    <w:multiLevelType w:val="multilevel"/>
    <w:tmpl w:val="102EFE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2C768C6"/>
    <w:multiLevelType w:val="multilevel"/>
    <w:tmpl w:val="A7F2938C"/>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55F6F8B"/>
    <w:multiLevelType w:val="hybridMultilevel"/>
    <w:tmpl w:val="C86EA7FC"/>
    <w:lvl w:ilvl="0" w:tplc="D14CD124">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2FFD3218"/>
    <w:multiLevelType w:val="hybridMultilevel"/>
    <w:tmpl w:val="0BFC16EA"/>
    <w:lvl w:ilvl="0" w:tplc="6A2EC4EE">
      <w:numFmt w:val="bullet"/>
      <w:lvlText w:val=""/>
      <w:lvlJc w:val="left"/>
      <w:pPr>
        <w:ind w:left="229" w:hanging="173"/>
      </w:pPr>
      <w:rPr>
        <w:rFonts w:ascii="Symbol" w:eastAsia="Symbol" w:hAnsi="Symbol" w:cs="Symbol" w:hint="default"/>
        <w:w w:val="100"/>
        <w:sz w:val="24"/>
        <w:szCs w:val="24"/>
        <w:lang w:val="ru-RU" w:eastAsia="en-US" w:bidi="ar-SA"/>
      </w:rPr>
    </w:lvl>
    <w:lvl w:ilvl="1" w:tplc="99DCF338">
      <w:numFmt w:val="bullet"/>
      <w:lvlText w:val="•"/>
      <w:lvlJc w:val="left"/>
      <w:pPr>
        <w:ind w:left="1749" w:hanging="173"/>
      </w:pPr>
      <w:rPr>
        <w:rFonts w:hint="default"/>
        <w:lang w:val="ru-RU" w:eastAsia="en-US" w:bidi="ar-SA"/>
      </w:rPr>
    </w:lvl>
    <w:lvl w:ilvl="2" w:tplc="3F2844DE">
      <w:numFmt w:val="bullet"/>
      <w:lvlText w:val="•"/>
      <w:lvlJc w:val="left"/>
      <w:pPr>
        <w:ind w:left="3279" w:hanging="173"/>
      </w:pPr>
      <w:rPr>
        <w:rFonts w:hint="default"/>
        <w:lang w:val="ru-RU" w:eastAsia="en-US" w:bidi="ar-SA"/>
      </w:rPr>
    </w:lvl>
    <w:lvl w:ilvl="3" w:tplc="611CC91A">
      <w:numFmt w:val="bullet"/>
      <w:lvlText w:val="•"/>
      <w:lvlJc w:val="left"/>
      <w:pPr>
        <w:ind w:left="4809" w:hanging="173"/>
      </w:pPr>
      <w:rPr>
        <w:rFonts w:hint="default"/>
        <w:lang w:val="ru-RU" w:eastAsia="en-US" w:bidi="ar-SA"/>
      </w:rPr>
    </w:lvl>
    <w:lvl w:ilvl="4" w:tplc="79FEA98C">
      <w:numFmt w:val="bullet"/>
      <w:lvlText w:val="•"/>
      <w:lvlJc w:val="left"/>
      <w:pPr>
        <w:ind w:left="6339" w:hanging="173"/>
      </w:pPr>
      <w:rPr>
        <w:rFonts w:hint="default"/>
        <w:lang w:val="ru-RU" w:eastAsia="en-US" w:bidi="ar-SA"/>
      </w:rPr>
    </w:lvl>
    <w:lvl w:ilvl="5" w:tplc="E9808FAA">
      <w:numFmt w:val="bullet"/>
      <w:lvlText w:val="•"/>
      <w:lvlJc w:val="left"/>
      <w:pPr>
        <w:ind w:left="7869" w:hanging="173"/>
      </w:pPr>
      <w:rPr>
        <w:rFonts w:hint="default"/>
        <w:lang w:val="ru-RU" w:eastAsia="en-US" w:bidi="ar-SA"/>
      </w:rPr>
    </w:lvl>
    <w:lvl w:ilvl="6" w:tplc="FB64C488">
      <w:numFmt w:val="bullet"/>
      <w:lvlText w:val="•"/>
      <w:lvlJc w:val="left"/>
      <w:pPr>
        <w:ind w:left="9399" w:hanging="173"/>
      </w:pPr>
      <w:rPr>
        <w:rFonts w:hint="default"/>
        <w:lang w:val="ru-RU" w:eastAsia="en-US" w:bidi="ar-SA"/>
      </w:rPr>
    </w:lvl>
    <w:lvl w:ilvl="7" w:tplc="4A70FE14">
      <w:numFmt w:val="bullet"/>
      <w:lvlText w:val="•"/>
      <w:lvlJc w:val="left"/>
      <w:pPr>
        <w:ind w:left="10928" w:hanging="173"/>
      </w:pPr>
      <w:rPr>
        <w:rFonts w:hint="default"/>
        <w:lang w:val="ru-RU" w:eastAsia="en-US" w:bidi="ar-SA"/>
      </w:rPr>
    </w:lvl>
    <w:lvl w:ilvl="8" w:tplc="FE64EE1A">
      <w:numFmt w:val="bullet"/>
      <w:lvlText w:val="•"/>
      <w:lvlJc w:val="left"/>
      <w:pPr>
        <w:ind w:left="12458" w:hanging="173"/>
      </w:pPr>
      <w:rPr>
        <w:rFonts w:hint="default"/>
        <w:lang w:val="ru-RU" w:eastAsia="en-US" w:bidi="ar-SA"/>
      </w:rPr>
    </w:lvl>
  </w:abstractNum>
  <w:abstractNum w:abstractNumId="20">
    <w:nsid w:val="37F571C3"/>
    <w:multiLevelType w:val="hybridMultilevel"/>
    <w:tmpl w:val="0910F0BC"/>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9F9357C"/>
    <w:multiLevelType w:val="multilevel"/>
    <w:tmpl w:val="025E3000"/>
    <w:lvl w:ilvl="0">
      <w:start w:val="2"/>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3A7E4664"/>
    <w:multiLevelType w:val="hybridMultilevel"/>
    <w:tmpl w:val="4E241C6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3AC56800"/>
    <w:multiLevelType w:val="hybridMultilevel"/>
    <w:tmpl w:val="44FCEB84"/>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D15001D"/>
    <w:multiLevelType w:val="hybridMultilevel"/>
    <w:tmpl w:val="FBFA3C1A"/>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EF21065"/>
    <w:multiLevelType w:val="multilevel"/>
    <w:tmpl w:val="33BCFCEE"/>
    <w:lvl w:ilvl="0">
      <w:start w:val="1"/>
      <w:numFmt w:val="decimal"/>
      <w:lvlText w:val="%1."/>
      <w:lvlJc w:val="left"/>
      <w:pPr>
        <w:ind w:left="450" w:hanging="45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44AB1DBA"/>
    <w:multiLevelType w:val="hybridMultilevel"/>
    <w:tmpl w:val="25523F72"/>
    <w:lvl w:ilvl="0" w:tplc="85CC465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5A339A6"/>
    <w:multiLevelType w:val="hybridMultilevel"/>
    <w:tmpl w:val="A9302AFE"/>
    <w:lvl w:ilvl="0" w:tplc="D14CD124">
      <w:start w:val="1"/>
      <w:numFmt w:val="bullet"/>
      <w:lvlText w:val="•"/>
      <w:lvlJc w:val="left"/>
      <w:pPr>
        <w:ind w:left="1486" w:hanging="360"/>
      </w:pPr>
      <w:rPr>
        <w:rFonts w:ascii="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28">
    <w:nsid w:val="4AC53E81"/>
    <w:multiLevelType w:val="multilevel"/>
    <w:tmpl w:val="2DD8022C"/>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4B9D7906"/>
    <w:multiLevelType w:val="hybridMultilevel"/>
    <w:tmpl w:val="4566E39A"/>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EBA0189"/>
    <w:multiLevelType w:val="hybridMultilevel"/>
    <w:tmpl w:val="84CCF894"/>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1">
    <w:nsid w:val="53D26E54"/>
    <w:multiLevelType w:val="multilevel"/>
    <w:tmpl w:val="97507EBC"/>
    <w:lvl w:ilvl="0">
      <w:start w:val="2"/>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2">
    <w:nsid w:val="5CFB480A"/>
    <w:multiLevelType w:val="hybridMultilevel"/>
    <w:tmpl w:val="B590E0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E9E11FF"/>
    <w:multiLevelType w:val="hybridMultilevel"/>
    <w:tmpl w:val="41DAB8FC"/>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EB10774"/>
    <w:multiLevelType w:val="hybridMultilevel"/>
    <w:tmpl w:val="29EE186A"/>
    <w:lvl w:ilvl="0" w:tplc="F6863EBA">
      <w:numFmt w:val="bullet"/>
      <w:lvlText w:val="-"/>
      <w:lvlJc w:val="left"/>
      <w:pPr>
        <w:ind w:left="212" w:hanging="192"/>
      </w:pPr>
      <w:rPr>
        <w:rFonts w:ascii="Times New Roman" w:eastAsia="Times New Roman" w:hAnsi="Times New Roman" w:cs="Times New Roman" w:hint="default"/>
        <w:w w:val="100"/>
        <w:sz w:val="24"/>
        <w:szCs w:val="24"/>
        <w:lang w:val="ru-RU" w:eastAsia="en-US" w:bidi="ar-SA"/>
      </w:rPr>
    </w:lvl>
    <w:lvl w:ilvl="1" w:tplc="C0D64AEA">
      <w:numFmt w:val="bullet"/>
      <w:lvlText w:val="•"/>
      <w:lvlJc w:val="left"/>
      <w:pPr>
        <w:ind w:left="1264" w:hanging="192"/>
      </w:pPr>
      <w:rPr>
        <w:rFonts w:hint="default"/>
        <w:lang w:val="ru-RU" w:eastAsia="en-US" w:bidi="ar-SA"/>
      </w:rPr>
    </w:lvl>
    <w:lvl w:ilvl="2" w:tplc="52DE74FA">
      <w:numFmt w:val="bullet"/>
      <w:lvlText w:val="•"/>
      <w:lvlJc w:val="left"/>
      <w:pPr>
        <w:ind w:left="2309" w:hanging="192"/>
      </w:pPr>
      <w:rPr>
        <w:rFonts w:hint="default"/>
        <w:lang w:val="ru-RU" w:eastAsia="en-US" w:bidi="ar-SA"/>
      </w:rPr>
    </w:lvl>
    <w:lvl w:ilvl="3" w:tplc="10D2C9AA">
      <w:numFmt w:val="bullet"/>
      <w:lvlText w:val="•"/>
      <w:lvlJc w:val="left"/>
      <w:pPr>
        <w:ind w:left="3353" w:hanging="192"/>
      </w:pPr>
      <w:rPr>
        <w:rFonts w:hint="default"/>
        <w:lang w:val="ru-RU" w:eastAsia="en-US" w:bidi="ar-SA"/>
      </w:rPr>
    </w:lvl>
    <w:lvl w:ilvl="4" w:tplc="283A7CCE">
      <w:numFmt w:val="bullet"/>
      <w:lvlText w:val="•"/>
      <w:lvlJc w:val="left"/>
      <w:pPr>
        <w:ind w:left="4398" w:hanging="192"/>
      </w:pPr>
      <w:rPr>
        <w:rFonts w:hint="default"/>
        <w:lang w:val="ru-RU" w:eastAsia="en-US" w:bidi="ar-SA"/>
      </w:rPr>
    </w:lvl>
    <w:lvl w:ilvl="5" w:tplc="5D06470A">
      <w:numFmt w:val="bullet"/>
      <w:lvlText w:val="•"/>
      <w:lvlJc w:val="left"/>
      <w:pPr>
        <w:ind w:left="5443" w:hanging="192"/>
      </w:pPr>
      <w:rPr>
        <w:rFonts w:hint="default"/>
        <w:lang w:val="ru-RU" w:eastAsia="en-US" w:bidi="ar-SA"/>
      </w:rPr>
    </w:lvl>
    <w:lvl w:ilvl="6" w:tplc="BCDAA0D4">
      <w:numFmt w:val="bullet"/>
      <w:lvlText w:val="•"/>
      <w:lvlJc w:val="left"/>
      <w:pPr>
        <w:ind w:left="6487" w:hanging="192"/>
      </w:pPr>
      <w:rPr>
        <w:rFonts w:hint="default"/>
        <w:lang w:val="ru-RU" w:eastAsia="en-US" w:bidi="ar-SA"/>
      </w:rPr>
    </w:lvl>
    <w:lvl w:ilvl="7" w:tplc="797867A4">
      <w:numFmt w:val="bullet"/>
      <w:lvlText w:val="•"/>
      <w:lvlJc w:val="left"/>
      <w:pPr>
        <w:ind w:left="7532" w:hanging="192"/>
      </w:pPr>
      <w:rPr>
        <w:rFonts w:hint="default"/>
        <w:lang w:val="ru-RU" w:eastAsia="en-US" w:bidi="ar-SA"/>
      </w:rPr>
    </w:lvl>
    <w:lvl w:ilvl="8" w:tplc="728AA63C">
      <w:numFmt w:val="bullet"/>
      <w:lvlText w:val="•"/>
      <w:lvlJc w:val="left"/>
      <w:pPr>
        <w:ind w:left="8577" w:hanging="192"/>
      </w:pPr>
      <w:rPr>
        <w:rFonts w:hint="default"/>
        <w:lang w:val="ru-RU" w:eastAsia="en-US" w:bidi="ar-SA"/>
      </w:rPr>
    </w:lvl>
  </w:abstractNum>
  <w:abstractNum w:abstractNumId="35">
    <w:nsid w:val="607C3FD3"/>
    <w:multiLevelType w:val="hybridMultilevel"/>
    <w:tmpl w:val="8C4603A4"/>
    <w:lvl w:ilvl="0" w:tplc="04190001">
      <w:start w:val="1"/>
      <w:numFmt w:val="bullet"/>
      <w:lvlText w:val=""/>
      <w:lvlJc w:val="left"/>
      <w:pPr>
        <w:tabs>
          <w:tab w:val="num" w:pos="780"/>
        </w:tabs>
        <w:ind w:left="780" w:hanging="360"/>
      </w:pPr>
      <w:rPr>
        <w:rFonts w:ascii="Symbol" w:hAnsi="Symbol" w:hint="default"/>
      </w:rPr>
    </w:lvl>
    <w:lvl w:ilvl="1" w:tplc="00000017">
      <w:numFmt w:val="bullet"/>
      <w:lvlText w:val="-"/>
      <w:lvlJc w:val="left"/>
      <w:pPr>
        <w:tabs>
          <w:tab w:val="num" w:pos="1560"/>
        </w:tabs>
        <w:ind w:left="1560" w:hanging="420"/>
      </w:pPr>
      <w:rPr>
        <w:rFonts w:ascii="StarSymbol" w:eastAsia="StarSymbol"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6">
    <w:nsid w:val="61D73689"/>
    <w:multiLevelType w:val="hybridMultilevel"/>
    <w:tmpl w:val="B3844ED8"/>
    <w:lvl w:ilvl="0" w:tplc="202EE1A2">
      <w:start w:val="1"/>
      <w:numFmt w:val="decimal"/>
      <w:lvlText w:val="%1)"/>
      <w:lvlJc w:val="left"/>
      <w:pPr>
        <w:ind w:left="710" w:hanging="284"/>
      </w:pPr>
      <w:rPr>
        <w:rFonts w:ascii="Times New Roman" w:eastAsia="Times New Roman" w:hAnsi="Times New Roman" w:cs="Times New Roman" w:hint="default"/>
        <w:w w:val="100"/>
        <w:sz w:val="24"/>
        <w:szCs w:val="24"/>
        <w:lang w:val="ru-RU" w:eastAsia="en-US" w:bidi="ar-SA"/>
      </w:rPr>
    </w:lvl>
    <w:lvl w:ilvl="1" w:tplc="96C0C128">
      <w:numFmt w:val="bullet"/>
      <w:lvlText w:val="•"/>
      <w:lvlJc w:val="left"/>
      <w:pPr>
        <w:ind w:left="1720" w:hanging="284"/>
      </w:pPr>
      <w:rPr>
        <w:rFonts w:hint="default"/>
        <w:lang w:val="ru-RU" w:eastAsia="en-US" w:bidi="ar-SA"/>
      </w:rPr>
    </w:lvl>
    <w:lvl w:ilvl="2" w:tplc="CF30F128">
      <w:numFmt w:val="bullet"/>
      <w:lvlText w:val="•"/>
      <w:lvlJc w:val="left"/>
      <w:pPr>
        <w:ind w:left="2730" w:hanging="284"/>
      </w:pPr>
      <w:rPr>
        <w:rFonts w:hint="default"/>
        <w:lang w:val="ru-RU" w:eastAsia="en-US" w:bidi="ar-SA"/>
      </w:rPr>
    </w:lvl>
    <w:lvl w:ilvl="3" w:tplc="26CA6E18">
      <w:numFmt w:val="bullet"/>
      <w:lvlText w:val="•"/>
      <w:lvlJc w:val="left"/>
      <w:pPr>
        <w:ind w:left="3740" w:hanging="284"/>
      </w:pPr>
      <w:rPr>
        <w:rFonts w:hint="default"/>
        <w:lang w:val="ru-RU" w:eastAsia="en-US" w:bidi="ar-SA"/>
      </w:rPr>
    </w:lvl>
    <w:lvl w:ilvl="4" w:tplc="E966AC64">
      <w:numFmt w:val="bullet"/>
      <w:lvlText w:val="•"/>
      <w:lvlJc w:val="left"/>
      <w:pPr>
        <w:ind w:left="4750" w:hanging="284"/>
      </w:pPr>
      <w:rPr>
        <w:rFonts w:hint="default"/>
        <w:lang w:val="ru-RU" w:eastAsia="en-US" w:bidi="ar-SA"/>
      </w:rPr>
    </w:lvl>
    <w:lvl w:ilvl="5" w:tplc="FFFACC60">
      <w:numFmt w:val="bullet"/>
      <w:lvlText w:val="•"/>
      <w:lvlJc w:val="left"/>
      <w:pPr>
        <w:ind w:left="5760" w:hanging="284"/>
      </w:pPr>
      <w:rPr>
        <w:rFonts w:hint="default"/>
        <w:lang w:val="ru-RU" w:eastAsia="en-US" w:bidi="ar-SA"/>
      </w:rPr>
    </w:lvl>
    <w:lvl w:ilvl="6" w:tplc="0B366EAA">
      <w:numFmt w:val="bullet"/>
      <w:lvlText w:val="•"/>
      <w:lvlJc w:val="left"/>
      <w:pPr>
        <w:ind w:left="6770" w:hanging="284"/>
      </w:pPr>
      <w:rPr>
        <w:rFonts w:hint="default"/>
        <w:lang w:val="ru-RU" w:eastAsia="en-US" w:bidi="ar-SA"/>
      </w:rPr>
    </w:lvl>
    <w:lvl w:ilvl="7" w:tplc="0A942DF2">
      <w:numFmt w:val="bullet"/>
      <w:lvlText w:val="•"/>
      <w:lvlJc w:val="left"/>
      <w:pPr>
        <w:ind w:left="7780" w:hanging="284"/>
      </w:pPr>
      <w:rPr>
        <w:rFonts w:hint="default"/>
        <w:lang w:val="ru-RU" w:eastAsia="en-US" w:bidi="ar-SA"/>
      </w:rPr>
    </w:lvl>
    <w:lvl w:ilvl="8" w:tplc="1A548D72">
      <w:numFmt w:val="bullet"/>
      <w:lvlText w:val="•"/>
      <w:lvlJc w:val="left"/>
      <w:pPr>
        <w:ind w:left="8790" w:hanging="284"/>
      </w:pPr>
      <w:rPr>
        <w:rFonts w:hint="default"/>
        <w:lang w:val="ru-RU" w:eastAsia="en-US" w:bidi="ar-SA"/>
      </w:rPr>
    </w:lvl>
  </w:abstractNum>
  <w:abstractNum w:abstractNumId="37">
    <w:nsid w:val="637C5788"/>
    <w:multiLevelType w:val="hybridMultilevel"/>
    <w:tmpl w:val="7292B8C0"/>
    <w:lvl w:ilvl="0" w:tplc="D14CD124">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69412CB4"/>
    <w:multiLevelType w:val="hybridMultilevel"/>
    <w:tmpl w:val="5284E97A"/>
    <w:lvl w:ilvl="0" w:tplc="D14CD124">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69F94D2D"/>
    <w:multiLevelType w:val="multilevel"/>
    <w:tmpl w:val="DBEEFE2C"/>
    <w:lvl w:ilvl="0">
      <w:start w:val="3"/>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nsid w:val="6F986CC4"/>
    <w:multiLevelType w:val="hybridMultilevel"/>
    <w:tmpl w:val="DCAEB8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70DB491C"/>
    <w:multiLevelType w:val="multilevel"/>
    <w:tmpl w:val="008C6AB2"/>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0FE05FC"/>
    <w:multiLevelType w:val="hybridMultilevel"/>
    <w:tmpl w:val="8CEA8238"/>
    <w:lvl w:ilvl="0" w:tplc="0A0CCBF8">
      <w:numFmt w:val="bullet"/>
      <w:lvlText w:val=""/>
      <w:lvlJc w:val="left"/>
      <w:pPr>
        <w:ind w:left="1174" w:hanging="173"/>
      </w:pPr>
      <w:rPr>
        <w:rFonts w:ascii="Symbol" w:eastAsia="Symbol" w:hAnsi="Symbol" w:cs="Symbol" w:hint="default"/>
        <w:w w:val="100"/>
        <w:sz w:val="24"/>
        <w:szCs w:val="24"/>
        <w:lang w:val="ru-RU" w:eastAsia="en-US" w:bidi="ar-SA"/>
      </w:rPr>
    </w:lvl>
    <w:lvl w:ilvl="1" w:tplc="78F613D0">
      <w:numFmt w:val="bullet"/>
      <w:lvlText w:val="•"/>
      <w:lvlJc w:val="left"/>
      <w:pPr>
        <w:ind w:left="2613" w:hanging="173"/>
      </w:pPr>
      <w:rPr>
        <w:rFonts w:hint="default"/>
        <w:lang w:val="ru-RU" w:eastAsia="en-US" w:bidi="ar-SA"/>
      </w:rPr>
    </w:lvl>
    <w:lvl w:ilvl="2" w:tplc="884AE7DA">
      <w:numFmt w:val="bullet"/>
      <w:lvlText w:val="•"/>
      <w:lvlJc w:val="left"/>
      <w:pPr>
        <w:ind w:left="4047" w:hanging="173"/>
      </w:pPr>
      <w:rPr>
        <w:rFonts w:hint="default"/>
        <w:lang w:val="ru-RU" w:eastAsia="en-US" w:bidi="ar-SA"/>
      </w:rPr>
    </w:lvl>
    <w:lvl w:ilvl="3" w:tplc="1626158C">
      <w:numFmt w:val="bullet"/>
      <w:lvlText w:val="•"/>
      <w:lvlJc w:val="left"/>
      <w:pPr>
        <w:ind w:left="5481" w:hanging="173"/>
      </w:pPr>
      <w:rPr>
        <w:rFonts w:hint="default"/>
        <w:lang w:val="ru-RU" w:eastAsia="en-US" w:bidi="ar-SA"/>
      </w:rPr>
    </w:lvl>
    <w:lvl w:ilvl="4" w:tplc="F51032CC">
      <w:numFmt w:val="bullet"/>
      <w:lvlText w:val="•"/>
      <w:lvlJc w:val="left"/>
      <w:pPr>
        <w:ind w:left="6915" w:hanging="173"/>
      </w:pPr>
      <w:rPr>
        <w:rFonts w:hint="default"/>
        <w:lang w:val="ru-RU" w:eastAsia="en-US" w:bidi="ar-SA"/>
      </w:rPr>
    </w:lvl>
    <w:lvl w:ilvl="5" w:tplc="03088120">
      <w:numFmt w:val="bullet"/>
      <w:lvlText w:val="•"/>
      <w:lvlJc w:val="left"/>
      <w:pPr>
        <w:ind w:left="8349" w:hanging="173"/>
      </w:pPr>
      <w:rPr>
        <w:rFonts w:hint="default"/>
        <w:lang w:val="ru-RU" w:eastAsia="en-US" w:bidi="ar-SA"/>
      </w:rPr>
    </w:lvl>
    <w:lvl w:ilvl="6" w:tplc="2CF41BCA">
      <w:numFmt w:val="bullet"/>
      <w:lvlText w:val="•"/>
      <w:lvlJc w:val="left"/>
      <w:pPr>
        <w:ind w:left="9783" w:hanging="173"/>
      </w:pPr>
      <w:rPr>
        <w:rFonts w:hint="default"/>
        <w:lang w:val="ru-RU" w:eastAsia="en-US" w:bidi="ar-SA"/>
      </w:rPr>
    </w:lvl>
    <w:lvl w:ilvl="7" w:tplc="71DEB46A">
      <w:numFmt w:val="bullet"/>
      <w:lvlText w:val="•"/>
      <w:lvlJc w:val="left"/>
      <w:pPr>
        <w:ind w:left="11216" w:hanging="173"/>
      </w:pPr>
      <w:rPr>
        <w:rFonts w:hint="default"/>
        <w:lang w:val="ru-RU" w:eastAsia="en-US" w:bidi="ar-SA"/>
      </w:rPr>
    </w:lvl>
    <w:lvl w:ilvl="8" w:tplc="DBC82D80">
      <w:numFmt w:val="bullet"/>
      <w:lvlText w:val="•"/>
      <w:lvlJc w:val="left"/>
      <w:pPr>
        <w:ind w:left="12650" w:hanging="173"/>
      </w:pPr>
      <w:rPr>
        <w:rFonts w:hint="default"/>
        <w:lang w:val="ru-RU" w:eastAsia="en-US" w:bidi="ar-SA"/>
      </w:rPr>
    </w:lvl>
  </w:abstractNum>
  <w:abstractNum w:abstractNumId="43">
    <w:nsid w:val="72225097"/>
    <w:multiLevelType w:val="hybridMultilevel"/>
    <w:tmpl w:val="0308C7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2BC6D6A"/>
    <w:multiLevelType w:val="hybridMultilevel"/>
    <w:tmpl w:val="A1085926"/>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5410A04"/>
    <w:multiLevelType w:val="hybridMultilevel"/>
    <w:tmpl w:val="DE422A5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BCD43EA"/>
    <w:multiLevelType w:val="hybridMultilevel"/>
    <w:tmpl w:val="51742C20"/>
    <w:lvl w:ilvl="0" w:tplc="04190001">
      <w:start w:val="1"/>
      <w:numFmt w:val="bullet"/>
      <w:lvlText w:val=""/>
      <w:lvlJc w:val="left"/>
      <w:pPr>
        <w:tabs>
          <w:tab w:val="num" w:pos="720"/>
        </w:tabs>
        <w:ind w:left="720" w:hanging="360"/>
      </w:pPr>
      <w:rPr>
        <w:rFonts w:ascii="Symbol" w:hAnsi="Symbol" w:cs="Symbol" w:hint="default"/>
      </w:rPr>
    </w:lvl>
    <w:lvl w:ilvl="1" w:tplc="C402FCC4">
      <w:start w:val="1"/>
      <w:numFmt w:val="bullet"/>
      <w:lvlText w:val=""/>
      <w:lvlJc w:val="left"/>
      <w:pPr>
        <w:tabs>
          <w:tab w:val="num" w:pos="1440"/>
        </w:tabs>
        <w:ind w:left="1440" w:hanging="360"/>
      </w:pPr>
      <w:rPr>
        <w:rFonts w:ascii="Wingdings" w:hAnsi="Wingdings" w:cs="Wingdings" w:hint="default"/>
      </w:rPr>
    </w:lvl>
    <w:lvl w:ilvl="2" w:tplc="915E3164">
      <w:start w:val="1"/>
      <w:numFmt w:val="bullet"/>
      <w:lvlText w:val=""/>
      <w:lvlJc w:val="left"/>
      <w:pPr>
        <w:tabs>
          <w:tab w:val="num" w:pos="2160"/>
        </w:tabs>
        <w:ind w:left="2160" w:hanging="360"/>
      </w:pPr>
      <w:rPr>
        <w:rFonts w:ascii="Wingdings" w:hAnsi="Wingdings" w:cs="Wingdings" w:hint="default"/>
      </w:rPr>
    </w:lvl>
    <w:lvl w:ilvl="3" w:tplc="4FD411FE">
      <w:start w:val="1"/>
      <w:numFmt w:val="bullet"/>
      <w:lvlText w:val=""/>
      <w:lvlJc w:val="left"/>
      <w:pPr>
        <w:tabs>
          <w:tab w:val="num" w:pos="2880"/>
        </w:tabs>
        <w:ind w:left="2880" w:hanging="360"/>
      </w:pPr>
      <w:rPr>
        <w:rFonts w:ascii="Wingdings" w:hAnsi="Wingdings" w:cs="Wingdings" w:hint="default"/>
      </w:rPr>
    </w:lvl>
    <w:lvl w:ilvl="4" w:tplc="8856E28C">
      <w:start w:val="1"/>
      <w:numFmt w:val="bullet"/>
      <w:lvlText w:val=""/>
      <w:lvlJc w:val="left"/>
      <w:pPr>
        <w:tabs>
          <w:tab w:val="num" w:pos="3600"/>
        </w:tabs>
        <w:ind w:left="3600" w:hanging="360"/>
      </w:pPr>
      <w:rPr>
        <w:rFonts w:ascii="Wingdings" w:hAnsi="Wingdings" w:cs="Wingdings" w:hint="default"/>
      </w:rPr>
    </w:lvl>
    <w:lvl w:ilvl="5" w:tplc="BAA27026">
      <w:start w:val="1"/>
      <w:numFmt w:val="bullet"/>
      <w:lvlText w:val=""/>
      <w:lvlJc w:val="left"/>
      <w:pPr>
        <w:tabs>
          <w:tab w:val="num" w:pos="4320"/>
        </w:tabs>
        <w:ind w:left="4320" w:hanging="360"/>
      </w:pPr>
      <w:rPr>
        <w:rFonts w:ascii="Wingdings" w:hAnsi="Wingdings" w:cs="Wingdings" w:hint="default"/>
      </w:rPr>
    </w:lvl>
    <w:lvl w:ilvl="6" w:tplc="CBAE48C8">
      <w:start w:val="1"/>
      <w:numFmt w:val="bullet"/>
      <w:lvlText w:val=""/>
      <w:lvlJc w:val="left"/>
      <w:pPr>
        <w:tabs>
          <w:tab w:val="num" w:pos="5040"/>
        </w:tabs>
        <w:ind w:left="5040" w:hanging="360"/>
      </w:pPr>
      <w:rPr>
        <w:rFonts w:ascii="Wingdings" w:hAnsi="Wingdings" w:cs="Wingdings" w:hint="default"/>
      </w:rPr>
    </w:lvl>
    <w:lvl w:ilvl="7" w:tplc="AC6AE30E">
      <w:start w:val="1"/>
      <w:numFmt w:val="bullet"/>
      <w:lvlText w:val=""/>
      <w:lvlJc w:val="left"/>
      <w:pPr>
        <w:tabs>
          <w:tab w:val="num" w:pos="5760"/>
        </w:tabs>
        <w:ind w:left="5760" w:hanging="360"/>
      </w:pPr>
      <w:rPr>
        <w:rFonts w:ascii="Wingdings" w:hAnsi="Wingdings" w:cs="Wingdings" w:hint="default"/>
      </w:rPr>
    </w:lvl>
    <w:lvl w:ilvl="8" w:tplc="0C0A2A7A">
      <w:start w:val="1"/>
      <w:numFmt w:val="bullet"/>
      <w:lvlText w:val=""/>
      <w:lvlJc w:val="left"/>
      <w:pPr>
        <w:tabs>
          <w:tab w:val="num" w:pos="6480"/>
        </w:tabs>
        <w:ind w:left="6480" w:hanging="360"/>
      </w:pPr>
      <w:rPr>
        <w:rFonts w:ascii="Wingdings" w:hAnsi="Wingdings" w:cs="Wingdings" w:hint="default"/>
      </w:rPr>
    </w:lvl>
  </w:abstractNum>
  <w:abstractNum w:abstractNumId="47">
    <w:nsid w:val="7CDF4F23"/>
    <w:multiLevelType w:val="multilevel"/>
    <w:tmpl w:val="87DC8B0A"/>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6"/>
  </w:num>
  <w:num w:numId="2">
    <w:abstractNumId w:val="25"/>
  </w:num>
  <w:num w:numId="3">
    <w:abstractNumId w:val="32"/>
  </w:num>
  <w:num w:numId="4">
    <w:abstractNumId w:val="35"/>
  </w:num>
  <w:num w:numId="5">
    <w:abstractNumId w:val="30"/>
  </w:num>
  <w:num w:numId="6">
    <w:abstractNumId w:val="22"/>
  </w:num>
  <w:num w:numId="7">
    <w:abstractNumId w:val="26"/>
  </w:num>
  <w:num w:numId="8">
    <w:abstractNumId w:val="36"/>
  </w:num>
  <w:num w:numId="9">
    <w:abstractNumId w:val="13"/>
  </w:num>
  <w:num w:numId="10">
    <w:abstractNumId w:val="10"/>
  </w:num>
  <w:num w:numId="11">
    <w:abstractNumId w:val="12"/>
  </w:num>
  <w:num w:numId="12">
    <w:abstractNumId w:val="38"/>
  </w:num>
  <w:num w:numId="13">
    <w:abstractNumId w:val="18"/>
  </w:num>
  <w:num w:numId="14">
    <w:abstractNumId w:val="8"/>
  </w:num>
  <w:num w:numId="15">
    <w:abstractNumId w:val="37"/>
  </w:num>
  <w:num w:numId="16">
    <w:abstractNumId w:val="14"/>
  </w:num>
  <w:num w:numId="17">
    <w:abstractNumId w:val="45"/>
  </w:num>
  <w:num w:numId="18">
    <w:abstractNumId w:val="27"/>
  </w:num>
  <w:num w:numId="19">
    <w:abstractNumId w:val="11"/>
  </w:num>
  <w:num w:numId="20">
    <w:abstractNumId w:val="16"/>
  </w:num>
  <w:num w:numId="21">
    <w:abstractNumId w:val="29"/>
  </w:num>
  <w:num w:numId="22">
    <w:abstractNumId w:val="23"/>
  </w:num>
  <w:num w:numId="23">
    <w:abstractNumId w:val="24"/>
  </w:num>
  <w:num w:numId="24">
    <w:abstractNumId w:val="33"/>
  </w:num>
  <w:num w:numId="25">
    <w:abstractNumId w:val="20"/>
  </w:num>
  <w:num w:numId="26">
    <w:abstractNumId w:val="7"/>
  </w:num>
  <w:num w:numId="27">
    <w:abstractNumId w:val="44"/>
  </w:num>
  <w:num w:numId="28">
    <w:abstractNumId w:val="43"/>
  </w:num>
  <w:num w:numId="29">
    <w:abstractNumId w:val="9"/>
  </w:num>
  <w:num w:numId="30">
    <w:abstractNumId w:val="40"/>
  </w:num>
  <w:num w:numId="31">
    <w:abstractNumId w:val="19"/>
  </w:num>
  <w:num w:numId="32">
    <w:abstractNumId w:val="42"/>
  </w:num>
  <w:num w:numId="33">
    <w:abstractNumId w:val="41"/>
  </w:num>
  <w:num w:numId="34">
    <w:abstractNumId w:val="15"/>
  </w:num>
  <w:num w:numId="35">
    <w:abstractNumId w:val="34"/>
  </w:num>
  <w:num w:numId="36">
    <w:abstractNumId w:val="17"/>
  </w:num>
  <w:num w:numId="37">
    <w:abstractNumId w:val="31"/>
  </w:num>
  <w:num w:numId="38">
    <w:abstractNumId w:val="21"/>
  </w:num>
  <w:num w:numId="39">
    <w:abstractNumId w:val="6"/>
  </w:num>
  <w:num w:numId="40">
    <w:abstractNumId w:val="47"/>
  </w:num>
  <w:num w:numId="41">
    <w:abstractNumId w:val="28"/>
  </w:num>
  <w:num w:numId="42">
    <w:abstractNumId w:val="3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6B07"/>
    <w:rsid w:val="0000101C"/>
    <w:rsid w:val="00002450"/>
    <w:rsid w:val="000102BA"/>
    <w:rsid w:val="000124A8"/>
    <w:rsid w:val="00017E00"/>
    <w:rsid w:val="00026B09"/>
    <w:rsid w:val="00030F96"/>
    <w:rsid w:val="00035871"/>
    <w:rsid w:val="00040815"/>
    <w:rsid w:val="00043193"/>
    <w:rsid w:val="00044BDA"/>
    <w:rsid w:val="000455C7"/>
    <w:rsid w:val="0005188A"/>
    <w:rsid w:val="00053DB4"/>
    <w:rsid w:val="00055F9A"/>
    <w:rsid w:val="0006574A"/>
    <w:rsid w:val="00072B24"/>
    <w:rsid w:val="00084676"/>
    <w:rsid w:val="00092932"/>
    <w:rsid w:val="000A2BEE"/>
    <w:rsid w:val="000A4626"/>
    <w:rsid w:val="000A4D4F"/>
    <w:rsid w:val="000B0AA7"/>
    <w:rsid w:val="000B48B8"/>
    <w:rsid w:val="000B5FFF"/>
    <w:rsid w:val="000B73FA"/>
    <w:rsid w:val="000C3420"/>
    <w:rsid w:val="000C6D9B"/>
    <w:rsid w:val="000C7A6B"/>
    <w:rsid w:val="000D1132"/>
    <w:rsid w:val="000D1A1D"/>
    <w:rsid w:val="000D2ED5"/>
    <w:rsid w:val="000E5B8D"/>
    <w:rsid w:val="000F7408"/>
    <w:rsid w:val="00102FCF"/>
    <w:rsid w:val="0013340A"/>
    <w:rsid w:val="001379BE"/>
    <w:rsid w:val="00137EC9"/>
    <w:rsid w:val="00146F47"/>
    <w:rsid w:val="00150E9D"/>
    <w:rsid w:val="00153636"/>
    <w:rsid w:val="001645F1"/>
    <w:rsid w:val="00174708"/>
    <w:rsid w:val="0018296A"/>
    <w:rsid w:val="001844B0"/>
    <w:rsid w:val="00185BD1"/>
    <w:rsid w:val="00185F5D"/>
    <w:rsid w:val="0019074C"/>
    <w:rsid w:val="00195D88"/>
    <w:rsid w:val="001A3113"/>
    <w:rsid w:val="001C1024"/>
    <w:rsid w:val="001C2561"/>
    <w:rsid w:val="001C4A71"/>
    <w:rsid w:val="001D5271"/>
    <w:rsid w:val="001D5B82"/>
    <w:rsid w:val="001E5F0A"/>
    <w:rsid w:val="001F79EE"/>
    <w:rsid w:val="00211DCE"/>
    <w:rsid w:val="00230657"/>
    <w:rsid w:val="00243FE2"/>
    <w:rsid w:val="002441C2"/>
    <w:rsid w:val="00245658"/>
    <w:rsid w:val="002474FA"/>
    <w:rsid w:val="002539B8"/>
    <w:rsid w:val="00253E1C"/>
    <w:rsid w:val="00254D8C"/>
    <w:rsid w:val="00256EBB"/>
    <w:rsid w:val="00261494"/>
    <w:rsid w:val="00266511"/>
    <w:rsid w:val="00281C01"/>
    <w:rsid w:val="00281DD8"/>
    <w:rsid w:val="00281F9A"/>
    <w:rsid w:val="00290A43"/>
    <w:rsid w:val="002A5A17"/>
    <w:rsid w:val="002B390C"/>
    <w:rsid w:val="002B3C1E"/>
    <w:rsid w:val="002C4445"/>
    <w:rsid w:val="002E4ED7"/>
    <w:rsid w:val="002E7D88"/>
    <w:rsid w:val="002F2127"/>
    <w:rsid w:val="002F5B9E"/>
    <w:rsid w:val="002F7803"/>
    <w:rsid w:val="003000A0"/>
    <w:rsid w:val="0030049A"/>
    <w:rsid w:val="00303FFD"/>
    <w:rsid w:val="00305984"/>
    <w:rsid w:val="0032222D"/>
    <w:rsid w:val="003234DF"/>
    <w:rsid w:val="0033098D"/>
    <w:rsid w:val="003413A3"/>
    <w:rsid w:val="003424C1"/>
    <w:rsid w:val="00357A40"/>
    <w:rsid w:val="00361C72"/>
    <w:rsid w:val="00366178"/>
    <w:rsid w:val="00374BA2"/>
    <w:rsid w:val="00375795"/>
    <w:rsid w:val="00380F8C"/>
    <w:rsid w:val="003A3647"/>
    <w:rsid w:val="003B49EA"/>
    <w:rsid w:val="003B6D32"/>
    <w:rsid w:val="003C6C48"/>
    <w:rsid w:val="003D12E7"/>
    <w:rsid w:val="003D3616"/>
    <w:rsid w:val="003D3B63"/>
    <w:rsid w:val="003E0052"/>
    <w:rsid w:val="003E118F"/>
    <w:rsid w:val="004170AB"/>
    <w:rsid w:val="00424BE8"/>
    <w:rsid w:val="00430B82"/>
    <w:rsid w:val="00441609"/>
    <w:rsid w:val="00453C0C"/>
    <w:rsid w:val="0045432F"/>
    <w:rsid w:val="004549CA"/>
    <w:rsid w:val="00466FB5"/>
    <w:rsid w:val="00475B14"/>
    <w:rsid w:val="004936F5"/>
    <w:rsid w:val="00497D72"/>
    <w:rsid w:val="004A528A"/>
    <w:rsid w:val="004A681C"/>
    <w:rsid w:val="004C0490"/>
    <w:rsid w:val="004C4E69"/>
    <w:rsid w:val="004D02E2"/>
    <w:rsid w:val="004D3342"/>
    <w:rsid w:val="004D5754"/>
    <w:rsid w:val="004E4C0E"/>
    <w:rsid w:val="004E6416"/>
    <w:rsid w:val="004E7970"/>
    <w:rsid w:val="004F7798"/>
    <w:rsid w:val="004F7CC4"/>
    <w:rsid w:val="005112F4"/>
    <w:rsid w:val="00514638"/>
    <w:rsid w:val="00516CAC"/>
    <w:rsid w:val="00520325"/>
    <w:rsid w:val="0052443E"/>
    <w:rsid w:val="0052704D"/>
    <w:rsid w:val="0052736A"/>
    <w:rsid w:val="0053582C"/>
    <w:rsid w:val="0053776E"/>
    <w:rsid w:val="0054095E"/>
    <w:rsid w:val="00543560"/>
    <w:rsid w:val="0055204B"/>
    <w:rsid w:val="00557415"/>
    <w:rsid w:val="005676BF"/>
    <w:rsid w:val="00571C9D"/>
    <w:rsid w:val="00581C29"/>
    <w:rsid w:val="00581F72"/>
    <w:rsid w:val="0059119D"/>
    <w:rsid w:val="00595FEB"/>
    <w:rsid w:val="00597864"/>
    <w:rsid w:val="005A28F7"/>
    <w:rsid w:val="005A75A9"/>
    <w:rsid w:val="005A7847"/>
    <w:rsid w:val="005B6086"/>
    <w:rsid w:val="005C3DE6"/>
    <w:rsid w:val="005D1D4F"/>
    <w:rsid w:val="005D6D21"/>
    <w:rsid w:val="005E2FFE"/>
    <w:rsid w:val="005E6C96"/>
    <w:rsid w:val="005F0D68"/>
    <w:rsid w:val="005F1C80"/>
    <w:rsid w:val="005F2FBB"/>
    <w:rsid w:val="005F7808"/>
    <w:rsid w:val="0060184E"/>
    <w:rsid w:val="006043A5"/>
    <w:rsid w:val="006245B1"/>
    <w:rsid w:val="00624BA1"/>
    <w:rsid w:val="00626415"/>
    <w:rsid w:val="00632C83"/>
    <w:rsid w:val="00636B0C"/>
    <w:rsid w:val="006411B1"/>
    <w:rsid w:val="00641C6E"/>
    <w:rsid w:val="0064235C"/>
    <w:rsid w:val="00646C36"/>
    <w:rsid w:val="00653098"/>
    <w:rsid w:val="00665A73"/>
    <w:rsid w:val="00673856"/>
    <w:rsid w:val="00676A3A"/>
    <w:rsid w:val="006977FD"/>
    <w:rsid w:val="006A2EED"/>
    <w:rsid w:val="006A5019"/>
    <w:rsid w:val="006B2961"/>
    <w:rsid w:val="006C065D"/>
    <w:rsid w:val="006D1085"/>
    <w:rsid w:val="006E1188"/>
    <w:rsid w:val="006E2F3D"/>
    <w:rsid w:val="006E42F2"/>
    <w:rsid w:val="006F2521"/>
    <w:rsid w:val="006F274A"/>
    <w:rsid w:val="00707D0A"/>
    <w:rsid w:val="0071043E"/>
    <w:rsid w:val="007108CE"/>
    <w:rsid w:val="00714933"/>
    <w:rsid w:val="0072245D"/>
    <w:rsid w:val="00723D5D"/>
    <w:rsid w:val="00724DBB"/>
    <w:rsid w:val="0072691E"/>
    <w:rsid w:val="00747BCF"/>
    <w:rsid w:val="007570D5"/>
    <w:rsid w:val="00770CB6"/>
    <w:rsid w:val="00774720"/>
    <w:rsid w:val="00783DA8"/>
    <w:rsid w:val="00795F73"/>
    <w:rsid w:val="007A3ED8"/>
    <w:rsid w:val="007B09C2"/>
    <w:rsid w:val="007C0108"/>
    <w:rsid w:val="007C3463"/>
    <w:rsid w:val="007C62BF"/>
    <w:rsid w:val="007E1BF2"/>
    <w:rsid w:val="007E2359"/>
    <w:rsid w:val="007E6AB3"/>
    <w:rsid w:val="007F13F3"/>
    <w:rsid w:val="007F6801"/>
    <w:rsid w:val="00801A1D"/>
    <w:rsid w:val="00803063"/>
    <w:rsid w:val="00820A50"/>
    <w:rsid w:val="008244D0"/>
    <w:rsid w:val="00834A85"/>
    <w:rsid w:val="0084282A"/>
    <w:rsid w:val="008446D5"/>
    <w:rsid w:val="008532E2"/>
    <w:rsid w:val="0085640D"/>
    <w:rsid w:val="008745AB"/>
    <w:rsid w:val="00874C77"/>
    <w:rsid w:val="008806DC"/>
    <w:rsid w:val="008949C0"/>
    <w:rsid w:val="008A32FE"/>
    <w:rsid w:val="008B1672"/>
    <w:rsid w:val="008B2FCD"/>
    <w:rsid w:val="008B373A"/>
    <w:rsid w:val="008D6C14"/>
    <w:rsid w:val="008E1C95"/>
    <w:rsid w:val="008F0ABC"/>
    <w:rsid w:val="008F6BD1"/>
    <w:rsid w:val="00901B64"/>
    <w:rsid w:val="00902BE9"/>
    <w:rsid w:val="009038B9"/>
    <w:rsid w:val="00904480"/>
    <w:rsid w:val="00922C67"/>
    <w:rsid w:val="00934089"/>
    <w:rsid w:val="009348D5"/>
    <w:rsid w:val="0093548C"/>
    <w:rsid w:val="009454A4"/>
    <w:rsid w:val="00964BAF"/>
    <w:rsid w:val="009665F9"/>
    <w:rsid w:val="00966F4B"/>
    <w:rsid w:val="00973335"/>
    <w:rsid w:val="009772C7"/>
    <w:rsid w:val="00987FBD"/>
    <w:rsid w:val="009A61E7"/>
    <w:rsid w:val="009A6D8A"/>
    <w:rsid w:val="009B2CD6"/>
    <w:rsid w:val="009B6810"/>
    <w:rsid w:val="009B7559"/>
    <w:rsid w:val="00A00A92"/>
    <w:rsid w:val="00A11A9E"/>
    <w:rsid w:val="00A24069"/>
    <w:rsid w:val="00A2688D"/>
    <w:rsid w:val="00A36062"/>
    <w:rsid w:val="00A36867"/>
    <w:rsid w:val="00A45E14"/>
    <w:rsid w:val="00A505B5"/>
    <w:rsid w:val="00A50A8E"/>
    <w:rsid w:val="00A50FC8"/>
    <w:rsid w:val="00A51FC4"/>
    <w:rsid w:val="00A54836"/>
    <w:rsid w:val="00A663CD"/>
    <w:rsid w:val="00A66839"/>
    <w:rsid w:val="00A76093"/>
    <w:rsid w:val="00A7773C"/>
    <w:rsid w:val="00A826C7"/>
    <w:rsid w:val="00A85FCB"/>
    <w:rsid w:val="00A91D03"/>
    <w:rsid w:val="00A92535"/>
    <w:rsid w:val="00A96B75"/>
    <w:rsid w:val="00AA30DB"/>
    <w:rsid w:val="00AA689F"/>
    <w:rsid w:val="00AB1369"/>
    <w:rsid w:val="00AC02DD"/>
    <w:rsid w:val="00AD4A8E"/>
    <w:rsid w:val="00AD6729"/>
    <w:rsid w:val="00AE313F"/>
    <w:rsid w:val="00AF29FA"/>
    <w:rsid w:val="00AF2D2E"/>
    <w:rsid w:val="00AF5357"/>
    <w:rsid w:val="00AF6B07"/>
    <w:rsid w:val="00B057E4"/>
    <w:rsid w:val="00B06F1A"/>
    <w:rsid w:val="00B07B45"/>
    <w:rsid w:val="00B13467"/>
    <w:rsid w:val="00B13746"/>
    <w:rsid w:val="00B13EDB"/>
    <w:rsid w:val="00B155EA"/>
    <w:rsid w:val="00B15DDD"/>
    <w:rsid w:val="00B23185"/>
    <w:rsid w:val="00B34518"/>
    <w:rsid w:val="00B349CA"/>
    <w:rsid w:val="00B34C78"/>
    <w:rsid w:val="00B365E3"/>
    <w:rsid w:val="00B40007"/>
    <w:rsid w:val="00B44366"/>
    <w:rsid w:val="00B540CE"/>
    <w:rsid w:val="00B54930"/>
    <w:rsid w:val="00B55DEF"/>
    <w:rsid w:val="00B56154"/>
    <w:rsid w:val="00B60CA4"/>
    <w:rsid w:val="00B71ACD"/>
    <w:rsid w:val="00B84902"/>
    <w:rsid w:val="00B92911"/>
    <w:rsid w:val="00B95DDB"/>
    <w:rsid w:val="00BA5B48"/>
    <w:rsid w:val="00BA5E4E"/>
    <w:rsid w:val="00BA63ED"/>
    <w:rsid w:val="00BB4D2E"/>
    <w:rsid w:val="00BC127E"/>
    <w:rsid w:val="00BC537E"/>
    <w:rsid w:val="00BD0F14"/>
    <w:rsid w:val="00BE1601"/>
    <w:rsid w:val="00C22A42"/>
    <w:rsid w:val="00C2791B"/>
    <w:rsid w:val="00C40B6D"/>
    <w:rsid w:val="00C47416"/>
    <w:rsid w:val="00C52D71"/>
    <w:rsid w:val="00C54C36"/>
    <w:rsid w:val="00C56796"/>
    <w:rsid w:val="00C65D53"/>
    <w:rsid w:val="00C6775D"/>
    <w:rsid w:val="00C828CE"/>
    <w:rsid w:val="00C835AB"/>
    <w:rsid w:val="00C867E0"/>
    <w:rsid w:val="00C91965"/>
    <w:rsid w:val="00CB0F37"/>
    <w:rsid w:val="00CB3C89"/>
    <w:rsid w:val="00CC2640"/>
    <w:rsid w:val="00CC5C47"/>
    <w:rsid w:val="00CC5CDD"/>
    <w:rsid w:val="00CF1924"/>
    <w:rsid w:val="00CF75D7"/>
    <w:rsid w:val="00D0760D"/>
    <w:rsid w:val="00D07A66"/>
    <w:rsid w:val="00D1665C"/>
    <w:rsid w:val="00D17822"/>
    <w:rsid w:val="00D227D0"/>
    <w:rsid w:val="00D23D93"/>
    <w:rsid w:val="00D24314"/>
    <w:rsid w:val="00D24A7C"/>
    <w:rsid w:val="00D33B5A"/>
    <w:rsid w:val="00D411C2"/>
    <w:rsid w:val="00D70E69"/>
    <w:rsid w:val="00D713DC"/>
    <w:rsid w:val="00D83A98"/>
    <w:rsid w:val="00D8494B"/>
    <w:rsid w:val="00D90CDA"/>
    <w:rsid w:val="00D92281"/>
    <w:rsid w:val="00DA12C3"/>
    <w:rsid w:val="00DA22F1"/>
    <w:rsid w:val="00DA4E92"/>
    <w:rsid w:val="00DA5037"/>
    <w:rsid w:val="00DB1C01"/>
    <w:rsid w:val="00DC7673"/>
    <w:rsid w:val="00DF67F9"/>
    <w:rsid w:val="00E0361F"/>
    <w:rsid w:val="00E31DC7"/>
    <w:rsid w:val="00E340A3"/>
    <w:rsid w:val="00E41C08"/>
    <w:rsid w:val="00E434A9"/>
    <w:rsid w:val="00E50F2D"/>
    <w:rsid w:val="00E5141C"/>
    <w:rsid w:val="00E545B8"/>
    <w:rsid w:val="00E55565"/>
    <w:rsid w:val="00E61275"/>
    <w:rsid w:val="00E934C0"/>
    <w:rsid w:val="00EA16AE"/>
    <w:rsid w:val="00EC04C0"/>
    <w:rsid w:val="00EC1B6D"/>
    <w:rsid w:val="00EC2596"/>
    <w:rsid w:val="00EC274B"/>
    <w:rsid w:val="00ED290D"/>
    <w:rsid w:val="00ED2A74"/>
    <w:rsid w:val="00EE014D"/>
    <w:rsid w:val="00EE393B"/>
    <w:rsid w:val="00EE5065"/>
    <w:rsid w:val="00F05865"/>
    <w:rsid w:val="00F067F6"/>
    <w:rsid w:val="00F203EA"/>
    <w:rsid w:val="00F234DA"/>
    <w:rsid w:val="00F3276E"/>
    <w:rsid w:val="00F3279D"/>
    <w:rsid w:val="00F40728"/>
    <w:rsid w:val="00F4076D"/>
    <w:rsid w:val="00F613E1"/>
    <w:rsid w:val="00F62569"/>
    <w:rsid w:val="00F70110"/>
    <w:rsid w:val="00F7755D"/>
    <w:rsid w:val="00F934E6"/>
    <w:rsid w:val="00F93D20"/>
    <w:rsid w:val="00FA380C"/>
    <w:rsid w:val="00FC5E53"/>
    <w:rsid w:val="00FD19B9"/>
    <w:rsid w:val="00FD1EDA"/>
    <w:rsid w:val="00FE482E"/>
    <w:rsid w:val="00FF4F6C"/>
    <w:rsid w:val="00FF6539"/>
    <w:rsid w:val="00FF6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1" w:unhideWhenUsed="0" w:qFormat="1"/>
    <w:lsdException w:name="heading 2" w:locked="1" w:uiPriority="1" w:qFormat="1"/>
    <w:lsdException w:name="heading 3" w:locked="1" w:uiPriority="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1" w:unhideWhenUsed="0" w:qFormat="1"/>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uiPriority="0"/>
    <w:lsdException w:name="Title" w:locked="1" w:semiHidden="0" w:uiPriority="1"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Body Text Indent 2" w:uiPriority="0"/>
    <w:lsdException w:name="Strong" w:locked="1" w:semiHidden="0" w:uiPriority="22" w:unhideWhenUsed="0" w:qFormat="1"/>
    <w:lsdException w:name="Emphasis" w:locked="1" w:semiHidden="0" w:uiPriority="0" w:unhideWhenUsed="0" w:qFormat="1"/>
    <w:lsdException w:name="Normal (Web)" w:locked="1" w:semiHidden="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B07"/>
    <w:pPr>
      <w:spacing w:after="200" w:line="276" w:lineRule="auto"/>
    </w:pPr>
    <w:rPr>
      <w:rFonts w:cs="Calibri"/>
      <w:sz w:val="22"/>
      <w:szCs w:val="22"/>
      <w:lang w:eastAsia="en-US"/>
    </w:rPr>
  </w:style>
  <w:style w:type="paragraph" w:styleId="1">
    <w:name w:val="heading 1"/>
    <w:basedOn w:val="a"/>
    <w:next w:val="a"/>
    <w:link w:val="10"/>
    <w:uiPriority w:val="1"/>
    <w:qFormat/>
    <w:locked/>
    <w:rsid w:val="004E7970"/>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iPriority w:val="1"/>
    <w:unhideWhenUsed/>
    <w:qFormat/>
    <w:locked/>
    <w:rsid w:val="004E7970"/>
    <w:pPr>
      <w:keepNext/>
      <w:spacing w:before="240" w:after="60"/>
      <w:outlineLvl w:val="1"/>
    </w:pPr>
    <w:rPr>
      <w:rFonts w:ascii="Cambria" w:eastAsia="Times New Roman" w:hAnsi="Cambria" w:cs="Times New Roman"/>
      <w:b/>
      <w:bCs/>
      <w:i/>
      <w:iCs/>
      <w:sz w:val="28"/>
      <w:szCs w:val="28"/>
    </w:rPr>
  </w:style>
  <w:style w:type="paragraph" w:styleId="3">
    <w:name w:val="heading 3"/>
    <w:basedOn w:val="a"/>
    <w:next w:val="a"/>
    <w:link w:val="30"/>
    <w:unhideWhenUsed/>
    <w:qFormat/>
    <w:locked/>
    <w:rsid w:val="00261494"/>
    <w:pPr>
      <w:keepNext/>
      <w:spacing w:before="240" w:after="60"/>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F6B07"/>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AF6B07"/>
  </w:style>
  <w:style w:type="paragraph" w:styleId="a5">
    <w:name w:val="Balloon Text"/>
    <w:basedOn w:val="a"/>
    <w:link w:val="a6"/>
    <w:uiPriority w:val="99"/>
    <w:semiHidden/>
    <w:rsid w:val="00AF6B07"/>
    <w:pPr>
      <w:spacing w:after="0" w:line="240" w:lineRule="auto"/>
    </w:pPr>
    <w:rPr>
      <w:rFonts w:ascii="Tahoma" w:hAnsi="Tahoma" w:cs="Times New Roman"/>
      <w:sz w:val="16"/>
      <w:szCs w:val="16"/>
    </w:rPr>
  </w:style>
  <w:style w:type="character" w:customStyle="1" w:styleId="a6">
    <w:name w:val="Текст выноски Знак"/>
    <w:link w:val="a5"/>
    <w:uiPriority w:val="99"/>
    <w:semiHidden/>
    <w:locked/>
    <w:rsid w:val="00AF6B07"/>
    <w:rPr>
      <w:rFonts w:ascii="Tahoma" w:hAnsi="Tahoma" w:cs="Tahoma"/>
      <w:sz w:val="16"/>
      <w:szCs w:val="16"/>
    </w:rPr>
  </w:style>
  <w:style w:type="table" w:styleId="a7">
    <w:name w:val="Table Grid"/>
    <w:basedOn w:val="a1"/>
    <w:uiPriority w:val="59"/>
    <w:rsid w:val="000B0AA7"/>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aliases w:val="List_Paragraph,Multilevel para_II,List Paragraph1,Абзац списка11,Абзац вправо-1"/>
    <w:basedOn w:val="a"/>
    <w:uiPriority w:val="34"/>
    <w:qFormat/>
    <w:rsid w:val="001844B0"/>
    <w:pPr>
      <w:ind w:left="720"/>
    </w:pPr>
  </w:style>
  <w:style w:type="paragraph" w:styleId="a9">
    <w:name w:val="Normal (Web)"/>
    <w:basedOn w:val="a"/>
    <w:uiPriority w:val="99"/>
    <w:rsid w:val="000408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No Spacing"/>
    <w:link w:val="ab"/>
    <w:uiPriority w:val="1"/>
    <w:qFormat/>
    <w:rsid w:val="00040815"/>
    <w:rPr>
      <w:sz w:val="22"/>
      <w:szCs w:val="22"/>
      <w:lang w:eastAsia="en-US"/>
    </w:rPr>
  </w:style>
  <w:style w:type="character" w:customStyle="1" w:styleId="FontStyle217">
    <w:name w:val="Font Style217"/>
    <w:uiPriority w:val="99"/>
    <w:rsid w:val="002F5B9E"/>
    <w:rPr>
      <w:rFonts w:ascii="Microsoft Sans Serif" w:hAnsi="Microsoft Sans Serif" w:cs="Microsoft Sans Serif"/>
      <w:sz w:val="14"/>
      <w:szCs w:val="14"/>
    </w:rPr>
  </w:style>
  <w:style w:type="character" w:customStyle="1" w:styleId="11">
    <w:name w:val="Основной текст1"/>
    <w:rsid w:val="00557415"/>
    <w:rPr>
      <w:rFonts w:ascii="Times New Roman" w:hAnsi="Times New Roman" w:cs="Times New Roman"/>
      <w:color w:val="000000"/>
      <w:spacing w:val="7"/>
      <w:w w:val="100"/>
      <w:position w:val="0"/>
      <w:sz w:val="20"/>
      <w:szCs w:val="20"/>
      <w:u w:val="none"/>
      <w:lang w:val="ru-RU"/>
    </w:rPr>
  </w:style>
  <w:style w:type="character" w:customStyle="1" w:styleId="ac">
    <w:name w:val="Основной текст + Полужирный"/>
    <w:aliases w:val="Интервал 0 pt"/>
    <w:uiPriority w:val="99"/>
    <w:rsid w:val="00557415"/>
    <w:rPr>
      <w:rFonts w:ascii="Times New Roman" w:hAnsi="Times New Roman" w:cs="Times New Roman"/>
      <w:b/>
      <w:bCs/>
      <w:color w:val="000000"/>
      <w:spacing w:val="-2"/>
      <w:w w:val="100"/>
      <w:position w:val="0"/>
      <w:sz w:val="20"/>
      <w:szCs w:val="20"/>
      <w:u w:val="none"/>
      <w:lang w:val="ru-RU"/>
    </w:rPr>
  </w:style>
  <w:style w:type="paragraph" w:styleId="ad">
    <w:name w:val="footer"/>
    <w:basedOn w:val="a"/>
    <w:link w:val="ae"/>
    <w:uiPriority w:val="99"/>
    <w:rsid w:val="002B390C"/>
    <w:pPr>
      <w:tabs>
        <w:tab w:val="center" w:pos="4677"/>
        <w:tab w:val="right" w:pos="9355"/>
      </w:tabs>
      <w:spacing w:after="0" w:line="240" w:lineRule="auto"/>
    </w:pPr>
  </w:style>
  <w:style w:type="character" w:customStyle="1" w:styleId="ae">
    <w:name w:val="Нижний колонтитул Знак"/>
    <w:basedOn w:val="a0"/>
    <w:link w:val="ad"/>
    <w:uiPriority w:val="99"/>
    <w:locked/>
    <w:rsid w:val="002B390C"/>
  </w:style>
  <w:style w:type="table" w:customStyle="1" w:styleId="12">
    <w:name w:val="Сетка таблицы1"/>
    <w:uiPriority w:val="99"/>
    <w:rsid w:val="00D07A66"/>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
    <w:name w:val="Абзац списка Знак"/>
    <w:aliases w:val="литература Знак,Абзац списка1 Знак"/>
    <w:link w:val="13"/>
    <w:uiPriority w:val="99"/>
    <w:locked/>
    <w:rsid w:val="00261494"/>
    <w:rPr>
      <w:rFonts w:ascii="Times New Roman" w:eastAsia="Times New Roman" w:hAnsi="Times New Roman"/>
      <w:sz w:val="28"/>
      <w:szCs w:val="28"/>
    </w:rPr>
  </w:style>
  <w:style w:type="paragraph" w:customStyle="1" w:styleId="13">
    <w:name w:val="Абзац списка1"/>
    <w:aliases w:val="литература"/>
    <w:basedOn w:val="a"/>
    <w:link w:val="af"/>
    <w:uiPriority w:val="99"/>
    <w:qFormat/>
    <w:rsid w:val="00261494"/>
    <w:pPr>
      <w:spacing w:line="240" w:lineRule="auto"/>
      <w:ind w:left="720"/>
    </w:pPr>
    <w:rPr>
      <w:rFonts w:ascii="Times New Roman" w:eastAsia="Times New Roman" w:hAnsi="Times New Roman" w:cs="Times New Roman"/>
      <w:sz w:val="28"/>
      <w:szCs w:val="28"/>
    </w:rPr>
  </w:style>
  <w:style w:type="character" w:customStyle="1" w:styleId="3New">
    <w:name w:val="Заголовок 3New Знак"/>
    <w:link w:val="3New0"/>
    <w:uiPriority w:val="99"/>
    <w:locked/>
    <w:rsid w:val="00B40007"/>
    <w:rPr>
      <w:rFonts w:ascii="Times New Roman" w:eastAsia="Times New Roman" w:hAnsi="Times New Roman"/>
      <w:b/>
      <w:sz w:val="28"/>
      <w:szCs w:val="28"/>
    </w:rPr>
  </w:style>
  <w:style w:type="paragraph" w:customStyle="1" w:styleId="3New0">
    <w:name w:val="Заголовок 3New"/>
    <w:basedOn w:val="3"/>
    <w:link w:val="3New"/>
    <w:autoRedefine/>
    <w:uiPriority w:val="99"/>
    <w:qFormat/>
    <w:rsid w:val="00B40007"/>
    <w:pPr>
      <w:widowControl w:val="0"/>
      <w:tabs>
        <w:tab w:val="left" w:pos="567"/>
      </w:tabs>
      <w:suppressAutoHyphens/>
      <w:spacing w:before="0" w:after="0" w:line="240" w:lineRule="auto"/>
    </w:pPr>
    <w:rPr>
      <w:rFonts w:ascii="Times New Roman" w:hAnsi="Times New Roman"/>
      <w:bCs w:val="0"/>
      <w:sz w:val="28"/>
      <w:szCs w:val="28"/>
    </w:rPr>
  </w:style>
  <w:style w:type="character" w:customStyle="1" w:styleId="5NEW">
    <w:name w:val="Заголовок 5NEW Знак"/>
    <w:link w:val="5NEW0"/>
    <w:uiPriority w:val="99"/>
    <w:locked/>
    <w:rsid w:val="00B40007"/>
    <w:rPr>
      <w:rFonts w:ascii="Times New Roman" w:hAnsi="Times New Roman"/>
      <w:b/>
      <w:sz w:val="28"/>
      <w:szCs w:val="28"/>
    </w:rPr>
  </w:style>
  <w:style w:type="paragraph" w:customStyle="1" w:styleId="5NEW0">
    <w:name w:val="Заголовок 5NEW"/>
    <w:basedOn w:val="13"/>
    <w:link w:val="5NEW"/>
    <w:autoRedefine/>
    <w:uiPriority w:val="99"/>
    <w:qFormat/>
    <w:rsid w:val="00B40007"/>
    <w:pPr>
      <w:tabs>
        <w:tab w:val="left" w:pos="567"/>
      </w:tabs>
      <w:spacing w:after="0"/>
      <w:ind w:left="0" w:firstLine="567"/>
      <w:contextualSpacing/>
    </w:pPr>
    <w:rPr>
      <w:rFonts w:eastAsia="Calibri"/>
      <w:b/>
    </w:rPr>
  </w:style>
  <w:style w:type="character" w:customStyle="1" w:styleId="30">
    <w:name w:val="Заголовок 3 Знак"/>
    <w:link w:val="3"/>
    <w:rsid w:val="00261494"/>
    <w:rPr>
      <w:rFonts w:ascii="Cambria" w:eastAsia="Times New Roman" w:hAnsi="Cambria" w:cs="Times New Roman"/>
      <w:b/>
      <w:bCs/>
      <w:sz w:val="26"/>
      <w:szCs w:val="26"/>
      <w:lang w:eastAsia="en-US"/>
    </w:rPr>
  </w:style>
  <w:style w:type="character" w:styleId="af0">
    <w:name w:val="Strong"/>
    <w:uiPriority w:val="22"/>
    <w:qFormat/>
    <w:locked/>
    <w:rsid w:val="00C828CE"/>
    <w:rPr>
      <w:b/>
      <w:bCs/>
    </w:rPr>
  </w:style>
  <w:style w:type="table" w:customStyle="1" w:styleId="21">
    <w:name w:val="Сетка таблицы2"/>
    <w:basedOn w:val="a1"/>
    <w:next w:val="a7"/>
    <w:uiPriority w:val="59"/>
    <w:rsid w:val="00185F5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w:basedOn w:val="a"/>
    <w:link w:val="af2"/>
    <w:qFormat/>
    <w:rsid w:val="00B92911"/>
    <w:pPr>
      <w:spacing w:after="120" w:line="240" w:lineRule="auto"/>
    </w:pPr>
    <w:rPr>
      <w:rFonts w:ascii="Times New Roman" w:eastAsia="Times New Roman" w:hAnsi="Times New Roman" w:cs="Times New Roman"/>
      <w:sz w:val="24"/>
      <w:szCs w:val="24"/>
    </w:rPr>
  </w:style>
  <w:style w:type="character" w:customStyle="1" w:styleId="af2">
    <w:name w:val="Основной текст Знак"/>
    <w:link w:val="af1"/>
    <w:rsid w:val="00B92911"/>
    <w:rPr>
      <w:rFonts w:ascii="Times New Roman" w:eastAsia="Times New Roman" w:hAnsi="Times New Roman"/>
      <w:sz w:val="24"/>
      <w:szCs w:val="24"/>
    </w:rPr>
  </w:style>
  <w:style w:type="table" w:customStyle="1" w:styleId="31">
    <w:name w:val="Сетка таблицы3"/>
    <w:basedOn w:val="a1"/>
    <w:next w:val="a7"/>
    <w:uiPriority w:val="59"/>
    <w:rsid w:val="0030598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link w:val="2"/>
    <w:semiHidden/>
    <w:rsid w:val="004E7970"/>
    <w:rPr>
      <w:rFonts w:ascii="Cambria" w:eastAsia="Times New Roman" w:hAnsi="Cambria" w:cs="Times New Roman"/>
      <w:b/>
      <w:bCs/>
      <w:i/>
      <w:iCs/>
      <w:sz w:val="28"/>
      <w:szCs w:val="28"/>
      <w:lang w:eastAsia="en-US"/>
    </w:rPr>
  </w:style>
  <w:style w:type="paragraph" w:customStyle="1" w:styleId="Default">
    <w:name w:val="Default"/>
    <w:rsid w:val="004E7970"/>
    <w:pPr>
      <w:autoSpaceDE w:val="0"/>
      <w:autoSpaceDN w:val="0"/>
      <w:adjustRightInd w:val="0"/>
    </w:pPr>
    <w:rPr>
      <w:rFonts w:ascii="Times New Roman" w:hAnsi="Times New Roman"/>
      <w:color w:val="000000"/>
      <w:sz w:val="24"/>
      <w:szCs w:val="24"/>
      <w:lang w:eastAsia="en-US"/>
    </w:rPr>
  </w:style>
  <w:style w:type="character" w:customStyle="1" w:styleId="10">
    <w:name w:val="Заголовок 1 Знак"/>
    <w:link w:val="1"/>
    <w:rsid w:val="004E7970"/>
    <w:rPr>
      <w:rFonts w:ascii="Cambria" w:eastAsia="Times New Roman" w:hAnsi="Cambria" w:cs="Times New Roman"/>
      <w:b/>
      <w:bCs/>
      <w:kern w:val="32"/>
      <w:sz w:val="32"/>
      <w:szCs w:val="32"/>
      <w:lang w:eastAsia="en-US"/>
    </w:rPr>
  </w:style>
  <w:style w:type="table" w:customStyle="1" w:styleId="TableNormal">
    <w:name w:val="Table Normal"/>
    <w:uiPriority w:val="2"/>
    <w:semiHidden/>
    <w:unhideWhenUsed/>
    <w:qFormat/>
    <w:rsid w:val="004E7970"/>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f3">
    <w:name w:val="Title"/>
    <w:basedOn w:val="a"/>
    <w:link w:val="af4"/>
    <w:uiPriority w:val="1"/>
    <w:qFormat/>
    <w:locked/>
    <w:rsid w:val="004E7970"/>
    <w:pPr>
      <w:widowControl w:val="0"/>
      <w:autoSpaceDE w:val="0"/>
      <w:autoSpaceDN w:val="0"/>
      <w:spacing w:before="246" w:after="0" w:line="240" w:lineRule="auto"/>
      <w:ind w:left="2880" w:right="1201" w:hanging="1412"/>
    </w:pPr>
    <w:rPr>
      <w:rFonts w:ascii="Times New Roman" w:eastAsia="Times New Roman" w:hAnsi="Times New Roman" w:cs="Times New Roman"/>
      <w:b/>
      <w:bCs/>
      <w:sz w:val="32"/>
      <w:szCs w:val="32"/>
    </w:rPr>
  </w:style>
  <w:style w:type="character" w:customStyle="1" w:styleId="af4">
    <w:name w:val="Название Знак"/>
    <w:link w:val="af3"/>
    <w:uiPriority w:val="1"/>
    <w:rsid w:val="004E7970"/>
    <w:rPr>
      <w:rFonts w:ascii="Times New Roman" w:eastAsia="Times New Roman" w:hAnsi="Times New Roman"/>
      <w:b/>
      <w:bCs/>
      <w:sz w:val="32"/>
      <w:szCs w:val="32"/>
      <w:lang w:eastAsia="en-US"/>
    </w:rPr>
  </w:style>
  <w:style w:type="paragraph" w:customStyle="1" w:styleId="TableParagraph">
    <w:name w:val="Table Paragraph"/>
    <w:basedOn w:val="a"/>
    <w:uiPriority w:val="1"/>
    <w:qFormat/>
    <w:rsid w:val="004E7970"/>
    <w:pPr>
      <w:widowControl w:val="0"/>
      <w:autoSpaceDE w:val="0"/>
      <w:autoSpaceDN w:val="0"/>
      <w:spacing w:before="92" w:after="0" w:line="240" w:lineRule="auto"/>
      <w:ind w:left="101"/>
    </w:pPr>
    <w:rPr>
      <w:rFonts w:ascii="Times New Roman" w:eastAsia="Times New Roman" w:hAnsi="Times New Roman" w:cs="Times New Roman"/>
    </w:rPr>
  </w:style>
  <w:style w:type="paragraph" w:styleId="14">
    <w:name w:val="toc 1"/>
    <w:basedOn w:val="a"/>
    <w:uiPriority w:val="1"/>
    <w:qFormat/>
    <w:locked/>
    <w:rsid w:val="004E7970"/>
    <w:pPr>
      <w:widowControl w:val="0"/>
      <w:autoSpaceDE w:val="0"/>
      <w:autoSpaceDN w:val="0"/>
      <w:spacing w:before="116" w:after="0" w:line="240" w:lineRule="auto"/>
      <w:ind w:left="741" w:hanging="448"/>
    </w:pPr>
    <w:rPr>
      <w:rFonts w:ascii="Times New Roman" w:eastAsia="Times New Roman" w:hAnsi="Times New Roman" w:cs="Times New Roman"/>
      <w:b/>
      <w:bCs/>
    </w:rPr>
  </w:style>
  <w:style w:type="character" w:customStyle="1" w:styleId="af5">
    <w:name w:val="Сноска_"/>
    <w:link w:val="af6"/>
    <w:rsid w:val="004E7970"/>
    <w:rPr>
      <w:rFonts w:ascii="Times New Roman" w:eastAsia="Times New Roman" w:hAnsi="Times New Roman"/>
      <w:b/>
      <w:bCs/>
      <w:sz w:val="18"/>
      <w:szCs w:val="18"/>
      <w:shd w:val="clear" w:color="auto" w:fill="FFFFFF"/>
    </w:rPr>
  </w:style>
  <w:style w:type="character" w:customStyle="1" w:styleId="af7">
    <w:name w:val="Основной текст_"/>
    <w:link w:val="22"/>
    <w:rsid w:val="004E7970"/>
    <w:rPr>
      <w:rFonts w:ascii="Times New Roman" w:eastAsia="Times New Roman" w:hAnsi="Times New Roman"/>
      <w:sz w:val="28"/>
      <w:szCs w:val="28"/>
      <w:shd w:val="clear" w:color="auto" w:fill="FFFFFF"/>
    </w:rPr>
  </w:style>
  <w:style w:type="paragraph" w:customStyle="1" w:styleId="af6">
    <w:name w:val="Сноска"/>
    <w:basedOn w:val="a"/>
    <w:link w:val="af5"/>
    <w:rsid w:val="004E7970"/>
    <w:pPr>
      <w:widowControl w:val="0"/>
      <w:shd w:val="clear" w:color="auto" w:fill="FFFFFF"/>
      <w:spacing w:after="0" w:line="230" w:lineRule="exact"/>
      <w:jc w:val="both"/>
    </w:pPr>
    <w:rPr>
      <w:rFonts w:ascii="Times New Roman" w:eastAsia="Times New Roman" w:hAnsi="Times New Roman" w:cs="Times New Roman"/>
      <w:b/>
      <w:bCs/>
      <w:sz w:val="18"/>
      <w:szCs w:val="18"/>
      <w:lang w:eastAsia="ru-RU"/>
    </w:rPr>
  </w:style>
  <w:style w:type="paragraph" w:customStyle="1" w:styleId="22">
    <w:name w:val="Основной текст2"/>
    <w:basedOn w:val="a"/>
    <w:link w:val="af7"/>
    <w:rsid w:val="004E7970"/>
    <w:pPr>
      <w:widowControl w:val="0"/>
      <w:shd w:val="clear" w:color="auto" w:fill="FFFFFF"/>
      <w:spacing w:before="360" w:after="120" w:line="0" w:lineRule="atLeast"/>
    </w:pPr>
    <w:rPr>
      <w:rFonts w:ascii="Times New Roman" w:eastAsia="Times New Roman" w:hAnsi="Times New Roman" w:cs="Times New Roman"/>
      <w:sz w:val="28"/>
      <w:szCs w:val="28"/>
      <w:lang w:eastAsia="ru-RU"/>
    </w:rPr>
  </w:style>
  <w:style w:type="paragraph" w:styleId="af8">
    <w:name w:val="footnote text"/>
    <w:basedOn w:val="a"/>
    <w:link w:val="af9"/>
    <w:uiPriority w:val="99"/>
    <w:semiHidden/>
    <w:unhideWhenUsed/>
    <w:rsid w:val="004E7970"/>
    <w:pPr>
      <w:widowControl w:val="0"/>
      <w:spacing w:after="0" w:line="240" w:lineRule="auto"/>
    </w:pPr>
    <w:rPr>
      <w:rFonts w:ascii="Courier New" w:eastAsia="Courier New" w:hAnsi="Courier New" w:cs="Courier New"/>
      <w:color w:val="000000"/>
      <w:sz w:val="20"/>
      <w:szCs w:val="20"/>
      <w:lang w:eastAsia="ru-RU"/>
    </w:rPr>
  </w:style>
  <w:style w:type="character" w:customStyle="1" w:styleId="af9">
    <w:name w:val="Текст сноски Знак"/>
    <w:link w:val="af8"/>
    <w:uiPriority w:val="99"/>
    <w:semiHidden/>
    <w:rsid w:val="004E7970"/>
    <w:rPr>
      <w:rFonts w:ascii="Courier New" w:eastAsia="Courier New" w:hAnsi="Courier New" w:cs="Courier New"/>
      <w:color w:val="000000"/>
    </w:rPr>
  </w:style>
  <w:style w:type="character" w:styleId="afa">
    <w:name w:val="footnote reference"/>
    <w:semiHidden/>
    <w:unhideWhenUsed/>
    <w:rsid w:val="004E7970"/>
    <w:rPr>
      <w:vertAlign w:val="superscript"/>
    </w:rPr>
  </w:style>
  <w:style w:type="character" w:customStyle="1" w:styleId="CenturySchoolbook175pt">
    <w:name w:val="Основной текст + Century Schoolbook;17;5 pt;Полужирный;Курсив"/>
    <w:rsid w:val="004E7970"/>
    <w:rPr>
      <w:rFonts w:ascii="Century Schoolbook" w:eastAsia="Century Schoolbook" w:hAnsi="Century Schoolbook" w:cs="Century Schoolbook"/>
      <w:b/>
      <w:bCs/>
      <w:i/>
      <w:iCs/>
      <w:smallCaps w:val="0"/>
      <w:strike w:val="0"/>
      <w:color w:val="000000"/>
      <w:spacing w:val="0"/>
      <w:w w:val="100"/>
      <w:position w:val="0"/>
      <w:sz w:val="35"/>
      <w:szCs w:val="35"/>
      <w:u w:val="none"/>
      <w:shd w:val="clear" w:color="auto" w:fill="FFFFFF"/>
      <w:lang w:val="ru-RU"/>
    </w:rPr>
  </w:style>
  <w:style w:type="character" w:styleId="afb">
    <w:name w:val="Hyperlink"/>
    <w:uiPriority w:val="99"/>
    <w:unhideWhenUsed/>
    <w:rsid w:val="004E7970"/>
    <w:rPr>
      <w:color w:val="0000FF"/>
      <w:u w:val="single"/>
    </w:rPr>
  </w:style>
  <w:style w:type="character" w:customStyle="1" w:styleId="-1pt">
    <w:name w:val="Основной текст + Интервал -1 pt"/>
    <w:rsid w:val="004E7970"/>
    <w:rPr>
      <w:rFonts w:ascii="Times New Roman" w:eastAsia="Times New Roman" w:hAnsi="Times New Roman"/>
      <w:b w:val="0"/>
      <w:bCs w:val="0"/>
      <w:i w:val="0"/>
      <w:iCs w:val="0"/>
      <w:smallCaps w:val="0"/>
      <w:strike w:val="0"/>
      <w:color w:val="000000"/>
      <w:spacing w:val="-30"/>
      <w:w w:val="100"/>
      <w:position w:val="0"/>
      <w:sz w:val="28"/>
      <w:szCs w:val="28"/>
      <w:u w:val="none"/>
      <w:shd w:val="clear" w:color="auto" w:fill="FFFFFF"/>
      <w:lang w:val="en-US"/>
    </w:rPr>
  </w:style>
  <w:style w:type="paragraph" w:customStyle="1" w:styleId="ConsPlusNonformat">
    <w:name w:val="ConsPlusNonformat"/>
    <w:rsid w:val="004E7970"/>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4E7970"/>
    <w:pPr>
      <w:widowControl w:val="0"/>
      <w:autoSpaceDE w:val="0"/>
      <w:autoSpaceDN w:val="0"/>
    </w:pPr>
    <w:rPr>
      <w:rFonts w:eastAsia="Times New Roman" w:cs="Calibri"/>
      <w:b/>
      <w:sz w:val="22"/>
      <w:szCs w:val="22"/>
    </w:rPr>
  </w:style>
  <w:style w:type="character" w:customStyle="1" w:styleId="extended-textshort">
    <w:name w:val="extended-text__short"/>
    <w:basedOn w:val="a0"/>
    <w:rsid w:val="004E7970"/>
  </w:style>
  <w:style w:type="paragraph" w:customStyle="1" w:styleId="ConsPlusNormal">
    <w:name w:val="ConsPlusNormal"/>
    <w:rsid w:val="004E7970"/>
    <w:pPr>
      <w:widowControl w:val="0"/>
      <w:autoSpaceDE w:val="0"/>
      <w:autoSpaceDN w:val="0"/>
    </w:pPr>
    <w:rPr>
      <w:rFonts w:eastAsia="Times New Roman" w:cs="Calibri"/>
      <w:sz w:val="22"/>
      <w:szCs w:val="22"/>
    </w:rPr>
  </w:style>
  <w:style w:type="paragraph" w:customStyle="1" w:styleId="Standard">
    <w:name w:val="Standard"/>
    <w:rsid w:val="004E7970"/>
    <w:pPr>
      <w:widowControl w:val="0"/>
      <w:suppressAutoHyphens/>
      <w:textAlignment w:val="baseline"/>
    </w:pPr>
    <w:rPr>
      <w:rFonts w:ascii="Times New Roman" w:eastAsia="SimSun" w:hAnsi="Times New Roman"/>
      <w:kern w:val="1"/>
      <w:sz w:val="24"/>
      <w:szCs w:val="24"/>
      <w:lang w:eastAsia="hi-IN" w:bidi="hi-IN"/>
    </w:rPr>
  </w:style>
  <w:style w:type="character" w:styleId="afc">
    <w:name w:val="Emphasis"/>
    <w:qFormat/>
    <w:locked/>
    <w:rsid w:val="004E7970"/>
    <w:rPr>
      <w:i/>
      <w:iCs/>
    </w:rPr>
  </w:style>
  <w:style w:type="character" w:styleId="afd">
    <w:name w:val="FollowedHyperlink"/>
    <w:uiPriority w:val="99"/>
    <w:semiHidden/>
    <w:unhideWhenUsed/>
    <w:rsid w:val="004E7970"/>
    <w:rPr>
      <w:color w:val="800080"/>
      <w:u w:val="single"/>
    </w:rPr>
  </w:style>
  <w:style w:type="character" w:customStyle="1" w:styleId="postheadertitleauthorname">
    <w:name w:val="postheadertitle__authorname"/>
    <w:basedOn w:val="a0"/>
    <w:rsid w:val="004E7970"/>
  </w:style>
  <w:style w:type="character" w:styleId="afe">
    <w:name w:val="line number"/>
    <w:basedOn w:val="a0"/>
    <w:uiPriority w:val="99"/>
    <w:semiHidden/>
    <w:unhideWhenUsed/>
    <w:rsid w:val="004E7970"/>
  </w:style>
  <w:style w:type="character" w:customStyle="1" w:styleId="c13">
    <w:name w:val="c13"/>
    <w:basedOn w:val="a0"/>
    <w:rsid w:val="004E7970"/>
  </w:style>
  <w:style w:type="character" w:customStyle="1" w:styleId="c21">
    <w:name w:val="c21"/>
    <w:basedOn w:val="a0"/>
    <w:rsid w:val="004E7970"/>
  </w:style>
  <w:style w:type="character" w:customStyle="1" w:styleId="c2">
    <w:name w:val="c2"/>
    <w:basedOn w:val="a0"/>
    <w:rsid w:val="004E7970"/>
  </w:style>
  <w:style w:type="character" w:customStyle="1" w:styleId="c17">
    <w:name w:val="c17"/>
    <w:basedOn w:val="a0"/>
    <w:rsid w:val="004E7970"/>
  </w:style>
  <w:style w:type="character" w:customStyle="1" w:styleId="c8">
    <w:name w:val="c8"/>
    <w:basedOn w:val="a0"/>
    <w:rsid w:val="004E7970"/>
  </w:style>
  <w:style w:type="character" w:customStyle="1" w:styleId="c6">
    <w:name w:val="c6"/>
    <w:basedOn w:val="a0"/>
    <w:rsid w:val="004E7970"/>
  </w:style>
  <w:style w:type="paragraph" w:customStyle="1" w:styleId="23">
    <w:name w:val="Абзац списка2"/>
    <w:basedOn w:val="a"/>
    <w:rsid w:val="004E7970"/>
    <w:pPr>
      <w:suppressAutoHyphens/>
      <w:spacing w:after="0" w:line="240" w:lineRule="auto"/>
      <w:ind w:left="1421" w:hanging="361"/>
    </w:pPr>
    <w:rPr>
      <w:rFonts w:ascii="Times New Roman" w:eastAsia="Times New Roman" w:hAnsi="Times New Roman" w:cs="Times New Roman"/>
      <w:kern w:val="2"/>
      <w:sz w:val="24"/>
      <w:szCs w:val="24"/>
    </w:rPr>
  </w:style>
  <w:style w:type="paragraph" w:customStyle="1" w:styleId="c1">
    <w:name w:val="c1"/>
    <w:basedOn w:val="a"/>
    <w:rsid w:val="004E7970"/>
    <w:pPr>
      <w:suppressAutoHyphens/>
      <w:spacing w:before="280" w:after="280" w:line="240" w:lineRule="auto"/>
    </w:pPr>
    <w:rPr>
      <w:rFonts w:ascii="Times New Roman" w:eastAsia="Times New Roman" w:hAnsi="Times New Roman" w:cs="Times New Roman"/>
      <w:kern w:val="2"/>
      <w:sz w:val="24"/>
      <w:szCs w:val="24"/>
      <w:lang w:eastAsia="ru-RU" w:bidi="hi-IN"/>
    </w:rPr>
  </w:style>
  <w:style w:type="paragraph" w:customStyle="1" w:styleId="c82">
    <w:name w:val="c82"/>
    <w:basedOn w:val="a"/>
    <w:rsid w:val="004E7970"/>
    <w:pPr>
      <w:suppressAutoHyphens/>
      <w:spacing w:before="280" w:after="280" w:line="240" w:lineRule="auto"/>
    </w:pPr>
    <w:rPr>
      <w:rFonts w:ascii="Times New Roman" w:eastAsia="Times New Roman" w:hAnsi="Times New Roman" w:cs="Times New Roman"/>
      <w:kern w:val="2"/>
      <w:sz w:val="24"/>
      <w:szCs w:val="24"/>
      <w:lang w:eastAsia="ru-RU" w:bidi="hi-IN"/>
    </w:rPr>
  </w:style>
  <w:style w:type="character" w:customStyle="1" w:styleId="ab">
    <w:name w:val="Без интервала Знак"/>
    <w:link w:val="aa"/>
    <w:uiPriority w:val="1"/>
    <w:rsid w:val="004E7970"/>
    <w:rPr>
      <w:sz w:val="22"/>
      <w:szCs w:val="22"/>
      <w:lang w:eastAsia="en-US" w:bidi="ar-SA"/>
    </w:rPr>
  </w:style>
  <w:style w:type="paragraph" w:styleId="24">
    <w:name w:val="Body Text Indent 2"/>
    <w:basedOn w:val="a"/>
    <w:link w:val="25"/>
    <w:rsid w:val="004E7970"/>
    <w:pPr>
      <w:spacing w:after="120" w:line="480" w:lineRule="auto"/>
      <w:ind w:left="283"/>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link w:val="24"/>
    <w:rsid w:val="004E7970"/>
    <w:rPr>
      <w:rFonts w:ascii="Times New Roman" w:eastAsia="Times New Roman" w:hAnsi="Times New Roman"/>
      <w:sz w:val="24"/>
      <w:szCs w:val="24"/>
    </w:rPr>
  </w:style>
  <w:style w:type="character" w:customStyle="1" w:styleId="26">
    <w:name w:val="Основной текст (2)_"/>
    <w:link w:val="210"/>
    <w:uiPriority w:val="99"/>
    <w:locked/>
    <w:rsid w:val="004E7970"/>
    <w:rPr>
      <w:rFonts w:ascii="Arial" w:hAnsi="Arial" w:cs="Arial"/>
      <w:shd w:val="clear" w:color="auto" w:fill="FFFFFF"/>
    </w:rPr>
  </w:style>
  <w:style w:type="paragraph" w:customStyle="1" w:styleId="210">
    <w:name w:val="Основной текст (2)1"/>
    <w:basedOn w:val="a"/>
    <w:link w:val="26"/>
    <w:uiPriority w:val="99"/>
    <w:rsid w:val="004E7970"/>
    <w:pPr>
      <w:widowControl w:val="0"/>
      <w:shd w:val="clear" w:color="auto" w:fill="FFFFFF"/>
      <w:spacing w:before="6660" w:after="0" w:line="274" w:lineRule="exact"/>
      <w:ind w:hanging="400"/>
      <w:jc w:val="both"/>
    </w:pPr>
    <w:rPr>
      <w:rFonts w:ascii="Arial" w:hAnsi="Arial" w:cs="Arial"/>
      <w:sz w:val="20"/>
      <w:szCs w:val="20"/>
      <w:lang w:eastAsia="ru-RU"/>
    </w:rPr>
  </w:style>
  <w:style w:type="character" w:customStyle="1" w:styleId="32">
    <w:name w:val="Основной текст (3)_"/>
    <w:link w:val="33"/>
    <w:uiPriority w:val="99"/>
    <w:locked/>
    <w:rsid w:val="004E7970"/>
    <w:rPr>
      <w:rFonts w:ascii="Arial" w:hAnsi="Arial" w:cs="Arial"/>
      <w:i/>
      <w:iCs/>
      <w:sz w:val="23"/>
      <w:szCs w:val="23"/>
      <w:shd w:val="clear" w:color="auto" w:fill="FFFFFF"/>
    </w:rPr>
  </w:style>
  <w:style w:type="character" w:customStyle="1" w:styleId="27">
    <w:name w:val="Заголовок №2_"/>
    <w:link w:val="28"/>
    <w:uiPriority w:val="99"/>
    <w:locked/>
    <w:rsid w:val="004E7970"/>
    <w:rPr>
      <w:rFonts w:ascii="Arial" w:hAnsi="Arial" w:cs="Arial"/>
      <w:b/>
      <w:bCs/>
      <w:i/>
      <w:iCs/>
      <w:shd w:val="clear" w:color="auto" w:fill="FFFFFF"/>
    </w:rPr>
  </w:style>
  <w:style w:type="paragraph" w:customStyle="1" w:styleId="33">
    <w:name w:val="Основной текст (3)"/>
    <w:basedOn w:val="a"/>
    <w:link w:val="32"/>
    <w:uiPriority w:val="99"/>
    <w:rsid w:val="004E7970"/>
    <w:pPr>
      <w:widowControl w:val="0"/>
      <w:shd w:val="clear" w:color="auto" w:fill="FFFFFF"/>
      <w:spacing w:after="300" w:line="240" w:lineRule="atLeast"/>
      <w:jc w:val="center"/>
    </w:pPr>
    <w:rPr>
      <w:rFonts w:ascii="Arial" w:hAnsi="Arial" w:cs="Arial"/>
      <w:i/>
      <w:iCs/>
      <w:sz w:val="23"/>
      <w:szCs w:val="23"/>
      <w:lang w:eastAsia="ru-RU"/>
    </w:rPr>
  </w:style>
  <w:style w:type="paragraph" w:customStyle="1" w:styleId="28">
    <w:name w:val="Заголовок №2"/>
    <w:basedOn w:val="a"/>
    <w:link w:val="27"/>
    <w:uiPriority w:val="99"/>
    <w:rsid w:val="004E7970"/>
    <w:pPr>
      <w:widowControl w:val="0"/>
      <w:shd w:val="clear" w:color="auto" w:fill="FFFFFF"/>
      <w:spacing w:after="300" w:line="240" w:lineRule="atLeast"/>
      <w:jc w:val="center"/>
      <w:outlineLvl w:val="1"/>
    </w:pPr>
    <w:rPr>
      <w:rFonts w:ascii="Arial" w:hAnsi="Arial" w:cs="Arial"/>
      <w:b/>
      <w:bCs/>
      <w:i/>
      <w:i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17440">
      <w:bodyDiv w:val="1"/>
      <w:marLeft w:val="0"/>
      <w:marRight w:val="0"/>
      <w:marTop w:val="0"/>
      <w:marBottom w:val="0"/>
      <w:divBdr>
        <w:top w:val="none" w:sz="0" w:space="0" w:color="auto"/>
        <w:left w:val="none" w:sz="0" w:space="0" w:color="auto"/>
        <w:bottom w:val="none" w:sz="0" w:space="0" w:color="auto"/>
        <w:right w:val="none" w:sz="0" w:space="0" w:color="auto"/>
      </w:divBdr>
    </w:div>
    <w:div w:id="397751801">
      <w:bodyDiv w:val="1"/>
      <w:marLeft w:val="0"/>
      <w:marRight w:val="0"/>
      <w:marTop w:val="0"/>
      <w:marBottom w:val="0"/>
      <w:divBdr>
        <w:top w:val="none" w:sz="0" w:space="0" w:color="auto"/>
        <w:left w:val="none" w:sz="0" w:space="0" w:color="auto"/>
        <w:bottom w:val="none" w:sz="0" w:space="0" w:color="auto"/>
        <w:right w:val="none" w:sz="0" w:space="0" w:color="auto"/>
      </w:divBdr>
    </w:div>
    <w:div w:id="487869437">
      <w:marLeft w:val="0"/>
      <w:marRight w:val="0"/>
      <w:marTop w:val="0"/>
      <w:marBottom w:val="0"/>
      <w:divBdr>
        <w:top w:val="none" w:sz="0" w:space="0" w:color="auto"/>
        <w:left w:val="none" w:sz="0" w:space="0" w:color="auto"/>
        <w:bottom w:val="none" w:sz="0" w:space="0" w:color="auto"/>
        <w:right w:val="none" w:sz="0" w:space="0" w:color="auto"/>
      </w:divBdr>
    </w:div>
    <w:div w:id="487869439">
      <w:marLeft w:val="0"/>
      <w:marRight w:val="0"/>
      <w:marTop w:val="0"/>
      <w:marBottom w:val="0"/>
      <w:divBdr>
        <w:top w:val="none" w:sz="0" w:space="0" w:color="auto"/>
        <w:left w:val="none" w:sz="0" w:space="0" w:color="auto"/>
        <w:bottom w:val="none" w:sz="0" w:space="0" w:color="auto"/>
        <w:right w:val="none" w:sz="0" w:space="0" w:color="auto"/>
      </w:divBdr>
      <w:divsChild>
        <w:div w:id="487869440">
          <w:marLeft w:val="936"/>
          <w:marRight w:val="240"/>
          <w:marTop w:val="0"/>
          <w:marBottom w:val="0"/>
          <w:divBdr>
            <w:top w:val="none" w:sz="0" w:space="0" w:color="auto"/>
            <w:left w:val="none" w:sz="0" w:space="0" w:color="auto"/>
            <w:bottom w:val="none" w:sz="0" w:space="0" w:color="auto"/>
            <w:right w:val="none" w:sz="0" w:space="0" w:color="auto"/>
          </w:divBdr>
          <w:divsChild>
            <w:div w:id="487869438">
              <w:marLeft w:val="0"/>
              <w:marRight w:val="0"/>
              <w:marTop w:val="0"/>
              <w:marBottom w:val="0"/>
              <w:divBdr>
                <w:top w:val="none" w:sz="0" w:space="0" w:color="auto"/>
                <w:left w:val="none" w:sz="0" w:space="0" w:color="auto"/>
                <w:bottom w:val="none" w:sz="0" w:space="0" w:color="auto"/>
                <w:right w:val="none" w:sz="0" w:space="0" w:color="auto"/>
              </w:divBdr>
            </w:div>
          </w:divsChild>
        </w:div>
        <w:div w:id="487869441">
          <w:marLeft w:val="936"/>
          <w:marRight w:val="240"/>
          <w:marTop w:val="0"/>
          <w:marBottom w:val="0"/>
          <w:divBdr>
            <w:top w:val="none" w:sz="0" w:space="0" w:color="auto"/>
            <w:left w:val="none" w:sz="0" w:space="0" w:color="auto"/>
            <w:bottom w:val="none" w:sz="0" w:space="0" w:color="auto"/>
            <w:right w:val="none" w:sz="0" w:space="0" w:color="auto"/>
          </w:divBdr>
          <w:divsChild>
            <w:div w:id="48786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869442">
      <w:marLeft w:val="0"/>
      <w:marRight w:val="0"/>
      <w:marTop w:val="0"/>
      <w:marBottom w:val="0"/>
      <w:divBdr>
        <w:top w:val="none" w:sz="0" w:space="0" w:color="auto"/>
        <w:left w:val="none" w:sz="0" w:space="0" w:color="auto"/>
        <w:bottom w:val="none" w:sz="0" w:space="0" w:color="auto"/>
        <w:right w:val="none" w:sz="0" w:space="0" w:color="auto"/>
      </w:divBdr>
    </w:div>
    <w:div w:id="487869444">
      <w:marLeft w:val="0"/>
      <w:marRight w:val="0"/>
      <w:marTop w:val="0"/>
      <w:marBottom w:val="0"/>
      <w:divBdr>
        <w:top w:val="none" w:sz="0" w:space="0" w:color="auto"/>
        <w:left w:val="none" w:sz="0" w:space="0" w:color="auto"/>
        <w:bottom w:val="none" w:sz="0" w:space="0" w:color="auto"/>
        <w:right w:val="none" w:sz="0" w:space="0" w:color="auto"/>
      </w:divBdr>
    </w:div>
    <w:div w:id="656491593">
      <w:bodyDiv w:val="1"/>
      <w:marLeft w:val="0"/>
      <w:marRight w:val="0"/>
      <w:marTop w:val="0"/>
      <w:marBottom w:val="0"/>
      <w:divBdr>
        <w:top w:val="none" w:sz="0" w:space="0" w:color="auto"/>
        <w:left w:val="none" w:sz="0" w:space="0" w:color="auto"/>
        <w:bottom w:val="none" w:sz="0" w:space="0" w:color="auto"/>
        <w:right w:val="none" w:sz="0" w:space="0" w:color="auto"/>
      </w:divBdr>
    </w:div>
    <w:div w:id="749811741">
      <w:bodyDiv w:val="1"/>
      <w:marLeft w:val="0"/>
      <w:marRight w:val="0"/>
      <w:marTop w:val="0"/>
      <w:marBottom w:val="0"/>
      <w:divBdr>
        <w:top w:val="none" w:sz="0" w:space="0" w:color="auto"/>
        <w:left w:val="none" w:sz="0" w:space="0" w:color="auto"/>
        <w:bottom w:val="none" w:sz="0" w:space="0" w:color="auto"/>
        <w:right w:val="none" w:sz="0" w:space="0" w:color="auto"/>
      </w:divBdr>
    </w:div>
    <w:div w:id="1071273045">
      <w:bodyDiv w:val="1"/>
      <w:marLeft w:val="0"/>
      <w:marRight w:val="0"/>
      <w:marTop w:val="0"/>
      <w:marBottom w:val="0"/>
      <w:divBdr>
        <w:top w:val="none" w:sz="0" w:space="0" w:color="auto"/>
        <w:left w:val="none" w:sz="0" w:space="0" w:color="auto"/>
        <w:bottom w:val="none" w:sz="0" w:space="0" w:color="auto"/>
        <w:right w:val="none" w:sz="0" w:space="0" w:color="auto"/>
      </w:divBdr>
    </w:div>
    <w:div w:id="1606306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306E9-7EB7-4582-BE37-BFCBEC0A3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3202</TotalTime>
  <Pages>1</Pages>
  <Words>15771</Words>
  <Characters>89899</Characters>
  <Application>Microsoft Office Word</Application>
  <DocSecurity>0</DocSecurity>
  <Lines>749</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Sveta</dc:creator>
  <cp:keywords/>
  <dc:description/>
  <cp:lastModifiedBy>user</cp:lastModifiedBy>
  <cp:revision>121</cp:revision>
  <cp:lastPrinted>2022-10-06T09:21:00Z</cp:lastPrinted>
  <dcterms:created xsi:type="dcterms:W3CDTF">2016-08-30T11:29:00Z</dcterms:created>
  <dcterms:modified xsi:type="dcterms:W3CDTF">2023-09-07T12:48:00Z</dcterms:modified>
</cp:coreProperties>
</file>