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5C0" w:rsidRPr="006915C0" w:rsidRDefault="006915C0" w:rsidP="006915C0">
      <w:pPr>
        <w:shd w:val="clear" w:color="auto" w:fill="FFFFFF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Аннотация к рабочей программе по химии 10-11 класс</w:t>
      </w:r>
    </w:p>
    <w:p w:rsidR="006915C0" w:rsidRPr="00A34309" w:rsidRDefault="006915C0" w:rsidP="006915C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 xml:space="preserve">Рабочая программа разработана на основе авторской программы О.С.Габриеляна для 10-11 классов общеобразовательных учреждений (базовый уровень)/ О.С. Габриелян  – 4-е изд., стереотип. – М.: Дрофа, 2007 – 78 </w:t>
      </w:r>
      <w:proofErr w:type="gramStart"/>
      <w:r w:rsidRPr="00A34309">
        <w:rPr>
          <w:rFonts w:ascii="Times New Roman" w:hAnsi="Times New Roman"/>
        </w:rPr>
        <w:t>с</w:t>
      </w:r>
      <w:proofErr w:type="gramEnd"/>
      <w:r w:rsidRPr="00A34309">
        <w:rPr>
          <w:rFonts w:ascii="Times New Roman" w:hAnsi="Times New Roman"/>
        </w:rPr>
        <w:t>.,  и предназначена для реализации в общеобразовате</w:t>
      </w:r>
      <w:r>
        <w:rPr>
          <w:rFonts w:ascii="Times New Roman" w:hAnsi="Times New Roman"/>
        </w:rPr>
        <w:t>льном учреждении</w:t>
      </w:r>
      <w:r w:rsidRPr="00A34309">
        <w:rPr>
          <w:rFonts w:ascii="Times New Roman" w:hAnsi="Times New Roman"/>
        </w:rPr>
        <w:t xml:space="preserve"> в 10-11 классах на базовом уровне. 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 xml:space="preserve">Рабочая программа конкретизирует содержание примерной программы, дает четкое распределение учебных часов по разделам курса с определенной последовательностью изучения тем и разделов с учетом </w:t>
      </w:r>
      <w:proofErr w:type="spellStart"/>
      <w:r w:rsidRPr="00A34309">
        <w:rPr>
          <w:rFonts w:ascii="Times New Roman" w:hAnsi="Times New Roman"/>
        </w:rPr>
        <w:t>межпредметных</w:t>
      </w:r>
      <w:proofErr w:type="spellEnd"/>
      <w:r w:rsidRPr="00A34309">
        <w:rPr>
          <w:rFonts w:ascii="Times New Roman" w:hAnsi="Times New Roman"/>
        </w:rPr>
        <w:t xml:space="preserve"> и </w:t>
      </w:r>
      <w:proofErr w:type="spellStart"/>
      <w:r w:rsidRPr="00A34309">
        <w:rPr>
          <w:rFonts w:ascii="Times New Roman" w:hAnsi="Times New Roman"/>
        </w:rPr>
        <w:t>внутрипредметных</w:t>
      </w:r>
      <w:proofErr w:type="spellEnd"/>
      <w:r w:rsidRPr="00A34309">
        <w:rPr>
          <w:rFonts w:ascii="Times New Roman" w:hAnsi="Times New Roman"/>
        </w:rPr>
        <w:t xml:space="preserve"> связей, логики учебного процесса, возрастных особенностей учащихся. В рабочей  программе определен перечень демонстраций, лабораторных опытов, практических занятий и расчетных задач, их распределение по разделам. Курс делится четко на две части: органическую химию (68 часов) и общую химию (68 часов). Теоретическую основу органической химии составляет теория строения в ее классическом понимании – зависимость свойств веществ от химического строения, т.е. от расположения атомов в молекулах органических соединений согласно валентности. Электронное и пространственное строение органических веще</w:t>
      </w:r>
      <w:proofErr w:type="gramStart"/>
      <w:r w:rsidRPr="00A34309">
        <w:rPr>
          <w:rFonts w:ascii="Times New Roman" w:hAnsi="Times New Roman"/>
        </w:rPr>
        <w:t>ств пр</w:t>
      </w:r>
      <w:proofErr w:type="gramEnd"/>
      <w:r w:rsidRPr="00A34309">
        <w:rPr>
          <w:rFonts w:ascii="Times New Roman" w:hAnsi="Times New Roman"/>
        </w:rPr>
        <w:t>и том количестве часов, которое отпущено на изучение органической химии, рассматривать не представляется возможным. В органической химии сделан акцент на практическую значимость учебного материала. Поэтому изучение представителей каждого класса органических соединений начинается с практической посылки – с их получения. Химические свойства веществ рассматриваются сугубо прагматически – на предмет их практического применения. В основу конструирования курса положена идея  о природных источниках органических соединений и их взаимопревращений, т.е. идеи генетической связи между классами органических соединений.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 w:rsidRPr="00A34309">
        <w:rPr>
          <w:rFonts w:ascii="Times New Roman" w:hAnsi="Times New Roman"/>
        </w:rPr>
        <w:t>Теоретическую основу курса общей химии составляют современные представления о строении веществ (периодическом законе и строении атома, типах химических связей, агрегатном  состоянии вещества, полимерах и дисперсных системах, качественном и количественном составе</w:t>
      </w:r>
      <w:proofErr w:type="gramEnd"/>
      <w:r w:rsidRPr="00A34309">
        <w:rPr>
          <w:rFonts w:ascii="Times New Roman" w:hAnsi="Times New Roman"/>
        </w:rPr>
        <w:t xml:space="preserve"> вещества) и химическом </w:t>
      </w:r>
      <w:proofErr w:type="gramStart"/>
      <w:r w:rsidRPr="00A34309">
        <w:rPr>
          <w:rFonts w:ascii="Times New Roman" w:hAnsi="Times New Roman"/>
        </w:rPr>
        <w:t>процессе</w:t>
      </w:r>
      <w:proofErr w:type="gramEnd"/>
      <w:r w:rsidRPr="00A34309">
        <w:rPr>
          <w:rFonts w:ascii="Times New Roman" w:hAnsi="Times New Roman"/>
        </w:rPr>
        <w:t xml:space="preserve"> (классификации химических реакций, химической кинетике и химическом равновесии, окислительно-восстановительных процессах), адаптированные под курс, рассчитанный на 2 часа в неделю. Фактическую основу курса составляют обобщенные представления о классах органических и неорганических соединений и их свойствах. Такое построение курса общей химии позволяет подвести учащихся  к пониманию материальности и познаваемости мира веществ, причин его многообразия, всеобщей связи явлений. В свою очередь, это дает возможность учащимся лучше усвоить собственно химическое содержание и понять роль и место химии в системе наук о природе. Логика и структурирование курса позволяют в полной мере использовать в обучении логические операции мышления: анализ и синтез, сравнение и аналогию, систематизацию и обобщение.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 xml:space="preserve">Данная программа реализована в учебниках: Габриелян О.С. Химия. 10 </w:t>
      </w:r>
      <w:proofErr w:type="spellStart"/>
      <w:r w:rsidRPr="00A34309">
        <w:rPr>
          <w:rFonts w:ascii="Times New Roman" w:hAnsi="Times New Roman"/>
        </w:rPr>
        <w:t>кл</w:t>
      </w:r>
      <w:proofErr w:type="spellEnd"/>
      <w:r w:rsidRPr="00A34309">
        <w:rPr>
          <w:rFonts w:ascii="Times New Roman" w:hAnsi="Times New Roman"/>
        </w:rPr>
        <w:t>. Ба</w:t>
      </w:r>
      <w:r>
        <w:rPr>
          <w:rFonts w:ascii="Times New Roman" w:hAnsi="Times New Roman"/>
        </w:rPr>
        <w:t>зовый уровень. – М.: Дрофа, 2008</w:t>
      </w:r>
      <w:r w:rsidRPr="00A34309">
        <w:rPr>
          <w:rFonts w:ascii="Times New Roman" w:hAnsi="Times New Roman"/>
        </w:rPr>
        <w:t xml:space="preserve">; Габриелян О.С. Химия. 11 </w:t>
      </w:r>
      <w:proofErr w:type="spellStart"/>
      <w:r w:rsidRPr="00A34309">
        <w:rPr>
          <w:rFonts w:ascii="Times New Roman" w:hAnsi="Times New Roman"/>
        </w:rPr>
        <w:t>кл</w:t>
      </w:r>
      <w:proofErr w:type="spellEnd"/>
      <w:r w:rsidRPr="00A34309">
        <w:rPr>
          <w:rFonts w:ascii="Times New Roman" w:hAnsi="Times New Roman"/>
        </w:rPr>
        <w:t>. Базовый уровень. – М.: Дрофа, 2009.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 xml:space="preserve">Рабочая программа выполняет следующие основные </w:t>
      </w:r>
      <w:r w:rsidRPr="00A34309">
        <w:rPr>
          <w:rFonts w:ascii="Times New Roman" w:hAnsi="Times New Roman"/>
          <w:b/>
        </w:rPr>
        <w:t>функции</w:t>
      </w:r>
      <w:r w:rsidRPr="00A34309">
        <w:rPr>
          <w:rFonts w:ascii="Times New Roman" w:hAnsi="Times New Roman"/>
        </w:rPr>
        <w:t>: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>1.Нормативная функция определяет объем и порядок преподавания учебной дисциплины.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 xml:space="preserve">2. Информационно-методическая функция позволяет всем участникам </w:t>
      </w:r>
      <w:proofErr w:type="gramStart"/>
      <w:r w:rsidRPr="00A34309">
        <w:rPr>
          <w:rFonts w:ascii="Times New Roman" w:hAnsi="Times New Roman"/>
        </w:rPr>
        <w:t>образовательного</w:t>
      </w:r>
      <w:proofErr w:type="gramEnd"/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>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>3. Организационно-планирующая функция предусматривает выделение этапов обучения,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 xml:space="preserve">структурирование учебного материала, определение его </w:t>
      </w:r>
      <w:proofErr w:type="gramStart"/>
      <w:r w:rsidRPr="00A34309">
        <w:rPr>
          <w:rFonts w:ascii="Times New Roman" w:hAnsi="Times New Roman"/>
        </w:rPr>
        <w:t>количественных</w:t>
      </w:r>
      <w:proofErr w:type="gramEnd"/>
      <w:r w:rsidRPr="00A34309">
        <w:rPr>
          <w:rFonts w:ascii="Times New Roman" w:hAnsi="Times New Roman"/>
        </w:rPr>
        <w:t xml:space="preserve"> и качественных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>характеристик на каждом из этапов, в том числе для содержательного наполнения промежуточной аттестации учащихся.</w:t>
      </w:r>
    </w:p>
    <w:p w:rsidR="006915C0" w:rsidRPr="00A34309" w:rsidRDefault="006915C0" w:rsidP="006915C0">
      <w:pPr>
        <w:spacing w:after="0" w:line="240" w:lineRule="auto"/>
        <w:rPr>
          <w:rFonts w:ascii="Times New Roman" w:hAnsi="Times New Roman"/>
          <w:b/>
        </w:rPr>
      </w:pPr>
      <w:r w:rsidRPr="00A34309">
        <w:rPr>
          <w:rFonts w:ascii="Times New Roman" w:hAnsi="Times New Roman"/>
          <w:b/>
        </w:rPr>
        <w:t>Задачи курса</w:t>
      </w:r>
    </w:p>
    <w:p w:rsidR="006915C0" w:rsidRPr="00A34309" w:rsidRDefault="006915C0" w:rsidP="006915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>Сформировать представление о месте химии в современной научной картине мира, понимание роли химии в формировании кругозора и функциональной грамотности человека для решения практических задач.</w:t>
      </w:r>
    </w:p>
    <w:p w:rsidR="006915C0" w:rsidRPr="00A34309" w:rsidRDefault="006915C0" w:rsidP="006915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326E9">
        <w:rPr>
          <w:rFonts w:ascii="Times New Roman" w:hAnsi="Times New Roman"/>
          <w:b/>
          <w:i/>
        </w:rPr>
        <w:t>Обучить владению</w:t>
      </w:r>
      <w:r w:rsidRPr="00A34309">
        <w:rPr>
          <w:rFonts w:ascii="Times New Roman" w:hAnsi="Times New Roman"/>
        </w:rPr>
        <w:t xml:space="preserve"> основополагающими химическими понятиями, теориями, законами и закономерностями; уверенное пользование химической терминологией и символикой.</w:t>
      </w:r>
    </w:p>
    <w:p w:rsidR="006915C0" w:rsidRPr="00A34309" w:rsidRDefault="006915C0" w:rsidP="006915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326E9">
        <w:rPr>
          <w:rFonts w:ascii="Times New Roman" w:hAnsi="Times New Roman"/>
          <w:b/>
          <w:i/>
        </w:rPr>
        <w:t>Обучить владению</w:t>
      </w:r>
      <w:r w:rsidRPr="00A34309">
        <w:rPr>
          <w:rFonts w:ascii="Times New Roman" w:hAnsi="Times New Roman"/>
        </w:rPr>
        <w:t xml:space="preserve">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задач.</w:t>
      </w:r>
    </w:p>
    <w:p w:rsidR="006915C0" w:rsidRPr="00A34309" w:rsidRDefault="006915C0" w:rsidP="006915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lastRenderedPageBreak/>
        <w:t>Сформировать умения давать количественные оценки и проводить расчеты по химическим формулам и уравнениям.</w:t>
      </w:r>
    </w:p>
    <w:p w:rsidR="006915C0" w:rsidRPr="00A34309" w:rsidRDefault="006915C0" w:rsidP="006915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</w:rPr>
      </w:pPr>
      <w:r w:rsidRPr="001326E9">
        <w:rPr>
          <w:rFonts w:ascii="Times New Roman" w:hAnsi="Times New Roman"/>
          <w:b/>
          <w:i/>
        </w:rPr>
        <w:t>Обучить владению</w:t>
      </w:r>
      <w:r w:rsidRPr="00A34309">
        <w:rPr>
          <w:rFonts w:ascii="Times New Roman" w:hAnsi="Times New Roman"/>
          <w:i/>
        </w:rPr>
        <w:t xml:space="preserve"> </w:t>
      </w:r>
      <w:r w:rsidRPr="00A34309">
        <w:rPr>
          <w:rFonts w:ascii="Times New Roman" w:hAnsi="Times New Roman"/>
        </w:rPr>
        <w:t>правилами техники безопасности при использовании химических веществ.</w:t>
      </w:r>
      <w:r w:rsidRPr="00A34309">
        <w:t xml:space="preserve"> </w:t>
      </w:r>
    </w:p>
    <w:p w:rsidR="006915C0" w:rsidRPr="00444159" w:rsidRDefault="006915C0" w:rsidP="006915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</w:rPr>
      </w:pPr>
      <w:r w:rsidRPr="00A34309">
        <w:rPr>
          <w:rFonts w:ascii="Times New Roman" w:hAnsi="Times New Roman"/>
        </w:rPr>
        <w:t>Сформировать собственные позиции по отношению к химической информации, получаемой из разных источников.</w:t>
      </w:r>
      <w:r w:rsidRPr="00A34309">
        <w:t xml:space="preserve"> </w:t>
      </w:r>
    </w:p>
    <w:p w:rsidR="006915C0" w:rsidRPr="00A34309" w:rsidRDefault="006915C0" w:rsidP="006915C0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  <w:r w:rsidRPr="00A34309">
        <w:rPr>
          <w:rFonts w:ascii="Times New Roman" w:hAnsi="Times New Roman"/>
          <w:b/>
          <w:bCs/>
        </w:rPr>
        <w:t>Место предмета в базисном учебном плане</w:t>
      </w:r>
    </w:p>
    <w:p w:rsidR="006915C0" w:rsidRPr="00A34309" w:rsidRDefault="006915C0" w:rsidP="006915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FF0000"/>
        </w:rPr>
      </w:pPr>
      <w:r w:rsidRPr="00A34309">
        <w:rPr>
          <w:rFonts w:ascii="Times New Roman" w:hAnsi="Times New Roman"/>
        </w:rPr>
        <w:t>Для реализации рабочей программы изучения учебного предмета «Химия» на этапе полного (среднего) общего образования учебным планом школы отведено</w:t>
      </w:r>
      <w:r w:rsidRPr="00A34309">
        <w:rPr>
          <w:rFonts w:ascii="Times New Roman" w:hAnsi="Times New Roman"/>
          <w:i/>
        </w:rPr>
        <w:t xml:space="preserve"> </w:t>
      </w:r>
      <w:r w:rsidRPr="00A34309">
        <w:rPr>
          <w:rFonts w:ascii="Times New Roman" w:hAnsi="Times New Roman"/>
        </w:rPr>
        <w:t xml:space="preserve">136 часов. В том числе 68 часов в  </w:t>
      </w:r>
      <w:r w:rsidRPr="00A34309">
        <w:rPr>
          <w:rFonts w:ascii="Times New Roman" w:hAnsi="Times New Roman"/>
          <w:lang w:val="en-US"/>
        </w:rPr>
        <w:t>X</w:t>
      </w:r>
      <w:r w:rsidRPr="00A34309">
        <w:rPr>
          <w:rFonts w:ascii="Times New Roman" w:hAnsi="Times New Roman"/>
        </w:rPr>
        <w:t xml:space="preserve"> классе  и 68 часов в XI классе, из расчета –2 учебных часа в неделю в Х классе и –2 учебных часа в неделю в XI классе. Для обеспечения 136-часового курса химии в Х и Х</w:t>
      </w:r>
      <w:proofErr w:type="gramStart"/>
      <w:r w:rsidRPr="00A34309">
        <w:rPr>
          <w:rFonts w:ascii="Times New Roman" w:hAnsi="Times New Roman"/>
          <w:lang w:val="en-US"/>
        </w:rPr>
        <w:t>I</w:t>
      </w:r>
      <w:proofErr w:type="gramEnd"/>
      <w:r w:rsidRPr="00A34309">
        <w:rPr>
          <w:rFonts w:ascii="Times New Roman" w:hAnsi="Times New Roman"/>
        </w:rPr>
        <w:t xml:space="preserve"> классах по авторской программе О.С.Габриеляна отведены 72 часа федеральным базисным учебным планом и 72 часа школьным компонентом учебного плана. </w:t>
      </w:r>
    </w:p>
    <w:p w:rsidR="006915C0" w:rsidRPr="00444159" w:rsidRDefault="006915C0" w:rsidP="00691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ab/>
        <w:t xml:space="preserve">Программа по химии 10-11 классов общеобразовательных учреждений является логическим продолжением рабочей программы, составленной на основании авторского курса О.С.Габриеляна, для основной школы. Поэтому она разработана с опорой на курс химии 8-9 классов. Результатом этого явилось то, что некоторые, преимущественно теоретические темы курса химии основной школы рассматриваются снова, но уже на более высоком, расширенном и углубленном уровне. </w:t>
      </w:r>
      <w:proofErr w:type="gramStart"/>
      <w:r w:rsidRPr="00A34309">
        <w:rPr>
          <w:rFonts w:ascii="Times New Roman" w:hAnsi="Times New Roman"/>
        </w:rPr>
        <w:t xml:space="preserve">Делается это осознанно с </w:t>
      </w:r>
      <w:r w:rsidRPr="00A34309">
        <w:rPr>
          <w:rFonts w:ascii="Times New Roman" w:hAnsi="Times New Roman"/>
          <w:b/>
        </w:rPr>
        <w:t>целью</w:t>
      </w:r>
      <w:r w:rsidRPr="00A34309">
        <w:rPr>
          <w:rFonts w:ascii="Times New Roman" w:hAnsi="Times New Roman"/>
        </w:rPr>
        <w:t xml:space="preserve"> формирования целостной химической картины мира и для обеспечения преемственности между основной и старшей ступенями обучения в общеобразовательных учреждениях.</w:t>
      </w:r>
      <w:proofErr w:type="gramEnd"/>
    </w:p>
    <w:p w:rsidR="006915C0" w:rsidRPr="00A34309" w:rsidRDefault="006915C0" w:rsidP="006915C0">
      <w:pPr>
        <w:spacing w:after="0" w:line="240" w:lineRule="auto"/>
        <w:jc w:val="both"/>
        <w:rPr>
          <w:rFonts w:ascii="Times New Roman" w:hAnsi="Times New Roman"/>
          <w:b/>
        </w:rPr>
      </w:pPr>
      <w:r w:rsidRPr="00A34309">
        <w:rPr>
          <w:rFonts w:ascii="Times New Roman" w:hAnsi="Times New Roman"/>
          <w:b/>
        </w:rPr>
        <w:t>Результаты обучения</w:t>
      </w:r>
    </w:p>
    <w:p w:rsidR="006915C0" w:rsidRPr="00A34309" w:rsidRDefault="006915C0" w:rsidP="006915C0">
      <w:pPr>
        <w:spacing w:after="0" w:line="240" w:lineRule="auto"/>
        <w:ind w:firstLine="561"/>
        <w:jc w:val="both"/>
        <w:rPr>
          <w:rFonts w:ascii="Times New Roman" w:hAnsi="Times New Roman"/>
        </w:rPr>
      </w:pPr>
      <w:r w:rsidRPr="00A34309">
        <w:rPr>
          <w:rFonts w:ascii="Times New Roman" w:hAnsi="Times New Roman"/>
        </w:rPr>
        <w:t xml:space="preserve">Результаты изучения курса «Химия» приведены в разделе «Требования к уровню подготовки выпускников», который полностью соответствует стандарту. Требования направлены на реализацию </w:t>
      </w:r>
      <w:proofErr w:type="spellStart"/>
      <w:r w:rsidRPr="00A34309">
        <w:rPr>
          <w:rFonts w:ascii="Times New Roman" w:hAnsi="Times New Roman"/>
        </w:rPr>
        <w:t>деятельностного</w:t>
      </w:r>
      <w:proofErr w:type="spellEnd"/>
      <w:r w:rsidRPr="00A34309">
        <w:rPr>
          <w:rFonts w:ascii="Times New Roman" w:hAnsi="Times New Roman"/>
        </w:rPr>
        <w:t xml:space="preserve">, </w:t>
      </w:r>
      <w:proofErr w:type="spellStart"/>
      <w:r w:rsidRPr="00A34309">
        <w:rPr>
          <w:rFonts w:ascii="Times New Roman" w:hAnsi="Times New Roman"/>
        </w:rPr>
        <w:t>практикоориентированного</w:t>
      </w:r>
      <w:proofErr w:type="spellEnd"/>
      <w:r w:rsidRPr="00A34309">
        <w:rPr>
          <w:rFonts w:ascii="Times New Roman" w:hAnsi="Times New Roman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2D374E" w:rsidRDefault="002D374E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2D374E" w:rsidSect="002D3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830">
    <w:multiLevelType w:val="hybridMultilevel"/>
    <w:lvl w:ilvl="0" w:tplc="31133139">
      <w:start w:val="1"/>
      <w:numFmt w:val="decimal"/>
      <w:lvlText w:val="%1."/>
      <w:lvlJc w:val="left"/>
      <w:pPr>
        <w:ind w:left="720" w:hanging="360"/>
      </w:pPr>
    </w:lvl>
    <w:lvl w:ilvl="1" w:tplc="31133139" w:tentative="1">
      <w:start w:val="1"/>
      <w:numFmt w:val="lowerLetter"/>
      <w:lvlText w:val="%2."/>
      <w:lvlJc w:val="left"/>
      <w:pPr>
        <w:ind w:left="1440" w:hanging="360"/>
      </w:pPr>
    </w:lvl>
    <w:lvl w:ilvl="2" w:tplc="31133139" w:tentative="1">
      <w:start w:val="1"/>
      <w:numFmt w:val="lowerRoman"/>
      <w:lvlText w:val="%3."/>
      <w:lvlJc w:val="right"/>
      <w:pPr>
        <w:ind w:left="2160" w:hanging="180"/>
      </w:pPr>
    </w:lvl>
    <w:lvl w:ilvl="3" w:tplc="31133139" w:tentative="1">
      <w:start w:val="1"/>
      <w:numFmt w:val="decimal"/>
      <w:lvlText w:val="%4."/>
      <w:lvlJc w:val="left"/>
      <w:pPr>
        <w:ind w:left="2880" w:hanging="360"/>
      </w:pPr>
    </w:lvl>
    <w:lvl w:ilvl="4" w:tplc="31133139" w:tentative="1">
      <w:start w:val="1"/>
      <w:numFmt w:val="lowerLetter"/>
      <w:lvlText w:val="%5."/>
      <w:lvlJc w:val="left"/>
      <w:pPr>
        <w:ind w:left="3600" w:hanging="360"/>
      </w:pPr>
    </w:lvl>
    <w:lvl w:ilvl="5" w:tplc="31133139" w:tentative="1">
      <w:start w:val="1"/>
      <w:numFmt w:val="lowerRoman"/>
      <w:lvlText w:val="%6."/>
      <w:lvlJc w:val="right"/>
      <w:pPr>
        <w:ind w:left="4320" w:hanging="180"/>
      </w:pPr>
    </w:lvl>
    <w:lvl w:ilvl="6" w:tplc="31133139" w:tentative="1">
      <w:start w:val="1"/>
      <w:numFmt w:val="decimal"/>
      <w:lvlText w:val="%7."/>
      <w:lvlJc w:val="left"/>
      <w:pPr>
        <w:ind w:left="5040" w:hanging="360"/>
      </w:pPr>
    </w:lvl>
    <w:lvl w:ilvl="7" w:tplc="31133139" w:tentative="1">
      <w:start w:val="1"/>
      <w:numFmt w:val="lowerLetter"/>
      <w:lvlText w:val="%8."/>
      <w:lvlJc w:val="left"/>
      <w:pPr>
        <w:ind w:left="5760" w:hanging="360"/>
      </w:pPr>
    </w:lvl>
    <w:lvl w:ilvl="8" w:tplc="311331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29">
    <w:multiLevelType w:val="hybridMultilevel"/>
    <w:lvl w:ilvl="0" w:tplc="2379805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7495E4E"/>
    <w:multiLevelType w:val="hybridMultilevel"/>
    <w:tmpl w:val="5D561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13829">
    <w:abstractNumId w:val="13829"/>
  </w:num>
  <w:num w:numId="13830">
    <w:abstractNumId w:val="1383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5C0"/>
    <w:rsid w:val="000226FF"/>
    <w:rsid w:val="002D374E"/>
    <w:rsid w:val="006915C0"/>
    <w:rsid w:val="0085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5C0"/>
    <w:pPr>
      <w:ind w:left="720"/>
      <w:contextualSpacing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02939983" Type="http://schemas.openxmlformats.org/officeDocument/2006/relationships/footnotes" Target="footnotes.xml"/><Relationship Id="rId390123246" Type="http://schemas.openxmlformats.org/officeDocument/2006/relationships/endnotes" Target="endnotes.xml"/><Relationship Id="rId923930843" Type="http://schemas.openxmlformats.org/officeDocument/2006/relationships/comments" Target="comments.xml"/><Relationship Id="rId135540558" Type="http://schemas.microsoft.com/office/2011/relationships/commentsExtended" Target="commentsExtended.xml"/><Relationship Id="rId23225309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AWhdC9ouQswuojvrj8qP6kKUw7Y=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02939983"/>
            <mdssi:RelationshipReference SourceId="rId390123246"/>
            <mdssi:RelationshipReference SourceId="rId923930843"/>
            <mdssi:RelationshipReference SourceId="rId135540558"/>
            <mdssi:RelationshipReference SourceId="rId232253093"/>
          </Transform>
          <Transform Algorithm="http://www.w3.org/TR/2001/REC-xml-c14n-20010315"/>
        </Transforms>
        <DigestMethod Algorithm="http://www.w3.org/2000/09/xmldsig#sha1"/>
        <DigestValue>efXY8ceVSEugCwCnGk831R79W9A=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EilICrKoTeHzfgy6IbuyEHMLk1Y=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uuqvS/1i98bdS918dtbDQeZE9b4=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iutv1XIME5tatp6AkqdU9VGbsgc=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7Tny5EoS/i6YpEKkKs7/AuROuqM=</DigestValue>
      </Reference>
      <Reference URI="/word/styles.xml?ContentType=application/vnd.openxmlformats-officedocument.wordprocessingml.styles+xml">
        <DigestMethod Algorithm="http://www.w3.org/2000/09/xmldsig#sha1"/>
        <DigestValue>hNEwXkXx3quibVMHB77ZdvH80cE=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2022-06-02T08:13:06Z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950</Words>
  <Characters>5415</Characters>
  <Application>Microsoft Office Word</Application>
  <DocSecurity>0</DocSecurity>
  <Lines>45</Lines>
  <Paragraphs>12</Paragraphs>
  <ScaleCrop>false</ScaleCrop>
  <Company>Пламенская СОШ</Company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</dc:creator>
  <cp:lastModifiedBy>admin</cp:lastModifiedBy>
  <cp:revision>2</cp:revision>
  <dcterms:created xsi:type="dcterms:W3CDTF">2018-08-29T17:03:00Z</dcterms:created>
  <dcterms:modified xsi:type="dcterms:W3CDTF">2018-08-29T17:03:00Z</dcterms:modified>
</cp:coreProperties>
</file>