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62103" w14:textId="77777777" w:rsidR="00E33B4C" w:rsidRDefault="00FA166E" w:rsidP="00FA166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Аннотация к программе</w:t>
      </w:r>
      <w:r w:rsidR="00D65700">
        <w:rPr>
          <w:rFonts w:ascii="Times New Roman" w:hAnsi="Times New Roman" w:cs="Times New Roman"/>
          <w:b/>
          <w:sz w:val="32"/>
          <w:szCs w:val="32"/>
        </w:rPr>
        <w:t xml:space="preserve"> по математике</w:t>
      </w:r>
      <w:r w:rsidR="00AA504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E7156" w:rsidRPr="009463E3">
        <w:rPr>
          <w:rFonts w:ascii="Times New Roman" w:hAnsi="Times New Roman" w:cs="Times New Roman"/>
          <w:b/>
          <w:sz w:val="32"/>
          <w:szCs w:val="32"/>
        </w:rPr>
        <w:t xml:space="preserve">5-9 </w:t>
      </w:r>
      <w:r w:rsidR="00E33B4C" w:rsidRPr="009463E3">
        <w:rPr>
          <w:rFonts w:ascii="Times New Roman" w:hAnsi="Times New Roman" w:cs="Times New Roman"/>
          <w:b/>
          <w:sz w:val="32"/>
          <w:szCs w:val="32"/>
        </w:rPr>
        <w:t>классы</w:t>
      </w:r>
    </w:p>
    <w:p w14:paraId="66CD371F" w14:textId="77777777" w:rsidR="00FA166E" w:rsidRPr="00FA166E" w:rsidRDefault="00FA166E" w:rsidP="00E33B4C">
      <w:pPr>
        <w:spacing w:after="0" w:line="240" w:lineRule="auto"/>
        <w:rPr>
          <w:rFonts w:ascii="Times New Roman" w:hAnsi="Times New Roman" w:cs="Times New Roman"/>
          <w:b/>
          <w:szCs w:val="32"/>
          <w:u w:val="single"/>
        </w:rPr>
      </w:pPr>
    </w:p>
    <w:tbl>
      <w:tblPr>
        <w:tblStyle w:val="a7"/>
        <w:tblW w:w="15876" w:type="dxa"/>
        <w:tblInd w:w="-459" w:type="dxa"/>
        <w:tblLook w:val="04A0" w:firstRow="1" w:lastRow="0" w:firstColumn="1" w:lastColumn="0" w:noHBand="0" w:noVBand="1"/>
      </w:tblPr>
      <w:tblGrid>
        <w:gridCol w:w="2127"/>
        <w:gridCol w:w="13749"/>
      </w:tblGrid>
      <w:tr w:rsidR="00E33B4C" w:rsidRPr="00FA166E" w14:paraId="6E358396" w14:textId="77777777" w:rsidTr="004625CF">
        <w:trPr>
          <w:trHeight w:val="1636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C88197" w14:textId="77777777" w:rsidR="00E33B4C" w:rsidRPr="00FA166E" w:rsidRDefault="00E33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66E">
              <w:rPr>
                <w:rFonts w:ascii="Times New Roman" w:hAnsi="Times New Roman" w:cs="Times New Roman"/>
                <w:sz w:val="24"/>
                <w:szCs w:val="24"/>
              </w:rPr>
              <w:t>Нормативно-методические материалы</w:t>
            </w:r>
          </w:p>
        </w:tc>
        <w:tc>
          <w:tcPr>
            <w:tcW w:w="13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207C2F" w14:textId="77777777" w:rsidR="00CD3DDD" w:rsidRDefault="00CD3DDD" w:rsidP="00CD3DDD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DDD">
              <w:rPr>
                <w:rFonts w:ascii="Times New Roman" w:eastAsia="Times New Roman" w:hAnsi="Times New Roman" w:cs="Times New Roman"/>
                <w:sz w:val="24"/>
                <w:szCs w:val="24"/>
              </w:rPr>
              <w:t>ФГОС основного общего образования, утвержден приказом Минобрнауки №1897 от 17.12.2010 с 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менениями от 31.12.2015 г.№1577</w:t>
            </w:r>
          </w:p>
          <w:p w14:paraId="1548FA5B" w14:textId="77777777" w:rsidR="007543B9" w:rsidRPr="00FA166E" w:rsidRDefault="00FA166E" w:rsidP="008C3B73">
            <w:pPr>
              <w:numPr>
                <w:ilvl w:val="0"/>
                <w:numId w:val="1"/>
              </w:numPr>
              <w:tabs>
                <w:tab w:val="left" w:pos="402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Фундаментальное</w:t>
            </w:r>
            <w:r w:rsidR="007543B9" w:rsidRPr="00FA1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ядро содержания общего образования. Основные элементы научного знан</w:t>
            </w:r>
            <w:r w:rsidR="00D65700">
              <w:rPr>
                <w:rFonts w:ascii="Times New Roman" w:eastAsia="Times New Roman" w:hAnsi="Times New Roman" w:cs="Times New Roman"/>
                <w:sz w:val="24"/>
                <w:szCs w:val="24"/>
              </w:rPr>
              <w:t>ия в средней школе. Математика</w:t>
            </w:r>
            <w:r w:rsidR="007543B9" w:rsidRPr="00FA166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BB94263" w14:textId="77777777" w:rsidR="00D65700" w:rsidRDefault="00D65700" w:rsidP="008C3B73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70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Примерные программы по учебным предметам. Математика. 5-9 классы: проект. – 3-е изд., перераб. – М.: Просвещение, 201</w:t>
            </w:r>
            <w:r w:rsidR="00347CD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65700">
              <w:rPr>
                <w:rFonts w:ascii="Times New Roman" w:eastAsia="Times New Roman" w:hAnsi="Times New Roman" w:cs="Times New Roman"/>
                <w:sz w:val="24"/>
                <w:szCs w:val="24"/>
              </w:rPr>
              <w:t>. – 64 с. – (Стандарты второго поколения).</w:t>
            </w:r>
          </w:p>
          <w:p w14:paraId="7D3494D2" w14:textId="77777777" w:rsidR="00814E86" w:rsidRPr="00814E86" w:rsidRDefault="00D65700" w:rsidP="006D698B">
            <w:pPr>
              <w:pStyle w:val="a5"/>
              <w:numPr>
                <w:ilvl w:val="0"/>
                <w:numId w:val="2"/>
              </w:numPr>
              <w:tabs>
                <w:tab w:val="left" w:pos="402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8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программа «Математика. 5</w:t>
            </w:r>
            <w:r w:rsidR="00BB2600" w:rsidRPr="00814E86">
              <w:rPr>
                <w:rFonts w:ascii="Times New Roman" w:eastAsia="Times New Roman" w:hAnsi="Times New Roman" w:cs="Times New Roman"/>
                <w:sz w:val="24"/>
                <w:szCs w:val="24"/>
              </w:rPr>
              <w:t>-6</w:t>
            </w:r>
            <w:r w:rsidRPr="00814E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класс.» </w:t>
            </w:r>
            <w:r w:rsidR="00814E86" w:rsidRPr="00A35283">
              <w:t>Г.В. Дорофеев, И.Ф. Шарыгин, С.Б.Суворова, Е.А.Бунимович, К.А.Краснянская, Л.В.Кузнецова, С.С.Минае</w:t>
            </w:r>
            <w:r w:rsidR="00942A56">
              <w:t>ва, Л.О.Рослова,2014</w:t>
            </w:r>
          </w:p>
          <w:p w14:paraId="653E39B8" w14:textId="77777777" w:rsidR="00BB2600" w:rsidRPr="00814E86" w:rsidRDefault="00BB2600" w:rsidP="00814E86">
            <w:pPr>
              <w:pStyle w:val="a5"/>
              <w:numPr>
                <w:ilvl w:val="0"/>
                <w:numId w:val="2"/>
              </w:numPr>
              <w:tabs>
                <w:tab w:val="left" w:pos="402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E8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программа «Алгебра. 7-9 класс.»</w:t>
            </w:r>
            <w:r w:rsidR="00814E86" w:rsidRPr="00A01781">
              <w:t xml:space="preserve"> Г.В. Дорофеев, С.Б. Суворова, Е.А. Бунимович, Л.В. Кузнецова, С. С. Минаева, Л.О.Рослова.   2014</w:t>
            </w:r>
          </w:p>
          <w:p w14:paraId="1F392462" w14:textId="77777777" w:rsidR="00E33B4C" w:rsidRPr="00D65700" w:rsidRDefault="00BB2600" w:rsidP="00814E86">
            <w:pPr>
              <w:pStyle w:val="a5"/>
              <w:numPr>
                <w:ilvl w:val="0"/>
                <w:numId w:val="2"/>
              </w:numPr>
              <w:tabs>
                <w:tab w:val="left" w:pos="402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Авторская программа «</w:t>
            </w:r>
            <w:r w:rsidR="00814E86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еометрия</w:t>
            </w:r>
            <w:r w:rsidR="00814E86">
              <w:rPr>
                <w:sz w:val="24"/>
                <w:szCs w:val="24"/>
              </w:rPr>
              <w:t>.</w:t>
            </w:r>
            <w:r w:rsidR="008C3B73">
              <w:rPr>
                <w:sz w:val="24"/>
                <w:szCs w:val="24"/>
              </w:rPr>
              <w:t xml:space="preserve"> 7-9</w:t>
            </w:r>
            <w:r>
              <w:rPr>
                <w:sz w:val="24"/>
                <w:szCs w:val="24"/>
              </w:rPr>
              <w:t xml:space="preserve"> класс»</w:t>
            </w:r>
            <w:r w:rsidR="00814E86" w:rsidRPr="00A01781">
              <w:t xml:space="preserve"> Л.С. Атанасян, В.Ф. Бутузов, С.Б. Кадомцев, Э.Г.Позняк, И.И.Юдина</w:t>
            </w:r>
            <w:r w:rsidR="00973BA7">
              <w:t>, 2014</w:t>
            </w:r>
          </w:p>
        </w:tc>
      </w:tr>
      <w:tr w:rsidR="00E33B4C" w:rsidRPr="00FA166E" w14:paraId="5169C870" w14:textId="77777777" w:rsidTr="00FA166E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061658" w14:textId="77777777" w:rsidR="00E33B4C" w:rsidRPr="00FA166E" w:rsidRDefault="00E33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66E">
              <w:rPr>
                <w:rFonts w:ascii="Times New Roman" w:hAnsi="Times New Roman" w:cs="Times New Roman"/>
                <w:sz w:val="24"/>
                <w:szCs w:val="24"/>
              </w:rPr>
              <w:t>Реализуемый УМК</w:t>
            </w:r>
          </w:p>
        </w:tc>
        <w:tc>
          <w:tcPr>
            <w:tcW w:w="13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93E366" w14:textId="77777777" w:rsidR="00E4796D" w:rsidRPr="00FA166E" w:rsidRDefault="00D65700" w:rsidP="00FA166E">
            <w:pPr>
              <w:tabs>
                <w:tab w:val="left" w:pos="402"/>
              </w:tabs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УМК по математике</w:t>
            </w:r>
            <w:r w:rsidR="00922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3B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5-6 классов, по алгебре для 7-9 классов </w:t>
            </w:r>
            <w:r w:rsidR="00E4796D" w:rsidRPr="00FA1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ред.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Г.В. Дорофеев</w:t>
            </w:r>
            <w:r w:rsidR="008C3B7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922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3B73">
              <w:rPr>
                <w:rFonts w:ascii="Times New Roman" w:eastAsia="Times New Roman" w:hAnsi="Times New Roman" w:cs="Times New Roman"/>
                <w:sz w:val="24"/>
                <w:szCs w:val="24"/>
              </w:rPr>
              <w:t>и УМК по геометрии для 7-9 классов под ред. А.С.Атанасяна</w:t>
            </w:r>
            <w:r w:rsidR="00072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4796D" w:rsidRPr="00FA166E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полностью соответствует требованиям нового ФГОС и реализует его основные идеи:</w:t>
            </w:r>
          </w:p>
          <w:p w14:paraId="7E8760B8" w14:textId="77777777" w:rsidR="00E4796D" w:rsidRPr="00FA166E" w:rsidRDefault="00FA166E" w:rsidP="008C3B73">
            <w:pPr>
              <w:numPr>
                <w:ilvl w:val="0"/>
                <w:numId w:val="3"/>
              </w:numPr>
              <w:tabs>
                <w:tab w:val="left" w:pos="402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дифференцированного подхода к обучению</w:t>
            </w:r>
            <w:r w:rsidR="00E4796D" w:rsidRPr="00FA166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A967A8B" w14:textId="77777777" w:rsidR="00E4796D" w:rsidRPr="00FA166E" w:rsidRDefault="00E4796D" w:rsidP="008C3B73">
            <w:pPr>
              <w:numPr>
                <w:ilvl w:val="0"/>
                <w:numId w:val="3"/>
              </w:numPr>
              <w:tabs>
                <w:tab w:val="left" w:pos="402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66E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ориентацию на планируемые результаты обучения;</w:t>
            </w:r>
          </w:p>
          <w:p w14:paraId="69E7EF19" w14:textId="77777777" w:rsidR="00E4796D" w:rsidRDefault="00E4796D" w:rsidP="008C3B73">
            <w:pPr>
              <w:numPr>
                <w:ilvl w:val="0"/>
                <w:numId w:val="3"/>
              </w:numPr>
              <w:tabs>
                <w:tab w:val="left" w:pos="402"/>
              </w:tabs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166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реализацию</w:t>
            </w:r>
            <w:r w:rsidR="00241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166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деятельностно</w:t>
            </w:r>
            <w:r w:rsidR="00FA16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A166E" w:rsidRPr="00FA166E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</w:t>
            </w:r>
            <w:r w:rsidR="00FA166E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="002413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16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подхода в </w:t>
            </w:r>
            <w:r w:rsidR="00FA166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обучении</w:t>
            </w:r>
            <w:r w:rsidRPr="00FA166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1CC92AA" w14:textId="77777777" w:rsidR="00A13BD3" w:rsidRPr="00A13BD3" w:rsidRDefault="00A13BD3" w:rsidP="008C3B73">
            <w:pPr>
              <w:numPr>
                <w:ilvl w:val="0"/>
                <w:numId w:val="3"/>
              </w:numPr>
              <w:tabs>
                <w:tab w:val="left" w:pos="402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BD3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начения математики </w:t>
            </w:r>
            <w:r w:rsidRPr="00A13B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повседневной жизни человека;</w:t>
            </w:r>
          </w:p>
          <w:p w14:paraId="20232B8C" w14:textId="77777777" w:rsidR="00A13BD3" w:rsidRPr="00A13BD3" w:rsidRDefault="00A13BD3" w:rsidP="008C3B73">
            <w:pPr>
              <w:numPr>
                <w:ilvl w:val="0"/>
                <w:numId w:val="3"/>
              </w:numPr>
              <w:tabs>
                <w:tab w:val="left" w:pos="402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B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представлений о социальных, культурных и исторических факторах становления математической науки;</w:t>
            </w:r>
          </w:p>
          <w:p w14:paraId="004A5EA6" w14:textId="77777777" w:rsidR="00A13BD3" w:rsidRPr="00A13BD3" w:rsidRDefault="00A13BD3" w:rsidP="008C3B73">
            <w:pPr>
              <w:numPr>
                <w:ilvl w:val="0"/>
                <w:numId w:val="3"/>
              </w:numPr>
              <w:tabs>
                <w:tab w:val="left" w:pos="402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B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понимание роли информационных процессов в современном мире; </w:t>
            </w:r>
          </w:p>
          <w:p w14:paraId="401DC70B" w14:textId="77777777" w:rsidR="00E33B4C" w:rsidRPr="00FA166E" w:rsidRDefault="00A13BD3" w:rsidP="008C3B73">
            <w:pPr>
              <w:numPr>
                <w:ilvl w:val="0"/>
                <w:numId w:val="3"/>
              </w:numPr>
              <w:tabs>
                <w:tab w:val="left" w:pos="402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BD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      </w:r>
          </w:p>
        </w:tc>
      </w:tr>
      <w:tr w:rsidR="00E4796D" w:rsidRPr="00FA166E" w14:paraId="2CD0156A" w14:textId="77777777" w:rsidTr="00FA166E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3B57F0" w14:textId="77777777" w:rsidR="00E4796D" w:rsidRPr="00FA166E" w:rsidRDefault="00E479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66E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изучения предмета </w:t>
            </w:r>
          </w:p>
        </w:tc>
        <w:tc>
          <w:tcPr>
            <w:tcW w:w="13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A97791" w14:textId="77777777" w:rsidR="00D65700" w:rsidRPr="00D65700" w:rsidRDefault="00E4796D" w:rsidP="00D65700">
            <w:pPr>
              <w:pStyle w:val="a4"/>
              <w:tabs>
                <w:tab w:val="left" w:pos="402"/>
              </w:tabs>
              <w:ind w:left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Целями изучения </w:t>
            </w:r>
            <w:r w:rsidR="00D657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математики </w:t>
            </w:r>
            <w:r w:rsidRPr="00FA16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основной школе являются:</w:t>
            </w:r>
          </w:p>
          <w:p w14:paraId="155CC64D" w14:textId="77777777" w:rsidR="00D65700" w:rsidRPr="00D65700" w:rsidRDefault="00D65700" w:rsidP="008C3B73">
            <w:pPr>
              <w:pStyle w:val="a4"/>
              <w:numPr>
                <w:ilvl w:val="0"/>
                <w:numId w:val="5"/>
              </w:numPr>
              <w:tabs>
                <w:tab w:val="left" w:pos="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7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направлении личностного развития</w:t>
            </w:r>
          </w:p>
          <w:p w14:paraId="23303C89" w14:textId="77777777" w:rsidR="00D65700" w:rsidRPr="00D65700" w:rsidRDefault="00D65700" w:rsidP="008C3B73">
            <w:pPr>
              <w:pStyle w:val="a4"/>
              <w:numPr>
                <w:ilvl w:val="0"/>
                <w:numId w:val="4"/>
              </w:numPr>
              <w:tabs>
                <w:tab w:val="left" w:pos="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700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и критического мышления, культуры речи, способности к умственному эксперименту;</w:t>
            </w:r>
          </w:p>
          <w:p w14:paraId="0C8F0EF7" w14:textId="77777777" w:rsidR="00D65700" w:rsidRPr="00D65700" w:rsidRDefault="00D65700" w:rsidP="008C3B73">
            <w:pPr>
              <w:pStyle w:val="a4"/>
              <w:numPr>
                <w:ilvl w:val="0"/>
                <w:numId w:val="4"/>
              </w:numPr>
              <w:tabs>
                <w:tab w:val="left" w:pos="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700">
              <w:rPr>
                <w:rFonts w:ascii="Times New Roman" w:hAnsi="Times New Roman" w:cs="Times New Roman"/>
                <w:sz w:val="24"/>
                <w:szCs w:val="24"/>
              </w:rPr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      </w:r>
          </w:p>
          <w:p w14:paraId="673DE03C" w14:textId="77777777" w:rsidR="00D65700" w:rsidRPr="00D65700" w:rsidRDefault="00D65700" w:rsidP="008C3B73">
            <w:pPr>
              <w:pStyle w:val="a4"/>
              <w:numPr>
                <w:ilvl w:val="0"/>
                <w:numId w:val="4"/>
              </w:numPr>
              <w:tabs>
                <w:tab w:val="left" w:pos="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700">
              <w:rPr>
                <w:rFonts w:ascii="Times New Roman" w:hAnsi="Times New Roman" w:cs="Times New Roman"/>
                <w:sz w:val="24"/>
                <w:szCs w:val="24"/>
              </w:rPr>
              <w:t>воспитание качеств личности, обеспечивающих социальную мобильность, способность принимать самостоятельные решения;</w:t>
            </w:r>
          </w:p>
          <w:p w14:paraId="4BD05B14" w14:textId="77777777" w:rsidR="00D65700" w:rsidRPr="00D65700" w:rsidRDefault="00D65700" w:rsidP="008C3B73">
            <w:pPr>
              <w:pStyle w:val="a4"/>
              <w:numPr>
                <w:ilvl w:val="0"/>
                <w:numId w:val="4"/>
              </w:numPr>
              <w:tabs>
                <w:tab w:val="left" w:pos="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700">
              <w:rPr>
                <w:rFonts w:ascii="Times New Roman" w:hAnsi="Times New Roman" w:cs="Times New Roman"/>
                <w:sz w:val="24"/>
                <w:szCs w:val="24"/>
              </w:rPr>
              <w:t>формирование качеств мышления, необходимых для адаптации в современном информационном обществе;</w:t>
            </w:r>
          </w:p>
          <w:p w14:paraId="1342DCB8" w14:textId="77777777" w:rsidR="00D65700" w:rsidRPr="00D65700" w:rsidRDefault="00D65700" w:rsidP="008C3B73">
            <w:pPr>
              <w:pStyle w:val="a4"/>
              <w:numPr>
                <w:ilvl w:val="0"/>
                <w:numId w:val="4"/>
              </w:numPr>
              <w:tabs>
                <w:tab w:val="left" w:pos="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700">
              <w:rPr>
                <w:rFonts w:ascii="Times New Roman" w:hAnsi="Times New Roman" w:cs="Times New Roman"/>
                <w:sz w:val="24"/>
                <w:szCs w:val="24"/>
              </w:rPr>
              <w:t>развитие интереса к математическому творчеству и математических способностей;</w:t>
            </w:r>
          </w:p>
          <w:p w14:paraId="071A3924" w14:textId="77777777" w:rsidR="00D65700" w:rsidRPr="00D65700" w:rsidRDefault="00D65700" w:rsidP="00D65700">
            <w:pPr>
              <w:pStyle w:val="a4"/>
              <w:tabs>
                <w:tab w:val="left" w:pos="402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657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2) в метапредметном направлении</w:t>
            </w:r>
          </w:p>
          <w:p w14:paraId="140ED9B2" w14:textId="77777777" w:rsidR="00D65700" w:rsidRPr="00D65700" w:rsidRDefault="00D65700" w:rsidP="008C3B73">
            <w:pPr>
              <w:pStyle w:val="a4"/>
              <w:numPr>
                <w:ilvl w:val="0"/>
                <w:numId w:val="4"/>
              </w:numPr>
              <w:tabs>
                <w:tab w:val="left" w:pos="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700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  <w:p w14:paraId="18C23D4F" w14:textId="77777777" w:rsidR="00D65700" w:rsidRPr="00D65700" w:rsidRDefault="00D65700" w:rsidP="008C3B73">
            <w:pPr>
              <w:pStyle w:val="a4"/>
              <w:numPr>
                <w:ilvl w:val="0"/>
                <w:numId w:val="4"/>
              </w:numPr>
              <w:tabs>
                <w:tab w:val="left" w:pos="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700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      </w:r>
          </w:p>
          <w:p w14:paraId="6EB6C9A7" w14:textId="77777777" w:rsidR="00D65700" w:rsidRPr="00D65700" w:rsidRDefault="00D65700" w:rsidP="008C3B73">
            <w:pPr>
              <w:pStyle w:val="a4"/>
              <w:numPr>
                <w:ilvl w:val="0"/>
                <w:numId w:val="4"/>
              </w:numPr>
              <w:tabs>
                <w:tab w:val="left" w:pos="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700">
              <w:rPr>
                <w:rFonts w:ascii="Times New Roman" w:hAnsi="Times New Roman" w:cs="Times New Roman"/>
                <w:sz w:val="24"/>
                <w:szCs w:val="24"/>
              </w:rPr>
      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      </w:r>
          </w:p>
          <w:p w14:paraId="7562F038" w14:textId="77777777" w:rsidR="00D65700" w:rsidRPr="00D65700" w:rsidRDefault="00D65700" w:rsidP="008C3B73">
            <w:pPr>
              <w:pStyle w:val="a4"/>
              <w:numPr>
                <w:ilvl w:val="0"/>
                <w:numId w:val="4"/>
              </w:numPr>
              <w:tabs>
                <w:tab w:val="left" w:pos="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7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способов деятельности, связанных с ее управлением (постановка целей, разработка плана, контроль, коррекция и т.п.);</w:t>
            </w:r>
          </w:p>
          <w:p w14:paraId="6FA68B8D" w14:textId="77777777" w:rsidR="00D65700" w:rsidRPr="00D65700" w:rsidRDefault="00D65700" w:rsidP="008C3B73">
            <w:pPr>
              <w:pStyle w:val="a4"/>
              <w:numPr>
                <w:ilvl w:val="0"/>
                <w:numId w:val="4"/>
              </w:numPr>
              <w:tabs>
                <w:tab w:val="left" w:pos="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700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коммуникативных действий</w:t>
            </w:r>
            <w:r w:rsidRPr="00D6570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Pr="00D6570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44A020" w14:textId="77777777" w:rsidR="00D65700" w:rsidRPr="00D65700" w:rsidRDefault="00D65700" w:rsidP="00D65700">
            <w:pPr>
              <w:pStyle w:val="a4"/>
              <w:tabs>
                <w:tab w:val="left" w:pos="402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657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3) в предметном направлении</w:t>
            </w:r>
          </w:p>
          <w:p w14:paraId="5ABFC7DC" w14:textId="77777777" w:rsidR="00D65700" w:rsidRPr="00D65700" w:rsidRDefault="00D65700" w:rsidP="008C3B73">
            <w:pPr>
              <w:pStyle w:val="a4"/>
              <w:numPr>
                <w:ilvl w:val="0"/>
                <w:numId w:val="4"/>
              </w:numPr>
              <w:tabs>
                <w:tab w:val="left" w:pos="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700">
              <w:rPr>
                <w:rFonts w:ascii="Times New Roman" w:hAnsi="Times New Roman" w:cs="Times New Roman"/>
                <w:sz w:val="24"/>
                <w:szCs w:val="24"/>
              </w:rPr>
      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      </w:r>
          </w:p>
          <w:p w14:paraId="0A6333C4" w14:textId="77777777" w:rsidR="00D65700" w:rsidRPr="00D65700" w:rsidRDefault="00D65700" w:rsidP="008C3B73">
            <w:pPr>
              <w:pStyle w:val="a4"/>
              <w:numPr>
                <w:ilvl w:val="0"/>
                <w:numId w:val="4"/>
              </w:numPr>
              <w:tabs>
                <w:tab w:val="left" w:pos="4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65700">
              <w:rPr>
                <w:rFonts w:ascii="Times New Roman" w:hAnsi="Times New Roman" w:cs="Times New Roman"/>
                <w:sz w:val="24"/>
                <w:szCs w:val="24"/>
              </w:rPr>
              <w:t>создание фундамента для математического развития, формирования механизмов мышления, характерных для математической деятельности.</w:t>
            </w:r>
          </w:p>
          <w:p w14:paraId="1AC5AED0" w14:textId="77777777" w:rsidR="00E4796D" w:rsidRPr="00FA166E" w:rsidRDefault="00E4796D" w:rsidP="00FA166E">
            <w:pPr>
              <w:pStyle w:val="a4"/>
              <w:tabs>
                <w:tab w:val="left" w:pos="402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B4C" w:rsidRPr="00FA166E" w14:paraId="266905D0" w14:textId="77777777" w:rsidTr="00FA166E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D251A8" w14:textId="77777777" w:rsidR="00E33B4C" w:rsidRPr="00FA166E" w:rsidRDefault="00E33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66E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lastRenderedPageBreak/>
              <w:t>Срок реализации программы</w:t>
            </w:r>
          </w:p>
        </w:tc>
        <w:tc>
          <w:tcPr>
            <w:tcW w:w="13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93852E" w14:textId="77777777" w:rsidR="00E33B4C" w:rsidRPr="00FA166E" w:rsidRDefault="00D67024" w:rsidP="00FA166E">
            <w:pPr>
              <w:tabs>
                <w:tab w:val="left" w:pos="402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66E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</w:p>
        </w:tc>
      </w:tr>
      <w:tr w:rsidR="00E33B4C" w:rsidRPr="00FA166E" w14:paraId="6AD6F6FE" w14:textId="77777777" w:rsidTr="00FA166E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10B6B5" w14:textId="77777777" w:rsidR="00E33B4C" w:rsidRPr="00FA166E" w:rsidRDefault="00E33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66E">
              <w:rPr>
                <w:rFonts w:ascii="Times New Roman" w:hAnsi="Times New Roman" w:cs="Times New Roman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13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3E15CB" w14:textId="77777777" w:rsidR="00E33B4C" w:rsidRPr="00FA166E" w:rsidRDefault="00FA166E" w:rsidP="00D65700">
            <w:pPr>
              <w:tabs>
                <w:tab w:val="left" w:pos="402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="00D67024" w:rsidRPr="00FA166E">
              <w:rPr>
                <w:rFonts w:ascii="Times New Roman" w:hAnsi="Times New Roman" w:cs="Times New Roman"/>
                <w:sz w:val="24"/>
                <w:szCs w:val="24"/>
              </w:rPr>
              <w:t xml:space="preserve">базисный (образовательный) учебный план для образовательных учреждений Российской Федерации предусматривает обязательное изучение </w:t>
            </w:r>
            <w:r w:rsidR="00D65700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математики </w:t>
            </w:r>
            <w:r w:rsidR="00D67024" w:rsidRPr="00FA166E">
              <w:rPr>
                <w:rFonts w:ascii="Times New Roman" w:hAnsi="Times New Roman" w:cs="Times New Roman"/>
                <w:sz w:val="24"/>
                <w:szCs w:val="24"/>
              </w:rPr>
              <w:t>на этапе основного общего образования в объеме</w:t>
            </w:r>
            <w:r w:rsidR="001D08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140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  <w:r w:rsidR="00D67024" w:rsidRPr="00FA166E">
              <w:rPr>
                <w:rFonts w:ascii="Times New Roman" w:hAnsi="Times New Roman" w:cs="Times New Roman"/>
                <w:sz w:val="24"/>
                <w:szCs w:val="24"/>
              </w:rPr>
              <w:t xml:space="preserve">  ч. В том числе: в 5 классе — </w:t>
            </w:r>
            <w:r w:rsidR="00D65700">
              <w:rPr>
                <w:rFonts w:ascii="Times New Roman" w:hAnsi="Times New Roman" w:cs="Times New Roman"/>
                <w:sz w:val="24"/>
                <w:szCs w:val="24"/>
              </w:rPr>
              <w:t>170 ч, в 6 классе — 170</w:t>
            </w:r>
            <w:r w:rsidR="00D67024" w:rsidRPr="00FA166E">
              <w:rPr>
                <w:rFonts w:ascii="Times New Roman" w:hAnsi="Times New Roman" w:cs="Times New Roman"/>
                <w:sz w:val="24"/>
                <w:szCs w:val="24"/>
              </w:rPr>
              <w:t xml:space="preserve"> ч, в 7 классе —</w:t>
            </w:r>
            <w:r w:rsidR="009463E3" w:rsidRPr="00FA166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74140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8C3B73">
              <w:rPr>
                <w:rFonts w:ascii="Times New Roman" w:hAnsi="Times New Roman" w:cs="Times New Roman"/>
                <w:sz w:val="24"/>
                <w:szCs w:val="24"/>
              </w:rPr>
              <w:t xml:space="preserve"> (алгебра 102 ч, геометрия 68 ч)</w:t>
            </w:r>
            <w:r w:rsidR="00474140">
              <w:rPr>
                <w:rFonts w:ascii="Times New Roman" w:hAnsi="Times New Roman" w:cs="Times New Roman"/>
                <w:sz w:val="24"/>
                <w:szCs w:val="24"/>
              </w:rPr>
              <w:t>, в 8 классе —170</w:t>
            </w:r>
            <w:r w:rsidR="00D67024" w:rsidRPr="00FA166E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8C3B73">
              <w:rPr>
                <w:rFonts w:ascii="Times New Roman" w:hAnsi="Times New Roman" w:cs="Times New Roman"/>
                <w:sz w:val="24"/>
                <w:szCs w:val="24"/>
              </w:rPr>
              <w:t xml:space="preserve"> (алгебра 102 ч, геометрия 68 ч)</w:t>
            </w:r>
            <w:r w:rsidR="00D67024" w:rsidRPr="00FA166E">
              <w:rPr>
                <w:rFonts w:ascii="Times New Roman" w:hAnsi="Times New Roman" w:cs="Times New Roman"/>
                <w:sz w:val="24"/>
                <w:szCs w:val="24"/>
              </w:rPr>
              <w:t xml:space="preserve">, в 9 классе — </w:t>
            </w:r>
            <w:r w:rsidR="00474140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8C3B73">
              <w:rPr>
                <w:rFonts w:ascii="Times New Roman" w:hAnsi="Times New Roman" w:cs="Times New Roman"/>
                <w:sz w:val="24"/>
                <w:szCs w:val="24"/>
              </w:rPr>
              <w:t xml:space="preserve"> (алгебра 102 ч, геометрия 68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3B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33B4C" w:rsidRPr="00FA166E" w14:paraId="254BCC63" w14:textId="77777777" w:rsidTr="00FA166E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CE5DD7" w14:textId="77777777" w:rsidR="00E33B4C" w:rsidRPr="00FA166E" w:rsidRDefault="00E33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66E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учебного предмета (требования к выпускнику)</w:t>
            </w:r>
          </w:p>
        </w:tc>
        <w:tc>
          <w:tcPr>
            <w:tcW w:w="13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F2ECC7" w14:textId="77777777" w:rsidR="008C3B73" w:rsidRPr="00FA166E" w:rsidRDefault="008C3B73" w:rsidP="008C3B73">
            <w:pPr>
              <w:pStyle w:val="a4"/>
              <w:tabs>
                <w:tab w:val="left" w:pos="402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268CF" w14:textId="77777777" w:rsidR="008C3B73" w:rsidRPr="004138AA" w:rsidRDefault="008C3B73" w:rsidP="008C3B73">
            <w:pPr>
              <w:tabs>
                <w:tab w:val="left" w:pos="0"/>
              </w:tabs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8A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 обучения учебному предмету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  <w:r w:rsidRPr="004138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ступени 5-9 классы</w:t>
            </w:r>
          </w:p>
          <w:p w14:paraId="182B90DD" w14:textId="77777777" w:rsidR="008C3B73" w:rsidRPr="004138AA" w:rsidRDefault="008C3B73" w:rsidP="008C3B73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138AA">
              <w:rPr>
                <w:rFonts w:ascii="Times New Roman" w:hAnsi="Times New Roman" w:cs="Times New Roman"/>
                <w:b/>
                <w:i/>
                <w:sz w:val="24"/>
              </w:rPr>
              <w:t>Личностные:</w:t>
            </w:r>
          </w:p>
          <w:p w14:paraId="5A612295" w14:textId="77777777" w:rsidR="008C3B73" w:rsidRPr="00E73E67" w:rsidRDefault="008C3B73" w:rsidP="008C3B7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</w:rPr>
              <w:t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      </w:r>
          </w:p>
          <w:p w14:paraId="5B78A616" w14:textId="77777777" w:rsidR="008C3B73" w:rsidRPr="00E73E67" w:rsidRDefault="008C3B73" w:rsidP="008C3B7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</w:rPr>
              <w:t>2) критичность мышления, умение распознавать логически некорректные высказывания, отличать гипотезу от факта;</w:t>
            </w:r>
          </w:p>
          <w:p w14:paraId="3E8892C7" w14:textId="77777777" w:rsidR="008C3B73" w:rsidRPr="00E73E67" w:rsidRDefault="008C3B73" w:rsidP="008C3B7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</w:rPr>
      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      </w:r>
          </w:p>
          <w:p w14:paraId="1873AEA4" w14:textId="77777777" w:rsidR="008C3B73" w:rsidRPr="00E73E67" w:rsidRDefault="008C3B73" w:rsidP="008C3B7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</w:rPr>
              <w:t>4) креативность мышления, инициатива, находчивость, активность при решении математических задач;</w:t>
            </w:r>
          </w:p>
          <w:p w14:paraId="28FF94F5" w14:textId="77777777" w:rsidR="008C3B73" w:rsidRPr="00E73E67" w:rsidRDefault="008C3B73" w:rsidP="008C3B7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</w:rPr>
              <w:t>5) умение контролировать процесс и результат учебной математической деятельности;</w:t>
            </w:r>
          </w:p>
          <w:p w14:paraId="70024A80" w14:textId="77777777" w:rsidR="008C3B73" w:rsidRPr="005C7895" w:rsidRDefault="008C3B73" w:rsidP="008C3B7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способность к эмоциональному восприятию математических объектов, задач, решений, рассуждений; </w:t>
            </w:r>
          </w:p>
          <w:p w14:paraId="22F105FD" w14:textId="77777777" w:rsidR="008C3B73" w:rsidRPr="004138AA" w:rsidRDefault="008C3B73" w:rsidP="008C3B73">
            <w:pPr>
              <w:tabs>
                <w:tab w:val="left" w:pos="0"/>
              </w:tabs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4138AA">
              <w:rPr>
                <w:rFonts w:ascii="Times New Roman" w:hAnsi="Times New Roman" w:cs="Times New Roman"/>
                <w:b/>
                <w:sz w:val="24"/>
                <w:szCs w:val="24"/>
              </w:rPr>
              <w:t>етапредметные  результаты обучения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учебному предмету «Математика</w:t>
            </w:r>
            <w:r w:rsidRPr="004138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ступени 5-9 классы</w:t>
            </w:r>
          </w:p>
          <w:p w14:paraId="137F8D8F" w14:textId="77777777" w:rsidR="008C3B73" w:rsidRPr="00262729" w:rsidRDefault="008C3B73" w:rsidP="008C3B73">
            <w:pPr>
              <w:tabs>
                <w:tab w:val="left" w:pos="567"/>
              </w:tabs>
              <w:spacing w:before="240"/>
              <w:ind w:left="567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262729">
              <w:rPr>
                <w:rFonts w:ascii="Times New Roman" w:hAnsi="Times New Roman" w:cs="Times New Roman"/>
                <w:b/>
                <w:i/>
                <w:sz w:val="24"/>
              </w:rPr>
              <w:t>Метапредметные:</w:t>
            </w:r>
          </w:p>
          <w:p w14:paraId="1F6667D7" w14:textId="77777777" w:rsidR="008C3B73" w:rsidRPr="00974E8E" w:rsidRDefault="008C3B73" w:rsidP="008C3B7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      </w:r>
          </w:p>
          <w:p w14:paraId="36AA621F" w14:textId="77777777" w:rsidR="008C3B73" w:rsidRPr="00974E8E" w:rsidRDefault="008C3B73" w:rsidP="008C3B7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</w:t>
            </w:r>
            <w:r w:rsidRPr="00974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видеть математическую задачу в контексте проблемной ситуации в других дисциплинах, в окружающей жизни;</w:t>
            </w:r>
          </w:p>
          <w:p w14:paraId="41830FE3" w14:textId="77777777" w:rsidR="008C3B73" w:rsidRPr="00974E8E" w:rsidRDefault="008C3B73" w:rsidP="008C3B7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</w:t>
            </w:r>
            <w:r w:rsidRPr="00974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      </w:r>
          </w:p>
          <w:p w14:paraId="5C053C06" w14:textId="77777777" w:rsidR="008C3B73" w:rsidRPr="00974E8E" w:rsidRDefault="008C3B73" w:rsidP="008C3B7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</w:t>
            </w:r>
            <w:r w:rsidRPr="00974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      </w:r>
          </w:p>
          <w:p w14:paraId="4FDC93BC" w14:textId="77777777" w:rsidR="008C3B73" w:rsidRPr="00974E8E" w:rsidRDefault="008C3B73" w:rsidP="008C3B7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</w:t>
            </w:r>
            <w:r w:rsidRPr="00974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выдвигать гипотезы при решении учебных задач и понимать необходимость их проверки;</w:t>
            </w:r>
          </w:p>
          <w:p w14:paraId="5C1C802B" w14:textId="77777777" w:rsidR="008C3B73" w:rsidRPr="00974E8E" w:rsidRDefault="008C3B73" w:rsidP="008C3B7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</w:t>
            </w:r>
            <w:r w:rsidRPr="00974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индуктивные и дедуктивные способы рассуждений, видеть различные стратегии решения задач;</w:t>
            </w:r>
          </w:p>
          <w:p w14:paraId="4C6DC88A" w14:textId="77777777" w:rsidR="008C3B73" w:rsidRPr="00974E8E" w:rsidRDefault="008C3B73" w:rsidP="008C3B7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7) понимание сущности алгоритмических предписаний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</w:t>
            </w:r>
            <w:r w:rsidRPr="00974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действовать в соответствии с предложенным алгоритмом;</w:t>
            </w:r>
          </w:p>
          <w:p w14:paraId="2AB32496" w14:textId="77777777" w:rsidR="008C3B73" w:rsidRPr="00974E8E" w:rsidRDefault="008C3B73" w:rsidP="008C3B7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</w:t>
            </w:r>
            <w:r w:rsidRPr="00974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ставить цели, выбирать и создавать алгоритмы для решения учебных математических проблем;</w:t>
            </w:r>
          </w:p>
          <w:p w14:paraId="358F48CA" w14:textId="77777777" w:rsidR="008C3B73" w:rsidRDefault="008C3B73" w:rsidP="008C3B7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4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</w:t>
            </w:r>
            <w:r w:rsidRPr="00974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планировать и осуществлять деятельность, направленную на решение задач исследовательского характера;</w:t>
            </w:r>
          </w:p>
          <w:p w14:paraId="54E82CFF" w14:textId="77777777" w:rsidR="008C3B73" w:rsidRPr="00974E8E" w:rsidRDefault="008C3B73" w:rsidP="008C3B7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1314A4" w14:textId="77777777" w:rsidR="008C3B73" w:rsidRPr="006835DF" w:rsidRDefault="008C3B73" w:rsidP="008C3B7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r w:rsidRPr="006835DF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Ре</w:t>
            </w:r>
            <w:r w:rsidRPr="006835DF"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  <w:t>гулятивные универсальные учебные действия</w:t>
            </w:r>
          </w:p>
          <w:p w14:paraId="790BC7E4" w14:textId="77777777" w:rsidR="008C3B73" w:rsidRPr="006835DF" w:rsidRDefault="008C3B73" w:rsidP="008C3B7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@Arial Unicode MS" w:hAnsi="Times New Roman" w:cs="Times New Roman"/>
                <w:bCs/>
                <w:sz w:val="24"/>
                <w:szCs w:val="24"/>
                <w:u w:val="single"/>
              </w:rPr>
            </w:pPr>
            <w:r w:rsidRPr="006835DF">
              <w:rPr>
                <w:rFonts w:ascii="Times New Roman" w:eastAsia="@Arial Unicode MS" w:hAnsi="Times New Roman" w:cs="Times New Roman"/>
                <w:bCs/>
                <w:sz w:val="24"/>
                <w:szCs w:val="24"/>
                <w:u w:val="single"/>
              </w:rPr>
              <w:t>Ученик научится:</w:t>
            </w:r>
          </w:p>
          <w:p w14:paraId="540080BF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совместному с учителем целеполаганию на уроках математики и в математической деятельности;</w:t>
            </w:r>
          </w:p>
          <w:p w14:paraId="3257F03C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 xml:space="preserve">• анализировать условие задачи (для нового материала - на основе учёта выделенных учителем ориентиров действия); </w:t>
            </w:r>
          </w:p>
          <w:p w14:paraId="72A80742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действовать в соответствии с предложенным алгоритмом, составлять несложные алгоритмы вычислений и построений;</w:t>
            </w:r>
          </w:p>
          <w:p w14:paraId="332B6A89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применять приемы самоконтроля при решении математических задач;</w:t>
            </w:r>
          </w:p>
          <w:p w14:paraId="23A2D17A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6835DF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правильность выполнения действия и вносить необходимые коррективы на основе имеющихся шаблонов.</w:t>
            </w:r>
          </w:p>
          <w:p w14:paraId="384B08A4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Ученик получит возможность научиться:</w:t>
            </w:r>
          </w:p>
          <w:p w14:paraId="319754D2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самостоятельно ставить учебные цели;</w:t>
            </w:r>
          </w:p>
          <w:p w14:paraId="159DBC95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35D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 видеть различные стратегии решения задач, осознанно выбирать способ решения; </w:t>
            </w:r>
          </w:p>
          <w:p w14:paraId="5F584DC2" w14:textId="77777777" w:rsidR="008C3B73" w:rsidRDefault="008C3B73" w:rsidP="008C3B7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35D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 основам саморегуляции в математической деятельности в форме осознанного управления своим поведением и деятельностью, направленной на достижение поставленных целей.</w:t>
            </w:r>
          </w:p>
          <w:p w14:paraId="59ABFD11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14:paraId="36185D1A" w14:textId="77777777" w:rsidR="008C3B73" w:rsidRPr="006835DF" w:rsidRDefault="008C3B73" w:rsidP="008C3B73">
            <w:pPr>
              <w:ind w:firstLine="709"/>
              <w:jc w:val="both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835D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</w:t>
            </w:r>
            <w:r w:rsidRPr="006835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оммуникативные универсальные учебные действия</w:t>
            </w:r>
          </w:p>
          <w:p w14:paraId="5FB885CF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 w:rsidRPr="006835DF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  <w:t>Ученик научится:</w:t>
            </w:r>
          </w:p>
          <w:p w14:paraId="44F24E76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строить речевые конструкции с использованием изученной терминологии и символики, понимать смысл поставленной задачи, осуществлять перевод с естественного языка на математический и наоборот;</w:t>
            </w:r>
          </w:p>
          <w:p w14:paraId="1EB8CCCD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осуществлять контроль, коррекцию, оценку действий партнёра, уметь убеждать.</w:t>
            </w:r>
          </w:p>
          <w:p w14:paraId="32959656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Ученик получит возможность научиться:</w:t>
            </w:r>
          </w:p>
          <w:p w14:paraId="2FB52E1F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брать на себя инициативу в решении поставленной задачи;</w:t>
            </w:r>
          </w:p>
          <w:p w14:paraId="54B71CAC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задавать вопросы, необходимые для организации собственной деятельности взаимодействия с другими;</w:t>
            </w:r>
          </w:p>
          <w:p w14:paraId="0FD3E248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устанавливать и сравнивать разные точки зрения, прежде чем принимать решения и делать выбор;</w:t>
            </w:r>
          </w:p>
          <w:p w14:paraId="4E9C97EE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отображать в речи (описание, объяснение) содержание совершаемых действий.</w:t>
            </w:r>
          </w:p>
          <w:p w14:paraId="687D7301" w14:textId="77777777" w:rsidR="008C3B73" w:rsidRPr="006835DF" w:rsidRDefault="008C3B73" w:rsidP="008C3B7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6835DF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Познавательные универсальные учебные действия</w:t>
            </w:r>
          </w:p>
          <w:p w14:paraId="2FB1DCA2" w14:textId="77777777" w:rsidR="008C3B73" w:rsidRPr="006835DF" w:rsidRDefault="008C3B73" w:rsidP="008C3B7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  <w:u w:val="single"/>
              </w:rPr>
            </w:pPr>
            <w:r w:rsidRPr="006835DF">
              <w:rPr>
                <w:rFonts w:ascii="Times New Roman" w:eastAsia="@Arial Unicode MS" w:hAnsi="Times New Roman" w:cs="Times New Roman"/>
                <w:sz w:val="24"/>
                <w:szCs w:val="24"/>
                <w:u w:val="single"/>
              </w:rPr>
              <w:t>Ученик научится:</w:t>
            </w:r>
          </w:p>
          <w:p w14:paraId="556A0293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основам реализации проектно-исследовательской деятельности под руководством учителя (с помощью родителей);</w:t>
            </w:r>
          </w:p>
          <w:p w14:paraId="5EF1A56E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осуществлять поиск в учебном тексте, дополнительных источниках ответов на поставленные вопросы; выделять в нем смысловые фрагменты;</w:t>
            </w:r>
          </w:p>
          <w:p w14:paraId="7764599B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анализировать и осмысливать тексты задач, переформулировать их условия моделировать условие с помощью схем, рисунков, таблиц, реальных предметов, строить логическую цепочку рассуждений;</w:t>
            </w:r>
          </w:p>
          <w:p w14:paraId="5FCE77AF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</w:t>
            </w:r>
            <w:r w:rsidRPr="006835D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формулировать простейшие свойства изучаемых математических объектов;</w:t>
            </w:r>
          </w:p>
          <w:p w14:paraId="0ED24F77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с помощью учителя анализировать, систематизировать, классифицировать изучаемые математические объекты.</w:t>
            </w:r>
          </w:p>
          <w:p w14:paraId="353F485F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Ученик получит возможность научиться:</w:t>
            </w:r>
          </w:p>
          <w:p w14:paraId="57C82A92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осуществлять выбор наиболее эффективных способов решения задач в зависимости от конкретных условий;</w:t>
            </w:r>
          </w:p>
          <w:p w14:paraId="3515F683" w14:textId="77777777" w:rsidR="008C3B73" w:rsidRPr="006835DF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 самостоятельно давать определение понятиям;</w:t>
            </w:r>
          </w:p>
          <w:p w14:paraId="269EC068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DF">
              <w:rPr>
                <w:rFonts w:ascii="Times New Roman" w:hAnsi="Times New Roman" w:cs="Times New Roman"/>
                <w:sz w:val="24"/>
                <w:szCs w:val="24"/>
              </w:rPr>
              <w:t>• строить простейшие классификации на основе дихотомического деления (на основе отрицания).</w:t>
            </w:r>
          </w:p>
          <w:p w14:paraId="33480DD4" w14:textId="77777777" w:rsidR="008C3B73" w:rsidRDefault="008C3B73" w:rsidP="008C3B73">
            <w:pPr>
              <w:pStyle w:val="a5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4138AA">
              <w:rPr>
                <w:rFonts w:ascii="Times New Roman" w:hAnsi="Times New Roman" w:cs="Times New Roman"/>
                <w:b/>
              </w:rPr>
              <w:t>редметные  результаты обучения</w:t>
            </w:r>
            <w:r>
              <w:rPr>
                <w:rFonts w:ascii="Times New Roman" w:hAnsi="Times New Roman" w:cs="Times New Roman"/>
                <w:b/>
              </w:rPr>
              <w:t xml:space="preserve"> учебному предмету «Математика </w:t>
            </w:r>
            <w:r w:rsidRPr="004138AA">
              <w:rPr>
                <w:rFonts w:ascii="Times New Roman" w:hAnsi="Times New Roman" w:cs="Times New Roman"/>
                <w:b/>
              </w:rPr>
              <w:t>» в 5 классе</w:t>
            </w:r>
          </w:p>
          <w:p w14:paraId="6E4752C2" w14:textId="77777777" w:rsidR="008C3B73" w:rsidRPr="004138AA" w:rsidRDefault="008C3B73" w:rsidP="008C3B73">
            <w:pPr>
              <w:pStyle w:val="a5"/>
              <w:tabs>
                <w:tab w:val="left" w:pos="0"/>
              </w:tabs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13EC706" w14:textId="77777777" w:rsidR="008C3B73" w:rsidRPr="00E73E67" w:rsidRDefault="008C3B73" w:rsidP="008C3B73">
            <w:pPr>
              <w:ind w:firstLine="709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E67">
              <w:rPr>
                <w:rFonts w:ascii="Times New Roman" w:hAnsi="Times New Roman" w:cs="Times New Roman"/>
                <w:b/>
                <w:sz w:val="24"/>
                <w:szCs w:val="24"/>
              </w:rPr>
              <w:t>Числа</w:t>
            </w:r>
          </w:p>
          <w:p w14:paraId="20661669" w14:textId="77777777" w:rsidR="008C3B73" w:rsidRPr="00E73E67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73E6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Ученик научится:</w:t>
            </w:r>
          </w:p>
          <w:p w14:paraId="07767CD6" w14:textId="77777777" w:rsidR="008C3B73" w:rsidRPr="00E73E67" w:rsidRDefault="008C3B73" w:rsidP="008C3B73">
            <w:pPr>
              <w:numPr>
                <w:ilvl w:val="0"/>
                <w:numId w:val="8"/>
              </w:numPr>
              <w:tabs>
                <w:tab w:val="left" w:pos="37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Оперировать на базовом уровне понятиями: натуральное число, целое число, обыкновенная дробь, смешанное число;</w:t>
            </w:r>
          </w:p>
          <w:p w14:paraId="679FC42E" w14:textId="77777777" w:rsidR="008C3B73" w:rsidRPr="00E73E67" w:rsidRDefault="008C3B73" w:rsidP="008C3B73">
            <w:pPr>
              <w:numPr>
                <w:ilvl w:val="0"/>
                <w:numId w:val="8"/>
              </w:numPr>
              <w:tabs>
                <w:tab w:val="left" w:pos="37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свойства чисел и правила действий с числами при выполнении вычислений;</w:t>
            </w:r>
          </w:p>
          <w:p w14:paraId="7735F984" w14:textId="77777777" w:rsidR="008C3B73" w:rsidRPr="00E73E67" w:rsidRDefault="008C3B73" w:rsidP="008C3B73">
            <w:pPr>
              <w:numPr>
                <w:ilvl w:val="0"/>
                <w:numId w:val="8"/>
              </w:numPr>
              <w:tabs>
                <w:tab w:val="left" w:pos="37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признаки делимости на 2, 5, 3, 9, 10 при выполнении вычислений и решении несложных задач;</w:t>
            </w:r>
          </w:p>
          <w:p w14:paraId="6CB230DD" w14:textId="77777777" w:rsidR="008C3B73" w:rsidRPr="00E73E67" w:rsidRDefault="008C3B73" w:rsidP="008C3B73">
            <w:pPr>
              <w:numPr>
                <w:ilvl w:val="0"/>
                <w:numId w:val="8"/>
              </w:numPr>
              <w:tabs>
                <w:tab w:val="left" w:pos="37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выполнять округление чисел в соответствии с правилами;</w:t>
            </w:r>
          </w:p>
          <w:p w14:paraId="0B098E7E" w14:textId="77777777" w:rsidR="008C3B73" w:rsidRPr="00E73E67" w:rsidRDefault="008C3B73" w:rsidP="008C3B73">
            <w:pPr>
              <w:numPr>
                <w:ilvl w:val="0"/>
                <w:numId w:val="8"/>
              </w:numPr>
              <w:tabs>
                <w:tab w:val="left" w:pos="37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сравнивать числа</w:t>
            </w:r>
            <w:r w:rsidRPr="00E73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  <w:p w14:paraId="08AC2329" w14:textId="77777777" w:rsidR="008C3B73" w:rsidRPr="00E73E67" w:rsidRDefault="008C3B73" w:rsidP="008C3B73">
            <w:pPr>
              <w:tabs>
                <w:tab w:val="left" w:pos="376"/>
              </w:tabs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ar-SA"/>
              </w:rPr>
              <w:t>В повседневной жизни и при изучении других предметов:</w:t>
            </w:r>
          </w:p>
          <w:p w14:paraId="4ECD95E3" w14:textId="77777777" w:rsidR="008C3B73" w:rsidRPr="00E73E67" w:rsidRDefault="008C3B73" w:rsidP="008C3B73">
            <w:pPr>
              <w:numPr>
                <w:ilvl w:val="0"/>
                <w:numId w:val="8"/>
              </w:numPr>
              <w:tabs>
                <w:tab w:val="left" w:pos="37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оценивать результаты вычислений при решении практических задач;</w:t>
            </w:r>
          </w:p>
          <w:p w14:paraId="3FFC15EF" w14:textId="77777777" w:rsidR="008C3B73" w:rsidRPr="00E73E67" w:rsidRDefault="008C3B73" w:rsidP="008C3B73">
            <w:pPr>
              <w:numPr>
                <w:ilvl w:val="0"/>
                <w:numId w:val="8"/>
              </w:numPr>
              <w:tabs>
                <w:tab w:val="left" w:pos="37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выполнять сравнение чисел в реальных ситуациях;</w:t>
            </w:r>
          </w:p>
          <w:p w14:paraId="44E23DF4" w14:textId="77777777" w:rsidR="008C3B73" w:rsidRPr="00E73E67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E67">
              <w:rPr>
                <w:rFonts w:ascii="Calibri" w:eastAsia="Calibri" w:hAnsi="Calibri" w:cs="Calibri"/>
                <w:lang w:eastAsia="ar-SA"/>
              </w:rPr>
              <w:t>составлять числовые выражения при решении практических задач и задач из других учебных предметов</w:t>
            </w:r>
          </w:p>
          <w:p w14:paraId="366F8219" w14:textId="77777777" w:rsidR="008C3B73" w:rsidRPr="00E73E67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73E6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Ученик получит возможность научиться:</w:t>
            </w:r>
          </w:p>
          <w:p w14:paraId="6EDEC55B" w14:textId="77777777" w:rsidR="008C3B73" w:rsidRPr="00E73E67" w:rsidRDefault="008C3B73" w:rsidP="008C3B73">
            <w:pPr>
              <w:numPr>
                <w:ilvl w:val="0"/>
                <w:numId w:val="9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Оперировать понятиями: натуральное число, множество натуральных чисел, целое число, множество целых чисел, обыкновенная дробь, смешанное число,, геометрическая интерпретация натуральных, </w:t>
            </w:r>
          </w:p>
          <w:p w14:paraId="734630D0" w14:textId="77777777" w:rsidR="008C3B73" w:rsidRPr="00E73E67" w:rsidRDefault="008C3B73" w:rsidP="008C3B73">
            <w:pPr>
              <w:numPr>
                <w:ilvl w:val="0"/>
                <w:numId w:val="9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понимать и объяснять смысл позиционной записи натурального числа;</w:t>
            </w:r>
          </w:p>
          <w:p w14:paraId="66CB8609" w14:textId="77777777" w:rsidR="008C3B73" w:rsidRPr="00E73E67" w:rsidRDefault="008C3B73" w:rsidP="008C3B73">
            <w:pPr>
              <w:numPr>
                <w:ilvl w:val="0"/>
                <w:numId w:val="9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выполнять вычисления, в том числе с использованием приёмов рациональных вычислений, обосновывать алгоритмы выполнения действий;</w:t>
            </w:r>
          </w:p>
          <w:p w14:paraId="28E1E575" w14:textId="77777777" w:rsidR="008C3B73" w:rsidRPr="00E73E67" w:rsidRDefault="008C3B73" w:rsidP="008C3B73">
            <w:pPr>
              <w:numPr>
                <w:ilvl w:val="0"/>
                <w:numId w:val="9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eastAsia="ar-SA"/>
              </w:rPr>
      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      </w:r>
          </w:p>
          <w:p w14:paraId="7D2C7957" w14:textId="77777777" w:rsidR="008C3B73" w:rsidRPr="00E73E67" w:rsidRDefault="008C3B73" w:rsidP="008C3B73">
            <w:pPr>
              <w:numPr>
                <w:ilvl w:val="0"/>
                <w:numId w:val="9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выполнять округление чисел с заданной точностью;</w:t>
            </w:r>
          </w:p>
          <w:p w14:paraId="2E37F585" w14:textId="77777777" w:rsidR="008C3B73" w:rsidRPr="00E73E67" w:rsidRDefault="008C3B73" w:rsidP="008C3B73">
            <w:pPr>
              <w:numPr>
                <w:ilvl w:val="0"/>
                <w:numId w:val="9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упорядочивать числа, записанные в виде обыкновенных дробей;</w:t>
            </w:r>
          </w:p>
          <w:p w14:paraId="33D2ACFC" w14:textId="77777777" w:rsidR="008C3B73" w:rsidRPr="00E73E67" w:rsidRDefault="008C3B73" w:rsidP="008C3B73">
            <w:pPr>
              <w:numPr>
                <w:ilvl w:val="0"/>
                <w:numId w:val="9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находить НОД и НОК чисел и использовать их при решении зада;.</w:t>
            </w:r>
          </w:p>
          <w:p w14:paraId="344305D5" w14:textId="77777777" w:rsidR="008C3B73" w:rsidRPr="00E73E67" w:rsidRDefault="008C3B73" w:rsidP="008C3B73">
            <w:pPr>
              <w:tabs>
                <w:tab w:val="left" w:pos="376"/>
                <w:tab w:val="left" w:pos="1134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  <w:p w14:paraId="0A437E65" w14:textId="77777777" w:rsidR="008C3B73" w:rsidRPr="00E73E67" w:rsidRDefault="008C3B73" w:rsidP="008C3B73">
            <w:pPr>
              <w:tabs>
                <w:tab w:val="left" w:pos="376"/>
              </w:tabs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ar-SA"/>
              </w:rPr>
              <w:t>В повседневной жизни и при изучении других предметов:</w:t>
            </w:r>
          </w:p>
          <w:p w14:paraId="5A549D24" w14:textId="77777777" w:rsidR="008C3B73" w:rsidRPr="00E73E67" w:rsidRDefault="008C3B73" w:rsidP="008C3B73">
            <w:pPr>
              <w:numPr>
                <w:ilvl w:val="0"/>
                <w:numId w:val="10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73E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применять правила приближенных вычислений при решении практических задач и решении задач других учебных предметов;</w:t>
            </w:r>
          </w:p>
          <w:p w14:paraId="7B1D4D9C" w14:textId="77777777" w:rsidR="008C3B73" w:rsidRPr="00E73E67" w:rsidRDefault="008C3B73" w:rsidP="008C3B73">
            <w:pPr>
              <w:numPr>
                <w:ilvl w:val="0"/>
                <w:numId w:val="10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73E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выполнять сравнение результатов вычислений при решении практических задач, в том числе приближенных вычислений;</w:t>
            </w:r>
          </w:p>
          <w:p w14:paraId="2E374A37" w14:textId="77777777" w:rsidR="008C3B73" w:rsidRPr="00E73E67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E67">
              <w:rPr>
                <w:rFonts w:ascii="Times New Roman" w:eastAsia="Calibri" w:hAnsi="Times New Roman" w:cs="Calibri"/>
                <w:i/>
                <w:sz w:val="24"/>
                <w:szCs w:val="24"/>
                <w:lang w:eastAsia="ar-SA"/>
              </w:rPr>
              <w:t>составлять числовые выражения и оценивать их значения при решении практических задач и задач из других учебных предметов</w:t>
            </w:r>
          </w:p>
          <w:p w14:paraId="1A26F33A" w14:textId="77777777" w:rsidR="008C3B73" w:rsidRPr="00E73E67" w:rsidRDefault="008C3B73" w:rsidP="008C3B73">
            <w:pPr>
              <w:ind w:firstLine="709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Наглядная геометрия. </w:t>
            </w:r>
          </w:p>
          <w:p w14:paraId="634DCA57" w14:textId="77777777" w:rsidR="008C3B73" w:rsidRPr="00E73E67" w:rsidRDefault="008C3B73" w:rsidP="008C3B73">
            <w:pPr>
              <w:ind w:firstLine="709"/>
              <w:jc w:val="both"/>
              <w:outlineLvl w:val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73E6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Ученик научится:</w:t>
            </w:r>
          </w:p>
          <w:p w14:paraId="3A585661" w14:textId="77777777" w:rsidR="008C3B73" w:rsidRPr="00E73E67" w:rsidRDefault="008C3B73" w:rsidP="008C3B73">
            <w:pPr>
              <w:ind w:firstLine="709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F69ADB" w14:textId="77777777" w:rsidR="008C3B73" w:rsidRPr="00E73E67" w:rsidRDefault="008C3B73" w:rsidP="008C3B73">
            <w:pPr>
              <w:numPr>
                <w:ilvl w:val="0"/>
                <w:numId w:val="6"/>
              </w:numPr>
              <w:tabs>
                <w:tab w:val="left" w:pos="0"/>
                <w:tab w:val="left" w:pos="376"/>
              </w:tabs>
              <w:ind w:left="0"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3E67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понятиями: фигура,</w:t>
            </w:r>
            <w:r w:rsidRPr="00E73E67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E73E67">
              <w:rPr>
                <w:rFonts w:ascii="Times New Roman" w:hAnsi="Times New Roman" w:cs="Times New Roman"/>
                <w:sz w:val="24"/>
                <w:szCs w:val="24"/>
              </w:rPr>
              <w:t>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 Изображать изучаемые фигуры от руки и с помощью линейки и циркуля.</w:t>
            </w:r>
          </w:p>
          <w:p w14:paraId="349FB8AC" w14:textId="77777777" w:rsidR="008C3B73" w:rsidRPr="00E73E67" w:rsidRDefault="008C3B73" w:rsidP="008C3B73">
            <w:pPr>
              <w:tabs>
                <w:tab w:val="left" w:pos="0"/>
                <w:tab w:val="left" w:pos="376"/>
              </w:tabs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E73E6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6E7C74A6" w14:textId="77777777" w:rsidR="008C3B73" w:rsidRPr="00E73E67" w:rsidRDefault="008C3B73" w:rsidP="008C3B73">
            <w:pPr>
              <w:ind w:firstLine="709"/>
              <w:jc w:val="both"/>
              <w:outlineLvl w:val="0"/>
            </w:pPr>
            <w:r w:rsidRPr="00E73E67">
              <w:lastRenderedPageBreak/>
              <w:t>решать практические задачи с применением простейших свойств фигур</w:t>
            </w:r>
          </w:p>
          <w:p w14:paraId="37940029" w14:textId="77777777" w:rsidR="008C3B73" w:rsidRPr="00E73E67" w:rsidRDefault="008C3B73" w:rsidP="008C3B73">
            <w:pPr>
              <w:ind w:firstLine="709"/>
              <w:jc w:val="both"/>
              <w:outlineLvl w:val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73E6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Ученик получит возможность научиться:</w:t>
            </w:r>
          </w:p>
          <w:p w14:paraId="43D70879" w14:textId="77777777" w:rsidR="008C3B73" w:rsidRPr="00E73E67" w:rsidRDefault="008C3B73" w:rsidP="008C3B73">
            <w:pPr>
              <w:numPr>
                <w:ilvl w:val="0"/>
                <w:numId w:val="7"/>
              </w:numPr>
              <w:tabs>
                <w:tab w:val="left" w:pos="376"/>
                <w:tab w:val="left" w:pos="1134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14:paraId="2B6CF328" w14:textId="77777777" w:rsidR="008C3B73" w:rsidRPr="00E73E67" w:rsidRDefault="008C3B73" w:rsidP="008C3B73">
            <w:pPr>
              <w:ind w:firstLine="709"/>
              <w:jc w:val="both"/>
              <w:outlineLvl w:val="0"/>
              <w:rPr>
                <w:rFonts w:ascii="Calibri" w:eastAsia="Calibri" w:hAnsi="Calibri" w:cs="Calibri"/>
                <w:i/>
                <w:lang w:eastAsia="ar-SA"/>
              </w:rPr>
            </w:pPr>
            <w:r w:rsidRPr="00E73E67">
              <w:rPr>
                <w:rFonts w:ascii="Calibri" w:eastAsia="Calibri" w:hAnsi="Calibri" w:cs="Calibri"/>
                <w:i/>
                <w:lang w:eastAsia="ar-SA"/>
              </w:rPr>
              <w:t>изображать изучаемые фигуры от руки и с помощью компьютерных инструментов</w:t>
            </w:r>
          </w:p>
          <w:p w14:paraId="0DB92046" w14:textId="77777777" w:rsidR="008C3B73" w:rsidRPr="00E73E67" w:rsidRDefault="008C3B73" w:rsidP="008C3B73">
            <w:pPr>
              <w:ind w:firstLine="709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E67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Измерения и вычисления.</w:t>
            </w:r>
          </w:p>
          <w:p w14:paraId="1217CFA3" w14:textId="77777777" w:rsidR="008C3B73" w:rsidRPr="00E73E67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73E6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Ученик научится:</w:t>
            </w:r>
          </w:p>
          <w:p w14:paraId="36854827" w14:textId="77777777" w:rsidR="008C3B73" w:rsidRPr="00E73E67" w:rsidRDefault="008C3B73" w:rsidP="008C3B73">
            <w:pPr>
              <w:numPr>
                <w:ilvl w:val="0"/>
                <w:numId w:val="17"/>
              </w:numPr>
              <w:tabs>
                <w:tab w:val="left" w:pos="376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3E67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измерение длин, расстояний, величин углов, с помощью инструментов для измерений длин и углов;</w:t>
            </w:r>
          </w:p>
          <w:p w14:paraId="322DD2E4" w14:textId="77777777" w:rsidR="008C3B73" w:rsidRPr="00E73E67" w:rsidRDefault="008C3B73" w:rsidP="008C3B73">
            <w:pPr>
              <w:ind w:firstLine="709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3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вычислять площади прямоугольников. </w:t>
            </w:r>
          </w:p>
          <w:p w14:paraId="23003CB0" w14:textId="77777777" w:rsidR="008C3B73" w:rsidRPr="00E73E67" w:rsidRDefault="008C3B73" w:rsidP="008C3B73">
            <w:pPr>
              <w:tabs>
                <w:tab w:val="left" w:pos="376"/>
              </w:tabs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ar-SA"/>
              </w:rPr>
              <w:t>В повседневной жизни и при изучении других предметов:</w:t>
            </w:r>
          </w:p>
          <w:p w14:paraId="5B24E6D4" w14:textId="77777777" w:rsidR="008C3B73" w:rsidRPr="00E73E67" w:rsidRDefault="008C3B73" w:rsidP="008C3B73">
            <w:pPr>
              <w:numPr>
                <w:ilvl w:val="0"/>
                <w:numId w:val="16"/>
              </w:numPr>
              <w:tabs>
                <w:tab w:val="left" w:pos="0"/>
                <w:tab w:val="left" w:pos="376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3E6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вычислять расстояния на местности в стандартных ситуациях, площади прямоугольников;</w:t>
            </w:r>
          </w:p>
          <w:p w14:paraId="31B84A61" w14:textId="77777777" w:rsidR="008C3B73" w:rsidRPr="00E73E67" w:rsidRDefault="008C3B73" w:rsidP="008C3B7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выполнять простейшие построения и измерения на местности, необходимые в реальной жизни</w:t>
            </w:r>
          </w:p>
          <w:p w14:paraId="060A2C48" w14:textId="77777777" w:rsidR="008C3B73" w:rsidRPr="00E73E67" w:rsidRDefault="008C3B73" w:rsidP="008C3B73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ar-SA"/>
              </w:rPr>
            </w:pPr>
            <w:r w:rsidRPr="00E73E67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ar-SA"/>
              </w:rPr>
              <w:t>Ученик получит возможность научиться:</w:t>
            </w:r>
          </w:p>
          <w:p w14:paraId="4F516CBE" w14:textId="77777777" w:rsidR="008C3B73" w:rsidRPr="00E73E67" w:rsidRDefault="008C3B73" w:rsidP="008C3B7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14:paraId="01C5A3C6" w14:textId="77777777" w:rsidR="008C3B73" w:rsidRPr="00E73E67" w:rsidRDefault="008C3B73" w:rsidP="008C3B73">
            <w:pPr>
              <w:tabs>
                <w:tab w:val="left" w:pos="376"/>
                <w:tab w:val="left" w:pos="1134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73E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Выполнять измерение длин, расстояний, величин углов, с помощью инструментов для измерений длин и углов;</w:t>
            </w:r>
          </w:p>
          <w:p w14:paraId="162881E1" w14:textId="77777777" w:rsidR="008C3B73" w:rsidRPr="00E73E67" w:rsidRDefault="008C3B73" w:rsidP="008C3B73">
            <w:pPr>
              <w:numPr>
                <w:ilvl w:val="0"/>
                <w:numId w:val="18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73E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вычислять площади прямоугольников, квадратов, объёмы прямоугольных параллелепипедов, кубов.</w:t>
            </w:r>
          </w:p>
          <w:p w14:paraId="2B0B48E4" w14:textId="77777777" w:rsidR="008C3B73" w:rsidRPr="00E73E67" w:rsidRDefault="008C3B73" w:rsidP="008C3B73">
            <w:pPr>
              <w:tabs>
                <w:tab w:val="left" w:pos="376"/>
                <w:tab w:val="left" w:pos="1134"/>
              </w:tabs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ar-SA"/>
              </w:rPr>
              <w:t>В повседневной жизни и при изучении других предметов:</w:t>
            </w:r>
          </w:p>
          <w:p w14:paraId="6AF82D7D" w14:textId="77777777" w:rsidR="008C3B73" w:rsidRPr="00E73E67" w:rsidRDefault="008C3B73" w:rsidP="008C3B73">
            <w:pPr>
              <w:numPr>
                <w:ilvl w:val="0"/>
                <w:numId w:val="18"/>
              </w:numPr>
              <w:tabs>
                <w:tab w:val="left" w:pos="376"/>
                <w:tab w:val="left" w:pos="1134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вычислять расстояния на местности в стандартных ситуациях, площади участков прямоугольной формы, объёмы комнат;</w:t>
            </w:r>
          </w:p>
          <w:p w14:paraId="4DF60C5F" w14:textId="77777777" w:rsidR="008C3B73" w:rsidRPr="00E73E67" w:rsidRDefault="008C3B73" w:rsidP="008C3B73">
            <w:pPr>
              <w:numPr>
                <w:ilvl w:val="0"/>
                <w:numId w:val="18"/>
              </w:numPr>
              <w:tabs>
                <w:tab w:val="left" w:pos="376"/>
                <w:tab w:val="left" w:pos="1134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выполнять простейшие построения на местности, необходимые в реальной жизни; </w:t>
            </w:r>
          </w:p>
          <w:p w14:paraId="73456B01" w14:textId="77777777" w:rsidR="008C3B73" w:rsidRPr="00E73E67" w:rsidRDefault="008C3B73" w:rsidP="008C3B73">
            <w:pPr>
              <w:ind w:firstLine="709"/>
              <w:jc w:val="both"/>
              <w:rPr>
                <w:rFonts w:ascii="Calibri" w:eastAsia="Calibri" w:hAnsi="Calibri" w:cs="Calibri"/>
                <w:i/>
                <w:spacing w:val="-8"/>
                <w:lang w:eastAsia="ar-SA"/>
              </w:rPr>
            </w:pPr>
            <w:r w:rsidRPr="00E73E67">
              <w:rPr>
                <w:rFonts w:ascii="Calibri" w:eastAsia="Calibri" w:hAnsi="Calibri" w:cs="Calibri"/>
                <w:i/>
                <w:spacing w:val="-8"/>
                <w:lang w:eastAsia="ar-SA"/>
              </w:rPr>
              <w:t>оценивать размеры реальных объектов окружающего мира</w:t>
            </w:r>
          </w:p>
          <w:p w14:paraId="4927050A" w14:textId="77777777" w:rsidR="008C3B73" w:rsidRPr="00E73E67" w:rsidRDefault="008C3B73" w:rsidP="008C3B73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Calibri" w:eastAsia="Calibri" w:hAnsi="Calibri" w:cs="Calibri"/>
                <w:i/>
                <w:spacing w:val="-8"/>
                <w:lang w:eastAsia="ar-SA"/>
              </w:rPr>
              <w:t>История математики</w:t>
            </w:r>
          </w:p>
          <w:p w14:paraId="78F93E40" w14:textId="77777777" w:rsidR="008C3B73" w:rsidRPr="00E73E67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6137E" w14:textId="77777777" w:rsidR="008C3B73" w:rsidRPr="00E73E67" w:rsidRDefault="008C3B73" w:rsidP="008C3B73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E67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Статистика и теория вероятностей</w:t>
            </w:r>
          </w:p>
          <w:p w14:paraId="0BB66E2B" w14:textId="77777777" w:rsidR="008C3B73" w:rsidRPr="00E73E67" w:rsidRDefault="008C3B73" w:rsidP="008C3B73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73E6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Ученик научится:</w:t>
            </w:r>
          </w:p>
          <w:p w14:paraId="70AD0D3C" w14:textId="77777777" w:rsidR="008C3B73" w:rsidRPr="00E73E67" w:rsidRDefault="008C3B73" w:rsidP="008C3B73">
            <w:pPr>
              <w:numPr>
                <w:ilvl w:val="0"/>
                <w:numId w:val="11"/>
              </w:numPr>
              <w:tabs>
                <w:tab w:val="left" w:pos="376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3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Представлять данные в виде таблиц, диаграмм, </w:t>
            </w:r>
          </w:p>
          <w:p w14:paraId="39E197AE" w14:textId="77777777" w:rsidR="008C3B73" w:rsidRPr="00E73E67" w:rsidRDefault="008C3B73" w:rsidP="008C3B73">
            <w:pPr>
              <w:tabs>
                <w:tab w:val="left" w:pos="1440"/>
              </w:tabs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  <w:t>читать информацию, представленную в виде таблицы, диаграммы</w:t>
            </w:r>
          </w:p>
          <w:p w14:paraId="1E84C2CF" w14:textId="77777777" w:rsidR="008C3B73" w:rsidRPr="00E73E67" w:rsidRDefault="008C3B73" w:rsidP="008C3B73">
            <w:pPr>
              <w:tabs>
                <w:tab w:val="left" w:pos="1440"/>
              </w:tabs>
              <w:jc w:val="both"/>
              <w:rPr>
                <w:rFonts w:ascii="Times New Roman" w:eastAsia="Calibri" w:hAnsi="Times New Roman" w:cs="Calibri"/>
                <w:i/>
                <w:sz w:val="24"/>
                <w:szCs w:val="24"/>
                <w:u w:val="single"/>
                <w:lang w:eastAsia="ar-SA"/>
              </w:rPr>
            </w:pPr>
            <w:r w:rsidRPr="00E73E67">
              <w:rPr>
                <w:rFonts w:ascii="Times New Roman" w:eastAsia="Calibri" w:hAnsi="Times New Roman" w:cs="Calibri"/>
                <w:i/>
                <w:sz w:val="24"/>
                <w:szCs w:val="24"/>
                <w:u w:val="single"/>
                <w:lang w:eastAsia="ar-SA"/>
              </w:rPr>
              <w:t>Ученик получит возможность научиться:</w:t>
            </w:r>
          </w:p>
          <w:p w14:paraId="66323572" w14:textId="77777777" w:rsidR="008C3B73" w:rsidRPr="00E73E67" w:rsidRDefault="008C3B73" w:rsidP="008C3B73">
            <w:pPr>
              <w:numPr>
                <w:ilvl w:val="0"/>
                <w:numId w:val="12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Оперировать понятиями: столбчатые и круговые диаграммы, таблицы данных, среднее арифметическое, </w:t>
            </w:r>
          </w:p>
          <w:p w14:paraId="2F3943BC" w14:textId="77777777" w:rsidR="008C3B73" w:rsidRPr="00E73E67" w:rsidRDefault="008C3B73" w:rsidP="008C3B73">
            <w:pPr>
              <w:numPr>
                <w:ilvl w:val="0"/>
                <w:numId w:val="12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73E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извлекать, информацию, представленную в таблицах, на диаграммах;</w:t>
            </w:r>
          </w:p>
          <w:p w14:paraId="42E85DA9" w14:textId="77777777" w:rsidR="008C3B73" w:rsidRPr="00E73E67" w:rsidRDefault="008C3B73" w:rsidP="008C3B73">
            <w:pPr>
              <w:numPr>
                <w:ilvl w:val="0"/>
                <w:numId w:val="12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73E6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составлять таблицы, строить диаграммы на основе данных.</w:t>
            </w:r>
          </w:p>
          <w:p w14:paraId="675DF87B" w14:textId="77777777" w:rsidR="008C3B73" w:rsidRPr="00E73E67" w:rsidRDefault="008C3B73" w:rsidP="008C3B73">
            <w:pPr>
              <w:tabs>
                <w:tab w:val="left" w:pos="376"/>
              </w:tabs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ar-SA"/>
              </w:rPr>
              <w:t>В повседневной жизни и при изучении других предметов:</w:t>
            </w:r>
          </w:p>
          <w:p w14:paraId="1B126997" w14:textId="77777777" w:rsidR="008C3B73" w:rsidRPr="00E73E67" w:rsidRDefault="008C3B73" w:rsidP="008C3B73">
            <w:pPr>
              <w:tabs>
                <w:tab w:val="left" w:pos="1440"/>
              </w:tabs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Calibri" w:eastAsia="Calibri" w:hAnsi="Calibri" w:cs="Calibri"/>
                <w:i/>
                <w:lang w:eastAsia="ar-SA"/>
              </w:rPr>
              <w:t xml:space="preserve">извлекать, интерпретировать и преобразовывать информацию, </w:t>
            </w:r>
            <w:r w:rsidRPr="00E73E6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представленную в таблицах и на диаграммах, отражающую свойства и характеристики реальных процессов и явлений</w:t>
            </w:r>
          </w:p>
          <w:p w14:paraId="2C6996B4" w14:textId="77777777" w:rsidR="008C3B73" w:rsidRPr="00E73E67" w:rsidRDefault="008C3B73" w:rsidP="008C3B73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E67">
              <w:rPr>
                <w:rFonts w:ascii="Times New Roman" w:hAnsi="Times New Roman" w:cs="Times New Roman"/>
                <w:b/>
                <w:sz w:val="24"/>
                <w:szCs w:val="24"/>
              </w:rPr>
              <w:t>Текстовые задачи</w:t>
            </w:r>
          </w:p>
          <w:p w14:paraId="69C750DA" w14:textId="77777777" w:rsidR="008C3B73" w:rsidRPr="00E73E67" w:rsidRDefault="008C3B73" w:rsidP="008C3B73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73E6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Ученик научится:</w:t>
            </w:r>
          </w:p>
          <w:p w14:paraId="1E75B6C1" w14:textId="77777777" w:rsidR="008C3B73" w:rsidRPr="00E73E67" w:rsidRDefault="008C3B73" w:rsidP="008C3B73">
            <w:pPr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Решать несложные сюжетные задачи разных типов на все арифметические действия;</w:t>
            </w:r>
          </w:p>
          <w:p w14:paraId="24F0D1BF" w14:textId="77777777" w:rsidR="008C3B73" w:rsidRPr="00E73E67" w:rsidRDefault="008C3B73" w:rsidP="008C3B73">
            <w:pPr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      </w:r>
          </w:p>
          <w:p w14:paraId="45AB58BD" w14:textId="77777777" w:rsidR="008C3B73" w:rsidRPr="00E73E67" w:rsidRDefault="008C3B73" w:rsidP="008C3B73">
            <w:pPr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осуществлять способ поиска решения задачи, в котором рассуждение строится от условия к требованию или от требования к условию;</w:t>
            </w:r>
          </w:p>
          <w:p w14:paraId="59782805" w14:textId="77777777" w:rsidR="008C3B73" w:rsidRPr="00E73E67" w:rsidRDefault="008C3B73" w:rsidP="008C3B73">
            <w:pPr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составлять план решения задачи; </w:t>
            </w:r>
          </w:p>
          <w:p w14:paraId="71A42E17" w14:textId="77777777" w:rsidR="008C3B73" w:rsidRPr="00E73E67" w:rsidRDefault="008C3B73" w:rsidP="008C3B73">
            <w:pPr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выделять этапы решения задачи;</w:t>
            </w:r>
          </w:p>
          <w:p w14:paraId="4289263C" w14:textId="77777777" w:rsidR="008C3B73" w:rsidRPr="00E73E67" w:rsidRDefault="008C3B73" w:rsidP="008C3B73">
            <w:pPr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интерпретировать вычислительные результаты в задаче, исследовать полученное решение задачи;</w:t>
            </w:r>
          </w:p>
          <w:p w14:paraId="228CABA2" w14:textId="77777777" w:rsidR="008C3B73" w:rsidRPr="00E73E67" w:rsidRDefault="008C3B73" w:rsidP="008C3B73">
            <w:pPr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знать различие скоростей объекта в стоячей воде, против течения и по течению реки;</w:t>
            </w:r>
          </w:p>
          <w:p w14:paraId="09A1258B" w14:textId="77777777" w:rsidR="008C3B73" w:rsidRPr="00E73E67" w:rsidRDefault="008C3B73" w:rsidP="008C3B73">
            <w:pPr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решать задачи на нахождение части числа и числа по его части;</w:t>
            </w:r>
          </w:p>
          <w:p w14:paraId="062A081C" w14:textId="77777777" w:rsidR="008C3B73" w:rsidRPr="00E73E67" w:rsidRDefault="008C3B73" w:rsidP="008C3B73">
            <w:pPr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решать задачи разных типов (на работу, на покупки, на движение), связывающих три величины, выделять эти величины и отношения между ними;</w:t>
            </w:r>
          </w:p>
          <w:p w14:paraId="1585E002" w14:textId="77777777" w:rsidR="008C3B73" w:rsidRPr="00E73E67" w:rsidRDefault="008C3B73" w:rsidP="008C3B73">
            <w:pPr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      </w:r>
          </w:p>
          <w:p w14:paraId="4BEF6B4B" w14:textId="77777777" w:rsidR="008C3B73" w:rsidRPr="00E73E67" w:rsidRDefault="008C3B73" w:rsidP="008C3B73">
            <w:pPr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решать несложные логические задачи методом рассуждений.</w:t>
            </w:r>
          </w:p>
          <w:p w14:paraId="3AF3E96C" w14:textId="77777777" w:rsidR="008C3B73" w:rsidRPr="00E73E67" w:rsidRDefault="008C3B73" w:rsidP="008C3B73">
            <w:pPr>
              <w:tabs>
                <w:tab w:val="left" w:pos="376"/>
              </w:tabs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ar-SA"/>
              </w:rPr>
              <w:t>В повседневной жизни и при изучении других предметов:</w:t>
            </w:r>
          </w:p>
          <w:p w14:paraId="3A4EB185" w14:textId="77777777" w:rsidR="008C3B73" w:rsidRPr="00E73E67" w:rsidRDefault="008C3B73" w:rsidP="008C3B73">
            <w:pPr>
              <w:tabs>
                <w:tab w:val="left" w:pos="14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выдвигать гипотезы о возможных предельных значениях искомых величин в задаче (делать прикидку)</w:t>
            </w:r>
          </w:p>
          <w:p w14:paraId="77FD1A9F" w14:textId="77777777" w:rsidR="008C3B73" w:rsidRPr="00E73E67" w:rsidRDefault="008C3B73" w:rsidP="008C3B73">
            <w:pPr>
              <w:tabs>
                <w:tab w:val="left" w:pos="1440"/>
              </w:tabs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ar-SA"/>
              </w:rPr>
            </w:pPr>
            <w:r w:rsidRPr="00E73E67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eastAsia="ar-SA"/>
              </w:rPr>
              <w:t>Ученик получит возможность научиться:</w:t>
            </w:r>
          </w:p>
          <w:p w14:paraId="43F347C3" w14:textId="77777777" w:rsidR="008C3B73" w:rsidRPr="00E73E67" w:rsidRDefault="008C3B73" w:rsidP="008C3B73">
            <w:pPr>
              <w:numPr>
                <w:ilvl w:val="0"/>
                <w:numId w:val="14"/>
              </w:numPr>
              <w:tabs>
                <w:tab w:val="left" w:pos="376"/>
                <w:tab w:val="left" w:pos="1134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Решать простые и сложные задачи разных типов, а также задачи повышенной трудности;</w:t>
            </w:r>
          </w:p>
          <w:p w14:paraId="6714E35F" w14:textId="77777777" w:rsidR="008C3B73" w:rsidRPr="00E73E67" w:rsidRDefault="008C3B73" w:rsidP="008C3B73">
            <w:pPr>
              <w:numPr>
                <w:ilvl w:val="0"/>
                <w:numId w:val="14"/>
              </w:numPr>
              <w:tabs>
                <w:tab w:val="left" w:pos="376"/>
                <w:tab w:val="left" w:pos="1134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использовать разные краткие записи как модели текстов сложных задач для построения поисковой схемы и решения задач;</w:t>
            </w:r>
          </w:p>
          <w:p w14:paraId="2763A40E" w14:textId="77777777" w:rsidR="008C3B73" w:rsidRPr="00E73E67" w:rsidRDefault="008C3B73" w:rsidP="008C3B73">
            <w:pPr>
              <w:numPr>
                <w:ilvl w:val="0"/>
                <w:numId w:val="14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знать и применять оба способа поиска решения задач (от требования к условию и от условия к требованию);</w:t>
            </w:r>
          </w:p>
          <w:p w14:paraId="3499802F" w14:textId="77777777" w:rsidR="008C3B73" w:rsidRPr="00E73E67" w:rsidRDefault="008C3B73" w:rsidP="008C3B73">
            <w:pPr>
              <w:numPr>
                <w:ilvl w:val="0"/>
                <w:numId w:val="14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моделировать рассуждения при поиске решения задач с помощью граф-схемы;</w:t>
            </w:r>
          </w:p>
          <w:p w14:paraId="7FD74F68" w14:textId="77777777" w:rsidR="008C3B73" w:rsidRPr="00E73E67" w:rsidRDefault="008C3B73" w:rsidP="008C3B73">
            <w:pPr>
              <w:numPr>
                <w:ilvl w:val="0"/>
                <w:numId w:val="14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выделять этапы решения задачи и содержание каждого этапа;</w:t>
            </w:r>
          </w:p>
          <w:p w14:paraId="020E3BCD" w14:textId="77777777" w:rsidR="008C3B73" w:rsidRPr="00E73E67" w:rsidRDefault="008C3B73" w:rsidP="008C3B73">
            <w:pPr>
              <w:numPr>
                <w:ilvl w:val="0"/>
                <w:numId w:val="14"/>
              </w:numPr>
              <w:tabs>
                <w:tab w:val="left" w:pos="376"/>
                <w:tab w:val="left" w:pos="1134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интерпретировать вычислительные результаты в задаче, исследовать полученное решение задачи;</w:t>
            </w:r>
          </w:p>
          <w:p w14:paraId="7718D40D" w14:textId="77777777" w:rsidR="008C3B73" w:rsidRPr="00E73E67" w:rsidRDefault="008C3B73" w:rsidP="008C3B73">
            <w:pPr>
              <w:numPr>
                <w:ilvl w:val="0"/>
                <w:numId w:val="14"/>
              </w:numPr>
              <w:tabs>
                <w:tab w:val="left" w:pos="376"/>
                <w:tab w:val="left" w:pos="1134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      </w:r>
          </w:p>
          <w:p w14:paraId="0E8BF9DA" w14:textId="77777777" w:rsidR="008C3B73" w:rsidRPr="00E73E67" w:rsidRDefault="008C3B73" w:rsidP="008C3B73">
            <w:pPr>
              <w:numPr>
                <w:ilvl w:val="0"/>
                <w:numId w:val="14"/>
              </w:numPr>
              <w:tabs>
                <w:tab w:val="left" w:pos="376"/>
                <w:tab w:val="left" w:pos="1134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исследовать всевозможные ситуации при решении задач на движение по реке, рассматривать разные системы отсчёта;</w:t>
            </w:r>
          </w:p>
          <w:p w14:paraId="2AFCE5CE" w14:textId="77777777" w:rsidR="008C3B73" w:rsidRPr="00E73E67" w:rsidRDefault="008C3B73" w:rsidP="008C3B73">
            <w:pPr>
              <w:numPr>
                <w:ilvl w:val="0"/>
                <w:numId w:val="14"/>
              </w:numPr>
              <w:tabs>
                <w:tab w:val="left" w:pos="376"/>
                <w:tab w:val="left" w:pos="1134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решать разнообразные задачи «на части», </w:t>
            </w:r>
          </w:p>
          <w:p w14:paraId="4308DFDC" w14:textId="77777777" w:rsidR="008C3B73" w:rsidRPr="00E73E67" w:rsidRDefault="008C3B73" w:rsidP="008C3B73">
            <w:pPr>
              <w:numPr>
                <w:ilvl w:val="0"/>
                <w:numId w:val="14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      </w:r>
          </w:p>
          <w:p w14:paraId="4680D476" w14:textId="77777777" w:rsidR="008C3B73" w:rsidRPr="00E73E67" w:rsidRDefault="008C3B73" w:rsidP="008C3B73">
            <w:pPr>
              <w:numPr>
                <w:ilvl w:val="0"/>
                <w:numId w:val="14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      </w:r>
          </w:p>
          <w:p w14:paraId="57638F07" w14:textId="77777777" w:rsidR="008C3B73" w:rsidRPr="00E73E67" w:rsidRDefault="008C3B73" w:rsidP="008C3B73">
            <w:pPr>
              <w:tabs>
                <w:tab w:val="left" w:pos="376"/>
              </w:tabs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ar-SA"/>
              </w:rPr>
            </w:pPr>
            <w:r w:rsidRPr="00E73E67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eastAsia="ar-SA"/>
              </w:rPr>
              <w:t>В повседневной жизни и при изучении других предметов:</w:t>
            </w:r>
          </w:p>
          <w:p w14:paraId="2172E96B" w14:textId="77777777" w:rsidR="008C3B73" w:rsidRPr="00E73E67" w:rsidRDefault="008C3B73" w:rsidP="008C3B73">
            <w:pPr>
              <w:numPr>
                <w:ilvl w:val="0"/>
                <w:numId w:val="15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73E6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      </w:r>
          </w:p>
          <w:p w14:paraId="50717A99" w14:textId="77777777" w:rsidR="008C3B73" w:rsidRPr="00E73E67" w:rsidRDefault="008C3B73" w:rsidP="008C3B73">
            <w:pPr>
              <w:numPr>
                <w:ilvl w:val="0"/>
                <w:numId w:val="15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E73E6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решать и конструировать задачи на основе рассмотрения реальных ситуаций, в которых не требуется точный вычислительный результат;</w:t>
            </w:r>
          </w:p>
          <w:p w14:paraId="2C79196C" w14:textId="77777777" w:rsidR="008C3B73" w:rsidRPr="00E73E67" w:rsidRDefault="008C3B73" w:rsidP="008C3B73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E67">
              <w:rPr>
                <w:rFonts w:ascii="Times New Roman" w:eastAsia="Calibri" w:hAnsi="Times New Roman" w:cs="Calibri"/>
                <w:i/>
                <w:sz w:val="24"/>
                <w:szCs w:val="24"/>
                <w:lang w:eastAsia="en-US"/>
              </w:rPr>
              <w:t>решать задачи на движение по реке, рассматривая разные системы отсчета</w:t>
            </w:r>
          </w:p>
          <w:p w14:paraId="3CD115E8" w14:textId="77777777" w:rsidR="008C3B73" w:rsidRPr="00E73E67" w:rsidRDefault="008C3B73" w:rsidP="008C3B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E6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математики</w:t>
            </w:r>
          </w:p>
          <w:p w14:paraId="3C423EAC" w14:textId="77777777" w:rsidR="008C3B73" w:rsidRPr="00E73E67" w:rsidRDefault="008C3B73" w:rsidP="008C3B73">
            <w:pPr>
              <w:tabs>
                <w:tab w:val="left" w:pos="144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73E6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Ученик научится:</w:t>
            </w:r>
          </w:p>
          <w:p w14:paraId="546B1AB5" w14:textId="77777777" w:rsidR="008C3B73" w:rsidRPr="00E73E67" w:rsidRDefault="008C3B73" w:rsidP="008C3B73">
            <w:pPr>
              <w:numPr>
                <w:ilvl w:val="0"/>
                <w:numId w:val="19"/>
              </w:numPr>
              <w:tabs>
                <w:tab w:val="left" w:pos="34"/>
                <w:tab w:val="left" w:pos="376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3E67">
              <w:rPr>
                <w:rFonts w:ascii="Times New Roman" w:eastAsia="Calibri" w:hAnsi="Times New Roman" w:cs="Times New Roman"/>
                <w:sz w:val="24"/>
                <w:szCs w:val="24"/>
              </w:rPr>
              <w:t>Описывать отдельные выдающиеся результаты, полученные в ходе развития математики как науки;</w:t>
            </w:r>
          </w:p>
          <w:p w14:paraId="2BEC83DF" w14:textId="77777777" w:rsidR="008C3B73" w:rsidRPr="00E73E67" w:rsidRDefault="008C3B73" w:rsidP="008C3B7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3E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знать примеры математических открытий и их авторов, в связи с отечественной и всемирной историей</w:t>
            </w:r>
          </w:p>
          <w:p w14:paraId="2B8BCDFE" w14:textId="77777777" w:rsidR="008C3B73" w:rsidRPr="00E73E67" w:rsidRDefault="008C3B73" w:rsidP="008C3B73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E73E67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Ученик получит возможность научиться:</w:t>
            </w:r>
          </w:p>
          <w:p w14:paraId="2D6A43CB" w14:textId="77777777" w:rsidR="008C3B73" w:rsidRPr="00E73E67" w:rsidRDefault="008C3B73" w:rsidP="008C3B73">
            <w:pPr>
              <w:numPr>
                <w:ilvl w:val="0"/>
                <w:numId w:val="19"/>
              </w:numPr>
              <w:tabs>
                <w:tab w:val="left" w:pos="34"/>
                <w:tab w:val="left" w:pos="376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3E67">
              <w:rPr>
                <w:rFonts w:ascii="Times New Roman" w:eastAsia="Calibri" w:hAnsi="Times New Roman" w:cs="Times New Roman"/>
                <w:sz w:val="24"/>
                <w:szCs w:val="24"/>
              </w:rPr>
              <w:t>Описывать отдельные выдающиеся результаты, полученные в ходе развития математики как науки;</w:t>
            </w:r>
          </w:p>
          <w:p w14:paraId="60B79743" w14:textId="77777777" w:rsidR="008C3B73" w:rsidRPr="0040569B" w:rsidRDefault="008C3B73" w:rsidP="008C3B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E67">
              <w:rPr>
                <w:rFonts w:ascii="Times New Roman" w:eastAsia="Calibri" w:hAnsi="Times New Roman" w:cs="Times New Roman"/>
                <w:sz w:val="24"/>
                <w:szCs w:val="24"/>
              </w:rPr>
              <w:t>знать примеры математических открытий и их авторов, в связи с отечественной и всемирной историей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E32E158" w14:textId="77777777" w:rsidR="008C3B73" w:rsidRPr="004138AA" w:rsidRDefault="008C3B73" w:rsidP="008C3B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4138AA">
              <w:rPr>
                <w:rFonts w:ascii="Times New Roman" w:hAnsi="Times New Roman" w:cs="Times New Roman"/>
                <w:b/>
              </w:rPr>
              <w:t>редметные  результаты обучения учебному пр</w:t>
            </w:r>
            <w:r>
              <w:rPr>
                <w:rFonts w:ascii="Times New Roman" w:hAnsi="Times New Roman" w:cs="Times New Roman"/>
                <w:b/>
              </w:rPr>
              <w:t>едмету «</w:t>
            </w:r>
            <w:r>
              <w:rPr>
                <w:rFonts w:ascii="Times New Roman" w:hAnsi="Times New Roman" w:cs="Times New Roman"/>
                <w:b/>
              </w:rPr>
              <w:tab/>
              <w:t>Математика</w:t>
            </w:r>
            <w:r w:rsidRPr="004138AA">
              <w:rPr>
                <w:rFonts w:ascii="Times New Roman" w:hAnsi="Times New Roman" w:cs="Times New Roman"/>
                <w:b/>
              </w:rPr>
              <w:t xml:space="preserve">» в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138AA">
              <w:rPr>
                <w:rFonts w:ascii="Times New Roman" w:hAnsi="Times New Roman" w:cs="Times New Roman"/>
                <w:b/>
              </w:rPr>
              <w:t xml:space="preserve"> классе</w:t>
            </w:r>
          </w:p>
          <w:p w14:paraId="00FBDE6A" w14:textId="77777777" w:rsidR="008C3B73" w:rsidRDefault="008C3B73" w:rsidP="008C3B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60BA">
              <w:rPr>
                <w:rFonts w:ascii="Times New Roman" w:hAnsi="Times New Roman"/>
                <w:b/>
                <w:sz w:val="24"/>
                <w:szCs w:val="24"/>
              </w:rPr>
              <w:t xml:space="preserve">Элементы теории математической логики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множеств</w:t>
            </w:r>
          </w:p>
          <w:p w14:paraId="59903C48" w14:textId="77777777" w:rsidR="008C3B73" w:rsidRPr="006012B8" w:rsidRDefault="008C3B73" w:rsidP="008C3B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Выпускник научит</w:t>
            </w:r>
            <w:r w:rsidRPr="006012B8">
              <w:rPr>
                <w:rFonts w:ascii="Times New Roman" w:hAnsi="Times New Roman"/>
                <w:sz w:val="24"/>
                <w:szCs w:val="24"/>
              </w:rPr>
              <w:t xml:space="preserve">ся: </w:t>
            </w:r>
          </w:p>
          <w:p w14:paraId="0D6583B5" w14:textId="77777777" w:rsidR="008C3B73" w:rsidRPr="006012B8" w:rsidRDefault="008C3B73" w:rsidP="008C3B73">
            <w:pPr>
              <w:pStyle w:val="a5"/>
              <w:numPr>
                <w:ilvl w:val="0"/>
                <w:numId w:val="20"/>
              </w:numPr>
              <w:tabs>
                <w:tab w:val="left" w:pos="376"/>
              </w:tabs>
              <w:ind w:left="0" w:firstLine="0"/>
              <w:rPr>
                <w:rFonts w:ascii="Times New Roman" w:hAnsi="Times New Roman"/>
              </w:rPr>
            </w:pPr>
            <w:r w:rsidRPr="006012B8">
              <w:rPr>
                <w:rFonts w:ascii="Times New Roman" w:hAnsi="Times New Roman"/>
              </w:rPr>
              <w:t xml:space="preserve">Оперировать </w:t>
            </w:r>
            <w:r>
              <w:rPr>
                <w:rFonts w:ascii="Times New Roman" w:hAnsi="Times New Roman"/>
              </w:rPr>
              <w:t xml:space="preserve">на базовом уровне </w:t>
            </w:r>
            <w:r w:rsidRPr="006012B8">
              <w:rPr>
                <w:rFonts w:ascii="Times New Roman" w:hAnsi="Times New Roman"/>
              </w:rPr>
              <w:t>понятиями: множество, э</w:t>
            </w:r>
            <w:r>
              <w:rPr>
                <w:rFonts w:ascii="Times New Roman" w:hAnsi="Times New Roman"/>
              </w:rPr>
              <w:t xml:space="preserve">лемент множества, подмножество, </w:t>
            </w:r>
            <w:r w:rsidRPr="006012B8">
              <w:rPr>
                <w:rFonts w:ascii="Times New Roman" w:hAnsi="Times New Roman"/>
              </w:rPr>
              <w:t>принадлежность;</w:t>
            </w:r>
          </w:p>
          <w:p w14:paraId="0A7A64C3" w14:textId="77777777" w:rsidR="008C3B73" w:rsidRPr="006012B8" w:rsidRDefault="008C3B73" w:rsidP="008C3B73">
            <w:pPr>
              <w:pStyle w:val="a5"/>
              <w:numPr>
                <w:ilvl w:val="0"/>
                <w:numId w:val="20"/>
              </w:numPr>
              <w:tabs>
                <w:tab w:val="left" w:pos="376"/>
              </w:tabs>
              <w:ind w:left="0" w:firstLine="0"/>
              <w:rPr>
                <w:rFonts w:ascii="Times New Roman" w:hAnsi="Times New Roman"/>
              </w:rPr>
            </w:pPr>
            <w:r w:rsidRPr="006012B8">
              <w:rPr>
                <w:rFonts w:ascii="Times New Roman" w:hAnsi="Times New Roman"/>
              </w:rPr>
              <w:t>задавать множества перечислением их элементов;</w:t>
            </w:r>
          </w:p>
          <w:p w14:paraId="1478548D" w14:textId="77777777" w:rsidR="008C3B73" w:rsidRPr="006012B8" w:rsidRDefault="008C3B73" w:rsidP="008C3B73">
            <w:pPr>
              <w:pStyle w:val="a5"/>
              <w:numPr>
                <w:ilvl w:val="0"/>
                <w:numId w:val="20"/>
              </w:numPr>
              <w:tabs>
                <w:tab w:val="left" w:pos="376"/>
              </w:tabs>
              <w:ind w:left="0" w:firstLine="0"/>
              <w:rPr>
                <w:rFonts w:ascii="Times New Roman" w:hAnsi="Times New Roman"/>
              </w:rPr>
            </w:pPr>
            <w:r w:rsidRPr="006012B8">
              <w:rPr>
                <w:rFonts w:ascii="Times New Roman" w:hAnsi="Times New Roman"/>
              </w:rPr>
              <w:t>находить пересечение, объединение, подмножество в простейших ситуациях.</w:t>
            </w:r>
          </w:p>
          <w:p w14:paraId="6750522D" w14:textId="77777777" w:rsidR="008C3B73" w:rsidRPr="00BA60BA" w:rsidRDefault="008C3B73" w:rsidP="008C3B73">
            <w:pPr>
              <w:tabs>
                <w:tab w:val="left" w:pos="376"/>
              </w:tabs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BA60BA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0F6D87F4" w14:textId="77777777" w:rsidR="008C3B73" w:rsidRDefault="008C3B73" w:rsidP="008C3B73">
            <w:pPr>
              <w:rPr>
                <w:rFonts w:ascii="Times New Roman" w:hAnsi="Times New Roman"/>
                <w:sz w:val="24"/>
                <w:szCs w:val="24"/>
              </w:rPr>
            </w:pPr>
            <w:r w:rsidRPr="00BA60BA">
              <w:rPr>
                <w:rFonts w:ascii="Times New Roman" w:hAnsi="Times New Roman"/>
                <w:sz w:val="24"/>
                <w:szCs w:val="24"/>
              </w:rPr>
              <w:t>распознавать логически некорректные высказывания</w:t>
            </w:r>
          </w:p>
          <w:p w14:paraId="78055BED" w14:textId="77777777" w:rsidR="008C3B73" w:rsidRDefault="008C3B73" w:rsidP="008C3B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Выпускник получит возможность научиться:</w:t>
            </w:r>
          </w:p>
          <w:p w14:paraId="00A48D76" w14:textId="77777777" w:rsidR="008C3B73" w:rsidRPr="006012B8" w:rsidRDefault="008C3B73" w:rsidP="008C3B73">
            <w:pPr>
              <w:pStyle w:val="a5"/>
              <w:numPr>
                <w:ilvl w:val="0"/>
                <w:numId w:val="21"/>
              </w:numPr>
              <w:tabs>
                <w:tab w:val="left" w:pos="376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i/>
                <w:spacing w:val="-4"/>
              </w:rPr>
            </w:pPr>
            <w:r w:rsidRPr="006012B8">
              <w:rPr>
                <w:rFonts w:ascii="Times New Roman" w:hAnsi="Times New Roman"/>
                <w:i/>
                <w:spacing w:val="-4"/>
              </w:rPr>
              <w:t xml:space="preserve">Оперировать понятиями: множество, характеристики множества, элемент множества, пустое, конечное и бесконечное множество, подмножество, принадлежность, </w:t>
            </w:r>
          </w:p>
          <w:p w14:paraId="43D38CCF" w14:textId="77777777" w:rsidR="008C3B73" w:rsidRPr="006012B8" w:rsidRDefault="008C3B73" w:rsidP="008C3B73">
            <w:pPr>
              <w:pStyle w:val="a5"/>
              <w:numPr>
                <w:ilvl w:val="0"/>
                <w:numId w:val="21"/>
              </w:numPr>
              <w:tabs>
                <w:tab w:val="left" w:pos="376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i/>
                <w:spacing w:val="-4"/>
              </w:rPr>
            </w:pPr>
            <w:r w:rsidRPr="006012B8">
              <w:rPr>
                <w:rFonts w:ascii="Times New Roman" w:hAnsi="Times New Roman"/>
                <w:i/>
                <w:spacing w:val="-4"/>
              </w:rPr>
      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описания.</w:t>
            </w:r>
          </w:p>
          <w:p w14:paraId="25CDA9BC" w14:textId="77777777" w:rsidR="008C3B73" w:rsidRPr="00BA60BA" w:rsidRDefault="008C3B73" w:rsidP="008C3B73">
            <w:pPr>
              <w:tabs>
                <w:tab w:val="left" w:pos="376"/>
              </w:tabs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BA60BA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5DF549A4" w14:textId="77777777" w:rsidR="008C3B73" w:rsidRPr="00BA60BA" w:rsidRDefault="008C3B73" w:rsidP="008C3B73">
            <w:pPr>
              <w:pStyle w:val="a"/>
              <w:numPr>
                <w:ilvl w:val="0"/>
                <w:numId w:val="23"/>
              </w:numPr>
              <w:tabs>
                <w:tab w:val="left" w:pos="376"/>
              </w:tabs>
              <w:ind w:left="0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BA60BA">
              <w:rPr>
                <w:rFonts w:ascii="Times New Roman" w:hAnsi="Times New Roman"/>
                <w:i/>
                <w:sz w:val="24"/>
                <w:szCs w:val="24"/>
              </w:rPr>
              <w:t xml:space="preserve">распознавать логически некорректные высказывания; </w:t>
            </w:r>
          </w:p>
          <w:p w14:paraId="26170932" w14:textId="77777777" w:rsidR="008C3B73" w:rsidRDefault="008C3B73" w:rsidP="008C3B7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A60BA">
              <w:rPr>
                <w:rFonts w:ascii="Times New Roman" w:hAnsi="Times New Roman"/>
                <w:i/>
                <w:sz w:val="24"/>
                <w:szCs w:val="24"/>
              </w:rPr>
              <w:t>строить цепочки умозаключений на основе использования правил логики</w:t>
            </w:r>
          </w:p>
          <w:p w14:paraId="5CC89D3A" w14:textId="77777777" w:rsidR="008C3B73" w:rsidRDefault="008C3B73" w:rsidP="008C3B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Числа</w:t>
            </w:r>
          </w:p>
          <w:p w14:paraId="1744A0A6" w14:textId="77777777" w:rsidR="008C3B73" w:rsidRPr="008F383E" w:rsidRDefault="008C3B73" w:rsidP="008C3B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Выпускник научит</w:t>
            </w:r>
            <w:r w:rsidRPr="006012B8">
              <w:rPr>
                <w:rFonts w:ascii="Times New Roman" w:hAnsi="Times New Roman"/>
                <w:sz w:val="24"/>
                <w:szCs w:val="24"/>
              </w:rPr>
              <w:t xml:space="preserve">ся: </w:t>
            </w:r>
          </w:p>
          <w:p w14:paraId="3ED3CD55" w14:textId="77777777" w:rsidR="008C3B73" w:rsidRPr="008F383E" w:rsidRDefault="008C3B73" w:rsidP="008C3B73">
            <w:pPr>
              <w:pStyle w:val="a5"/>
              <w:numPr>
                <w:ilvl w:val="0"/>
                <w:numId w:val="8"/>
              </w:numPr>
              <w:tabs>
                <w:tab w:val="num" w:pos="360"/>
              </w:tabs>
              <w:ind w:left="0" w:firstLine="0"/>
              <w:contextualSpacing w:val="0"/>
              <w:jc w:val="both"/>
              <w:rPr>
                <w:rFonts w:ascii="Times New Roman" w:hAnsi="Times New Roman"/>
              </w:rPr>
            </w:pPr>
            <w:r w:rsidRPr="008F383E">
              <w:rPr>
                <w:rFonts w:ascii="Times New Roman" w:hAnsi="Times New Roman"/>
              </w:rPr>
              <w:t>Оперировать на базовом уровне понятиями: целое число, обыкновенная дробь, десятичная дробь, рациональное число;</w:t>
            </w:r>
          </w:p>
          <w:p w14:paraId="5E79053A" w14:textId="77777777" w:rsidR="008C3B73" w:rsidRPr="008F383E" w:rsidRDefault="008C3B73" w:rsidP="008C3B73">
            <w:pPr>
              <w:pStyle w:val="a5"/>
              <w:numPr>
                <w:ilvl w:val="0"/>
                <w:numId w:val="8"/>
              </w:numPr>
              <w:tabs>
                <w:tab w:val="num" w:pos="360"/>
              </w:tabs>
              <w:ind w:left="0" w:firstLine="0"/>
              <w:contextualSpacing w:val="0"/>
              <w:jc w:val="both"/>
              <w:rPr>
                <w:rFonts w:ascii="Times New Roman" w:hAnsi="Times New Roman"/>
              </w:rPr>
            </w:pPr>
            <w:r w:rsidRPr="008F383E">
              <w:rPr>
                <w:rFonts w:ascii="Times New Roman" w:hAnsi="Times New Roman"/>
              </w:rPr>
              <w:t>использовать свойства чисел и правила действий с рациональными числами при выполнении вычислений;</w:t>
            </w:r>
          </w:p>
          <w:p w14:paraId="63CA699F" w14:textId="77777777" w:rsidR="008C3B73" w:rsidRPr="008F383E" w:rsidRDefault="008C3B73" w:rsidP="008C3B73">
            <w:pPr>
              <w:pStyle w:val="a5"/>
              <w:numPr>
                <w:ilvl w:val="0"/>
                <w:numId w:val="8"/>
              </w:numPr>
              <w:tabs>
                <w:tab w:val="num" w:pos="360"/>
              </w:tabs>
              <w:ind w:left="0" w:firstLine="0"/>
              <w:contextualSpacing w:val="0"/>
              <w:jc w:val="both"/>
              <w:rPr>
                <w:rFonts w:ascii="Times New Roman" w:hAnsi="Times New Roman"/>
              </w:rPr>
            </w:pPr>
            <w:r w:rsidRPr="008F383E">
              <w:rPr>
                <w:rFonts w:ascii="Times New Roman" w:hAnsi="Times New Roman"/>
              </w:rPr>
              <w:t>выполнять округление рациональных чисел в соответствии с правилами;</w:t>
            </w:r>
          </w:p>
          <w:p w14:paraId="6742D3A6" w14:textId="77777777" w:rsidR="008C3B73" w:rsidRPr="008F383E" w:rsidRDefault="008C3B73" w:rsidP="008C3B73">
            <w:pPr>
              <w:pStyle w:val="a5"/>
              <w:numPr>
                <w:ilvl w:val="0"/>
                <w:numId w:val="8"/>
              </w:numPr>
              <w:tabs>
                <w:tab w:val="num" w:pos="360"/>
              </w:tabs>
              <w:ind w:left="0" w:firstLine="0"/>
              <w:contextualSpacing w:val="0"/>
              <w:jc w:val="both"/>
              <w:rPr>
                <w:rFonts w:ascii="Times New Roman" w:hAnsi="Times New Roman"/>
              </w:rPr>
            </w:pPr>
            <w:r w:rsidRPr="008F383E">
              <w:rPr>
                <w:rFonts w:ascii="Times New Roman" w:hAnsi="Times New Roman"/>
              </w:rPr>
              <w:t>сравнивать рациональные числа</w:t>
            </w:r>
            <w:r w:rsidRPr="008F383E">
              <w:rPr>
                <w:rFonts w:ascii="Times New Roman" w:hAnsi="Times New Roman"/>
                <w:b/>
              </w:rPr>
              <w:t>.</w:t>
            </w:r>
          </w:p>
          <w:p w14:paraId="09BE6DCF" w14:textId="77777777" w:rsidR="008C3B73" w:rsidRPr="008F383E" w:rsidRDefault="008C3B73" w:rsidP="008C3B73">
            <w:pPr>
              <w:tabs>
                <w:tab w:val="left" w:pos="376"/>
              </w:tabs>
              <w:jc w:val="both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8F383E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69876441" w14:textId="77777777" w:rsidR="008C3B73" w:rsidRPr="008F383E" w:rsidRDefault="008C3B73" w:rsidP="008C3B73">
            <w:pPr>
              <w:pStyle w:val="a5"/>
              <w:numPr>
                <w:ilvl w:val="0"/>
                <w:numId w:val="8"/>
              </w:numPr>
              <w:tabs>
                <w:tab w:val="num" w:pos="360"/>
              </w:tabs>
              <w:ind w:left="0" w:firstLine="0"/>
              <w:contextualSpacing w:val="0"/>
              <w:jc w:val="both"/>
              <w:rPr>
                <w:rFonts w:ascii="Times New Roman" w:hAnsi="Times New Roman"/>
              </w:rPr>
            </w:pPr>
            <w:r w:rsidRPr="008F383E">
              <w:rPr>
                <w:rFonts w:ascii="Times New Roman" w:hAnsi="Times New Roman"/>
              </w:rPr>
              <w:t>оценивать результаты вычислений при решении практических задач;</w:t>
            </w:r>
          </w:p>
          <w:p w14:paraId="0A1E0B73" w14:textId="77777777" w:rsidR="008C3B73" w:rsidRPr="008F383E" w:rsidRDefault="008C3B73" w:rsidP="008C3B73">
            <w:pPr>
              <w:pStyle w:val="a5"/>
              <w:numPr>
                <w:ilvl w:val="0"/>
                <w:numId w:val="8"/>
              </w:numPr>
              <w:tabs>
                <w:tab w:val="num" w:pos="360"/>
              </w:tabs>
              <w:ind w:left="0" w:firstLine="0"/>
              <w:contextualSpacing w:val="0"/>
              <w:jc w:val="both"/>
              <w:rPr>
                <w:rFonts w:ascii="Times New Roman" w:hAnsi="Times New Roman"/>
              </w:rPr>
            </w:pPr>
            <w:r w:rsidRPr="008F383E">
              <w:rPr>
                <w:rFonts w:ascii="Times New Roman" w:hAnsi="Times New Roman"/>
              </w:rPr>
              <w:t>выполнять сравнение чисел в реальных ситуациях;</w:t>
            </w:r>
          </w:p>
          <w:p w14:paraId="3DA9FB97" w14:textId="77777777" w:rsidR="008C3B73" w:rsidRPr="008F383E" w:rsidRDefault="008C3B73" w:rsidP="008C3B73">
            <w:pPr>
              <w:numPr>
                <w:ilvl w:val="0"/>
                <w:numId w:val="8"/>
              </w:numPr>
              <w:tabs>
                <w:tab w:val="num" w:pos="360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383E">
              <w:rPr>
                <w:rFonts w:ascii="Times New Roman" w:hAnsi="Times New Roman"/>
                <w:sz w:val="24"/>
                <w:szCs w:val="24"/>
              </w:rPr>
              <w:t>составлять числовые выражения при решении практических задач и задач из других учебных предметов</w:t>
            </w:r>
          </w:p>
          <w:p w14:paraId="3D25AE44" w14:textId="77777777" w:rsidR="008C3B73" w:rsidRDefault="008C3B73" w:rsidP="008C3B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Выпускник получит возможность научиться:</w:t>
            </w:r>
          </w:p>
          <w:p w14:paraId="699B3B72" w14:textId="77777777" w:rsidR="008C3B73" w:rsidRPr="008F383E" w:rsidRDefault="008C3B73" w:rsidP="008C3B73">
            <w:pPr>
              <w:pStyle w:val="a5"/>
              <w:numPr>
                <w:ilvl w:val="0"/>
                <w:numId w:val="9"/>
              </w:numPr>
              <w:tabs>
                <w:tab w:val="left" w:pos="376"/>
                <w:tab w:val="left" w:pos="1134"/>
              </w:tabs>
              <w:ind w:left="0" w:firstLine="0"/>
              <w:contextualSpacing w:val="0"/>
              <w:jc w:val="both"/>
              <w:rPr>
                <w:rFonts w:ascii="Times New Roman" w:hAnsi="Times New Roman"/>
                <w:i/>
              </w:rPr>
            </w:pPr>
            <w:r w:rsidRPr="008F383E">
              <w:rPr>
                <w:rFonts w:ascii="Times New Roman" w:hAnsi="Times New Roman"/>
                <w:i/>
              </w:rPr>
              <w:t>Оперировать понятиями: множество натуральных чисел, целое число, множество целых чисел, обыкновенная дробь, десятичная дробь, рациональное число, множество рациональных чисел, геометрическая интерпретацияцелых, рациональных</w:t>
            </w:r>
            <w:r>
              <w:rPr>
                <w:rFonts w:ascii="Times New Roman" w:hAnsi="Times New Roman"/>
                <w:i/>
              </w:rPr>
              <w:t xml:space="preserve"> чисел</w:t>
            </w:r>
            <w:r w:rsidRPr="008F383E">
              <w:rPr>
                <w:rFonts w:ascii="Times New Roman" w:hAnsi="Times New Roman"/>
                <w:i/>
              </w:rPr>
              <w:t>;</w:t>
            </w:r>
          </w:p>
          <w:p w14:paraId="03446EF7" w14:textId="77777777" w:rsidR="008C3B73" w:rsidRPr="008F383E" w:rsidRDefault="008C3B73" w:rsidP="008C3B73">
            <w:pPr>
              <w:pStyle w:val="a5"/>
              <w:numPr>
                <w:ilvl w:val="0"/>
                <w:numId w:val="9"/>
              </w:numPr>
              <w:tabs>
                <w:tab w:val="left" w:pos="376"/>
                <w:tab w:val="left" w:pos="1134"/>
              </w:tabs>
              <w:ind w:left="0" w:firstLine="0"/>
              <w:contextualSpacing w:val="0"/>
              <w:jc w:val="both"/>
              <w:rPr>
                <w:rFonts w:ascii="Times New Roman" w:hAnsi="Times New Roman"/>
                <w:i/>
              </w:rPr>
            </w:pPr>
            <w:r w:rsidRPr="008F383E">
              <w:rPr>
                <w:rFonts w:ascii="Times New Roman" w:hAnsi="Times New Roman"/>
                <w:i/>
              </w:rPr>
              <w:t>выполнять округление рациональных чисел с заданной точностью;</w:t>
            </w:r>
          </w:p>
          <w:p w14:paraId="7361B871" w14:textId="77777777" w:rsidR="008C3B73" w:rsidRPr="008F383E" w:rsidRDefault="008C3B73" w:rsidP="008C3B73">
            <w:pPr>
              <w:pStyle w:val="a5"/>
              <w:numPr>
                <w:ilvl w:val="0"/>
                <w:numId w:val="9"/>
              </w:numPr>
              <w:tabs>
                <w:tab w:val="left" w:pos="376"/>
                <w:tab w:val="left" w:pos="1134"/>
              </w:tabs>
              <w:ind w:left="0" w:firstLine="0"/>
              <w:contextualSpacing w:val="0"/>
              <w:jc w:val="both"/>
              <w:rPr>
                <w:rFonts w:ascii="Times New Roman" w:hAnsi="Times New Roman"/>
                <w:i/>
              </w:rPr>
            </w:pPr>
            <w:r w:rsidRPr="008F383E">
              <w:rPr>
                <w:rFonts w:ascii="Times New Roman" w:hAnsi="Times New Roman"/>
                <w:i/>
              </w:rPr>
              <w:t>упорядочивать числа, записанные в виде обыкновенных и десятичных дробей;</w:t>
            </w:r>
          </w:p>
          <w:p w14:paraId="06EDC888" w14:textId="77777777" w:rsidR="008C3B73" w:rsidRPr="008F383E" w:rsidRDefault="008C3B73" w:rsidP="008C3B73">
            <w:pPr>
              <w:pStyle w:val="a5"/>
              <w:numPr>
                <w:ilvl w:val="0"/>
                <w:numId w:val="9"/>
              </w:numPr>
              <w:tabs>
                <w:tab w:val="left" w:pos="376"/>
                <w:tab w:val="left" w:pos="1134"/>
              </w:tabs>
              <w:ind w:left="0" w:firstLine="0"/>
              <w:contextualSpacing w:val="0"/>
              <w:jc w:val="both"/>
              <w:rPr>
                <w:rFonts w:ascii="Times New Roman" w:hAnsi="Times New Roman"/>
                <w:i/>
              </w:rPr>
            </w:pPr>
            <w:r w:rsidRPr="008F383E">
              <w:rPr>
                <w:rFonts w:ascii="Times New Roman" w:hAnsi="Times New Roman"/>
                <w:i/>
              </w:rPr>
              <w:t>оперировать понятием модуль числа, геометрическая интерпретация модуля числа.</w:t>
            </w:r>
          </w:p>
          <w:p w14:paraId="6B32CF2A" w14:textId="77777777" w:rsidR="008C3B73" w:rsidRPr="00BA60BA" w:rsidRDefault="008C3B73" w:rsidP="008C3B73">
            <w:pPr>
              <w:tabs>
                <w:tab w:val="left" w:pos="376"/>
              </w:tabs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BA60BA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17425C39" w14:textId="77777777" w:rsidR="008C3B73" w:rsidRPr="00BA60BA" w:rsidRDefault="008C3B73" w:rsidP="008C3B73">
            <w:pPr>
              <w:pStyle w:val="a"/>
              <w:numPr>
                <w:ilvl w:val="0"/>
                <w:numId w:val="10"/>
              </w:numPr>
              <w:tabs>
                <w:tab w:val="num" w:pos="360"/>
                <w:tab w:val="left" w:pos="1134"/>
              </w:tabs>
              <w:ind w:left="0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BA60BA">
              <w:rPr>
                <w:rFonts w:ascii="Times New Roman" w:hAnsi="Times New Roman"/>
                <w:i/>
                <w:sz w:val="24"/>
                <w:szCs w:val="24"/>
              </w:rPr>
              <w:t>применять правила приближенных вычислений при решении практических задач и решении задач других учебных предметов;</w:t>
            </w:r>
          </w:p>
          <w:p w14:paraId="67D8A1CA" w14:textId="77777777" w:rsidR="008C3B73" w:rsidRPr="00BA60BA" w:rsidRDefault="008C3B73" w:rsidP="008C3B73">
            <w:pPr>
              <w:pStyle w:val="a"/>
              <w:numPr>
                <w:ilvl w:val="0"/>
                <w:numId w:val="10"/>
              </w:numPr>
              <w:tabs>
                <w:tab w:val="num" w:pos="360"/>
                <w:tab w:val="left" w:pos="1134"/>
              </w:tabs>
              <w:ind w:left="0"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BA60BA">
              <w:rPr>
                <w:rFonts w:ascii="Times New Roman" w:hAnsi="Times New Roman"/>
                <w:i/>
                <w:sz w:val="24"/>
                <w:szCs w:val="24"/>
              </w:rPr>
              <w:t>выполнять сравнение результатов вычислений при решении практических задач, в том числе приближенных вычислений;</w:t>
            </w:r>
          </w:p>
          <w:p w14:paraId="7CC3AD3A" w14:textId="77777777" w:rsidR="008C3B73" w:rsidRPr="005F3788" w:rsidRDefault="008C3B73" w:rsidP="008C3B73">
            <w:pPr>
              <w:numPr>
                <w:ilvl w:val="0"/>
                <w:numId w:val="10"/>
              </w:numPr>
              <w:tabs>
                <w:tab w:val="num" w:pos="360"/>
              </w:tabs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60BA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числовые выражения и оценивать их значения при решении практических задач и задач из других учебных </w:t>
            </w:r>
            <w:r w:rsidRPr="00BA60B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предметов</w:t>
            </w:r>
          </w:p>
          <w:p w14:paraId="79D98B05" w14:textId="77777777" w:rsidR="008C3B73" w:rsidRDefault="008C3B73" w:rsidP="008C3B7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A60BA">
              <w:rPr>
                <w:rFonts w:ascii="Times New Roman" w:hAnsi="Times New Roman"/>
                <w:b/>
                <w:sz w:val="24"/>
                <w:szCs w:val="24"/>
              </w:rPr>
              <w:t>Уравнения и неравенства</w:t>
            </w:r>
          </w:p>
          <w:p w14:paraId="29B72FE3" w14:textId="77777777" w:rsidR="008C3B73" w:rsidRDefault="008C3B73" w:rsidP="008C3B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Выпускник получит возможность научиться:</w:t>
            </w:r>
          </w:p>
          <w:p w14:paraId="73B4CEAF" w14:textId="77777777" w:rsidR="008C3B73" w:rsidRDefault="008C3B73" w:rsidP="008C3B7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A60BA">
              <w:rPr>
                <w:rFonts w:ascii="Times New Roman" w:hAnsi="Times New Roman"/>
                <w:i/>
                <w:sz w:val="24"/>
                <w:szCs w:val="24"/>
              </w:rPr>
              <w:t>Оперировать понятиями: равенство, числовое равенство, уравнение, корень уравнения, решение уравнения, числовое неравенство</w:t>
            </w:r>
          </w:p>
          <w:p w14:paraId="7A6A0AC1" w14:textId="77777777" w:rsidR="008C3B73" w:rsidRDefault="008C3B73" w:rsidP="008C3B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60BA">
              <w:rPr>
                <w:rFonts w:ascii="Times New Roman" w:hAnsi="Times New Roman"/>
                <w:b/>
                <w:sz w:val="24"/>
                <w:szCs w:val="24"/>
              </w:rPr>
              <w:t>Статистика и теория вероятностей</w:t>
            </w:r>
          </w:p>
          <w:p w14:paraId="512B7FA1" w14:textId="77777777" w:rsidR="008C3B73" w:rsidRPr="00B77E93" w:rsidRDefault="008C3B73" w:rsidP="008C3B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Выпускник научит</w:t>
            </w:r>
            <w:r w:rsidRPr="006012B8">
              <w:rPr>
                <w:rFonts w:ascii="Times New Roman" w:hAnsi="Times New Roman"/>
                <w:sz w:val="24"/>
                <w:szCs w:val="24"/>
              </w:rPr>
              <w:t xml:space="preserve">ся: </w:t>
            </w:r>
          </w:p>
          <w:p w14:paraId="0CCC2486" w14:textId="77777777" w:rsidR="008C3B73" w:rsidRPr="00BA60BA" w:rsidRDefault="008C3B73" w:rsidP="008C3B73">
            <w:pPr>
              <w:pStyle w:val="a"/>
              <w:numPr>
                <w:ilvl w:val="0"/>
                <w:numId w:val="11"/>
              </w:numPr>
              <w:tabs>
                <w:tab w:val="left" w:pos="376"/>
              </w:tabs>
              <w:ind w:left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A60BA">
              <w:rPr>
                <w:rFonts w:ascii="Times New Roman" w:hAnsi="Times New Roman"/>
                <w:sz w:val="24"/>
                <w:szCs w:val="24"/>
              </w:rPr>
              <w:t xml:space="preserve">Представлять данные в виде таблиц, диаграмм, </w:t>
            </w:r>
          </w:p>
          <w:p w14:paraId="0EA1E4C7" w14:textId="77777777" w:rsidR="008C3B73" w:rsidRDefault="008C3B73" w:rsidP="008C3B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0BA">
              <w:rPr>
                <w:rFonts w:ascii="Times New Roman" w:hAnsi="Times New Roman"/>
                <w:sz w:val="24"/>
                <w:szCs w:val="24"/>
              </w:rPr>
              <w:t>читать информацию, представленную в виде таблицы, диаграммы</w:t>
            </w:r>
          </w:p>
          <w:p w14:paraId="73D24D54" w14:textId="77777777" w:rsidR="008C3B73" w:rsidRDefault="008C3B73" w:rsidP="008C3B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Выпускник получит возможность научиться:</w:t>
            </w:r>
          </w:p>
          <w:p w14:paraId="65ED81B4" w14:textId="77777777" w:rsidR="008C3B73" w:rsidRPr="00B77E93" w:rsidRDefault="008C3B73" w:rsidP="008C3B73">
            <w:pPr>
              <w:pStyle w:val="a5"/>
              <w:numPr>
                <w:ilvl w:val="0"/>
                <w:numId w:val="12"/>
              </w:numPr>
              <w:tabs>
                <w:tab w:val="left" w:pos="376"/>
                <w:tab w:val="left" w:pos="1134"/>
              </w:tabs>
              <w:ind w:left="0" w:firstLine="0"/>
              <w:contextualSpacing w:val="0"/>
              <w:jc w:val="both"/>
              <w:rPr>
                <w:rFonts w:ascii="Times New Roman" w:hAnsi="Times New Roman"/>
                <w:i/>
              </w:rPr>
            </w:pPr>
            <w:r w:rsidRPr="00B77E93">
              <w:rPr>
                <w:rFonts w:ascii="Times New Roman" w:hAnsi="Times New Roman"/>
                <w:i/>
              </w:rPr>
              <w:t xml:space="preserve">Оперировать понятиями: столбчатые и круговые диаграммы, таблицы данных, среднее арифметическое, </w:t>
            </w:r>
          </w:p>
          <w:p w14:paraId="6395CFB3" w14:textId="77777777" w:rsidR="008C3B73" w:rsidRPr="00B77E93" w:rsidRDefault="008C3B73" w:rsidP="008C3B73">
            <w:pPr>
              <w:pStyle w:val="a"/>
              <w:numPr>
                <w:ilvl w:val="0"/>
                <w:numId w:val="12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B77E93">
              <w:rPr>
                <w:rFonts w:ascii="Times New Roman" w:hAnsi="Times New Roman"/>
                <w:i/>
                <w:sz w:val="24"/>
                <w:szCs w:val="24"/>
              </w:rPr>
              <w:t xml:space="preserve">извлекать, информацию, </w:t>
            </w:r>
            <w:r w:rsidRPr="00B77E93">
              <w:rPr>
                <w:rStyle w:val="dash041e0431044b0447043d044b0439char1"/>
                <w:i/>
              </w:rPr>
              <w:t>представленную в таблицах, на диаграммах</w:t>
            </w:r>
            <w:r w:rsidRPr="00B77E93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14:paraId="054DE2CB" w14:textId="77777777" w:rsidR="008C3B73" w:rsidRPr="00B77E93" w:rsidRDefault="008C3B73" w:rsidP="008C3B73">
            <w:pPr>
              <w:pStyle w:val="a"/>
              <w:numPr>
                <w:ilvl w:val="0"/>
                <w:numId w:val="12"/>
              </w:numPr>
              <w:tabs>
                <w:tab w:val="left" w:pos="376"/>
                <w:tab w:val="left" w:pos="1134"/>
              </w:tabs>
              <w:ind w:left="0"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B77E93">
              <w:rPr>
                <w:rFonts w:ascii="Times New Roman" w:hAnsi="Times New Roman"/>
                <w:i/>
                <w:sz w:val="24"/>
                <w:szCs w:val="24"/>
              </w:rPr>
              <w:t>составлять таблицы, строить диаграммы на основе данных.</w:t>
            </w:r>
          </w:p>
          <w:p w14:paraId="18023448" w14:textId="77777777" w:rsidR="008C3B73" w:rsidRPr="00B77E93" w:rsidRDefault="008C3B73" w:rsidP="008C3B73">
            <w:pPr>
              <w:tabs>
                <w:tab w:val="left" w:pos="376"/>
              </w:tabs>
              <w:jc w:val="both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B77E9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279C59EB" w14:textId="77777777" w:rsidR="008C3B73" w:rsidRDefault="008C3B73" w:rsidP="008C3B73">
            <w:pPr>
              <w:jc w:val="both"/>
              <w:rPr>
                <w:rStyle w:val="dash041e0431044b0447043d044b0439char1"/>
                <w:i/>
              </w:rPr>
            </w:pPr>
            <w:r w:rsidRPr="00B77E93">
              <w:rPr>
                <w:rFonts w:ascii="Times New Roman" w:hAnsi="Times New Roman"/>
                <w:i/>
                <w:sz w:val="24"/>
                <w:szCs w:val="24"/>
              </w:rPr>
              <w:t xml:space="preserve">извлекать, интерпретировать и преобразовывать информацию, </w:t>
            </w:r>
            <w:r w:rsidRPr="00B77E93">
              <w:rPr>
                <w:rStyle w:val="dash041e0431044b0447043d044b0439char1"/>
                <w:i/>
              </w:rPr>
              <w:t>представленную в таблицах и на диаграммах, отражающую свойства и характеристики реальных процессов и явлений</w:t>
            </w:r>
          </w:p>
          <w:p w14:paraId="343242D8" w14:textId="77777777" w:rsidR="008C3B73" w:rsidRPr="00BA60BA" w:rsidRDefault="008C3B73" w:rsidP="008C3B7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60BA">
              <w:rPr>
                <w:rFonts w:ascii="Times New Roman" w:hAnsi="Times New Roman"/>
                <w:b/>
                <w:bCs/>
                <w:sz w:val="24"/>
                <w:szCs w:val="24"/>
              </w:rPr>
              <w:t>Текстовые задачи</w:t>
            </w:r>
          </w:p>
          <w:p w14:paraId="073B3456" w14:textId="77777777" w:rsidR="008C3B73" w:rsidRPr="00B77E93" w:rsidRDefault="008C3B73" w:rsidP="008C3B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Выпускник научит</w:t>
            </w:r>
            <w:r w:rsidRPr="006012B8">
              <w:rPr>
                <w:rFonts w:ascii="Times New Roman" w:hAnsi="Times New Roman"/>
                <w:sz w:val="24"/>
                <w:szCs w:val="24"/>
              </w:rPr>
              <w:t xml:space="preserve">ся: </w:t>
            </w:r>
          </w:p>
          <w:p w14:paraId="05536EE2" w14:textId="77777777" w:rsidR="008C3B73" w:rsidRPr="00A24333" w:rsidRDefault="008C3B73" w:rsidP="008C3B73">
            <w:pPr>
              <w:pStyle w:val="a5"/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contextualSpacing w:val="0"/>
              <w:jc w:val="both"/>
              <w:rPr>
                <w:rFonts w:ascii="Times New Roman" w:hAnsi="Times New Roman"/>
              </w:rPr>
            </w:pPr>
            <w:r w:rsidRPr="00A24333">
              <w:rPr>
                <w:rFonts w:ascii="Times New Roman" w:hAnsi="Times New Roman"/>
              </w:rPr>
              <w:t>Решать несложные сюжетные задачи разных типов на все арифметические действия;</w:t>
            </w:r>
          </w:p>
          <w:p w14:paraId="6CD18AF2" w14:textId="77777777" w:rsidR="008C3B73" w:rsidRPr="00A24333" w:rsidRDefault="008C3B73" w:rsidP="008C3B73">
            <w:pPr>
              <w:pStyle w:val="a5"/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contextualSpacing w:val="0"/>
              <w:jc w:val="both"/>
              <w:rPr>
                <w:rFonts w:ascii="Times New Roman" w:hAnsi="Times New Roman"/>
              </w:rPr>
            </w:pPr>
            <w:r w:rsidRPr="00A24333">
              <w:rPr>
                <w:rFonts w:ascii="Times New Roman" w:hAnsi="Times New Roman"/>
              </w:rPr>
              <w:t>осуществлять способ поиска решения задачи, в котором рассуждение строится от условия к требованию или от требования к условию;</w:t>
            </w:r>
          </w:p>
          <w:p w14:paraId="3DCC649E" w14:textId="77777777" w:rsidR="008C3B73" w:rsidRPr="00A24333" w:rsidRDefault="008C3B73" w:rsidP="008C3B73">
            <w:pPr>
              <w:pStyle w:val="a5"/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contextualSpacing w:val="0"/>
              <w:jc w:val="both"/>
              <w:rPr>
                <w:rFonts w:ascii="Times New Roman" w:hAnsi="Times New Roman"/>
              </w:rPr>
            </w:pPr>
            <w:r w:rsidRPr="00A24333">
              <w:rPr>
                <w:rFonts w:ascii="Times New Roman" w:hAnsi="Times New Roman"/>
              </w:rPr>
              <w:t xml:space="preserve">составлять план решения задачи; </w:t>
            </w:r>
          </w:p>
          <w:p w14:paraId="653CE13B" w14:textId="77777777" w:rsidR="008C3B73" w:rsidRPr="00A24333" w:rsidRDefault="008C3B73" w:rsidP="008C3B73">
            <w:pPr>
              <w:pStyle w:val="a5"/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contextualSpacing w:val="0"/>
              <w:jc w:val="both"/>
              <w:rPr>
                <w:rFonts w:ascii="Times New Roman" w:hAnsi="Times New Roman"/>
              </w:rPr>
            </w:pPr>
            <w:r w:rsidRPr="00A24333">
              <w:rPr>
                <w:rFonts w:ascii="Times New Roman" w:hAnsi="Times New Roman"/>
              </w:rPr>
              <w:t>выделять этапы решения задачи;</w:t>
            </w:r>
          </w:p>
          <w:p w14:paraId="6B997A7C" w14:textId="77777777" w:rsidR="008C3B73" w:rsidRPr="00A24333" w:rsidRDefault="008C3B73" w:rsidP="008C3B73">
            <w:pPr>
              <w:pStyle w:val="a5"/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contextualSpacing w:val="0"/>
              <w:jc w:val="both"/>
              <w:rPr>
                <w:rFonts w:ascii="Times New Roman" w:hAnsi="Times New Roman"/>
              </w:rPr>
            </w:pPr>
            <w:r w:rsidRPr="00A24333">
              <w:rPr>
                <w:rFonts w:ascii="Times New Roman" w:hAnsi="Times New Roman"/>
              </w:rPr>
              <w:t>интерпретировать вычислительные результаты в задаче, исследовать полученное решение задачи;</w:t>
            </w:r>
          </w:p>
          <w:p w14:paraId="79FCD005" w14:textId="77777777" w:rsidR="008C3B73" w:rsidRPr="00A24333" w:rsidRDefault="008C3B73" w:rsidP="008C3B73">
            <w:pPr>
              <w:pStyle w:val="a5"/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A24333">
              <w:rPr>
                <w:rFonts w:ascii="Times New Roman" w:hAnsi="Times New Roman"/>
              </w:rPr>
              <w:t>решать задачи на нахождение части числа и числа по его части;</w:t>
            </w:r>
          </w:p>
          <w:p w14:paraId="72C53C16" w14:textId="77777777" w:rsidR="008C3B73" w:rsidRPr="00A24333" w:rsidRDefault="008C3B73" w:rsidP="008C3B73">
            <w:pPr>
              <w:pStyle w:val="a5"/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A24333">
              <w:rPr>
                <w:rFonts w:ascii="Times New Roman" w:hAnsi="Times New Roman"/>
              </w:rPr>
      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      </w:r>
          </w:p>
          <w:p w14:paraId="139F03F8" w14:textId="77777777" w:rsidR="008C3B73" w:rsidRPr="00A24333" w:rsidRDefault="008C3B73" w:rsidP="008C3B73">
            <w:pPr>
              <w:pStyle w:val="a5"/>
              <w:numPr>
                <w:ilvl w:val="0"/>
                <w:numId w:val="13"/>
              </w:numPr>
              <w:tabs>
                <w:tab w:val="left" w:pos="376"/>
              </w:tabs>
              <w:ind w:left="0" w:firstLine="0"/>
              <w:jc w:val="both"/>
              <w:rPr>
                <w:rFonts w:ascii="Times New Roman" w:hAnsi="Times New Roman"/>
              </w:rPr>
            </w:pPr>
            <w:r w:rsidRPr="00A24333">
              <w:rPr>
                <w:rFonts w:ascii="Times New Roman" w:hAnsi="Times New Roman"/>
              </w:rPr>
              <w:t>решать несложные логические задачи методом рассуждений.</w:t>
            </w:r>
          </w:p>
          <w:p w14:paraId="5667EAD4" w14:textId="77777777" w:rsidR="008C3B73" w:rsidRPr="00A24333" w:rsidRDefault="008C3B73" w:rsidP="008C3B73">
            <w:pPr>
              <w:tabs>
                <w:tab w:val="left" w:pos="376"/>
              </w:tabs>
              <w:jc w:val="both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A2433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6BA8A785" w14:textId="77777777" w:rsidR="008C3B73" w:rsidRDefault="008C3B73" w:rsidP="008C3B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333">
              <w:rPr>
                <w:rFonts w:ascii="Times New Roman" w:hAnsi="Times New Roman"/>
                <w:sz w:val="24"/>
                <w:szCs w:val="24"/>
              </w:rPr>
              <w:t>выдвигать гипотезы о возможных предельных значениях искомых величин в задаче (делать прикидку)</w:t>
            </w:r>
          </w:p>
          <w:p w14:paraId="402F97B9" w14:textId="77777777" w:rsidR="008C3B73" w:rsidRDefault="008C3B73" w:rsidP="008C3B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Выпускник получит возможность научиться:</w:t>
            </w:r>
          </w:p>
          <w:p w14:paraId="7CDC582A" w14:textId="77777777" w:rsidR="008C3B73" w:rsidRPr="00A24333" w:rsidRDefault="008C3B73" w:rsidP="008C3B73">
            <w:pPr>
              <w:pStyle w:val="a5"/>
              <w:numPr>
                <w:ilvl w:val="0"/>
                <w:numId w:val="14"/>
              </w:numPr>
              <w:tabs>
                <w:tab w:val="left" w:pos="376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i/>
              </w:rPr>
            </w:pPr>
            <w:r w:rsidRPr="00A24333">
              <w:rPr>
                <w:rFonts w:ascii="Times New Roman" w:hAnsi="Times New Roman"/>
                <w:i/>
              </w:rPr>
              <w:t>использовать разные краткие записи как модели текстов сложных задач для построения поисковой схемы и решения задач;</w:t>
            </w:r>
          </w:p>
          <w:p w14:paraId="2C2F39CC" w14:textId="77777777" w:rsidR="008C3B73" w:rsidRPr="00A24333" w:rsidRDefault="008C3B73" w:rsidP="008C3B73">
            <w:pPr>
              <w:pStyle w:val="a5"/>
              <w:numPr>
                <w:ilvl w:val="0"/>
                <w:numId w:val="14"/>
              </w:numPr>
              <w:tabs>
                <w:tab w:val="left" w:pos="376"/>
                <w:tab w:val="left" w:pos="1134"/>
              </w:tabs>
              <w:ind w:left="0" w:firstLine="0"/>
              <w:contextualSpacing w:val="0"/>
              <w:jc w:val="both"/>
              <w:rPr>
                <w:rFonts w:ascii="Times New Roman" w:hAnsi="Times New Roman"/>
                <w:i/>
              </w:rPr>
            </w:pPr>
            <w:r w:rsidRPr="00A24333">
              <w:rPr>
                <w:rFonts w:ascii="Times New Roman" w:hAnsi="Times New Roman"/>
                <w:i/>
              </w:rPr>
              <w:t>знать и применять оба способа поиска решения задач (от требования к условию и от условия к требованию);</w:t>
            </w:r>
          </w:p>
          <w:p w14:paraId="2AC90860" w14:textId="77777777" w:rsidR="008C3B73" w:rsidRPr="00A24333" w:rsidRDefault="008C3B73" w:rsidP="008C3B73">
            <w:pPr>
              <w:pStyle w:val="a5"/>
              <w:numPr>
                <w:ilvl w:val="0"/>
                <w:numId w:val="14"/>
              </w:numPr>
              <w:tabs>
                <w:tab w:val="left" w:pos="376"/>
                <w:tab w:val="left" w:pos="1134"/>
              </w:tabs>
              <w:ind w:left="0" w:firstLine="0"/>
              <w:contextualSpacing w:val="0"/>
              <w:jc w:val="both"/>
              <w:rPr>
                <w:rFonts w:ascii="Times New Roman" w:hAnsi="Times New Roman"/>
                <w:i/>
              </w:rPr>
            </w:pPr>
            <w:r w:rsidRPr="00A24333">
              <w:rPr>
                <w:rFonts w:ascii="Times New Roman" w:hAnsi="Times New Roman"/>
                <w:i/>
              </w:rPr>
              <w:t>выделять этапы решения задачи и содержание каждого этапа;</w:t>
            </w:r>
          </w:p>
          <w:p w14:paraId="7D53065D" w14:textId="77777777" w:rsidR="008C3B73" w:rsidRPr="00A24333" w:rsidRDefault="008C3B73" w:rsidP="008C3B73">
            <w:pPr>
              <w:pStyle w:val="a5"/>
              <w:numPr>
                <w:ilvl w:val="0"/>
                <w:numId w:val="14"/>
              </w:numPr>
              <w:tabs>
                <w:tab w:val="left" w:pos="376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i/>
              </w:rPr>
            </w:pPr>
            <w:r w:rsidRPr="00A24333">
              <w:rPr>
                <w:rFonts w:ascii="Times New Roman" w:hAnsi="Times New Roman"/>
                <w:i/>
              </w:rPr>
              <w:t>интерпретировать вычислительные результаты в задаче, исследовать полученное решение задачи;</w:t>
            </w:r>
          </w:p>
          <w:p w14:paraId="75282687" w14:textId="77777777" w:rsidR="008C3B73" w:rsidRPr="00A24333" w:rsidRDefault="008C3B73" w:rsidP="008C3B73">
            <w:pPr>
              <w:pStyle w:val="a5"/>
              <w:numPr>
                <w:ilvl w:val="0"/>
                <w:numId w:val="14"/>
              </w:numPr>
              <w:tabs>
                <w:tab w:val="left" w:pos="376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i/>
              </w:rPr>
            </w:pPr>
            <w:r w:rsidRPr="00A24333">
              <w:rPr>
                <w:rFonts w:ascii="Times New Roman" w:hAnsi="Times New Roman"/>
                <w:i/>
              </w:rPr>
              <w:t xml:space="preserve">решать разнообразные задачи «на части», </w:t>
            </w:r>
          </w:p>
          <w:p w14:paraId="205AF5EB" w14:textId="77777777" w:rsidR="008C3B73" w:rsidRPr="00A24333" w:rsidRDefault="008C3B73" w:rsidP="008C3B73">
            <w:pPr>
              <w:numPr>
                <w:ilvl w:val="0"/>
                <w:numId w:val="14"/>
              </w:numPr>
              <w:tabs>
                <w:tab w:val="left" w:pos="376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24333">
              <w:rPr>
                <w:rFonts w:ascii="Times New Roman" w:hAnsi="Times New Roman"/>
                <w:i/>
                <w:sz w:val="24"/>
                <w:szCs w:val="24"/>
              </w:rPr>
      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      </w:r>
          </w:p>
          <w:p w14:paraId="5C98E900" w14:textId="77777777" w:rsidR="008C3B73" w:rsidRPr="00A24333" w:rsidRDefault="008C3B73" w:rsidP="008C3B73">
            <w:pPr>
              <w:tabs>
                <w:tab w:val="left" w:pos="376"/>
              </w:tabs>
              <w:jc w:val="both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A24333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712F7A6A" w14:textId="77777777" w:rsidR="008C3B73" w:rsidRDefault="008C3B73" w:rsidP="008C3B73">
            <w:pPr>
              <w:pStyle w:val="a"/>
              <w:numPr>
                <w:ilvl w:val="0"/>
                <w:numId w:val="15"/>
              </w:numPr>
              <w:tabs>
                <w:tab w:val="num" w:pos="360"/>
                <w:tab w:val="left" w:pos="1134"/>
              </w:tabs>
              <w:ind w:left="0" w:firstLine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A2433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решать и конструировать задачи на основе рассмотрения реальных ситуаций, в которых не требуется точный вычислительный ре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зультат</w:t>
            </w:r>
          </w:p>
          <w:p w14:paraId="45783768" w14:textId="77777777" w:rsidR="008C3B73" w:rsidRPr="00BA60BA" w:rsidRDefault="008C3B73" w:rsidP="008C3B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A60BA">
              <w:rPr>
                <w:rFonts w:ascii="Times New Roman" w:hAnsi="Times New Roman"/>
                <w:b/>
                <w:sz w:val="24"/>
                <w:szCs w:val="24"/>
              </w:rPr>
              <w:t>Наглядная геометрия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BA60BA">
              <w:rPr>
                <w:rFonts w:ascii="Times New Roman" w:hAnsi="Times New Roman"/>
                <w:b/>
                <w:sz w:val="24"/>
                <w:szCs w:val="24"/>
              </w:rPr>
              <w:t>Геометрические фигуры</w:t>
            </w:r>
          </w:p>
          <w:p w14:paraId="2FF27736" w14:textId="77777777" w:rsidR="008C3B73" w:rsidRPr="00B77E93" w:rsidRDefault="008C3B73" w:rsidP="008C3B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Выпускник научит</w:t>
            </w:r>
            <w:r w:rsidRPr="006012B8">
              <w:rPr>
                <w:rFonts w:ascii="Times New Roman" w:hAnsi="Times New Roman"/>
                <w:sz w:val="24"/>
                <w:szCs w:val="24"/>
              </w:rPr>
              <w:t xml:space="preserve">ся: </w:t>
            </w:r>
          </w:p>
          <w:p w14:paraId="03D411B6" w14:textId="77777777" w:rsidR="008C3B73" w:rsidRPr="00BA60BA" w:rsidRDefault="008C3B73" w:rsidP="008C3B73">
            <w:pPr>
              <w:numPr>
                <w:ilvl w:val="0"/>
                <w:numId w:val="6"/>
              </w:numPr>
              <w:tabs>
                <w:tab w:val="left" w:pos="0"/>
                <w:tab w:val="left" w:pos="376"/>
              </w:tabs>
              <w:ind w:left="0" w:firstLine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0BA">
              <w:rPr>
                <w:rFonts w:ascii="Times New Roman" w:hAnsi="Times New Roman"/>
                <w:sz w:val="24"/>
                <w:szCs w:val="24"/>
              </w:rPr>
              <w:t>Оперировать на базовом уровне понятиями: многоугольник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A60BA">
              <w:rPr>
                <w:rFonts w:ascii="Times New Roman" w:hAnsi="Times New Roman"/>
                <w:sz w:val="24"/>
                <w:szCs w:val="24"/>
              </w:rPr>
              <w:t>прямоугольник и квадрат, Изображать изучаемые фигуры от руки и с помощью линейки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9B82458" w14:textId="77777777" w:rsidR="008C3B73" w:rsidRPr="00BA60BA" w:rsidRDefault="008C3B73" w:rsidP="008C3B73">
            <w:pPr>
              <w:tabs>
                <w:tab w:val="left" w:pos="0"/>
                <w:tab w:val="left" w:pos="376"/>
              </w:tabs>
              <w:jc w:val="both"/>
              <w:rPr>
                <w:rFonts w:ascii="Times New Roman" w:hAnsi="Times New Roman"/>
                <w:b/>
                <w:spacing w:val="-4"/>
                <w:sz w:val="24"/>
                <w:szCs w:val="24"/>
              </w:rPr>
            </w:pPr>
            <w:r w:rsidRPr="00BA60BA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28572AC6" w14:textId="77777777" w:rsidR="008C3B73" w:rsidRDefault="008C3B73" w:rsidP="008C3B73">
            <w:pPr>
              <w:pStyle w:val="a"/>
              <w:numPr>
                <w:ilvl w:val="0"/>
                <w:numId w:val="0"/>
              </w:num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6B31D2">
              <w:rPr>
                <w:rFonts w:ascii="Times New Roman" w:hAnsi="Times New Roman"/>
                <w:sz w:val="24"/>
                <w:szCs w:val="24"/>
              </w:rPr>
              <w:t>решать практические задачи с применением простейших свойств фигур</w:t>
            </w:r>
          </w:p>
          <w:p w14:paraId="3310A980" w14:textId="77777777" w:rsidR="008C3B73" w:rsidRPr="006B31D2" w:rsidRDefault="008C3B73" w:rsidP="008C3B73">
            <w:pPr>
              <w:rPr>
                <w:rFonts w:ascii="Times New Roman" w:hAnsi="Times New Roman"/>
                <w:sz w:val="24"/>
                <w:szCs w:val="24"/>
              </w:rPr>
            </w:pPr>
            <w:r w:rsidRPr="006B31D2">
              <w:rPr>
                <w:rFonts w:ascii="Times New Roman" w:hAnsi="Times New Roman"/>
                <w:sz w:val="24"/>
                <w:szCs w:val="24"/>
              </w:rPr>
              <w:t>Выпускник получит возможность научиться:</w:t>
            </w:r>
          </w:p>
          <w:p w14:paraId="2143567D" w14:textId="77777777" w:rsidR="008C3B73" w:rsidRPr="006B31D2" w:rsidRDefault="008C3B73" w:rsidP="008C3B73">
            <w:pPr>
              <w:pStyle w:val="a5"/>
              <w:numPr>
                <w:ilvl w:val="0"/>
                <w:numId w:val="7"/>
              </w:numPr>
              <w:tabs>
                <w:tab w:val="num" w:pos="360"/>
                <w:tab w:val="left" w:pos="1134"/>
              </w:tabs>
              <w:ind w:left="0" w:firstLine="0"/>
              <w:jc w:val="both"/>
              <w:rPr>
                <w:rFonts w:ascii="Times New Roman" w:hAnsi="Times New Roman"/>
                <w:i/>
              </w:rPr>
            </w:pPr>
            <w:r w:rsidRPr="006B31D2">
              <w:rPr>
                <w:rFonts w:ascii="Times New Roman" w:hAnsi="Times New Roman"/>
                <w:i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14:paraId="2F59BBB9" w14:textId="77777777" w:rsidR="008C3B73" w:rsidRDefault="008C3B73" w:rsidP="008C3B73">
            <w:pPr>
              <w:pStyle w:val="a"/>
              <w:numPr>
                <w:ilvl w:val="0"/>
                <w:numId w:val="7"/>
              </w:numPr>
              <w:tabs>
                <w:tab w:val="num" w:pos="360"/>
                <w:tab w:val="left" w:pos="1134"/>
              </w:tabs>
              <w:ind w:left="0" w:firstLine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B31D2">
              <w:rPr>
                <w:rFonts w:ascii="Times New Roman" w:hAnsi="Times New Roman"/>
                <w:i/>
                <w:sz w:val="24"/>
                <w:szCs w:val="24"/>
              </w:rPr>
              <w:t>изображать изучаемые фигуры от руки и с помощью компьютерных инструментов</w:t>
            </w:r>
          </w:p>
          <w:p w14:paraId="20837888" w14:textId="77777777" w:rsidR="008C3B73" w:rsidRDefault="008C3B73" w:rsidP="008C3B73">
            <w:pPr>
              <w:pStyle w:val="a"/>
              <w:numPr>
                <w:ilvl w:val="0"/>
                <w:numId w:val="0"/>
              </w:numPr>
              <w:tabs>
                <w:tab w:val="left" w:pos="1134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B31D2">
              <w:rPr>
                <w:rFonts w:ascii="Times New Roman" w:hAnsi="Times New Roman"/>
                <w:b/>
                <w:sz w:val="24"/>
                <w:szCs w:val="24"/>
              </w:rPr>
              <w:t>История математики</w:t>
            </w:r>
          </w:p>
          <w:p w14:paraId="6EB3C874" w14:textId="77777777" w:rsidR="008C3B73" w:rsidRPr="006B31D2" w:rsidRDefault="008C3B73" w:rsidP="008C3B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Выпускник научит</w:t>
            </w:r>
            <w:r w:rsidRPr="006B31D2">
              <w:rPr>
                <w:rFonts w:ascii="Times New Roman" w:hAnsi="Times New Roman"/>
                <w:sz w:val="24"/>
                <w:szCs w:val="24"/>
              </w:rPr>
              <w:t xml:space="preserve">ся: </w:t>
            </w:r>
          </w:p>
          <w:p w14:paraId="021DFC30" w14:textId="77777777" w:rsidR="008C3B73" w:rsidRPr="00BA60BA" w:rsidRDefault="008C3B73" w:rsidP="008C3B73">
            <w:pPr>
              <w:numPr>
                <w:ilvl w:val="0"/>
                <w:numId w:val="19"/>
              </w:numPr>
              <w:tabs>
                <w:tab w:val="left" w:pos="34"/>
                <w:tab w:val="left" w:pos="376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BA60BA">
              <w:rPr>
                <w:rFonts w:ascii="Times New Roman" w:hAnsi="Times New Roman"/>
                <w:sz w:val="24"/>
                <w:szCs w:val="24"/>
              </w:rPr>
              <w:t>Описывать отдельные выдающиеся результаты, полученные в ходе развития математики как науки;</w:t>
            </w:r>
          </w:p>
          <w:p w14:paraId="53605C3B" w14:textId="77777777" w:rsidR="008C3B73" w:rsidRDefault="008C3B73" w:rsidP="008C3B73">
            <w:pPr>
              <w:pStyle w:val="a"/>
              <w:numPr>
                <w:ilvl w:val="0"/>
                <w:numId w:val="0"/>
              </w:num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BA60BA">
              <w:rPr>
                <w:rFonts w:ascii="Times New Roman" w:hAnsi="Times New Roman"/>
                <w:sz w:val="24"/>
                <w:szCs w:val="24"/>
              </w:rPr>
              <w:t>знать примеры математических открытий и их авторов, в связи с отечественной и всемирной историей</w:t>
            </w:r>
          </w:p>
          <w:p w14:paraId="32BF3661" w14:textId="77777777" w:rsidR="008C3B73" w:rsidRPr="006B31D2" w:rsidRDefault="008C3B73" w:rsidP="008C3B73">
            <w:pPr>
              <w:rPr>
                <w:rFonts w:ascii="Times New Roman" w:hAnsi="Times New Roman"/>
                <w:sz w:val="24"/>
                <w:szCs w:val="24"/>
              </w:rPr>
            </w:pPr>
            <w:r w:rsidRPr="006B31D2">
              <w:rPr>
                <w:rFonts w:ascii="Times New Roman" w:hAnsi="Times New Roman"/>
                <w:sz w:val="24"/>
                <w:szCs w:val="24"/>
              </w:rPr>
              <w:t>Выпускник получит возможность научиться:</w:t>
            </w:r>
          </w:p>
          <w:p w14:paraId="6C95E3C7" w14:textId="77777777" w:rsidR="008C3B73" w:rsidRPr="006B31D2" w:rsidRDefault="008C3B73" w:rsidP="008C3B73">
            <w:pPr>
              <w:pStyle w:val="a"/>
              <w:numPr>
                <w:ilvl w:val="0"/>
                <w:numId w:val="0"/>
              </w:numPr>
              <w:tabs>
                <w:tab w:val="left" w:pos="1134"/>
              </w:tabs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B31D2">
              <w:rPr>
                <w:rFonts w:ascii="Times New Roman" w:hAnsi="Times New Roman"/>
                <w:i/>
                <w:sz w:val="24"/>
                <w:szCs w:val="24"/>
              </w:rPr>
              <w:t>Характеризовать вклад выдающихся математиков в развитие математики и иных научных областей</w:t>
            </w:r>
          </w:p>
          <w:p w14:paraId="4D504081" w14:textId="77777777" w:rsidR="008C3B73" w:rsidRDefault="008C3B73" w:rsidP="008C3B73">
            <w:pPr>
              <w:rPr>
                <w:rFonts w:ascii="Times New Roman" w:hAnsi="Times New Roman" w:cs="Times New Roman"/>
                <w:sz w:val="28"/>
              </w:rPr>
            </w:pPr>
          </w:p>
          <w:p w14:paraId="1AC76E68" w14:textId="77777777" w:rsidR="008C3B73" w:rsidRDefault="008C3B73" w:rsidP="008C3B73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Pr="004138AA">
              <w:rPr>
                <w:rFonts w:ascii="Times New Roman" w:hAnsi="Times New Roman" w:cs="Times New Roman"/>
                <w:b/>
              </w:rPr>
              <w:t>редметные  результаты обучения</w:t>
            </w:r>
            <w:r>
              <w:rPr>
                <w:rFonts w:ascii="Times New Roman" w:hAnsi="Times New Roman" w:cs="Times New Roman"/>
                <w:b/>
              </w:rPr>
              <w:t xml:space="preserve"> учебному предмету «Математика</w:t>
            </w:r>
            <w:r w:rsidRPr="004138AA">
              <w:rPr>
                <w:rFonts w:ascii="Times New Roman" w:hAnsi="Times New Roman" w:cs="Times New Roman"/>
                <w:b/>
              </w:rPr>
              <w:t xml:space="preserve">» в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4138AA">
              <w:rPr>
                <w:rFonts w:ascii="Times New Roman" w:hAnsi="Times New Roman" w:cs="Times New Roman"/>
                <w:b/>
              </w:rPr>
              <w:t xml:space="preserve"> классе</w:t>
            </w:r>
          </w:p>
          <w:p w14:paraId="6FE34194" w14:textId="77777777" w:rsidR="008C3B73" w:rsidRPr="0040569B" w:rsidRDefault="008C3B73" w:rsidP="008C3B73">
            <w:pPr>
              <w:ind w:firstLine="709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 w:rsidRPr="0040569B">
              <w:rPr>
                <w:rFonts w:ascii="Times New Roman" w:hAnsi="Times New Roman" w:cs="Times New Roman"/>
                <w:b/>
              </w:rPr>
              <w:t>Рациональные числа</w:t>
            </w:r>
          </w:p>
          <w:p w14:paraId="7C57B4A3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>Ученик научится:</w:t>
            </w:r>
          </w:p>
          <w:p w14:paraId="4BB9C461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>• выражать числа в эквивалентных формах, выбирая наиболее подходящую в зависимости от конкретной ситуации;</w:t>
            </w:r>
          </w:p>
          <w:p w14:paraId="30AF9E1F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>• сравнивать и упорядочивать рациональные числа;</w:t>
            </w:r>
          </w:p>
          <w:p w14:paraId="5C51DFC8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 xml:space="preserve">• выполнять действия с рациональными числами, сочетая устные и письменные приёмы вычислений; </w:t>
            </w:r>
          </w:p>
          <w:p w14:paraId="4C02D14D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>• решать арифметические задачи, связанные с пропорциональностью величин, отношениями. процентами, выполнять несложные практические расчеты;</w:t>
            </w:r>
          </w:p>
          <w:p w14:paraId="2324420E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>• решать текстовые задачи алгебраическим способом.</w:t>
            </w:r>
          </w:p>
          <w:p w14:paraId="4106C6B6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i/>
              </w:rPr>
            </w:pPr>
            <w:r w:rsidRPr="0040569B">
              <w:rPr>
                <w:rFonts w:ascii="Times New Roman" w:hAnsi="Times New Roman" w:cs="Times New Roman"/>
                <w:i/>
              </w:rPr>
              <w:t>Ученик получит возможность научиться:</w:t>
            </w:r>
          </w:p>
          <w:p w14:paraId="3C0213BA" w14:textId="77777777" w:rsidR="008C3B73" w:rsidRPr="0040569B" w:rsidRDefault="008C3B73" w:rsidP="008C3B73">
            <w:pPr>
              <w:numPr>
                <w:ilvl w:val="0"/>
                <w:numId w:val="29"/>
              </w:numPr>
              <w:ind w:left="426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40569B">
              <w:rPr>
                <w:rFonts w:ascii="Times New Roman" w:hAnsi="Times New Roman" w:cs="Times New Roman"/>
                <w:i/>
              </w:rPr>
              <w:t>использовать приёмы, рационализирующие вычисления, приобрести привычку контролировать вычисления, выбирая подходящий для ситуации способ.</w:t>
            </w:r>
          </w:p>
          <w:p w14:paraId="36BB97B8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i/>
              </w:rPr>
            </w:pPr>
            <w:r w:rsidRPr="0040569B">
              <w:rPr>
                <w:i/>
              </w:rPr>
              <w:t>выполнять вычисления, в том числе с использованием приёмов рациональных вычислений;</w:t>
            </w:r>
          </w:p>
          <w:p w14:paraId="55B83CD1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i/>
              </w:rPr>
            </w:pPr>
            <w:r w:rsidRPr="0040569B">
              <w:rPr>
                <w:i/>
              </w:rPr>
              <w:t>выполнять округление рациональных чисел с заданной точностью;</w:t>
            </w:r>
          </w:p>
          <w:p w14:paraId="18020900" w14:textId="77777777" w:rsidR="008C3B73" w:rsidRPr="0040569B" w:rsidRDefault="008C3B73" w:rsidP="008C3B73">
            <w:pPr>
              <w:ind w:firstLine="709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  <w:r w:rsidRPr="0040569B">
              <w:rPr>
                <w:rFonts w:ascii="Times New Roman" w:hAnsi="Times New Roman" w:cs="Times New Roman"/>
                <w:b/>
              </w:rPr>
              <w:t>Измерения, приближения, оценки</w:t>
            </w:r>
          </w:p>
          <w:p w14:paraId="21200E22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>Ученик научится использовать в ходе решения задач элементарные представления, связанные с приближёнными значениями рациональных чисел.</w:t>
            </w:r>
          </w:p>
          <w:p w14:paraId="65CAEC9D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40569B">
              <w:rPr>
                <w:rFonts w:ascii="Times New Roman" w:hAnsi="Times New Roman" w:cs="Times New Roman"/>
                <w:b/>
              </w:rPr>
              <w:t>Алгебраические выражения</w:t>
            </w:r>
          </w:p>
          <w:p w14:paraId="34E44111" w14:textId="77777777" w:rsidR="008C3B73" w:rsidRPr="0040569B" w:rsidRDefault="008C3B73" w:rsidP="008C3B73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 xml:space="preserve">Ученик научится </w:t>
            </w:r>
          </w:p>
          <w:p w14:paraId="33A0F095" w14:textId="77777777" w:rsidR="008C3B73" w:rsidRPr="0040569B" w:rsidRDefault="008C3B73" w:rsidP="008C3B73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>понимать смысл терминов: выражение, тождество, тождественное преобразование; выполнять стандартные процедуры, связанные с этими понятиями; решать задачи, содержащие буквенные данные, выполнять элементарную работу с формулами;</w:t>
            </w:r>
          </w:p>
          <w:p w14:paraId="403A61F0" w14:textId="77777777" w:rsidR="008C3B73" w:rsidRPr="0040569B" w:rsidRDefault="008C3B73" w:rsidP="008C3B73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>Выполнять преобразования выражений, содержащих степени с натуральным показателем;</w:t>
            </w:r>
          </w:p>
          <w:p w14:paraId="1ACC1DEA" w14:textId="77777777" w:rsidR="008C3B73" w:rsidRPr="0040569B" w:rsidRDefault="008C3B73" w:rsidP="008C3B73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 xml:space="preserve">Выполнять действия над многочленами;выполнять несложные преобразования целых выражений: раскрывать скобки, приводить подобные слагаемые; </w:t>
            </w:r>
          </w:p>
          <w:p w14:paraId="23A458CD" w14:textId="77777777" w:rsidR="008C3B73" w:rsidRPr="0040569B" w:rsidRDefault="008C3B73" w:rsidP="008C3B73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      </w:r>
          </w:p>
          <w:p w14:paraId="72EF6C30" w14:textId="77777777" w:rsidR="008C3B73" w:rsidRPr="0040569B" w:rsidRDefault="008C3B73" w:rsidP="008C3B73">
            <w:pPr>
              <w:numPr>
                <w:ilvl w:val="0"/>
                <w:numId w:val="24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lastRenderedPageBreak/>
              <w:t>Выполнять разложение многочленов на множители, используя формулы сокращённого умножения.</w:t>
            </w:r>
          </w:p>
          <w:p w14:paraId="661664B9" w14:textId="77777777" w:rsidR="008C3B73" w:rsidRPr="0040569B" w:rsidRDefault="008C3B73" w:rsidP="008C3B73">
            <w:pPr>
              <w:ind w:left="36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0569B">
              <w:rPr>
                <w:rFonts w:ascii="Times New Roman" w:hAnsi="Times New Roman" w:cs="Times New Roman"/>
                <w:b/>
                <w:i/>
              </w:rPr>
              <w:t>Ученик получит возможность научиться</w:t>
            </w:r>
          </w:p>
          <w:p w14:paraId="0422EDA5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</w:rPr>
            </w:pPr>
            <w:r w:rsidRPr="0040569B">
              <w:rPr>
                <w:rFonts w:ascii="Times New Roman" w:eastAsia="Calibri" w:hAnsi="Times New Roman" w:cs="Times New Roman"/>
                <w:i/>
              </w:rPr>
              <w:t>Оперировать понятиями степени с натуральным показателем</w:t>
            </w:r>
          </w:p>
          <w:p w14:paraId="4B037DA6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</w:rPr>
            </w:pPr>
            <w:r w:rsidRPr="0040569B">
              <w:rPr>
                <w:rFonts w:ascii="Times New Roman" w:eastAsia="Calibri" w:hAnsi="Times New Roman" w:cs="Times New Roman"/>
                <w:i/>
              </w:rPr>
              <w:t xml:space="preserve"> 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      </w:r>
          </w:p>
          <w:p w14:paraId="5FF837AC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</w:rPr>
            </w:pPr>
            <w:r w:rsidRPr="0040569B">
              <w:rPr>
                <w:rFonts w:ascii="Times New Roman" w:eastAsia="Calibri" w:hAnsi="Times New Roman" w:cs="Times New Roman"/>
                <w:i/>
              </w:rPr>
      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      </w:r>
          </w:p>
          <w:p w14:paraId="507CB0AD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</w:rPr>
            </w:pPr>
            <w:r w:rsidRPr="0040569B">
              <w:rPr>
                <w:rFonts w:ascii="Times New Roman" w:eastAsia="Calibri" w:hAnsi="Times New Roman" w:cs="Times New Roman"/>
                <w:i/>
              </w:rPr>
              <w:t>выделять квадрат суммы и разности одночленов;</w:t>
            </w:r>
          </w:p>
          <w:p w14:paraId="5A92CBF7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</w:rPr>
            </w:pPr>
            <w:r w:rsidRPr="0040569B">
              <w:rPr>
                <w:rFonts w:ascii="Times New Roman" w:eastAsia="Calibri" w:hAnsi="Times New Roman" w:cs="Times New Roman"/>
                <w:i/>
              </w:rPr>
              <w:t>Применить преобразования выражений для решения различных задач из математики, смежных предметов, из реальной практики.</w:t>
            </w:r>
          </w:p>
          <w:p w14:paraId="4CA7AAE1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</w:p>
          <w:p w14:paraId="57536602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40569B">
              <w:rPr>
                <w:rFonts w:ascii="Times New Roman" w:hAnsi="Times New Roman" w:cs="Times New Roman"/>
                <w:b/>
              </w:rPr>
              <w:t>Уравнения</w:t>
            </w:r>
          </w:p>
          <w:p w14:paraId="357D46A0" w14:textId="77777777" w:rsidR="008C3B73" w:rsidRPr="0040569B" w:rsidRDefault="008C3B73" w:rsidP="008C3B73">
            <w:pPr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 xml:space="preserve">Ученик научится: </w:t>
            </w:r>
          </w:p>
          <w:p w14:paraId="220B312F" w14:textId="77777777" w:rsidR="008C3B73" w:rsidRPr="0040569B" w:rsidRDefault="008C3B73" w:rsidP="008C3B73">
            <w:pPr>
              <w:jc w:val="both"/>
              <w:rPr>
                <w:rFonts w:ascii="Times New Roman" w:hAnsi="Times New Roman" w:cs="Times New Roman"/>
              </w:rPr>
            </w:pPr>
          </w:p>
          <w:p w14:paraId="226A8F60" w14:textId="77777777" w:rsidR="008C3B73" w:rsidRPr="0040569B" w:rsidRDefault="008C3B73" w:rsidP="008C3B73">
            <w:pPr>
              <w:numPr>
                <w:ilvl w:val="0"/>
                <w:numId w:val="25"/>
              </w:num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0569B">
              <w:rPr>
                <w:rFonts w:ascii="Times New Roman" w:hAnsi="Times New Roman"/>
              </w:rPr>
              <w:t xml:space="preserve">Оперировать на базовом уровне понятиями: равенство, числовое равенство, уравнение, корень уравнения, решение уравнения, числовое неравенств; </w:t>
            </w:r>
          </w:p>
          <w:p w14:paraId="6D0B0B4C" w14:textId="77777777" w:rsidR="008C3B73" w:rsidRPr="0040569B" w:rsidRDefault="008C3B73" w:rsidP="008C3B73">
            <w:pPr>
              <w:numPr>
                <w:ilvl w:val="0"/>
                <w:numId w:val="25"/>
              </w:num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0569B">
              <w:rPr>
                <w:rFonts w:ascii="Times New Roman" w:hAnsi="Times New Roman"/>
              </w:rPr>
              <w:t>проверять, является ли данное число решением уравнения;</w:t>
            </w:r>
          </w:p>
          <w:p w14:paraId="5BBD5001" w14:textId="77777777" w:rsidR="008C3B73" w:rsidRPr="0040569B" w:rsidRDefault="008C3B73" w:rsidP="008C3B73">
            <w:pPr>
              <w:numPr>
                <w:ilvl w:val="0"/>
                <w:numId w:val="25"/>
              </w:numPr>
              <w:tabs>
                <w:tab w:val="left" w:pos="453"/>
              </w:tabs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</w:rPr>
              <w:t>проверять справедливость числовых равенств и неравенств;</w:t>
            </w:r>
          </w:p>
          <w:p w14:paraId="08B317B3" w14:textId="77777777" w:rsidR="008C3B73" w:rsidRPr="0040569B" w:rsidRDefault="008C3B73" w:rsidP="008C3B73">
            <w:pPr>
              <w:numPr>
                <w:ilvl w:val="0"/>
                <w:numId w:val="25"/>
              </w:num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0569B">
              <w:rPr>
                <w:rFonts w:ascii="Times New Roman" w:hAnsi="Times New Roman" w:cs="Times New Roman"/>
              </w:rPr>
              <w:t>основные виды рациональных уравнений с одной переменной;</w:t>
            </w:r>
          </w:p>
          <w:p w14:paraId="59A0DFA1" w14:textId="77777777" w:rsidR="008C3B73" w:rsidRPr="0040569B" w:rsidRDefault="008C3B73" w:rsidP="008C3B73">
            <w:pPr>
              <w:numPr>
                <w:ilvl w:val="0"/>
                <w:numId w:val="25"/>
              </w:num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0569B">
              <w:rPr>
                <w:rFonts w:ascii="Times New Roman" w:hAnsi="Times New Roman" w:cs="Times New Roman"/>
              </w:rPr>
              <w:t>понимать уравнение как важнейшую математическую модель для описания и изучения различных реальных ситуаций;</w:t>
            </w:r>
          </w:p>
          <w:p w14:paraId="0BB006C6" w14:textId="77777777" w:rsidR="008C3B73" w:rsidRPr="0040569B" w:rsidRDefault="008C3B73" w:rsidP="008C3B73">
            <w:pPr>
              <w:numPr>
                <w:ilvl w:val="0"/>
                <w:numId w:val="25"/>
              </w:num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0569B">
              <w:rPr>
                <w:rFonts w:ascii="Times New Roman" w:hAnsi="Times New Roman" w:cs="Times New Roman"/>
              </w:rPr>
              <w:t>решать текстовые задачи алгебраическим методом.</w:t>
            </w:r>
          </w:p>
          <w:p w14:paraId="7B0080E4" w14:textId="77777777" w:rsidR="008C3B73" w:rsidRPr="0040569B" w:rsidRDefault="008C3B73" w:rsidP="008C3B7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0569B">
              <w:rPr>
                <w:rFonts w:ascii="Times New Roman" w:hAnsi="Times New Roman" w:cs="Times New Roman"/>
                <w:i/>
              </w:rPr>
              <w:t>Ученик получит возможность научиться</w:t>
            </w:r>
          </w:p>
          <w:p w14:paraId="5D5D960D" w14:textId="77777777" w:rsidR="008C3B73" w:rsidRPr="0040569B" w:rsidRDefault="008C3B73" w:rsidP="008C3B73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40569B">
              <w:rPr>
                <w:rFonts w:ascii="Times New Roman" w:hAnsi="Times New Roman"/>
                <w:i/>
              </w:rPr>
              <w:t>оперировать понятиями: уравнение, неравенство, корень уравнения, решение неравенства, равносильные уравнения;</w:t>
            </w:r>
          </w:p>
          <w:p w14:paraId="6A5247DD" w14:textId="77777777" w:rsidR="008C3B73" w:rsidRPr="0040569B" w:rsidRDefault="008C3B73" w:rsidP="008C3B73">
            <w:pPr>
              <w:numPr>
                <w:ilvl w:val="0"/>
                <w:numId w:val="30"/>
              </w:numPr>
              <w:tabs>
                <w:tab w:val="left" w:pos="453"/>
              </w:tabs>
              <w:rPr>
                <w:rFonts w:ascii="Times New Roman" w:eastAsia="Calibri" w:hAnsi="Times New Roman" w:cs="Times New Roman"/>
                <w:i/>
              </w:rPr>
            </w:pPr>
            <w:r w:rsidRPr="0040569B">
              <w:rPr>
                <w:rFonts w:ascii="Times New Roman" w:eastAsia="Calibri" w:hAnsi="Times New Roman" w:cs="Times New Roman"/>
                <w:i/>
              </w:rPr>
              <w:t>решать линейные уравнения и уравнения, сводимые к линейным с помощью тождественных преобразований;</w:t>
            </w:r>
          </w:p>
          <w:p w14:paraId="719BCCA3" w14:textId="77777777" w:rsidR="008C3B73" w:rsidRPr="0040569B" w:rsidRDefault="008C3B73" w:rsidP="008C3B73">
            <w:pPr>
              <w:numPr>
                <w:ilvl w:val="0"/>
                <w:numId w:val="30"/>
              </w:numPr>
              <w:tabs>
                <w:tab w:val="left" w:pos="453"/>
              </w:tabs>
              <w:rPr>
                <w:rFonts w:ascii="Times New Roman" w:eastAsia="Calibri" w:hAnsi="Times New Roman" w:cs="Times New Roman"/>
                <w:i/>
              </w:rPr>
            </w:pPr>
            <w:r w:rsidRPr="0040569B">
              <w:rPr>
                <w:rFonts w:ascii="Times New Roman" w:eastAsia="Calibri" w:hAnsi="Times New Roman" w:cs="Times New Roman"/>
                <w:i/>
              </w:rPr>
              <w:t>решать дробно-линейные уравнения;</w:t>
            </w:r>
          </w:p>
          <w:p w14:paraId="010683E0" w14:textId="77777777" w:rsidR="008C3B73" w:rsidRPr="0040569B" w:rsidRDefault="008C3B73" w:rsidP="008C3B73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40569B">
              <w:rPr>
                <w:rFonts w:ascii="Times New Roman" w:hAnsi="Times New Roman"/>
                <w:i/>
              </w:rPr>
              <w:t>решать уравнения способом разложения на множители;</w:t>
            </w:r>
          </w:p>
          <w:p w14:paraId="71FDE92F" w14:textId="77777777" w:rsidR="008C3B73" w:rsidRPr="0040569B" w:rsidRDefault="008C3B73" w:rsidP="008C3B73">
            <w:pPr>
              <w:ind w:left="720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40569B">
              <w:rPr>
                <w:rFonts w:ascii="Times New Roman" w:hAnsi="Times New Roman" w:cs="Times New Roman"/>
              </w:rPr>
              <w:t>В повседневной жизни и при изучении других предметов:</w:t>
            </w:r>
          </w:p>
          <w:p w14:paraId="34E7B4D9" w14:textId="77777777" w:rsidR="008C3B73" w:rsidRPr="0040569B" w:rsidRDefault="008C3B73" w:rsidP="008C3B73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40569B">
              <w:rPr>
                <w:rFonts w:ascii="Times New Roman" w:hAnsi="Times New Roman"/>
                <w:i/>
                <w:spacing w:val="-4"/>
              </w:rPr>
              <w:t>выполнять оценку правдоподобия результатов, получаемых при решении линейных и уравнений;</w:t>
            </w:r>
          </w:p>
          <w:p w14:paraId="3811C91E" w14:textId="77777777" w:rsidR="008C3B73" w:rsidRPr="0040569B" w:rsidRDefault="008C3B73" w:rsidP="008C3B73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40569B">
              <w:rPr>
                <w:rFonts w:ascii="Times New Roman" w:hAnsi="Times New Roman" w:cs="Times New Roman"/>
                <w:i/>
              </w:rPr>
              <w:t>применять аппарат уравнений для решения разнообразных задач из математики, смежных предметов, реальной практики.</w:t>
            </w:r>
          </w:p>
          <w:p w14:paraId="1D5D4709" w14:textId="77777777" w:rsidR="008C3B73" w:rsidRPr="0040569B" w:rsidRDefault="008C3B73" w:rsidP="008C3B73">
            <w:pPr>
              <w:numPr>
                <w:ilvl w:val="0"/>
                <w:numId w:val="30"/>
              </w:numPr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40569B">
              <w:rPr>
                <w:rFonts w:ascii="Times New Roman" w:hAnsi="Times New Roman"/>
                <w:i/>
              </w:rPr>
              <w:t xml:space="preserve"> 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задачи.</w:t>
            </w:r>
          </w:p>
          <w:p w14:paraId="1E7AF485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40569B">
              <w:rPr>
                <w:rFonts w:ascii="Times New Roman" w:hAnsi="Times New Roman" w:cs="Times New Roman"/>
                <w:b/>
              </w:rPr>
              <w:t>Текстовые задачи</w:t>
            </w:r>
          </w:p>
          <w:p w14:paraId="6E035A65" w14:textId="77777777" w:rsidR="008C3B73" w:rsidRDefault="008C3B73" w:rsidP="008C3B73">
            <w:pPr>
              <w:tabs>
                <w:tab w:val="left" w:pos="453"/>
              </w:tabs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</w:rPr>
              <w:t xml:space="preserve">Ученик научится: </w:t>
            </w:r>
          </w:p>
          <w:p w14:paraId="11AFCADB" w14:textId="77777777" w:rsidR="008C3B73" w:rsidRPr="00856A3E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6A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Решать несложные сюжетные задачи разных типов на все арифметические действия;</w:t>
            </w:r>
          </w:p>
          <w:p w14:paraId="2005F845" w14:textId="77777777" w:rsidR="008C3B73" w:rsidRPr="00856A3E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6A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строить модель условия задачи (в виде таблицы, схемы, рисунка или уравнения), в которой даны значения двух из трёх взаимосвязанных величин, с целью поиска решения задачи;</w:t>
            </w:r>
          </w:p>
          <w:p w14:paraId="20123833" w14:textId="77777777" w:rsidR="008C3B73" w:rsidRPr="00856A3E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6A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осуществлять способ поиска решения задачи, в котором рассуждение строится от условия к требованию или от требования к условию;</w:t>
            </w:r>
          </w:p>
          <w:p w14:paraId="7602BACA" w14:textId="77777777" w:rsidR="008C3B73" w:rsidRPr="00856A3E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6A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составлять план решения задачи; </w:t>
            </w:r>
          </w:p>
          <w:p w14:paraId="61C4D569" w14:textId="77777777" w:rsidR="008C3B73" w:rsidRPr="00856A3E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6A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выделять этапы решения задачи;</w:t>
            </w:r>
          </w:p>
          <w:p w14:paraId="573C0B10" w14:textId="77777777" w:rsidR="008C3B73" w:rsidRPr="00856A3E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6A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интерпретировать вычислительные результаты в задаче, исследовать полученное решение задачи;</w:t>
            </w:r>
          </w:p>
          <w:p w14:paraId="3581508F" w14:textId="77777777" w:rsidR="008C3B73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56A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решать задачи на нахождение части числа и числа по его части;</w:t>
            </w:r>
          </w:p>
          <w:p w14:paraId="3CFC5F6E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</w:pPr>
            <w:r w:rsidRPr="0040569B">
              <w:lastRenderedPageBreak/>
              <w:t>решать задачи разных типов (на работу, на покупки, на движение), связывающих три величины, выделять эти величины и отношения между ними;</w:t>
            </w:r>
          </w:p>
          <w:p w14:paraId="38E5E4DD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</w:pPr>
            <w:r w:rsidRPr="0040569B">
              <w:t>знать различие скоростей объекта в стоячей воде, против течения и по течению реки;</w:t>
            </w:r>
          </w:p>
          <w:p w14:paraId="6689CD52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contextualSpacing/>
            </w:pPr>
            <w:r w:rsidRPr="0040569B">
              <w:t xml:space="preserve">находить процент от числа, число по проценту от него, находить процентное снижение или процентное повышение величины; </w:t>
            </w:r>
          </w:p>
          <w:p w14:paraId="4F96B73A" w14:textId="77777777" w:rsidR="008C3B73" w:rsidRPr="00856A3E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contextualSpacing/>
            </w:pPr>
            <w:r w:rsidRPr="0040569B">
              <w:t>решать несложные логические задачи методом рассуждений.</w:t>
            </w:r>
          </w:p>
          <w:p w14:paraId="6400103F" w14:textId="77777777" w:rsidR="008C3B73" w:rsidRDefault="008C3B73" w:rsidP="008C3B73">
            <w:pPr>
              <w:tabs>
                <w:tab w:val="left" w:pos="45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56A3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 повседневной жизни и при изучении других предметов:</w:t>
            </w:r>
          </w:p>
          <w:p w14:paraId="717C3B77" w14:textId="77777777" w:rsidR="008C3B73" w:rsidRPr="00856A3E" w:rsidRDefault="008C3B73" w:rsidP="008C3B73">
            <w:pPr>
              <w:tabs>
                <w:tab w:val="left" w:pos="45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856A3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выдвигать гипотезы о возможных предельных значениях искомых в задаче величин (делать прикидку)</w:t>
            </w:r>
          </w:p>
          <w:p w14:paraId="46024ABA" w14:textId="77777777" w:rsidR="008C3B73" w:rsidRPr="00856A3E" w:rsidRDefault="008C3B73" w:rsidP="008C3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56A3E">
              <w:rPr>
                <w:rFonts w:ascii="Times New Roman" w:hAnsi="Times New Roman" w:cs="Times New Roman"/>
                <w:b/>
              </w:rPr>
              <w:t>Ученик получит возможность научиться:</w:t>
            </w:r>
          </w:p>
          <w:p w14:paraId="60F99D35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40569B">
              <w:rPr>
                <w:rFonts w:ascii="Times New Roman" w:eastAsia="Calibri" w:hAnsi="Times New Roman" w:cs="Times New Roman"/>
                <w:i/>
                <w:lang w:eastAsia="en-US"/>
              </w:rPr>
              <w:t>различать модель текста и модель решения задачи, конструировать к одной модели решения несложной задачи разные модели текста задачи;</w:t>
            </w:r>
          </w:p>
          <w:p w14:paraId="6310D9B6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i/>
              </w:rPr>
            </w:pPr>
            <w:r w:rsidRPr="0040569B">
              <w:rPr>
                <w:i/>
              </w:rPr>
              <w:t>знать и применять оба способа поиска решения задач (от требования к условию и от условия к требованию);</w:t>
            </w:r>
          </w:p>
          <w:p w14:paraId="187D04B2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i/>
              </w:rPr>
            </w:pPr>
            <w:r w:rsidRPr="0040569B">
              <w:rPr>
                <w:i/>
              </w:rPr>
              <w:t>моделировать рассуждения при поиске решения задач с помощью граф-схемы;</w:t>
            </w:r>
          </w:p>
          <w:p w14:paraId="0F29D185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i/>
              </w:rPr>
            </w:pPr>
            <w:r w:rsidRPr="0040569B">
              <w:rPr>
                <w:i/>
              </w:rPr>
              <w:t>выделять этапы решения задачи и содержание каждого этапа;</w:t>
            </w:r>
          </w:p>
          <w:p w14:paraId="52579F47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i/>
              </w:rPr>
            </w:pPr>
            <w:r w:rsidRPr="0040569B">
              <w:rPr>
                <w:i/>
              </w:rPr>
      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      </w:r>
          </w:p>
          <w:p w14:paraId="068636F8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i/>
              </w:rPr>
            </w:pPr>
            <w:r w:rsidRPr="0040569B">
              <w:rPr>
                <w:i/>
              </w:rPr>
              <w:t>анализировать затруднения при решении задач;</w:t>
            </w:r>
          </w:p>
          <w:p w14:paraId="65F78934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i/>
              </w:rPr>
            </w:pPr>
            <w:r w:rsidRPr="0040569B">
              <w:rPr>
                <w:i/>
              </w:rPr>
              <w:t>выполнять различные преобразования предложенной задачи, конструировать новые задачи из данной, в том числе обратные;</w:t>
            </w:r>
          </w:p>
          <w:p w14:paraId="64578A2C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contextualSpacing/>
              <w:rPr>
                <w:i/>
              </w:rPr>
            </w:pPr>
            <w:r w:rsidRPr="0040569B">
              <w:rPr>
                <w:i/>
              </w:rPr>
              <w:t>интерпретировать вычислительные результаты в задаче, исследовать полученное решение задачи;</w:t>
            </w:r>
          </w:p>
          <w:p w14:paraId="0D5CA49C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contextualSpacing/>
              <w:rPr>
                <w:i/>
                <w:spacing w:val="-2"/>
              </w:rPr>
            </w:pPr>
            <w:r w:rsidRPr="0040569B">
              <w:rPr>
                <w:i/>
                <w:spacing w:val="-2"/>
              </w:rPr>
      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      </w:r>
          </w:p>
          <w:p w14:paraId="3623BA5B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hAnsi="Times New Roman" w:cs="Times New Roman"/>
                <w:i/>
              </w:rPr>
            </w:pPr>
            <w:r w:rsidRPr="0040569B">
              <w:rPr>
                <w:rFonts w:ascii="Times New Roman" w:hAnsi="Times New Roman" w:cs="Times New Roman"/>
                <w:i/>
              </w:rPr>
              <w:t>осознавать и объяснять идентичность задач разных типов, связывающих три величины (на работу, на покупки, на движение). выделять эти величины и отношения между ними, применять их при решении задач, конструировать собственные задач указанных типов;</w:t>
            </w:r>
          </w:p>
          <w:p w14:paraId="13B10C0E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contextualSpacing/>
              <w:rPr>
                <w:i/>
              </w:rPr>
            </w:pPr>
            <w:r w:rsidRPr="0040569B">
              <w:rPr>
                <w:i/>
              </w:rPr>
              <w:t xml:space="preserve">решать задачи на проценты, в том числе, сложные проценты с обоснованием, используя разные способы; </w:t>
            </w:r>
          </w:p>
          <w:p w14:paraId="0A282425" w14:textId="77777777" w:rsidR="008C3B73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contextualSpacing/>
              <w:rPr>
                <w:i/>
              </w:rPr>
            </w:pPr>
            <w:r w:rsidRPr="0040569B">
              <w:rPr>
                <w:i/>
              </w:rPr>
              <w:t>решать логические задачи разными способами, в том числе, с двумя блоками и с тремя блоками данных с помощью таблиц</w:t>
            </w:r>
          </w:p>
          <w:p w14:paraId="40FF559D" w14:textId="77777777" w:rsidR="008C3B73" w:rsidRPr="00921A0F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contextualSpacing/>
              <w:rPr>
                <w:i/>
              </w:rPr>
            </w:pPr>
            <w:r w:rsidRPr="00921A0F">
              <w:rPr>
                <w:i/>
              </w:rPr>
              <w:t xml:space="preserve">решать разнообразные задачи «на части», </w:t>
            </w:r>
          </w:p>
          <w:p w14:paraId="1E844E64" w14:textId="77777777" w:rsidR="008C3B73" w:rsidRPr="00921A0F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contextualSpacing/>
              <w:rPr>
                <w:i/>
              </w:rPr>
            </w:pPr>
            <w:r w:rsidRPr="00921A0F">
              <w:rPr>
                <w:i/>
              </w:rPr>
              <w:t xml:space="preserve">решать и обосновывать свое решение задач (выделять математическую основу) на нахождение части числа и числа по его части на </w:t>
            </w:r>
            <w:r>
              <w:rPr>
                <w:i/>
              </w:rPr>
              <w:t>основе конкретного смысла дроби</w:t>
            </w:r>
          </w:p>
          <w:p w14:paraId="54C00A73" w14:textId="77777777" w:rsidR="008C3B73" w:rsidRPr="0040569B" w:rsidRDefault="008C3B73" w:rsidP="008C3B73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65DB97D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40569B">
              <w:rPr>
                <w:rFonts w:ascii="Times New Roman" w:hAnsi="Times New Roman" w:cs="Times New Roman"/>
                <w:b/>
              </w:rPr>
              <w:t>Комбинаторика</w:t>
            </w:r>
          </w:p>
          <w:p w14:paraId="34A1D6D7" w14:textId="77777777" w:rsidR="008C3B73" w:rsidRPr="0040569B" w:rsidRDefault="008C3B73" w:rsidP="008C3B73">
            <w:pPr>
              <w:tabs>
                <w:tab w:val="left" w:pos="453"/>
              </w:tabs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</w:rPr>
              <w:t>Ученик научится:</w:t>
            </w:r>
          </w:p>
          <w:p w14:paraId="3FBBB532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</w:rPr>
              <w:t>Иметь представление вероятности случайного события, комбинаторных задачах;</w:t>
            </w:r>
          </w:p>
          <w:p w14:paraId="1F2316C2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</w:rPr>
              <w:t xml:space="preserve"> решать простейшие комбинаторные задачи методом прямого и организованного перебора; </w:t>
            </w:r>
          </w:p>
          <w:p w14:paraId="202CD0EB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</w:rPr>
              <w:t>оценивать вероятность события в простейших случаях;</w:t>
            </w:r>
          </w:p>
          <w:p w14:paraId="725782F0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</w:rPr>
              <w:t>решать комбинаторные задачи с помощью перестановок;</w:t>
            </w:r>
          </w:p>
          <w:p w14:paraId="22471A8A" w14:textId="77777777" w:rsidR="008C3B73" w:rsidRPr="0040569B" w:rsidRDefault="008C3B73" w:rsidP="008C3B73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 xml:space="preserve">использовать в ходе решения задач понятие факториал. </w:t>
            </w:r>
          </w:p>
          <w:p w14:paraId="1CD1E299" w14:textId="77777777" w:rsidR="008C3B73" w:rsidRPr="0040569B" w:rsidRDefault="008C3B73" w:rsidP="008C3B73">
            <w:pPr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 xml:space="preserve">Ученик получит возможность </w:t>
            </w:r>
            <w:r w:rsidRPr="0040569B">
              <w:rPr>
                <w:rFonts w:ascii="Times New Roman" w:hAnsi="Times New Roman"/>
              </w:rPr>
              <w:t>научиться:</w:t>
            </w:r>
          </w:p>
          <w:p w14:paraId="3AEEBF7B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</w:rPr>
            </w:pPr>
            <w:r w:rsidRPr="0040569B">
              <w:rPr>
                <w:rFonts w:ascii="Times New Roman" w:eastAsia="Calibri" w:hAnsi="Times New Roman" w:cs="Times New Roman"/>
                <w:i/>
              </w:rPr>
              <w:t xml:space="preserve"> извлекать информацию, представленную в таблицах, на диаграммах, графиках;</w:t>
            </w:r>
          </w:p>
          <w:p w14:paraId="7434987D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</w:rPr>
            </w:pPr>
            <w:r w:rsidRPr="0040569B">
              <w:rPr>
                <w:rFonts w:ascii="Times New Roman" w:eastAsia="Calibri" w:hAnsi="Times New Roman" w:cs="Times New Roman"/>
                <w:i/>
              </w:rPr>
              <w:t>составлять таблицы, строить диаграммы и графики на основе данных;</w:t>
            </w:r>
          </w:p>
          <w:p w14:paraId="20CAE634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</w:rPr>
            </w:pPr>
            <w:r w:rsidRPr="0040569B">
              <w:rPr>
                <w:rFonts w:ascii="Times New Roman" w:eastAsia="Calibri" w:hAnsi="Times New Roman" w:cs="Times New Roman"/>
                <w:i/>
              </w:rPr>
              <w:t xml:space="preserve">оперировать понятиями: факториал числа, перестановки </w:t>
            </w:r>
          </w:p>
          <w:p w14:paraId="22EE16DC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</w:rPr>
            </w:pPr>
            <w:r w:rsidRPr="0040569B">
              <w:rPr>
                <w:rFonts w:ascii="Times New Roman" w:eastAsia="Calibri" w:hAnsi="Times New Roman" w:cs="Times New Roman"/>
                <w:i/>
              </w:rPr>
              <w:t>применять правило произведения при решении комбинаторных задач;</w:t>
            </w:r>
          </w:p>
          <w:p w14:paraId="22EFB1B7" w14:textId="77777777" w:rsidR="008C3B73" w:rsidRPr="0040569B" w:rsidRDefault="008C3B73" w:rsidP="008C3B73">
            <w:pPr>
              <w:tabs>
                <w:tab w:val="left" w:pos="453"/>
              </w:tabs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  <w:b/>
              </w:rPr>
              <w:lastRenderedPageBreak/>
              <w:t>Описательная статистика</w:t>
            </w:r>
          </w:p>
          <w:p w14:paraId="6081915F" w14:textId="77777777" w:rsidR="008C3B73" w:rsidRPr="0040569B" w:rsidRDefault="008C3B73" w:rsidP="008C3B73">
            <w:pPr>
              <w:tabs>
                <w:tab w:val="left" w:pos="453"/>
              </w:tabs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</w:rPr>
              <w:t>Ученик научится:</w:t>
            </w:r>
          </w:p>
          <w:p w14:paraId="65B2C5D2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</w:rPr>
              <w:t xml:space="preserve"> Иметь представление о статистических характеристиках, вероятности случайного события, комбинаторных задачах; </w:t>
            </w:r>
          </w:p>
          <w:p w14:paraId="165C011A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</w:rPr>
              <w:t>представлять данные в виде таблиц, диаграмм, графиков;</w:t>
            </w:r>
          </w:p>
          <w:p w14:paraId="62A306EE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</w:rPr>
              <w:t>читать информацию, представленную в виде таблицы, диаграммы, графика;</w:t>
            </w:r>
          </w:p>
          <w:p w14:paraId="234DB30D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</w:rPr>
              <w:t>определять основные статистические характеристики числовых наборов;</w:t>
            </w:r>
          </w:p>
          <w:p w14:paraId="76DAC459" w14:textId="77777777" w:rsidR="008C3B73" w:rsidRPr="0040569B" w:rsidRDefault="008C3B73" w:rsidP="008C3B73">
            <w:pPr>
              <w:ind w:firstLine="709"/>
              <w:jc w:val="both"/>
              <w:outlineLvl w:val="0"/>
              <w:rPr>
                <w:rFonts w:ascii="Times New Roman" w:hAnsi="Times New Roman" w:cs="Times New Roman"/>
                <w:b/>
              </w:rPr>
            </w:pPr>
          </w:p>
          <w:p w14:paraId="41AB873D" w14:textId="77777777" w:rsidR="008C3B73" w:rsidRPr="0040569B" w:rsidRDefault="008C3B73" w:rsidP="008C3B73">
            <w:pPr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 xml:space="preserve">Ученик получит возможность </w:t>
            </w:r>
            <w:r w:rsidRPr="0040569B">
              <w:rPr>
                <w:rFonts w:ascii="Times New Roman" w:hAnsi="Times New Roman"/>
              </w:rPr>
              <w:t>научиться:</w:t>
            </w:r>
          </w:p>
          <w:p w14:paraId="6C700134" w14:textId="77777777" w:rsidR="008C3B73" w:rsidRPr="0040569B" w:rsidRDefault="008C3B73" w:rsidP="008C3B73">
            <w:pPr>
              <w:numPr>
                <w:ilvl w:val="0"/>
                <w:numId w:val="31"/>
              </w:numPr>
              <w:contextualSpacing/>
              <w:jc w:val="both"/>
              <w:rPr>
                <w:i/>
              </w:rPr>
            </w:pPr>
            <w:r w:rsidRPr="0040569B">
              <w:rPr>
                <w:i/>
              </w:rPr>
              <w:t>использовать простейшие способы представления и анализа статистических данных.</w:t>
            </w:r>
          </w:p>
          <w:p w14:paraId="1FEB2420" w14:textId="77777777" w:rsidR="008C3B73" w:rsidRPr="0040569B" w:rsidRDefault="008C3B73" w:rsidP="008C3B73">
            <w:pPr>
              <w:numPr>
                <w:ilvl w:val="0"/>
                <w:numId w:val="3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40569B">
              <w:rPr>
                <w:i/>
              </w:rPr>
      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</w:t>
            </w:r>
          </w:p>
          <w:p w14:paraId="1AD59966" w14:textId="77777777" w:rsidR="008C3B73" w:rsidRPr="0040569B" w:rsidRDefault="008C3B73" w:rsidP="008C3B73">
            <w:pPr>
              <w:numPr>
                <w:ilvl w:val="0"/>
                <w:numId w:val="31"/>
              </w:numPr>
              <w:tabs>
                <w:tab w:val="left" w:pos="1440"/>
              </w:tabs>
              <w:contextualSpacing/>
              <w:rPr>
                <w:rFonts w:ascii="Times New Roman" w:hAnsi="Times New Roman" w:cs="Times New Roman"/>
                <w:i/>
              </w:rPr>
            </w:pPr>
            <w:r w:rsidRPr="0040569B">
              <w:rPr>
                <w:rFonts w:ascii="Times New Roman" w:hAnsi="Times New Roman" w:cs="Times New Roman"/>
                <w:i/>
              </w:rPr>
              <w:t>Ученик получит возможность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диаграмм.</w:t>
            </w:r>
          </w:p>
          <w:p w14:paraId="0F6A9342" w14:textId="77777777" w:rsidR="008C3B73" w:rsidRPr="0040569B" w:rsidRDefault="008C3B73" w:rsidP="008C3B73">
            <w:pPr>
              <w:shd w:val="clear" w:color="auto" w:fill="FFFFFF"/>
              <w:ind w:right="10"/>
              <w:jc w:val="center"/>
              <w:rPr>
                <w:rFonts w:ascii="Times New Roman" w:hAnsi="Times New Roman"/>
                <w:b/>
                <w:bCs/>
                <w:color w:val="000000"/>
                <w:spacing w:val="6"/>
              </w:rPr>
            </w:pPr>
          </w:p>
          <w:p w14:paraId="069FFD1C" w14:textId="77777777" w:rsidR="008C3B73" w:rsidRPr="0040569B" w:rsidRDefault="008C3B73" w:rsidP="008C3B73">
            <w:pPr>
              <w:shd w:val="clear" w:color="auto" w:fill="FFFFFF"/>
              <w:ind w:right="10"/>
              <w:rPr>
                <w:rFonts w:ascii="Times New Roman" w:hAnsi="Times New Roman"/>
                <w:b/>
                <w:bCs/>
                <w:color w:val="000000"/>
                <w:spacing w:val="6"/>
              </w:rPr>
            </w:pPr>
          </w:p>
          <w:p w14:paraId="42BDBC24" w14:textId="77777777" w:rsidR="008C3B73" w:rsidRPr="0040569B" w:rsidRDefault="008C3B73" w:rsidP="008C3B73">
            <w:pPr>
              <w:shd w:val="clear" w:color="auto" w:fill="FFFFFF"/>
              <w:ind w:right="10"/>
              <w:jc w:val="center"/>
              <w:rPr>
                <w:rFonts w:ascii="Times New Roman" w:hAnsi="Times New Roman"/>
              </w:rPr>
            </w:pPr>
            <w:r w:rsidRPr="0040569B">
              <w:rPr>
                <w:rFonts w:ascii="Times New Roman" w:hAnsi="Times New Roman"/>
                <w:b/>
                <w:bCs/>
                <w:color w:val="000000"/>
                <w:spacing w:val="6"/>
              </w:rPr>
              <w:t>Геометрические фигуры</w:t>
            </w:r>
          </w:p>
          <w:p w14:paraId="03E787ED" w14:textId="77777777" w:rsidR="008C3B73" w:rsidRPr="0040569B" w:rsidRDefault="008C3B73" w:rsidP="008C3B73">
            <w:pPr>
              <w:shd w:val="clear" w:color="auto" w:fill="FFFFFF"/>
              <w:ind w:left="456"/>
              <w:rPr>
                <w:rFonts w:ascii="Times New Roman" w:hAnsi="Times New Roman"/>
              </w:rPr>
            </w:pPr>
            <w:r w:rsidRPr="0040569B">
              <w:rPr>
                <w:rFonts w:ascii="Times New Roman" w:hAnsi="Times New Roman"/>
                <w:color w:val="000000"/>
                <w:spacing w:val="1"/>
              </w:rPr>
              <w:t>Ученик научится:</w:t>
            </w:r>
          </w:p>
          <w:p w14:paraId="64563037" w14:textId="77777777" w:rsidR="008C3B73" w:rsidRPr="0040569B" w:rsidRDefault="008C3B73" w:rsidP="008C3B73">
            <w:pPr>
              <w:numPr>
                <w:ilvl w:val="0"/>
                <w:numId w:val="32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  <w:color w:val="000000"/>
                <w:spacing w:val="5"/>
              </w:rPr>
              <w:t xml:space="preserve">пользоваться языком геометрии для описания предметов </w:t>
            </w:r>
            <w:r w:rsidRPr="0040569B">
              <w:rPr>
                <w:rFonts w:ascii="Times New Roman" w:eastAsia="Calibri" w:hAnsi="Times New Roman" w:cs="Times New Roman"/>
                <w:color w:val="000000"/>
                <w:spacing w:val="4"/>
              </w:rPr>
              <w:t>окружающего мира и их взаимного расположения;</w:t>
            </w:r>
          </w:p>
          <w:p w14:paraId="598492C2" w14:textId="77777777" w:rsidR="008C3B73" w:rsidRPr="0040569B" w:rsidRDefault="008C3B73" w:rsidP="008C3B73">
            <w:pPr>
              <w:numPr>
                <w:ilvl w:val="0"/>
                <w:numId w:val="32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</w:rPr>
              <w:t xml:space="preserve"> Оперировать на базовом уровне понятиями геометрических фигур;</w:t>
            </w:r>
          </w:p>
          <w:p w14:paraId="4DFF0214" w14:textId="77777777" w:rsidR="008C3B73" w:rsidRPr="0040569B" w:rsidRDefault="008C3B73" w:rsidP="008C3B73">
            <w:pPr>
              <w:numPr>
                <w:ilvl w:val="0"/>
                <w:numId w:val="32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</w:rPr>
              <w:t>извлекать информацию о геометрических фигурах, представленную на чертежах в явном виде;</w:t>
            </w:r>
          </w:p>
          <w:p w14:paraId="4AFF9ECB" w14:textId="77777777" w:rsidR="008C3B73" w:rsidRPr="0040569B" w:rsidRDefault="008C3B73" w:rsidP="008C3B73">
            <w:pPr>
              <w:numPr>
                <w:ilvl w:val="0"/>
                <w:numId w:val="32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14:paraId="4B7BB04E" w14:textId="77777777" w:rsidR="008C3B73" w:rsidRPr="0040569B" w:rsidRDefault="008C3B73" w:rsidP="008C3B73">
            <w:pPr>
              <w:numPr>
                <w:ilvl w:val="0"/>
                <w:numId w:val="32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</w:rPr>
            </w:pPr>
            <w:r w:rsidRPr="0040569B">
              <w:rPr>
                <w:rFonts w:ascii="Times New Roman" w:eastAsia="Calibri" w:hAnsi="Times New Roman" w:cs="Times New Roman"/>
              </w:rPr>
              <w:t xml:space="preserve">решать задачи на нахождение геометрических величин по образцам или алгоритмам. </w:t>
            </w:r>
          </w:p>
          <w:p w14:paraId="63278304" w14:textId="77777777" w:rsidR="008C3B73" w:rsidRPr="0040569B" w:rsidRDefault="008C3B73" w:rsidP="008C3B73">
            <w:pPr>
              <w:numPr>
                <w:ilvl w:val="0"/>
                <w:numId w:val="32"/>
              </w:numPr>
              <w:contextualSpacing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/>
                <w:color w:val="000000"/>
                <w:spacing w:val="5"/>
              </w:rPr>
              <w:t xml:space="preserve">находить значения длин линейных элементов фигур и их </w:t>
            </w:r>
            <w:r w:rsidRPr="0040569B">
              <w:rPr>
                <w:rFonts w:ascii="Times New Roman" w:hAnsi="Times New Roman"/>
                <w:color w:val="000000"/>
                <w:spacing w:val="4"/>
              </w:rPr>
              <w:t xml:space="preserve">отношения, градусную меру углов от 0 до 180°, применяя </w:t>
            </w:r>
            <w:r w:rsidRPr="0040569B">
              <w:rPr>
                <w:rFonts w:ascii="Times New Roman" w:hAnsi="Times New Roman"/>
                <w:color w:val="000000"/>
                <w:spacing w:val="5"/>
              </w:rPr>
              <w:t xml:space="preserve">определения, свойства и признаки фигур и их элементов. </w:t>
            </w:r>
          </w:p>
          <w:p w14:paraId="7DDA12C1" w14:textId="77777777" w:rsidR="008C3B73" w:rsidRPr="0040569B" w:rsidRDefault="008C3B73" w:rsidP="008C3B73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12"/>
              </w:rPr>
            </w:pPr>
            <w:r w:rsidRPr="0040569B">
              <w:rPr>
                <w:rFonts w:ascii="Times New Roman" w:hAnsi="Times New Roman"/>
                <w:color w:val="000000"/>
                <w:spacing w:val="5"/>
              </w:rPr>
              <w:t xml:space="preserve">решать задачи на доказательство, опираясь на изученные </w:t>
            </w:r>
            <w:r w:rsidRPr="0040569B">
              <w:rPr>
                <w:rFonts w:ascii="Times New Roman" w:hAnsi="Times New Roman"/>
                <w:color w:val="000000"/>
                <w:spacing w:val="12"/>
              </w:rPr>
              <w:t xml:space="preserve">свойства фигур и отношений между ними и применяя </w:t>
            </w:r>
            <w:r w:rsidRPr="0040569B">
              <w:rPr>
                <w:rFonts w:ascii="Times New Roman" w:hAnsi="Times New Roman"/>
                <w:color w:val="000000"/>
                <w:spacing w:val="2"/>
              </w:rPr>
              <w:t>изученные методы доказательств;</w:t>
            </w:r>
          </w:p>
          <w:p w14:paraId="320E824E" w14:textId="77777777" w:rsidR="008C3B73" w:rsidRPr="0040569B" w:rsidRDefault="008C3B73" w:rsidP="008C3B73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13"/>
              </w:rPr>
            </w:pPr>
            <w:r w:rsidRPr="0040569B">
              <w:rPr>
                <w:rFonts w:ascii="Times New Roman" w:hAnsi="Times New Roman"/>
                <w:color w:val="000000"/>
                <w:spacing w:val="2"/>
              </w:rPr>
              <w:t>решать несложные задачи на построение, применяя основ</w:t>
            </w:r>
            <w:r w:rsidRPr="0040569B">
              <w:rPr>
                <w:rFonts w:ascii="Times New Roman" w:hAnsi="Times New Roman"/>
                <w:color w:val="000000"/>
                <w:spacing w:val="12"/>
              </w:rPr>
              <w:t>ные алгоритмы построения с помощью циркуля и ли</w:t>
            </w:r>
            <w:r w:rsidRPr="0040569B">
              <w:rPr>
                <w:rFonts w:ascii="Times New Roman" w:hAnsi="Times New Roman"/>
                <w:color w:val="000000"/>
                <w:spacing w:val="1"/>
              </w:rPr>
              <w:t>нейки.</w:t>
            </w:r>
          </w:p>
          <w:p w14:paraId="71A9BE7A" w14:textId="77777777" w:rsidR="008C3B73" w:rsidRPr="0040569B" w:rsidRDefault="008C3B73" w:rsidP="008C3B73">
            <w:pPr>
              <w:shd w:val="clear" w:color="auto" w:fill="FFFFFF"/>
              <w:rPr>
                <w:rFonts w:ascii="Times New Roman" w:hAnsi="Times New Roman"/>
                <w:i/>
                <w:iCs/>
                <w:color w:val="000000"/>
                <w:spacing w:val="12"/>
              </w:rPr>
            </w:pPr>
            <w:r w:rsidRPr="0040569B">
              <w:rPr>
                <w:rFonts w:ascii="Times New Roman" w:hAnsi="Times New Roman"/>
                <w:i/>
                <w:iCs/>
                <w:color w:val="000000"/>
                <w:spacing w:val="12"/>
              </w:rPr>
              <w:t>Ученик получит возможность научиться:</w:t>
            </w:r>
          </w:p>
          <w:p w14:paraId="17FD4DDA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contextualSpacing/>
              <w:rPr>
                <w:i/>
              </w:rPr>
            </w:pPr>
            <w:r w:rsidRPr="0040569B">
              <w:rPr>
                <w:i/>
              </w:rPr>
              <w:t xml:space="preserve">Оперировать понятиями геометрических фигур; </w:t>
            </w:r>
          </w:p>
          <w:p w14:paraId="6BA05DAA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contextualSpacing/>
              <w:rPr>
                <w:i/>
              </w:rPr>
            </w:pPr>
            <w:r w:rsidRPr="0040569B">
              <w:rPr>
                <w:i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14:paraId="023628D0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contextualSpacing/>
              <w:rPr>
                <w:i/>
              </w:rPr>
            </w:pPr>
            <w:r w:rsidRPr="0040569B">
              <w:rPr>
                <w:i/>
              </w:rPr>
              <w:t xml:space="preserve">применять геометрические факты для решения задач, в том числе, предполагающих несколько шагов решения; </w:t>
            </w:r>
          </w:p>
          <w:p w14:paraId="72C87652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contextualSpacing/>
              <w:rPr>
                <w:i/>
              </w:rPr>
            </w:pPr>
            <w:r w:rsidRPr="0040569B">
              <w:rPr>
                <w:i/>
              </w:rPr>
              <w:t>формулировать в простейших случаях свойства и признаки фигур;</w:t>
            </w:r>
          </w:p>
          <w:p w14:paraId="0F7021EE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contextualSpacing/>
              <w:rPr>
                <w:i/>
              </w:rPr>
            </w:pPr>
            <w:r w:rsidRPr="0040569B">
              <w:rPr>
                <w:i/>
              </w:rPr>
              <w:t>доказывать геометрические утверждения;</w:t>
            </w:r>
          </w:p>
          <w:p w14:paraId="5BD24E7F" w14:textId="77777777" w:rsidR="008C3B73" w:rsidRPr="0040569B" w:rsidRDefault="008C3B73" w:rsidP="008C3B73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/>
                <w:spacing w:val="-13"/>
              </w:rPr>
            </w:pPr>
            <w:r w:rsidRPr="0040569B">
              <w:rPr>
                <w:rFonts w:ascii="Times New Roman" w:hAnsi="Times New Roman"/>
                <w:i/>
                <w:iCs/>
                <w:color w:val="000000"/>
                <w:spacing w:val="12"/>
              </w:rPr>
              <w:t>овладеть методами решения задач на вычисления и до</w:t>
            </w:r>
            <w:r w:rsidRPr="0040569B">
              <w:rPr>
                <w:rFonts w:ascii="Times New Roman" w:hAnsi="Times New Roman"/>
                <w:i/>
                <w:iCs/>
                <w:color w:val="000000"/>
                <w:spacing w:val="10"/>
              </w:rPr>
              <w:t>казательства: методом от противного.</w:t>
            </w:r>
          </w:p>
          <w:p w14:paraId="2E1A5054" w14:textId="77777777" w:rsidR="008C3B73" w:rsidRPr="0040569B" w:rsidRDefault="008C3B73" w:rsidP="008C3B73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/>
                <w:spacing w:val="-13"/>
              </w:rPr>
            </w:pPr>
            <w:r w:rsidRPr="0040569B">
              <w:rPr>
                <w:rFonts w:ascii="Times New Roman" w:hAnsi="Times New Roman"/>
                <w:i/>
                <w:iCs/>
                <w:color w:val="000000"/>
                <w:spacing w:val="16"/>
              </w:rPr>
              <w:t>овладеть традиционной схемой решения задач на по</w:t>
            </w:r>
            <w:r w:rsidRPr="0040569B">
              <w:rPr>
                <w:rFonts w:ascii="Times New Roman" w:hAnsi="Times New Roman"/>
                <w:i/>
                <w:iCs/>
                <w:color w:val="000000"/>
                <w:spacing w:val="10"/>
              </w:rPr>
              <w:t>строение с помощью циркуля и линейки: анализ, постро</w:t>
            </w:r>
            <w:r w:rsidRPr="0040569B">
              <w:rPr>
                <w:rFonts w:ascii="Times New Roman" w:hAnsi="Times New Roman"/>
                <w:i/>
                <w:iCs/>
                <w:color w:val="000000"/>
                <w:spacing w:val="13"/>
              </w:rPr>
              <w:t>ение, доказательство и исследование.</w:t>
            </w:r>
          </w:p>
          <w:p w14:paraId="42887976" w14:textId="77777777" w:rsidR="008C3B73" w:rsidRPr="0040569B" w:rsidRDefault="008C3B73" w:rsidP="008C3B73">
            <w:pPr>
              <w:widowControl w:val="0"/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13"/>
              </w:rPr>
            </w:pPr>
          </w:p>
          <w:p w14:paraId="08A880A2" w14:textId="77777777" w:rsidR="008C3B73" w:rsidRPr="0040569B" w:rsidRDefault="008C3B73" w:rsidP="008C3B73">
            <w:pPr>
              <w:rPr>
                <w:rFonts w:ascii="Times New Roman" w:hAnsi="Times New Roman" w:cs="Times New Roman"/>
                <w:b/>
                <w:bCs/>
              </w:rPr>
            </w:pPr>
            <w:r w:rsidRPr="0040569B">
              <w:rPr>
                <w:rFonts w:ascii="Times New Roman" w:hAnsi="Times New Roman" w:cs="Times New Roman"/>
                <w:b/>
                <w:bCs/>
              </w:rPr>
              <w:t>Отношения</w:t>
            </w:r>
          </w:p>
          <w:p w14:paraId="435B7562" w14:textId="77777777" w:rsidR="008C3B73" w:rsidRPr="0040569B" w:rsidRDefault="008C3B73" w:rsidP="008C3B73">
            <w:pPr>
              <w:shd w:val="clear" w:color="auto" w:fill="FFFFFF"/>
              <w:ind w:left="389"/>
              <w:rPr>
                <w:rFonts w:ascii="Times New Roman" w:hAnsi="Times New Roman"/>
              </w:rPr>
            </w:pPr>
            <w:r w:rsidRPr="0040569B">
              <w:rPr>
                <w:rFonts w:ascii="Times New Roman" w:hAnsi="Times New Roman"/>
                <w:color w:val="000000"/>
              </w:rPr>
              <w:t>Ученик научится:</w:t>
            </w:r>
          </w:p>
          <w:p w14:paraId="26B302BA" w14:textId="77777777" w:rsidR="008C3B73" w:rsidRPr="0040569B" w:rsidRDefault="008C3B73" w:rsidP="008C3B73">
            <w:pPr>
              <w:numPr>
                <w:ilvl w:val="0"/>
                <w:numId w:val="33"/>
              </w:numPr>
              <w:shd w:val="clear" w:color="auto" w:fill="FFFFFF"/>
              <w:contextualSpacing/>
              <w:rPr>
                <w:rFonts w:ascii="Times New Roman" w:hAnsi="Times New Roman"/>
                <w:b/>
                <w:bCs/>
                <w:color w:val="000000"/>
                <w:spacing w:val="-1"/>
              </w:rPr>
            </w:pPr>
            <w:r w:rsidRPr="0040569B">
              <w:rPr>
                <w:rFonts w:ascii="Times New Roman" w:hAnsi="Times New Roman" w:cs="Times New Roman"/>
                <w:spacing w:val="-2"/>
              </w:rPr>
      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</w:t>
            </w:r>
          </w:p>
          <w:p w14:paraId="3C7C500B" w14:textId="77777777" w:rsidR="008C3B73" w:rsidRPr="0040569B" w:rsidRDefault="008C3B73" w:rsidP="008C3B73">
            <w:pPr>
              <w:shd w:val="clear" w:color="auto" w:fill="FFFFFF"/>
              <w:ind w:left="360"/>
              <w:rPr>
                <w:rFonts w:ascii="Times New Roman" w:hAnsi="Times New Roman"/>
                <w:i/>
                <w:iCs/>
                <w:color w:val="000000"/>
                <w:spacing w:val="12"/>
              </w:rPr>
            </w:pPr>
            <w:r w:rsidRPr="0040569B">
              <w:rPr>
                <w:rFonts w:ascii="Times New Roman" w:hAnsi="Times New Roman"/>
                <w:i/>
                <w:iCs/>
                <w:color w:val="000000"/>
                <w:spacing w:val="12"/>
              </w:rPr>
              <w:t>Ученик получит возможностьнаучиться:</w:t>
            </w:r>
          </w:p>
          <w:p w14:paraId="081791DD" w14:textId="77777777" w:rsidR="008C3B73" w:rsidRPr="0040569B" w:rsidRDefault="008C3B73" w:rsidP="008C3B73">
            <w:pPr>
              <w:numPr>
                <w:ilvl w:val="0"/>
                <w:numId w:val="33"/>
              </w:numPr>
              <w:shd w:val="clear" w:color="auto" w:fill="FFFFFF"/>
              <w:contextualSpacing/>
              <w:rPr>
                <w:rFonts w:ascii="Times New Roman" w:hAnsi="Times New Roman"/>
                <w:b/>
                <w:bCs/>
                <w:color w:val="000000"/>
                <w:spacing w:val="-1"/>
              </w:rPr>
            </w:pPr>
            <w:r w:rsidRPr="0040569B">
              <w:rPr>
                <w:i/>
              </w:rPr>
              <w:lastRenderedPageBreak/>
      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</w:t>
            </w:r>
          </w:p>
          <w:p w14:paraId="0B4372ED" w14:textId="77777777" w:rsidR="008C3B73" w:rsidRPr="0040569B" w:rsidRDefault="008C3B73" w:rsidP="008C3B73">
            <w:pPr>
              <w:shd w:val="clear" w:color="auto" w:fill="FFFFFF"/>
              <w:ind w:left="1277"/>
              <w:rPr>
                <w:rFonts w:ascii="Times New Roman" w:hAnsi="Times New Roman"/>
              </w:rPr>
            </w:pPr>
            <w:r w:rsidRPr="0040569B">
              <w:rPr>
                <w:rFonts w:ascii="Times New Roman" w:hAnsi="Times New Roman"/>
                <w:b/>
                <w:bCs/>
                <w:color w:val="000000"/>
                <w:spacing w:val="-1"/>
              </w:rPr>
              <w:t>Измерение геометрических величин</w:t>
            </w:r>
          </w:p>
          <w:p w14:paraId="359CA4F2" w14:textId="77777777" w:rsidR="008C3B73" w:rsidRPr="0040569B" w:rsidRDefault="008C3B73" w:rsidP="008C3B73">
            <w:pPr>
              <w:shd w:val="clear" w:color="auto" w:fill="FFFFFF"/>
              <w:ind w:left="389"/>
              <w:rPr>
                <w:rFonts w:ascii="Times New Roman" w:hAnsi="Times New Roman"/>
                <w:color w:val="000000"/>
              </w:rPr>
            </w:pPr>
            <w:r w:rsidRPr="0040569B">
              <w:rPr>
                <w:rFonts w:ascii="Times New Roman" w:hAnsi="Times New Roman"/>
                <w:color w:val="000000"/>
              </w:rPr>
              <w:t>Ученик научится:</w:t>
            </w:r>
          </w:p>
          <w:p w14:paraId="5570B041" w14:textId="77777777" w:rsidR="008C3B73" w:rsidRPr="0040569B" w:rsidRDefault="008C3B73" w:rsidP="008C3B73">
            <w:pPr>
              <w:shd w:val="clear" w:color="auto" w:fill="FFFFFF"/>
              <w:ind w:left="389"/>
              <w:rPr>
                <w:rFonts w:ascii="Times New Roman" w:hAnsi="Times New Roman"/>
              </w:rPr>
            </w:pPr>
          </w:p>
          <w:p w14:paraId="5F268D5F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</w:rPr>
            </w:pPr>
            <w:r w:rsidRPr="0040569B">
              <w:rPr>
                <w:rFonts w:ascii="Times New Roman" w:eastAsia="Calibri" w:hAnsi="Times New Roman" w:cs="Times New Roman"/>
              </w:rPr>
              <w:t>Выполнять измерение длин, расстояний, величин углов, с помощью инструментов для измерений длин и углов;</w:t>
            </w:r>
          </w:p>
          <w:p w14:paraId="650A5498" w14:textId="77777777" w:rsidR="008C3B73" w:rsidRPr="0040569B" w:rsidRDefault="008C3B73" w:rsidP="008C3B73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336"/>
              </w:tabs>
              <w:contextualSpacing/>
              <w:rPr>
                <w:rFonts w:ascii="Times New Roman" w:hAnsi="Times New Roman"/>
                <w:color w:val="000000"/>
                <w:spacing w:val="-7"/>
              </w:rPr>
            </w:pPr>
            <w:r w:rsidRPr="0040569B">
              <w:rPr>
                <w:rFonts w:ascii="Times New Roman" w:hAnsi="Times New Roman"/>
                <w:color w:val="000000"/>
                <w:spacing w:val="5"/>
              </w:rPr>
              <w:t xml:space="preserve">использовать свойства измерения длин и углов </w:t>
            </w:r>
            <w:r w:rsidRPr="0040569B">
              <w:rPr>
                <w:rFonts w:ascii="Times New Roman" w:hAnsi="Times New Roman"/>
                <w:color w:val="000000"/>
                <w:spacing w:val="11"/>
              </w:rPr>
              <w:t xml:space="preserve">при решении задач на нахождение длины отрезка, </w:t>
            </w:r>
            <w:r w:rsidRPr="0040569B">
              <w:rPr>
                <w:rFonts w:ascii="Times New Roman" w:hAnsi="Times New Roman"/>
                <w:color w:val="000000"/>
                <w:spacing w:val="5"/>
              </w:rPr>
              <w:t xml:space="preserve">градусной меры </w:t>
            </w:r>
            <w:r w:rsidRPr="0040569B">
              <w:rPr>
                <w:rFonts w:ascii="Times New Roman" w:hAnsi="Times New Roman"/>
                <w:color w:val="000000"/>
                <w:spacing w:val="-7"/>
              </w:rPr>
              <w:t>угла.</w:t>
            </w:r>
          </w:p>
          <w:p w14:paraId="585C3850" w14:textId="77777777" w:rsidR="008C3B73" w:rsidRPr="0040569B" w:rsidRDefault="008C3B73" w:rsidP="008C3B73">
            <w:pPr>
              <w:shd w:val="clear" w:color="auto" w:fill="FFFFFF"/>
              <w:tabs>
                <w:tab w:val="left" w:pos="336"/>
              </w:tabs>
              <w:ind w:left="14"/>
              <w:rPr>
                <w:rFonts w:ascii="Times New Roman" w:hAnsi="Times New Roman"/>
              </w:rPr>
            </w:pPr>
            <w:r w:rsidRPr="0040569B">
              <w:rPr>
                <w:rFonts w:ascii="Times New Roman" w:hAnsi="Times New Roman" w:cs="Times New Roman"/>
                <w:b/>
              </w:rPr>
              <w:t>Геометрические построения</w:t>
            </w:r>
          </w:p>
          <w:p w14:paraId="64E940E2" w14:textId="77777777" w:rsidR="008C3B73" w:rsidRPr="0040569B" w:rsidRDefault="008C3B73" w:rsidP="008C3B73">
            <w:pPr>
              <w:shd w:val="clear" w:color="auto" w:fill="FFFFFF"/>
              <w:tabs>
                <w:tab w:val="left" w:pos="336"/>
              </w:tabs>
              <w:ind w:left="14"/>
              <w:rPr>
                <w:rFonts w:ascii="Times New Roman" w:hAnsi="Times New Roman"/>
              </w:rPr>
            </w:pPr>
            <w:r w:rsidRPr="0040569B">
              <w:rPr>
                <w:rFonts w:ascii="Times New Roman" w:hAnsi="Times New Roman"/>
                <w:color w:val="000000"/>
              </w:rPr>
              <w:t>Ученик научится:</w:t>
            </w:r>
          </w:p>
          <w:p w14:paraId="636B068D" w14:textId="77777777" w:rsidR="008C3B73" w:rsidRPr="0040569B" w:rsidRDefault="008C3B73" w:rsidP="008C3B73">
            <w:pPr>
              <w:numPr>
                <w:ilvl w:val="0"/>
                <w:numId w:val="16"/>
              </w:numPr>
              <w:tabs>
                <w:tab w:val="left" w:pos="0"/>
                <w:tab w:val="left" w:pos="453"/>
              </w:tabs>
              <w:ind w:left="0" w:firstLine="0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>Изображать типовые плоские фигуры и фигуры в пространстве от руки и с помощью инструментов.</w:t>
            </w:r>
          </w:p>
          <w:p w14:paraId="1BE73102" w14:textId="77777777" w:rsidR="008C3B73" w:rsidRPr="0040569B" w:rsidRDefault="008C3B73" w:rsidP="008C3B73">
            <w:pPr>
              <w:shd w:val="clear" w:color="auto" w:fill="FFFFFF"/>
              <w:rPr>
                <w:rFonts w:ascii="Times New Roman" w:hAnsi="Times New Roman"/>
                <w:i/>
                <w:iCs/>
                <w:color w:val="000000"/>
                <w:spacing w:val="12"/>
              </w:rPr>
            </w:pPr>
            <w:r w:rsidRPr="0040569B">
              <w:rPr>
                <w:rFonts w:ascii="Times New Roman" w:hAnsi="Times New Roman"/>
                <w:i/>
                <w:iCs/>
                <w:color w:val="000000"/>
                <w:spacing w:val="12"/>
              </w:rPr>
              <w:t>Ученик получит возможностьнаучиться:</w:t>
            </w:r>
          </w:p>
          <w:p w14:paraId="0F4FCEC7" w14:textId="77777777" w:rsidR="008C3B73" w:rsidRPr="0040569B" w:rsidRDefault="008C3B73" w:rsidP="008C3B73">
            <w:pPr>
              <w:tabs>
                <w:tab w:val="left" w:pos="0"/>
                <w:tab w:val="left" w:pos="453"/>
              </w:tabs>
              <w:rPr>
                <w:rFonts w:ascii="Times New Roman" w:hAnsi="Times New Roman" w:cs="Times New Roman"/>
              </w:rPr>
            </w:pPr>
          </w:p>
          <w:p w14:paraId="03BC72DA" w14:textId="77777777" w:rsidR="008C3B73" w:rsidRPr="0040569B" w:rsidRDefault="008C3B73" w:rsidP="008C3B73">
            <w:pPr>
              <w:numPr>
                <w:ilvl w:val="0"/>
                <w:numId w:val="16"/>
              </w:numPr>
              <w:tabs>
                <w:tab w:val="left" w:pos="453"/>
              </w:tabs>
              <w:contextualSpacing/>
              <w:rPr>
                <w:i/>
                <w:spacing w:val="-4"/>
              </w:rPr>
            </w:pPr>
            <w:r w:rsidRPr="0040569B">
              <w:rPr>
                <w:i/>
                <w:spacing w:val="-4"/>
              </w:rPr>
              <w:t>Изображать геометрические фигуры по текстовому и символьному описанию;</w:t>
            </w:r>
          </w:p>
          <w:p w14:paraId="6F8EBE67" w14:textId="77777777" w:rsidR="008C3B73" w:rsidRPr="0040569B" w:rsidRDefault="008C3B73" w:rsidP="008C3B73">
            <w:pPr>
              <w:numPr>
                <w:ilvl w:val="0"/>
                <w:numId w:val="16"/>
              </w:numPr>
              <w:tabs>
                <w:tab w:val="left" w:pos="453"/>
              </w:tabs>
              <w:contextualSpacing/>
              <w:rPr>
                <w:i/>
              </w:rPr>
            </w:pPr>
            <w:r w:rsidRPr="0040569B">
              <w:rPr>
                <w:i/>
              </w:rPr>
              <w:t xml:space="preserve">свободно оперировать чертёжными инструментами в несложных случаях, </w:t>
            </w:r>
          </w:p>
          <w:p w14:paraId="522B71E0" w14:textId="77777777" w:rsidR="008C3B73" w:rsidRPr="0040569B" w:rsidRDefault="008C3B73" w:rsidP="008C3B73">
            <w:pPr>
              <w:numPr>
                <w:ilvl w:val="0"/>
                <w:numId w:val="16"/>
              </w:numPr>
              <w:tabs>
                <w:tab w:val="left" w:pos="453"/>
              </w:tabs>
              <w:contextualSpacing/>
              <w:rPr>
                <w:i/>
              </w:rPr>
            </w:pPr>
            <w:r w:rsidRPr="0040569B">
              <w:rPr>
                <w:i/>
              </w:rPr>
      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      </w:r>
          </w:p>
          <w:p w14:paraId="67BC6CF9" w14:textId="77777777" w:rsidR="008C3B73" w:rsidRPr="0040569B" w:rsidRDefault="008C3B73" w:rsidP="008C3B73">
            <w:pPr>
              <w:widowControl w:val="0"/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-13"/>
              </w:rPr>
            </w:pPr>
          </w:p>
          <w:p w14:paraId="42AD7B0D" w14:textId="77777777" w:rsidR="008C3B73" w:rsidRPr="0040569B" w:rsidRDefault="008C3B73" w:rsidP="008C3B73">
            <w:pPr>
              <w:rPr>
                <w:rFonts w:ascii="Times New Roman" w:hAnsi="Times New Roman" w:cs="Times New Roman"/>
                <w:b/>
                <w:bCs/>
              </w:rPr>
            </w:pPr>
            <w:r w:rsidRPr="0040569B">
              <w:rPr>
                <w:rFonts w:ascii="Times New Roman" w:hAnsi="Times New Roman" w:cs="Times New Roman"/>
                <w:b/>
                <w:bCs/>
              </w:rPr>
              <w:t>История математики</w:t>
            </w:r>
          </w:p>
          <w:p w14:paraId="14567F76" w14:textId="77777777" w:rsidR="008C3B73" w:rsidRPr="0040569B" w:rsidRDefault="008C3B73" w:rsidP="008C3B73">
            <w:pPr>
              <w:shd w:val="clear" w:color="auto" w:fill="FFFFFF"/>
              <w:tabs>
                <w:tab w:val="left" w:pos="336"/>
              </w:tabs>
              <w:ind w:left="14"/>
              <w:rPr>
                <w:rFonts w:ascii="Times New Roman" w:hAnsi="Times New Roman"/>
              </w:rPr>
            </w:pPr>
            <w:r w:rsidRPr="0040569B">
              <w:rPr>
                <w:rFonts w:ascii="Times New Roman" w:hAnsi="Times New Roman"/>
                <w:color w:val="000000"/>
              </w:rPr>
              <w:t>Ученик научится:</w:t>
            </w:r>
          </w:p>
          <w:p w14:paraId="55648E42" w14:textId="77777777" w:rsidR="008C3B73" w:rsidRPr="0040569B" w:rsidRDefault="008C3B73" w:rsidP="008C3B73">
            <w:pPr>
              <w:numPr>
                <w:ilvl w:val="0"/>
                <w:numId w:val="34"/>
              </w:numPr>
              <w:tabs>
                <w:tab w:val="left" w:pos="34"/>
                <w:tab w:val="left" w:pos="453"/>
              </w:tabs>
              <w:ind w:left="0" w:firstLine="0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>Описывать отдельные выдающиеся результаты, полученные в ходе развития математики как науки;</w:t>
            </w:r>
          </w:p>
          <w:p w14:paraId="0DB26341" w14:textId="77777777" w:rsidR="008C3B73" w:rsidRPr="0040569B" w:rsidRDefault="008C3B73" w:rsidP="008C3B73">
            <w:pPr>
              <w:numPr>
                <w:ilvl w:val="0"/>
                <w:numId w:val="34"/>
              </w:numPr>
              <w:tabs>
                <w:tab w:val="left" w:pos="34"/>
                <w:tab w:val="left" w:pos="453"/>
              </w:tabs>
              <w:ind w:left="0" w:firstLine="0"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>знать примеры математических открытий и их авторов, в связи с отечественной и всемирной историей;</w:t>
            </w:r>
          </w:p>
          <w:p w14:paraId="0F966FF6" w14:textId="77777777" w:rsidR="008C3B73" w:rsidRPr="0040569B" w:rsidRDefault="008C3B73" w:rsidP="008C3B73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</w:rPr>
              <w:t>понимать роль математики в развитии России</w:t>
            </w:r>
          </w:p>
          <w:p w14:paraId="1951DE73" w14:textId="77777777" w:rsidR="008C3B73" w:rsidRPr="0040569B" w:rsidRDefault="008C3B73" w:rsidP="008C3B73">
            <w:pPr>
              <w:shd w:val="clear" w:color="auto" w:fill="FFFFFF"/>
              <w:ind w:left="360"/>
              <w:contextualSpacing/>
              <w:rPr>
                <w:rFonts w:ascii="Times New Roman" w:hAnsi="Times New Roman"/>
                <w:i/>
                <w:iCs/>
                <w:color w:val="000000"/>
                <w:spacing w:val="12"/>
              </w:rPr>
            </w:pPr>
            <w:r w:rsidRPr="0040569B">
              <w:rPr>
                <w:rFonts w:ascii="Times New Roman" w:hAnsi="Times New Roman"/>
                <w:i/>
                <w:iCs/>
                <w:color w:val="000000"/>
                <w:spacing w:val="12"/>
              </w:rPr>
              <w:t>Ученик получит возможностьнаучиться:</w:t>
            </w:r>
          </w:p>
          <w:p w14:paraId="74CFB073" w14:textId="77777777" w:rsidR="008C3B73" w:rsidRPr="0040569B" w:rsidRDefault="008C3B73" w:rsidP="008C3B73">
            <w:pPr>
              <w:numPr>
                <w:ilvl w:val="0"/>
                <w:numId w:val="34"/>
              </w:numPr>
              <w:tabs>
                <w:tab w:val="left" w:pos="453"/>
              </w:tabs>
              <w:ind w:left="0" w:firstLine="0"/>
              <w:rPr>
                <w:rFonts w:ascii="Times New Roman" w:hAnsi="Times New Roman" w:cs="Times New Roman"/>
                <w:i/>
              </w:rPr>
            </w:pPr>
            <w:r w:rsidRPr="0040569B">
              <w:rPr>
                <w:rFonts w:ascii="Times New Roman" w:hAnsi="Times New Roman" w:cs="Times New Roman"/>
                <w:i/>
              </w:rPr>
              <w:t>Характеризовать вклад выдающихся математиков в развитие математики и иных научных областей;</w:t>
            </w:r>
          </w:p>
          <w:p w14:paraId="5EB12157" w14:textId="77777777" w:rsidR="008C3B73" w:rsidRDefault="008C3B73" w:rsidP="008C3B73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</w:rPr>
            </w:pPr>
            <w:r w:rsidRPr="0040569B">
              <w:rPr>
                <w:rFonts w:ascii="Times New Roman" w:hAnsi="Times New Roman" w:cs="Times New Roman"/>
                <w:i/>
              </w:rPr>
              <w:t>понимать роль математики в развитии России</w:t>
            </w:r>
          </w:p>
          <w:p w14:paraId="4C58E04B" w14:textId="77777777" w:rsidR="008C3B73" w:rsidRPr="0040569B" w:rsidRDefault="008C3B73" w:rsidP="008C3B73">
            <w:pPr>
              <w:ind w:left="360"/>
              <w:contextualSpacing/>
              <w:rPr>
                <w:rFonts w:ascii="Times New Roman" w:hAnsi="Times New Roman" w:cs="Times New Roman"/>
              </w:rPr>
            </w:pPr>
          </w:p>
          <w:p w14:paraId="08A18759" w14:textId="77777777" w:rsidR="008C3B73" w:rsidRPr="00D62C50" w:rsidRDefault="008C3B73" w:rsidP="008C3B73">
            <w:pPr>
              <w:pStyle w:val="ad"/>
              <w:spacing w:line="240" w:lineRule="auto"/>
              <w:ind w:firstLine="0"/>
              <w:rPr>
                <w:rStyle w:val="dash041e005f0431005f044b005f0447005f043d005f044b005f0439005f005fchar1char1"/>
                <w:b/>
              </w:rPr>
            </w:pPr>
            <w:r w:rsidRPr="00D62C50">
              <w:rPr>
                <w:rStyle w:val="dash041e005f0431005f044b005f0447005f043d005f044b005f0439005f005fchar1char1"/>
                <w:b/>
              </w:rPr>
              <w:t>П</w:t>
            </w:r>
            <w:r>
              <w:rPr>
                <w:rStyle w:val="dash041e005f0431005f044b005f0447005f043d005f044b005f0439005f005fchar1char1"/>
                <w:b/>
              </w:rPr>
              <w:t>редметн</w:t>
            </w:r>
            <w:r w:rsidRPr="00D62C50">
              <w:rPr>
                <w:rStyle w:val="dash041e005f0431005f044b005f0447005f043d005f044b005f0439005f005fchar1char1"/>
                <w:b/>
              </w:rPr>
              <w:t>ые результаты изучения учебного предмета</w:t>
            </w:r>
            <w:r>
              <w:rPr>
                <w:rStyle w:val="dash041e005f0431005f044b005f0447005f043d005f044b005f0439005f005fchar1char1"/>
                <w:b/>
              </w:rPr>
              <w:t xml:space="preserve"> «Математика» в 8 классе</w:t>
            </w:r>
          </w:p>
          <w:p w14:paraId="37D21C9A" w14:textId="77777777" w:rsidR="008C3B73" w:rsidRPr="00D62C50" w:rsidRDefault="008C3B73" w:rsidP="008C3B73">
            <w:pPr>
              <w:pStyle w:val="ad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2A00D6D" w14:textId="77777777" w:rsidR="008C3B73" w:rsidRPr="0040569B" w:rsidRDefault="008C3B73" w:rsidP="008C3B73">
            <w:pPr>
              <w:ind w:firstLine="709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Действительные числа</w:t>
            </w:r>
          </w:p>
          <w:p w14:paraId="212FBB08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Ученик научится:</w:t>
            </w:r>
          </w:p>
          <w:p w14:paraId="3F26F0BB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оперировать понятием квадратного корня, применять его в вычислениях;</w:t>
            </w:r>
          </w:p>
          <w:p w14:paraId="53EE1312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значение квадратного корня из положительного целого числа; </w:t>
            </w:r>
          </w:p>
          <w:p w14:paraId="6F5E6AE9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распознавать рациональные и иррациональные числа;</w:t>
            </w:r>
          </w:p>
          <w:p w14:paraId="14385087" w14:textId="77777777" w:rsidR="008C3B73" w:rsidRPr="0040569B" w:rsidRDefault="008C3B73" w:rsidP="008C3B73">
            <w:pPr>
              <w:tabs>
                <w:tab w:val="left" w:pos="4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60377" w14:textId="77777777" w:rsidR="008C3B73" w:rsidRPr="0040569B" w:rsidRDefault="008C3B73" w:rsidP="008C3B73">
            <w:pPr>
              <w:tabs>
                <w:tab w:val="left" w:pos="4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7D6FBD73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вычислений при решении практических задач;</w:t>
            </w:r>
          </w:p>
          <w:p w14:paraId="42C3E115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выполнять сравнение чисел в реальных ситуациях;</w:t>
            </w:r>
          </w:p>
          <w:p w14:paraId="6F9EC9A7" w14:textId="77777777" w:rsidR="008C3B73" w:rsidRPr="0040569B" w:rsidRDefault="008C3B73" w:rsidP="008C3B73">
            <w:pPr>
              <w:tabs>
                <w:tab w:val="left" w:pos="4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B0281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Ученик получит возможность:</w:t>
            </w:r>
          </w:p>
          <w:p w14:paraId="708BEBFF" w14:textId="77777777" w:rsidR="008C3B73" w:rsidRPr="0040569B" w:rsidRDefault="008C3B73" w:rsidP="008C3B73">
            <w:pPr>
              <w:tabs>
                <w:tab w:val="left" w:pos="606"/>
              </w:tabs>
              <w:ind w:firstLine="45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569B">
              <w:rPr>
                <w:i/>
                <w:iCs/>
                <w:sz w:val="28"/>
                <w:szCs w:val="28"/>
              </w:rPr>
              <w:t>• </w:t>
            </w:r>
            <w:r w:rsidRPr="0040569B">
              <w:rPr>
                <w:rFonts w:ascii="Times New Roman" w:hAnsi="Times New Roman" w:cs="Times New Roman"/>
                <w:i/>
                <w:sz w:val="24"/>
                <w:szCs w:val="24"/>
              </w:rPr>
              <w:t>развить представление о числе и числовых системахот натуральных до действительных чисел; о роли вычислений в практике;</w:t>
            </w:r>
          </w:p>
          <w:p w14:paraId="42E98D5F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i/>
              </w:rPr>
            </w:pPr>
            <w:r w:rsidRPr="0040569B">
              <w:rPr>
                <w:i/>
              </w:rPr>
              <w:lastRenderedPageBreak/>
              <w:t>сравнивать рациональные и иррациональные числа.</w:t>
            </w:r>
          </w:p>
          <w:p w14:paraId="14E1598B" w14:textId="77777777" w:rsidR="008C3B73" w:rsidRPr="0040569B" w:rsidRDefault="008C3B73" w:rsidP="008C3B73">
            <w:pPr>
              <w:tabs>
                <w:tab w:val="left" w:pos="606"/>
              </w:tabs>
              <w:ind w:firstLine="454"/>
              <w:jc w:val="both"/>
              <w:rPr>
                <w:i/>
                <w:iCs/>
                <w:sz w:val="28"/>
                <w:szCs w:val="28"/>
              </w:rPr>
            </w:pPr>
          </w:p>
          <w:p w14:paraId="2434EFC8" w14:textId="77777777" w:rsidR="008C3B73" w:rsidRPr="0040569B" w:rsidRDefault="008C3B73" w:rsidP="008C3B73">
            <w:pPr>
              <w:ind w:firstLine="709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Измерения, приближения, оценки</w:t>
            </w:r>
          </w:p>
          <w:p w14:paraId="1DDF8DAC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научится</w:t>
            </w: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 ходе решения задач элементарные представления, связанные с приближёнными значениями величин.</w:t>
            </w:r>
          </w:p>
          <w:p w14:paraId="244AB3F0" w14:textId="77777777" w:rsidR="008C3B73" w:rsidRPr="0040569B" w:rsidRDefault="008C3B73" w:rsidP="008C3B73">
            <w:pPr>
              <w:ind w:firstLine="45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Ученик получит возможность научиться:</w:t>
            </w:r>
          </w:p>
          <w:p w14:paraId="60E5B75B" w14:textId="77777777" w:rsidR="008C3B73" w:rsidRPr="0040569B" w:rsidRDefault="008C3B73" w:rsidP="008C3B73">
            <w:pPr>
              <w:tabs>
                <w:tab w:val="left" w:pos="649"/>
              </w:tabs>
              <w:ind w:firstLine="45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i/>
                <w:sz w:val="24"/>
                <w:szCs w:val="24"/>
              </w:rPr>
              <w:t>• понять, что числовые данные, которые используются для характе-ристики объектов окружающего мира, являются преимущественно приближёнными, что по записиприближённых значений, содержащихся в информационныхисточниках, можно судить о погрешности приближения;</w:t>
            </w:r>
          </w:p>
          <w:p w14:paraId="67B80E99" w14:textId="77777777" w:rsidR="008C3B73" w:rsidRPr="0040569B" w:rsidRDefault="008C3B73" w:rsidP="008C3B73">
            <w:pPr>
              <w:tabs>
                <w:tab w:val="left" w:pos="630"/>
              </w:tabs>
              <w:ind w:firstLine="45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i/>
                <w:sz w:val="24"/>
                <w:szCs w:val="24"/>
              </w:rPr>
              <w:t>• понять, что погрешность результата вычисленийдолжна быть соизмерима с погрешностью исходных данных.</w:t>
            </w:r>
          </w:p>
          <w:p w14:paraId="1B14FD0B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C5356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b/>
                <w:sz w:val="24"/>
                <w:szCs w:val="24"/>
              </w:rPr>
              <w:t>Алгебраические выражения</w:t>
            </w:r>
          </w:p>
          <w:p w14:paraId="1855B089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Ученик научится:</w:t>
            </w:r>
          </w:p>
          <w:p w14:paraId="2A622447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6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выполнять преобразования выражений, содержащих степени с целыми показателями и квадратные корни;</w:t>
            </w:r>
          </w:p>
          <w:p w14:paraId="12168D97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634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дробями;</w:t>
            </w:r>
          </w:p>
          <w:p w14:paraId="06428C83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63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выполнять разложение многочленов на множители.</w:t>
            </w:r>
          </w:p>
          <w:p w14:paraId="421528F9" w14:textId="77777777" w:rsidR="008C3B73" w:rsidRPr="0040569B" w:rsidRDefault="008C3B73" w:rsidP="008C3B73">
            <w:pPr>
              <w:tabs>
                <w:tab w:val="left" w:pos="4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40D1B8D1" w14:textId="77777777" w:rsidR="008C3B73" w:rsidRPr="0040569B" w:rsidRDefault="008C3B73" w:rsidP="008C3B73">
            <w:pPr>
              <w:numPr>
                <w:ilvl w:val="0"/>
                <w:numId w:val="35"/>
              </w:numPr>
              <w:tabs>
                <w:tab w:val="left" w:pos="453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смысл записи числа в стандартном виде; </w:t>
            </w:r>
          </w:p>
          <w:p w14:paraId="48ABF408" w14:textId="77777777" w:rsidR="008C3B73" w:rsidRPr="0040569B" w:rsidRDefault="008C3B73" w:rsidP="008C3B73">
            <w:pPr>
              <w:numPr>
                <w:ilvl w:val="0"/>
                <w:numId w:val="3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оперировать на базовом уровне понятием «стандартная запись числа»</w:t>
            </w:r>
          </w:p>
          <w:p w14:paraId="07BDA30A" w14:textId="77777777" w:rsidR="008C3B73" w:rsidRPr="0040569B" w:rsidRDefault="008C3B73" w:rsidP="008C3B73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научиться:</w:t>
            </w:r>
          </w:p>
          <w:p w14:paraId="112458BA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      </w:r>
          </w:p>
          <w:p w14:paraId="3A6CA3D9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выполнять преобразования выражений, содержащих квадратные корни;</w:t>
            </w:r>
          </w:p>
          <w:p w14:paraId="74D69239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выделять квадрат суммы или разности двучлена в выражениях, содержащих квадратные корни;</w:t>
            </w:r>
          </w:p>
          <w:p w14:paraId="66B47F1A" w14:textId="77777777" w:rsidR="008C3B73" w:rsidRPr="0040569B" w:rsidRDefault="008C3B73" w:rsidP="008C3B73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69B">
              <w:rPr>
                <w:rFonts w:ascii="Times New Roman" w:hAnsi="Times New Roman"/>
                <w:i/>
                <w:sz w:val="24"/>
                <w:szCs w:val="24"/>
              </w:rPr>
              <w:t>выполнять преобразования и действия с числами, записанными в стандартном виде.</w:t>
            </w:r>
          </w:p>
          <w:p w14:paraId="357D05F3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</w:t>
            </w:r>
          </w:p>
          <w:p w14:paraId="185A1EA3" w14:textId="77777777" w:rsidR="008C3B73" w:rsidRPr="0040569B" w:rsidRDefault="008C3B73" w:rsidP="008C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 xml:space="preserve">Ученик научится </w:t>
            </w:r>
          </w:p>
          <w:p w14:paraId="54560125" w14:textId="77777777" w:rsidR="008C3B73" w:rsidRPr="0040569B" w:rsidRDefault="008C3B73" w:rsidP="008C3B73">
            <w:pPr>
              <w:numPr>
                <w:ilvl w:val="0"/>
                <w:numId w:val="25"/>
              </w:numPr>
              <w:tabs>
                <w:tab w:val="left" w:pos="1074"/>
              </w:tabs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решать основные виды рациональных уравнений с одной переменной, системы двух уравнений с двумя переменными;</w:t>
            </w:r>
          </w:p>
          <w:p w14:paraId="0276CF8C" w14:textId="77777777" w:rsidR="008C3B73" w:rsidRPr="0040569B" w:rsidRDefault="008C3B73" w:rsidP="008C3B73">
            <w:pPr>
              <w:numPr>
                <w:ilvl w:val="0"/>
                <w:numId w:val="25"/>
              </w:numPr>
              <w:tabs>
                <w:tab w:val="left" w:pos="4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sz w:val="24"/>
                <w:szCs w:val="24"/>
              </w:rPr>
              <w:t>решать квадратные уравнения по формуле корней квадратного уравнения;</w:t>
            </w:r>
          </w:p>
          <w:p w14:paraId="2304DEF1" w14:textId="77777777" w:rsidR="008C3B73" w:rsidRPr="0040569B" w:rsidRDefault="008C3B73" w:rsidP="008C3B73">
            <w:pPr>
              <w:numPr>
                <w:ilvl w:val="0"/>
                <w:numId w:val="25"/>
              </w:numPr>
              <w:tabs>
                <w:tab w:val="left" w:pos="1084"/>
              </w:tabs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      </w:r>
          </w:p>
          <w:p w14:paraId="0CE9760F" w14:textId="77777777" w:rsidR="008C3B73" w:rsidRPr="0040569B" w:rsidRDefault="008C3B73" w:rsidP="008C3B73">
            <w:pPr>
              <w:numPr>
                <w:ilvl w:val="0"/>
                <w:numId w:val="25"/>
              </w:numPr>
              <w:tabs>
                <w:tab w:val="left" w:pos="1084"/>
              </w:tabs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применять графические представления для исследования уравнений, исследования и решения систем уравнений с двумя переменными.</w:t>
            </w:r>
          </w:p>
          <w:p w14:paraId="7362D1E5" w14:textId="77777777" w:rsidR="008C3B73" w:rsidRPr="0040569B" w:rsidRDefault="008C3B73" w:rsidP="008C3B73">
            <w:pPr>
              <w:ind w:left="720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научиться:</w:t>
            </w:r>
          </w:p>
          <w:p w14:paraId="311B4417" w14:textId="77777777" w:rsidR="008C3B73" w:rsidRPr="0040569B" w:rsidRDefault="008C3B73" w:rsidP="008C3B73">
            <w:pPr>
              <w:tabs>
                <w:tab w:val="left" w:pos="1084"/>
              </w:tabs>
              <w:ind w:left="7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FF09B" w14:textId="77777777" w:rsidR="008C3B73" w:rsidRPr="0040569B" w:rsidRDefault="008C3B73" w:rsidP="008C3B73">
            <w:pPr>
              <w:numPr>
                <w:ilvl w:val="0"/>
                <w:numId w:val="25"/>
              </w:numPr>
              <w:tabs>
                <w:tab w:val="left" w:pos="453"/>
              </w:tabs>
              <w:rPr>
                <w:rFonts w:ascii="Times New Roman" w:eastAsia="Calibri" w:hAnsi="Times New Roman" w:cs="Times New Roman"/>
                <w:i/>
                <w:spacing w:val="-2"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i/>
                <w:spacing w:val="-2"/>
                <w:sz w:val="24"/>
                <w:szCs w:val="24"/>
              </w:rPr>
              <w:lastRenderedPageBreak/>
              <w:t>решать квадратные уравнения и уравнения, сводимые к квадратным с помощью тождественных преобразований;</w:t>
            </w:r>
          </w:p>
          <w:p w14:paraId="448E6ABC" w14:textId="77777777" w:rsidR="008C3B73" w:rsidRPr="0040569B" w:rsidRDefault="008C3B73" w:rsidP="008C3B73">
            <w:pPr>
              <w:numPr>
                <w:ilvl w:val="0"/>
                <w:numId w:val="25"/>
              </w:numPr>
              <w:tabs>
                <w:tab w:val="left" w:pos="453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дробно-линейные уравнения;</w:t>
            </w:r>
          </w:p>
          <w:p w14:paraId="26A19507" w14:textId="77777777" w:rsidR="008C3B73" w:rsidRPr="0040569B" w:rsidRDefault="008C3B73" w:rsidP="008C3B73">
            <w:pPr>
              <w:numPr>
                <w:ilvl w:val="0"/>
                <w:numId w:val="25"/>
              </w:numPr>
              <w:tabs>
                <w:tab w:val="left" w:pos="453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простейшие иррациональные уравнения вида</w:t>
            </w:r>
            <w:r w:rsidRPr="0040569B">
              <w:rPr>
                <w:rFonts w:ascii="Times New Roman" w:eastAsia="Calibri" w:hAnsi="Times New Roman" w:cs="Times New Roman"/>
                <w:i/>
                <w:position w:val="-16"/>
                <w:sz w:val="24"/>
                <w:szCs w:val="24"/>
              </w:rPr>
              <w:object w:dxaOrig="1120" w:dyaOrig="460" w14:anchorId="038E43F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21pt" o:ole="">
                  <v:imagedata r:id="rId7" o:title=""/>
                </v:shape>
                <o:OLEObject Type="Embed" ProgID="Equation.DSMT4" ShapeID="_x0000_i1025" DrawAspect="Content" ObjectID="_1706088673" r:id="rId8"/>
              </w:object>
            </w:r>
            <w:r w:rsidRPr="004056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</w:t>
            </w:r>
            <w:r w:rsidRPr="0040569B">
              <w:rPr>
                <w:rFonts w:ascii="Times New Roman" w:eastAsia="Calibri" w:hAnsi="Times New Roman" w:cs="Times New Roman"/>
                <w:i/>
                <w:position w:val="-16"/>
                <w:sz w:val="24"/>
                <w:szCs w:val="24"/>
              </w:rPr>
              <w:object w:dxaOrig="1680" w:dyaOrig="460" w14:anchorId="03D1C634">
                <v:shape id="_x0000_i1026" type="#_x0000_t75" style="width:83.25pt;height:21pt" o:ole="">
                  <v:imagedata r:id="rId9" o:title=""/>
                </v:shape>
                <o:OLEObject Type="Embed" ProgID="Equation.DSMT4" ShapeID="_x0000_i1026" DrawAspect="Content" ObjectID="_1706088674" r:id="rId10"/>
              </w:object>
            </w:r>
            <w:r w:rsidRPr="004056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;</w:t>
            </w:r>
          </w:p>
          <w:p w14:paraId="1FDEE225" w14:textId="77777777" w:rsidR="008C3B73" w:rsidRPr="0040569B" w:rsidRDefault="008C3B73" w:rsidP="008C3B73">
            <w:pPr>
              <w:numPr>
                <w:ilvl w:val="0"/>
                <w:numId w:val="25"/>
              </w:numPr>
              <w:tabs>
                <w:tab w:val="left" w:pos="453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• применять графические представления для исследования уравнений, систем уравнений, содержащих буквенныекоэффициенты.</w:t>
            </w:r>
          </w:p>
          <w:p w14:paraId="44966C8C" w14:textId="77777777" w:rsidR="008C3B73" w:rsidRPr="0040569B" w:rsidRDefault="008C3B73" w:rsidP="008C3B73">
            <w:pPr>
              <w:numPr>
                <w:ilvl w:val="0"/>
                <w:numId w:val="25"/>
              </w:num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 аппарат уравнений для решения разнообразных задач из математики, смежных предметов, реальной практики.</w:t>
            </w:r>
          </w:p>
          <w:p w14:paraId="59CF1F29" w14:textId="77777777" w:rsidR="008C3B73" w:rsidRPr="0040569B" w:rsidRDefault="008C3B73" w:rsidP="008C3B73">
            <w:pPr>
              <w:tabs>
                <w:tab w:val="left" w:pos="453"/>
              </w:tabs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b/>
                <w:sz w:val="24"/>
                <w:szCs w:val="24"/>
              </w:rPr>
              <w:t>Числовые функции</w:t>
            </w:r>
          </w:p>
          <w:p w14:paraId="79EB3BBC" w14:textId="77777777" w:rsidR="008C3B73" w:rsidRPr="0040569B" w:rsidRDefault="008C3B73" w:rsidP="008C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 xml:space="preserve">Ученик научится: </w:t>
            </w:r>
          </w:p>
          <w:p w14:paraId="505FA550" w14:textId="77777777" w:rsidR="008C3B73" w:rsidRPr="0040569B" w:rsidRDefault="008C3B73" w:rsidP="008C3B73">
            <w:pPr>
              <w:numPr>
                <w:ilvl w:val="0"/>
                <w:numId w:val="36"/>
              </w:numPr>
              <w:tabs>
                <w:tab w:val="left" w:pos="1079"/>
              </w:tabs>
              <w:ind w:left="56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понимать и использовать функциональные понятия и язык (термины, символические обозначения):</w:t>
            </w:r>
          </w:p>
          <w:p w14:paraId="0055DE62" w14:textId="77777777" w:rsidR="008C3B73" w:rsidRPr="0040569B" w:rsidRDefault="008C3B73" w:rsidP="008C3B73">
            <w:pPr>
              <w:numPr>
                <w:ilvl w:val="0"/>
                <w:numId w:val="37"/>
              </w:numPr>
              <w:tabs>
                <w:tab w:val="left" w:pos="453"/>
              </w:tabs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Находить значение функции по заданному значению аргумента; </w:t>
            </w:r>
          </w:p>
          <w:p w14:paraId="794113CA" w14:textId="77777777" w:rsidR="008C3B73" w:rsidRPr="0040569B" w:rsidRDefault="008C3B73" w:rsidP="008C3B73">
            <w:pPr>
              <w:numPr>
                <w:ilvl w:val="0"/>
                <w:numId w:val="37"/>
              </w:numPr>
              <w:tabs>
                <w:tab w:val="left" w:pos="4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значение аргумента по заданному значению функции в несложных ситуациях;</w:t>
            </w:r>
          </w:p>
          <w:p w14:paraId="50A12372" w14:textId="77777777" w:rsidR="008C3B73" w:rsidRPr="0040569B" w:rsidRDefault="008C3B73" w:rsidP="008C3B73">
            <w:pPr>
              <w:numPr>
                <w:ilvl w:val="0"/>
                <w:numId w:val="37"/>
              </w:numPr>
              <w:tabs>
                <w:tab w:val="left" w:pos="4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положение точки по её координатам, координаты точки по её положению на координатной плоскости;</w:t>
            </w:r>
          </w:p>
          <w:p w14:paraId="50D9A667" w14:textId="77777777" w:rsidR="008C3B73" w:rsidRPr="0040569B" w:rsidRDefault="008C3B73" w:rsidP="008C3B73">
            <w:pPr>
              <w:numPr>
                <w:ilvl w:val="0"/>
                <w:numId w:val="37"/>
              </w:numPr>
              <w:tabs>
                <w:tab w:val="left" w:pos="4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sz w:val="24"/>
                <w:szCs w:val="24"/>
              </w:rPr>
              <w:t>по графику находить область определения, множество значений, нули функции, промежутки знакопостоянства, промежутки возрастания и убывания, наибольшее и наименьшее значения функции;</w:t>
            </w:r>
          </w:p>
          <w:p w14:paraId="48D19D07" w14:textId="77777777" w:rsidR="008C3B73" w:rsidRPr="0040569B" w:rsidRDefault="008C3B73" w:rsidP="008C3B73">
            <w:pPr>
              <w:tabs>
                <w:tab w:val="left" w:pos="1079"/>
              </w:tabs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1E6B1" w14:textId="77777777" w:rsidR="008C3B73" w:rsidRPr="0040569B" w:rsidRDefault="008C3B73" w:rsidP="008C3B73">
            <w:pPr>
              <w:tabs>
                <w:tab w:val="left" w:pos="453"/>
              </w:tabs>
              <w:ind w:left="720" w:hanging="1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• строить графики элементарных функций; исследовать свойства числовых функций на основе изучения поведения их графиков;</w:t>
            </w:r>
          </w:p>
          <w:p w14:paraId="0E7BE347" w14:textId="77777777" w:rsidR="008C3B73" w:rsidRPr="0040569B" w:rsidRDefault="008C3B73" w:rsidP="008C3B73">
            <w:pPr>
              <w:numPr>
                <w:ilvl w:val="0"/>
                <w:numId w:val="37"/>
              </w:numPr>
              <w:tabs>
                <w:tab w:val="left" w:pos="4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проверять, является ли данный график графиком заданной функции (линейной, квадратичной, обратной пропорциональности);</w:t>
            </w:r>
          </w:p>
          <w:p w14:paraId="41CADF81" w14:textId="77777777" w:rsidR="008C3B73" w:rsidRPr="0040569B" w:rsidRDefault="008C3B73" w:rsidP="008C3B73">
            <w:pPr>
              <w:numPr>
                <w:ilvl w:val="0"/>
                <w:numId w:val="37"/>
              </w:numPr>
              <w:tabs>
                <w:tab w:val="left" w:pos="4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приближённые значения координат точки пересечения графиков функций;</w:t>
            </w:r>
          </w:p>
          <w:p w14:paraId="1EED20FF" w14:textId="77777777" w:rsidR="008C3B73" w:rsidRPr="0040569B" w:rsidRDefault="008C3B73" w:rsidP="008C3B73">
            <w:pPr>
              <w:tabs>
                <w:tab w:val="left" w:pos="1079"/>
              </w:tabs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794E8" w14:textId="77777777" w:rsidR="008C3B73" w:rsidRPr="0040569B" w:rsidRDefault="008C3B73" w:rsidP="008C3B73">
            <w:pPr>
              <w:tabs>
                <w:tab w:val="left" w:pos="1089"/>
              </w:tabs>
              <w:ind w:firstLine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• 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      </w:r>
          </w:p>
          <w:p w14:paraId="45B83996" w14:textId="77777777" w:rsidR="008C3B73" w:rsidRPr="0040569B" w:rsidRDefault="008C3B73" w:rsidP="008C3B73">
            <w:pPr>
              <w:ind w:firstLine="45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Ученик получит возможность научиться:</w:t>
            </w:r>
          </w:p>
          <w:p w14:paraId="4785F6E6" w14:textId="77777777" w:rsidR="008C3B73" w:rsidRPr="0040569B" w:rsidRDefault="008C3B73" w:rsidP="008C3B73">
            <w:pPr>
              <w:numPr>
                <w:ilvl w:val="0"/>
                <w:numId w:val="38"/>
              </w:num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0569B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знакопостоянства, монотонность функции;</w:t>
            </w:r>
          </w:p>
          <w:p w14:paraId="795DB35D" w14:textId="77777777" w:rsidR="008C3B73" w:rsidRPr="0040569B" w:rsidRDefault="008C3B73" w:rsidP="008C3B73">
            <w:pPr>
              <w:tabs>
                <w:tab w:val="left" w:pos="663"/>
              </w:tabs>
              <w:ind w:firstLine="45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• проводить исследования, связанные с изучениемсвойств функций, в том числе с использованием компьютера; на основе графиков изученных функций строить болеесложные графики (кусочно-заданные, с «выколотыми» точками и т. п.);</w:t>
            </w:r>
          </w:p>
          <w:p w14:paraId="1AB6E083" w14:textId="77777777" w:rsidR="008C3B73" w:rsidRPr="0040569B" w:rsidRDefault="008C3B73" w:rsidP="008C3B73">
            <w:pPr>
              <w:tabs>
                <w:tab w:val="left" w:pos="654"/>
              </w:tabs>
              <w:ind w:firstLine="45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• использовать функциональные представления и свойства функций для решения математических задач из различных разделов курса.</w:t>
            </w:r>
          </w:p>
          <w:p w14:paraId="74CFC074" w14:textId="77777777" w:rsidR="008C3B73" w:rsidRPr="0040569B" w:rsidRDefault="008C3B73" w:rsidP="008C3B73">
            <w:pPr>
              <w:ind w:firstLine="709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Статистика и теория вероятностей</w:t>
            </w:r>
          </w:p>
          <w:p w14:paraId="61170B30" w14:textId="77777777" w:rsidR="008C3B73" w:rsidRPr="0040569B" w:rsidRDefault="008C3B73" w:rsidP="008C3B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 xml:space="preserve">Ученик научится: </w:t>
            </w:r>
          </w:p>
          <w:p w14:paraId="4C1523C0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основные статистические характеристики числовых наборов;</w:t>
            </w:r>
          </w:p>
          <w:p w14:paraId="62096B7E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вероятность события в простейших случаях;</w:t>
            </w:r>
          </w:p>
          <w:p w14:paraId="1E6DAC73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вероятность реальных событий и явлений в несложных ситуациях.</w:t>
            </w:r>
          </w:p>
          <w:p w14:paraId="707D6BED" w14:textId="77777777" w:rsidR="008C3B73" w:rsidRPr="0040569B" w:rsidRDefault="008C3B73" w:rsidP="008C3B73">
            <w:pPr>
              <w:ind w:firstLine="709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A24D20" w14:textId="77777777" w:rsidR="008C3B73" w:rsidRPr="0040569B" w:rsidRDefault="008C3B73" w:rsidP="008C3B7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hAnsi="Times New Roman" w:cs="Times New Roman"/>
                <w:sz w:val="24"/>
                <w:szCs w:val="24"/>
              </w:rPr>
              <w:t>Ученик получит возможность научиться:</w:t>
            </w:r>
          </w:p>
          <w:p w14:paraId="6B7578FF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i/>
              </w:rPr>
            </w:pPr>
            <w:r w:rsidRPr="0040569B">
              <w:rPr>
                <w:i/>
              </w:rPr>
              <w:lastRenderedPageBreak/>
      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      </w:r>
          </w:p>
          <w:p w14:paraId="14AFCD91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i/>
              </w:rPr>
            </w:pPr>
            <w:r w:rsidRPr="0040569B">
              <w:rPr>
                <w:i/>
              </w:rPr>
              <w:t>решать задачи на вычисление вероятности с подсчетом количества вариантов с помощью комбинаторики.</w:t>
            </w:r>
          </w:p>
          <w:p w14:paraId="376E0220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i/>
              </w:rPr>
            </w:pPr>
            <w:r w:rsidRPr="0040569B">
              <w:rPr>
                <w:i/>
              </w:rPr>
      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      </w:r>
          </w:p>
          <w:p w14:paraId="12546649" w14:textId="77777777" w:rsidR="008C3B73" w:rsidRPr="00932F8C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i/>
              </w:rPr>
            </w:pPr>
            <w:r w:rsidRPr="0040569B">
              <w:rPr>
                <w:rFonts w:ascii="Times New Roman" w:hAnsi="Times New Roman"/>
                <w:i/>
                <w:sz w:val="24"/>
                <w:szCs w:val="24"/>
              </w:rPr>
              <w:t>оценивать вероятность реальных событий и явлений.</w:t>
            </w:r>
          </w:p>
          <w:p w14:paraId="4AE4BE22" w14:textId="77777777" w:rsidR="008C3B73" w:rsidRDefault="008C3B73" w:rsidP="008C3B73">
            <w:pPr>
              <w:tabs>
                <w:tab w:val="left" w:pos="453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2F8C">
              <w:rPr>
                <w:rFonts w:ascii="Times New Roman" w:hAnsi="Times New Roman"/>
                <w:b/>
                <w:i/>
                <w:sz w:val="24"/>
                <w:szCs w:val="24"/>
              </w:rPr>
              <w:t>Текстовые задачи:</w:t>
            </w:r>
          </w:p>
          <w:p w14:paraId="445F005C" w14:textId="77777777" w:rsidR="008C3B73" w:rsidRPr="00932F8C" w:rsidRDefault="008C3B73" w:rsidP="008C3B73">
            <w:pPr>
              <w:tabs>
                <w:tab w:val="left" w:pos="453"/>
              </w:tabs>
            </w:pPr>
            <w:r w:rsidRPr="00932F8C">
              <w:rPr>
                <w:b/>
              </w:rPr>
              <w:t>•</w:t>
            </w:r>
            <w:r w:rsidRPr="00932F8C">
              <w:rPr>
                <w:b/>
              </w:rPr>
              <w:tab/>
            </w:r>
            <w:r w:rsidRPr="00932F8C">
              <w:t>владеть основными методами решения задач на смеси, сплавы, концентрации;</w:t>
            </w:r>
          </w:p>
          <w:p w14:paraId="0B9D9361" w14:textId="77777777" w:rsidR="008C3B73" w:rsidRPr="0040569B" w:rsidRDefault="008C3B73" w:rsidP="008C3B73">
            <w:pPr>
              <w:shd w:val="clear" w:color="auto" w:fill="FFFFFF"/>
              <w:ind w:right="10"/>
              <w:rPr>
                <w:rFonts w:ascii="Times New Roman" w:hAnsi="Times New Roman"/>
                <w:sz w:val="24"/>
                <w:szCs w:val="24"/>
              </w:rPr>
            </w:pPr>
          </w:p>
          <w:p w14:paraId="372BAE6E" w14:textId="77777777" w:rsidR="008C3B73" w:rsidRPr="0040569B" w:rsidRDefault="008C3B73" w:rsidP="008C3B73">
            <w:pPr>
              <w:shd w:val="clear" w:color="auto" w:fill="FFFFFF"/>
              <w:ind w:right="10"/>
              <w:rPr>
                <w:rFonts w:ascii="Times New Roman" w:hAnsi="Times New Roman"/>
                <w:bCs/>
                <w:color w:val="000000"/>
                <w:spacing w:val="6"/>
                <w:sz w:val="24"/>
                <w:szCs w:val="24"/>
              </w:rPr>
            </w:pPr>
          </w:p>
          <w:p w14:paraId="21CF82A9" w14:textId="77777777" w:rsidR="008C3B73" w:rsidRPr="0040569B" w:rsidRDefault="008C3B73" w:rsidP="008C3B73">
            <w:pPr>
              <w:shd w:val="clear" w:color="auto" w:fill="FFFFFF"/>
              <w:ind w:right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69B">
              <w:rPr>
                <w:rFonts w:ascii="Times New Roman" w:hAnsi="Times New Roman"/>
                <w:b/>
                <w:bCs/>
                <w:color w:val="000000"/>
                <w:spacing w:val="6"/>
                <w:sz w:val="24"/>
                <w:szCs w:val="24"/>
              </w:rPr>
              <w:t>Геометрические фигуры</w:t>
            </w:r>
          </w:p>
          <w:p w14:paraId="30D458EC" w14:textId="77777777" w:rsidR="008C3B73" w:rsidRPr="0040569B" w:rsidRDefault="008C3B73" w:rsidP="008C3B73">
            <w:pPr>
              <w:shd w:val="clear" w:color="auto" w:fill="FFFFFF"/>
              <w:ind w:left="456"/>
              <w:rPr>
                <w:rFonts w:ascii="Times New Roman" w:hAnsi="Times New Roman"/>
                <w:sz w:val="24"/>
                <w:szCs w:val="24"/>
              </w:rPr>
            </w:pPr>
            <w:r w:rsidRPr="0040569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Ученик научится:</w:t>
            </w:r>
          </w:p>
          <w:p w14:paraId="5D64332B" w14:textId="77777777" w:rsidR="008C3B73" w:rsidRPr="0040569B" w:rsidRDefault="008C3B73" w:rsidP="008C3B73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437"/>
              </w:tabs>
              <w:spacing w:line="235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0569B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пользоваться языком геометрии для описания предметов </w:t>
            </w:r>
            <w:r w:rsidRPr="0040569B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окружающего мира и их взаимного расположения;</w:t>
            </w:r>
          </w:p>
          <w:p w14:paraId="680BE5DD" w14:textId="77777777" w:rsidR="008C3B73" w:rsidRPr="0040569B" w:rsidRDefault="008C3B73" w:rsidP="008C3B73">
            <w:pPr>
              <w:numPr>
                <w:ilvl w:val="0"/>
                <w:numId w:val="26"/>
              </w:numPr>
              <w:shd w:val="clear" w:color="auto" w:fill="FFFFFF"/>
              <w:tabs>
                <w:tab w:val="left" w:pos="437"/>
              </w:tabs>
              <w:spacing w:line="235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0569B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распознавать и изображать на чертежах и рисунках гео</w:t>
            </w:r>
            <w:r w:rsidRPr="0040569B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метрические фигуры и их конфигурации;</w:t>
            </w:r>
          </w:p>
          <w:p w14:paraId="2B7E490C" w14:textId="77777777" w:rsidR="008C3B73" w:rsidRPr="0040569B" w:rsidRDefault="008C3B73" w:rsidP="008C3B73">
            <w:pPr>
              <w:numPr>
                <w:ilvl w:val="0"/>
                <w:numId w:val="26"/>
              </w:numPr>
              <w:tabs>
                <w:tab w:val="left" w:pos="453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для решения задач геометрические факты, если условия их применения заданы в явной форме;</w:t>
            </w:r>
          </w:p>
          <w:p w14:paraId="26C50B35" w14:textId="77777777" w:rsidR="008C3B73" w:rsidRPr="0040569B" w:rsidRDefault="008C3B73" w:rsidP="008C3B73">
            <w:pPr>
              <w:numPr>
                <w:ilvl w:val="0"/>
                <w:numId w:val="26"/>
              </w:numPr>
              <w:tabs>
                <w:tab w:val="left" w:pos="453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решать задачи на нахождение геометрических величин по образцам или алгоритмам. </w:t>
            </w:r>
          </w:p>
          <w:p w14:paraId="704BAC6B" w14:textId="77777777" w:rsidR="008C3B73" w:rsidRPr="0040569B" w:rsidRDefault="008C3B73" w:rsidP="008C3B73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spacing w:line="230" w:lineRule="exact"/>
              <w:rPr>
                <w:rFonts w:ascii="Times New Roman" w:hAnsi="Times New Roman"/>
                <w:color w:val="000000"/>
                <w:spacing w:val="-12"/>
                <w:sz w:val="24"/>
                <w:szCs w:val="24"/>
              </w:rPr>
            </w:pPr>
            <w:r w:rsidRPr="0040569B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решать задачи на доказательство, опираясь на изученные </w:t>
            </w:r>
            <w:r w:rsidRPr="0040569B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 xml:space="preserve">свойства фигур и отношений между ними и применяя </w:t>
            </w:r>
            <w:r w:rsidRPr="0040569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изученные методы доказательств;</w:t>
            </w:r>
          </w:p>
          <w:p w14:paraId="22227F9B" w14:textId="77777777" w:rsidR="008C3B73" w:rsidRPr="0040569B" w:rsidRDefault="008C3B73" w:rsidP="008C3B73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spacing w:line="230" w:lineRule="exact"/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</w:pPr>
            <w:r w:rsidRPr="0040569B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решать несложные задачи на построение, применяя основ</w:t>
            </w:r>
            <w:r w:rsidRPr="0040569B">
              <w:rPr>
                <w:rFonts w:ascii="Times New Roman" w:hAnsi="Times New Roman"/>
                <w:color w:val="000000"/>
                <w:spacing w:val="12"/>
                <w:sz w:val="24"/>
                <w:szCs w:val="24"/>
              </w:rPr>
              <w:t>ные алгоритмы построения с помощью циркуля и ли</w:t>
            </w:r>
            <w:r w:rsidRPr="0040569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нейки.</w:t>
            </w:r>
          </w:p>
          <w:p w14:paraId="2086252B" w14:textId="77777777" w:rsidR="008C3B73" w:rsidRPr="0040569B" w:rsidRDefault="008C3B73" w:rsidP="008C3B73">
            <w:pPr>
              <w:shd w:val="clear" w:color="auto" w:fill="FFFFFF"/>
              <w:rPr>
                <w:rFonts w:ascii="Times New Roman" w:hAnsi="Times New Roman"/>
                <w:i/>
                <w:iCs/>
                <w:color w:val="000000"/>
                <w:spacing w:val="12"/>
                <w:sz w:val="24"/>
                <w:szCs w:val="24"/>
              </w:rPr>
            </w:pPr>
            <w:r w:rsidRPr="0040569B">
              <w:rPr>
                <w:rFonts w:ascii="Times New Roman" w:hAnsi="Times New Roman"/>
                <w:i/>
                <w:iCs/>
                <w:color w:val="000000"/>
                <w:spacing w:val="12"/>
                <w:sz w:val="24"/>
                <w:szCs w:val="24"/>
              </w:rPr>
              <w:t>Ученик получит возможность научиться:</w:t>
            </w:r>
          </w:p>
          <w:p w14:paraId="554C9D84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contextualSpacing/>
              <w:rPr>
                <w:i/>
              </w:rPr>
            </w:pPr>
            <w:r w:rsidRPr="0040569B">
              <w:rPr>
                <w:i/>
              </w:rPr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14:paraId="7743A1F3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contextualSpacing/>
              <w:rPr>
                <w:i/>
              </w:rPr>
            </w:pPr>
            <w:r w:rsidRPr="0040569B">
              <w:rPr>
                <w:i/>
              </w:rPr>
              <w:t xml:space="preserve">применять геометрические факты для решения задач, в том числе, предполагающих несколько шагов решения; </w:t>
            </w:r>
          </w:p>
          <w:p w14:paraId="78A8CEAD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contextualSpacing/>
              <w:rPr>
                <w:i/>
              </w:rPr>
            </w:pPr>
            <w:r w:rsidRPr="0040569B">
              <w:rPr>
                <w:i/>
              </w:rPr>
              <w:t>формулировать в простейших случаях свойства и признаки фигур;</w:t>
            </w:r>
          </w:p>
          <w:p w14:paraId="7F0DB629" w14:textId="77777777" w:rsidR="008C3B73" w:rsidRPr="0040569B" w:rsidRDefault="008C3B73" w:rsidP="008C3B7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14:paraId="4C1231B7" w14:textId="77777777" w:rsidR="008C3B73" w:rsidRPr="0040569B" w:rsidRDefault="008C3B73" w:rsidP="008C3B73">
            <w:pPr>
              <w:numPr>
                <w:ilvl w:val="0"/>
                <w:numId w:val="27"/>
              </w:numPr>
              <w:tabs>
                <w:tab w:val="left" w:pos="453"/>
              </w:tabs>
              <w:contextualSpacing/>
              <w:rPr>
                <w:i/>
              </w:rPr>
            </w:pPr>
            <w:r w:rsidRPr="0040569B">
              <w:rPr>
                <w:i/>
              </w:rPr>
              <w:t>применять теорему Фалеса и теорему о пропорциональных отрезках при решении задач;</w:t>
            </w:r>
          </w:p>
          <w:p w14:paraId="710A05D4" w14:textId="77777777" w:rsidR="008C3B73" w:rsidRPr="0040569B" w:rsidRDefault="008C3B73" w:rsidP="008C3B73">
            <w:pPr>
              <w:numPr>
                <w:ilvl w:val="0"/>
                <w:numId w:val="27"/>
              </w:numPr>
              <w:tabs>
                <w:tab w:val="left" w:pos="453"/>
              </w:tabs>
              <w:contextualSpacing/>
              <w:rPr>
                <w:i/>
              </w:rPr>
            </w:pPr>
            <w:r w:rsidRPr="0040569B">
              <w:rPr>
                <w:i/>
              </w:rPr>
              <w:t>характеризовать взаимное расположение прямой и окружности, двух окружностей.</w:t>
            </w:r>
          </w:p>
          <w:p w14:paraId="288E99BE" w14:textId="77777777" w:rsidR="008C3B73" w:rsidRPr="0040569B" w:rsidRDefault="008C3B73" w:rsidP="008C3B73">
            <w:pPr>
              <w:widowControl w:val="0"/>
              <w:shd w:val="clear" w:color="auto" w:fill="FFFFFF"/>
              <w:tabs>
                <w:tab w:val="left" w:pos="437"/>
              </w:tabs>
              <w:autoSpaceDE w:val="0"/>
              <w:autoSpaceDN w:val="0"/>
              <w:adjustRightInd w:val="0"/>
              <w:spacing w:line="230" w:lineRule="exact"/>
              <w:rPr>
                <w:rFonts w:ascii="Times New Roman" w:hAnsi="Times New Roman"/>
                <w:color w:val="000000"/>
                <w:spacing w:val="-13"/>
                <w:sz w:val="24"/>
                <w:szCs w:val="24"/>
              </w:rPr>
            </w:pPr>
          </w:p>
          <w:p w14:paraId="01ACCE17" w14:textId="77777777" w:rsidR="008C3B73" w:rsidRPr="0040569B" w:rsidRDefault="008C3B73" w:rsidP="008C3B73">
            <w:pPr>
              <w:shd w:val="clear" w:color="auto" w:fill="FFFFFF"/>
              <w:ind w:left="1277"/>
              <w:rPr>
                <w:rFonts w:ascii="Times New Roman" w:hAnsi="Times New Roman"/>
                <w:sz w:val="24"/>
                <w:szCs w:val="24"/>
              </w:rPr>
            </w:pPr>
            <w:r w:rsidRPr="0040569B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Измерение геометрических величин</w:t>
            </w:r>
          </w:p>
          <w:p w14:paraId="5D6B0772" w14:textId="77777777" w:rsidR="008C3B73" w:rsidRPr="0040569B" w:rsidRDefault="008C3B73" w:rsidP="008C3B73">
            <w:pPr>
              <w:shd w:val="clear" w:color="auto" w:fill="FFFFFF"/>
              <w:spacing w:line="235" w:lineRule="exact"/>
              <w:ind w:left="38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569B">
              <w:rPr>
                <w:rFonts w:ascii="Times New Roman" w:hAnsi="Times New Roman"/>
                <w:color w:val="000000"/>
                <w:sz w:val="24"/>
                <w:szCs w:val="24"/>
              </w:rPr>
              <w:t>Ученик научится:</w:t>
            </w:r>
          </w:p>
          <w:p w14:paraId="6E097801" w14:textId="77777777" w:rsidR="008C3B73" w:rsidRPr="0040569B" w:rsidRDefault="008C3B73" w:rsidP="008C3B73">
            <w:pPr>
              <w:shd w:val="clear" w:color="auto" w:fill="FFFFFF"/>
              <w:spacing w:line="235" w:lineRule="exact"/>
              <w:ind w:left="389"/>
              <w:rPr>
                <w:rFonts w:ascii="Times New Roman" w:hAnsi="Times New Roman"/>
                <w:sz w:val="24"/>
                <w:szCs w:val="24"/>
              </w:rPr>
            </w:pPr>
          </w:p>
          <w:p w14:paraId="7C4DBC2A" w14:textId="77777777" w:rsidR="008C3B73" w:rsidRPr="0040569B" w:rsidRDefault="008C3B73" w:rsidP="008C3B73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336"/>
              </w:tabs>
              <w:spacing w:line="235" w:lineRule="exact"/>
              <w:contextualSpacing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40569B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использовать свойства измерения длин и углов </w:t>
            </w:r>
            <w:r w:rsidRPr="0040569B">
              <w:rPr>
                <w:rFonts w:ascii="Times New Roman" w:hAnsi="Times New Roman"/>
                <w:color w:val="000000"/>
                <w:spacing w:val="11"/>
                <w:sz w:val="24"/>
                <w:szCs w:val="24"/>
              </w:rPr>
              <w:t xml:space="preserve">при решении задач на нахождение длины отрезка, </w:t>
            </w:r>
            <w:r w:rsidRPr="0040569B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градусной меры </w:t>
            </w:r>
            <w:r w:rsidRPr="0040569B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угла.</w:t>
            </w:r>
          </w:p>
          <w:p w14:paraId="4D38968F" w14:textId="77777777" w:rsidR="008C3B73" w:rsidRPr="0040569B" w:rsidRDefault="008C3B73" w:rsidP="008C3B73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336"/>
              </w:tabs>
              <w:spacing w:line="235" w:lineRule="exact"/>
              <w:contextualSpacing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40569B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      </w:r>
          </w:p>
          <w:p w14:paraId="0EF4DD2B" w14:textId="77777777" w:rsidR="008C3B73" w:rsidRPr="0040569B" w:rsidRDefault="008C3B73" w:rsidP="008C3B73">
            <w:pPr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40569B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• вычислять площади треугольников, прямоугольников, параллелограммов, трапеций</w:t>
            </w:r>
          </w:p>
          <w:p w14:paraId="62D57FB4" w14:textId="77777777" w:rsidR="008C3B73" w:rsidRPr="0040569B" w:rsidRDefault="008C3B73" w:rsidP="008C3B73">
            <w:pPr>
              <w:numPr>
                <w:ilvl w:val="0"/>
                <w:numId w:val="39"/>
              </w:numPr>
              <w:tabs>
                <w:tab w:val="left" w:pos="284"/>
              </w:tabs>
              <w:spacing w:line="360" w:lineRule="auto"/>
              <w:ind w:left="284" w:hanging="284"/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40569B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вычислять длины линейных элементов фигур и их углы, используя формулы площадей фигур;</w:t>
            </w:r>
          </w:p>
          <w:p w14:paraId="3391085D" w14:textId="77777777" w:rsidR="008C3B73" w:rsidRPr="0040569B" w:rsidRDefault="008C3B73" w:rsidP="008C3B73">
            <w:pPr>
              <w:numPr>
                <w:ilvl w:val="0"/>
                <w:numId w:val="39"/>
              </w:numPr>
              <w:tabs>
                <w:tab w:val="left" w:pos="284"/>
              </w:tabs>
              <w:spacing w:line="360" w:lineRule="auto"/>
              <w:ind w:hanging="720"/>
              <w:jc w:val="both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40569B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решать задачи на доказательство с использованием формул площадей фигур;</w:t>
            </w:r>
          </w:p>
          <w:p w14:paraId="5DFAA7CF" w14:textId="77777777" w:rsidR="008C3B73" w:rsidRPr="0040569B" w:rsidRDefault="008C3B73" w:rsidP="008C3B73">
            <w:pPr>
              <w:numPr>
                <w:ilvl w:val="0"/>
                <w:numId w:val="39"/>
              </w:numPr>
              <w:tabs>
                <w:tab w:val="left" w:pos="453"/>
              </w:tabs>
              <w:ind w:left="284" w:hanging="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теорему Пифагора, базовые тригонометрические соотношения для вычисления длин, расстояний, площадей в простейших случаях.</w:t>
            </w:r>
          </w:p>
          <w:p w14:paraId="740489BC" w14:textId="77777777" w:rsidR="008C3B73" w:rsidRPr="0040569B" w:rsidRDefault="008C3B73" w:rsidP="008C3B73">
            <w:pPr>
              <w:numPr>
                <w:ilvl w:val="0"/>
                <w:numId w:val="39"/>
              </w:numPr>
              <w:tabs>
                <w:tab w:val="left" w:pos="284"/>
              </w:tabs>
              <w:spacing w:line="360" w:lineRule="auto"/>
              <w:ind w:left="284" w:hanging="284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40569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вычислять расстояния на местности в стандартных ситуациях, площади в простейших случаях, применять формулы в </w:t>
            </w:r>
            <w:r w:rsidRPr="0040569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простейших ситуациях в повседневной жизни.</w:t>
            </w:r>
          </w:p>
          <w:p w14:paraId="6D24F3D2" w14:textId="77777777" w:rsidR="008C3B73" w:rsidRPr="0040569B" w:rsidRDefault="008C3B73" w:rsidP="008C3B73">
            <w:pPr>
              <w:shd w:val="clear" w:color="auto" w:fill="FFFFFF"/>
              <w:rPr>
                <w:rFonts w:ascii="Times New Roman" w:hAnsi="Times New Roman"/>
                <w:i/>
                <w:iCs/>
                <w:color w:val="000000"/>
                <w:spacing w:val="12"/>
                <w:sz w:val="24"/>
                <w:szCs w:val="24"/>
              </w:rPr>
            </w:pPr>
            <w:r w:rsidRPr="0040569B">
              <w:rPr>
                <w:rFonts w:ascii="Times New Roman" w:hAnsi="Times New Roman"/>
                <w:i/>
                <w:iCs/>
                <w:color w:val="000000"/>
                <w:spacing w:val="12"/>
                <w:sz w:val="24"/>
                <w:szCs w:val="24"/>
              </w:rPr>
              <w:t>Ученик получит возможность научиться:</w:t>
            </w:r>
          </w:p>
          <w:p w14:paraId="3DAAA950" w14:textId="77777777" w:rsidR="008C3B73" w:rsidRPr="0040569B" w:rsidRDefault="008C3B73" w:rsidP="008C3B73">
            <w:pPr>
              <w:numPr>
                <w:ilvl w:val="0"/>
                <w:numId w:val="40"/>
              </w:numPr>
              <w:tabs>
                <w:tab w:val="left" w:pos="639"/>
              </w:tabs>
              <w:ind w:left="709" w:hanging="709"/>
              <w:rPr>
                <w:i/>
                <w:iCs/>
              </w:rPr>
            </w:pPr>
            <w:r w:rsidRPr="0040569B">
              <w:rPr>
                <w:i/>
                <w:iCs/>
              </w:rPr>
              <w:t>вычислять площади фигур, составленных из двух или более прямоугольников, параллелограммов, треугольников, круга и сектора;</w:t>
            </w:r>
          </w:p>
          <w:p w14:paraId="572E3CCD" w14:textId="77777777" w:rsidR="008C3B73" w:rsidRPr="0040569B" w:rsidRDefault="008C3B73" w:rsidP="008C3B73">
            <w:pPr>
              <w:tabs>
                <w:tab w:val="left" w:pos="634"/>
              </w:tabs>
              <w:ind w:firstLine="454"/>
              <w:jc w:val="both"/>
              <w:rPr>
                <w:i/>
                <w:iCs/>
                <w:sz w:val="28"/>
                <w:szCs w:val="28"/>
              </w:rPr>
            </w:pPr>
            <w:r w:rsidRPr="0040569B">
              <w:rPr>
                <w:i/>
                <w:iCs/>
              </w:rPr>
              <w:t>• вычислять площади многоугольников, используя отношения равновеликости и равносоставленности</w:t>
            </w:r>
            <w:r w:rsidRPr="0040569B">
              <w:rPr>
                <w:i/>
                <w:iCs/>
                <w:sz w:val="28"/>
                <w:szCs w:val="28"/>
              </w:rPr>
              <w:t>;</w:t>
            </w:r>
          </w:p>
          <w:p w14:paraId="23DF5D0A" w14:textId="77777777" w:rsidR="008C3B73" w:rsidRPr="0040569B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contextualSpacing/>
              <w:rPr>
                <w:i/>
              </w:rPr>
            </w:pPr>
            <w:r w:rsidRPr="0040569B">
              <w:rPr>
                <w:i/>
              </w:rPr>
              <w:t>проводить вычисления на местности;</w:t>
            </w:r>
          </w:p>
          <w:p w14:paraId="4B0116EF" w14:textId="77777777" w:rsidR="008C3B73" w:rsidRDefault="008C3B73" w:rsidP="008C3B73">
            <w:pPr>
              <w:tabs>
                <w:tab w:val="left" w:pos="634"/>
              </w:tabs>
              <w:ind w:left="426" w:firstLine="28"/>
              <w:jc w:val="both"/>
              <w:rPr>
                <w:i/>
                <w:iCs/>
              </w:rPr>
            </w:pPr>
            <w:r w:rsidRPr="0040569B">
              <w:rPr>
                <w:i/>
                <w:iCs/>
              </w:rPr>
              <w:t>применять формулы при вычислениях в смежных учебных предметах, в окружающей действительности.</w:t>
            </w:r>
          </w:p>
          <w:p w14:paraId="03D9A18D" w14:textId="77777777" w:rsidR="008C3B73" w:rsidRDefault="008C3B73" w:rsidP="008C3B73">
            <w:pPr>
              <w:tabs>
                <w:tab w:val="left" w:pos="634"/>
              </w:tabs>
              <w:ind w:left="426" w:firstLine="28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AE228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Методы математики</w:t>
            </w:r>
          </w:p>
          <w:p w14:paraId="4F173FB7" w14:textId="77777777" w:rsidR="008C3B73" w:rsidRDefault="008C3B73" w:rsidP="008C3B73">
            <w:pPr>
              <w:tabs>
                <w:tab w:val="left" w:pos="634"/>
              </w:tabs>
              <w:ind w:left="426" w:firstLine="28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Ученик научится:</w:t>
            </w:r>
          </w:p>
          <w:p w14:paraId="49F430BD" w14:textId="77777777" w:rsidR="008C3B73" w:rsidRPr="00AE2285" w:rsidRDefault="008C3B73" w:rsidP="008C3B73">
            <w:pPr>
              <w:tabs>
                <w:tab w:val="left" w:pos="634"/>
              </w:tabs>
              <w:ind w:left="426" w:firstLine="2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22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•</w:t>
            </w:r>
            <w:r w:rsidRPr="00AE22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  <w:t>Выбирать подходящий изученный метод для решении изученных типов математических задач;</w:t>
            </w:r>
          </w:p>
          <w:p w14:paraId="37FE93A9" w14:textId="77777777" w:rsidR="008C3B73" w:rsidRDefault="008C3B73" w:rsidP="008C3B73">
            <w:pPr>
              <w:tabs>
                <w:tab w:val="left" w:pos="634"/>
              </w:tabs>
              <w:ind w:left="426" w:firstLine="2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22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•</w:t>
            </w:r>
            <w:r w:rsidRPr="00AE22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  <w:t>Приводить примеры математических закономерностей в окружающей действительности и произведениях искусства</w:t>
            </w:r>
          </w:p>
          <w:p w14:paraId="3C737B6F" w14:textId="77777777" w:rsidR="008C3B73" w:rsidRDefault="008C3B73" w:rsidP="008C3B73">
            <w:pPr>
              <w:tabs>
                <w:tab w:val="left" w:pos="634"/>
              </w:tabs>
              <w:ind w:left="426" w:firstLine="28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E22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Ученик получит возможность научиться:</w:t>
            </w:r>
          </w:p>
          <w:p w14:paraId="35531E47" w14:textId="77777777" w:rsidR="008C3B73" w:rsidRPr="00AE2285" w:rsidRDefault="008C3B73" w:rsidP="008C3B73">
            <w:pPr>
              <w:tabs>
                <w:tab w:val="left" w:pos="634"/>
              </w:tabs>
              <w:ind w:left="426" w:firstLine="2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22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•</w:t>
            </w:r>
            <w:r w:rsidRPr="00AE228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ab/>
            </w:r>
            <w:r w:rsidRPr="00AE22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Используя изученные методы, проводить доказательство, выполнять опровержение;</w:t>
            </w:r>
          </w:p>
          <w:p w14:paraId="50BD522C" w14:textId="77777777" w:rsidR="008C3B73" w:rsidRPr="00AE2285" w:rsidRDefault="008C3B73" w:rsidP="008C3B73">
            <w:pPr>
              <w:tabs>
                <w:tab w:val="left" w:pos="634"/>
              </w:tabs>
              <w:ind w:left="426" w:firstLine="2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22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•</w:t>
            </w:r>
            <w:r w:rsidRPr="00AE22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  <w:t>выбирать изученные методы и их комбинации для решения математических задач;</w:t>
            </w:r>
          </w:p>
          <w:p w14:paraId="0A064DA9" w14:textId="77777777" w:rsidR="008C3B73" w:rsidRPr="00AE2285" w:rsidRDefault="008C3B73" w:rsidP="008C3B73">
            <w:pPr>
              <w:tabs>
                <w:tab w:val="left" w:pos="634"/>
              </w:tabs>
              <w:ind w:left="426" w:firstLine="2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22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•</w:t>
            </w:r>
            <w:r w:rsidRPr="00AE22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  <w:t>использовать математические знания для описания закономерностей в окружающей действительности и произведениях искусства;</w:t>
            </w:r>
          </w:p>
          <w:p w14:paraId="2EDE008C" w14:textId="77777777" w:rsidR="008C3B73" w:rsidRPr="00AE2285" w:rsidRDefault="008C3B73" w:rsidP="008C3B73">
            <w:pPr>
              <w:tabs>
                <w:tab w:val="left" w:pos="634"/>
              </w:tabs>
              <w:ind w:left="426" w:firstLine="2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E22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•</w:t>
            </w:r>
            <w:r w:rsidRPr="00AE228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  <w:t>применять простейшие программные средства и электронно-коммуникационные системы при решении математических задач</w:t>
            </w:r>
          </w:p>
          <w:p w14:paraId="15C7BE86" w14:textId="77777777" w:rsidR="008C3B73" w:rsidRDefault="008C3B73" w:rsidP="008C3B73">
            <w:pPr>
              <w:pStyle w:val="ad"/>
              <w:spacing w:line="240" w:lineRule="auto"/>
              <w:ind w:firstLine="0"/>
              <w:rPr>
                <w:rStyle w:val="dash041e005f0431005f044b005f0447005f043d005f044b005f0439005f005fchar1char1"/>
                <w:b/>
              </w:rPr>
            </w:pPr>
            <w:r w:rsidRPr="00D62C50">
              <w:rPr>
                <w:rStyle w:val="dash041e005f0431005f044b005f0447005f043d005f044b005f0439005f005fchar1char1"/>
                <w:b/>
              </w:rPr>
              <w:t>П</w:t>
            </w:r>
            <w:r>
              <w:rPr>
                <w:rStyle w:val="dash041e005f0431005f044b005f0447005f043d005f044b005f0439005f005fchar1char1"/>
                <w:b/>
              </w:rPr>
              <w:t>редметн</w:t>
            </w:r>
            <w:r w:rsidRPr="00D62C50">
              <w:rPr>
                <w:rStyle w:val="dash041e005f0431005f044b005f0447005f043d005f044b005f0439005f005fchar1char1"/>
                <w:b/>
              </w:rPr>
              <w:t>ые результаты изучения учебного предмета</w:t>
            </w:r>
            <w:r>
              <w:rPr>
                <w:rStyle w:val="dash041e005f0431005f044b005f0447005f043d005f044b005f0439005f005fchar1char1"/>
                <w:b/>
              </w:rPr>
              <w:t xml:space="preserve"> «Математика» в 9 классе</w:t>
            </w:r>
          </w:p>
          <w:p w14:paraId="2AE4CEFB" w14:textId="77777777" w:rsidR="008C3B73" w:rsidRDefault="008C3B73" w:rsidP="008C3B73">
            <w:pPr>
              <w:pStyle w:val="ad"/>
              <w:spacing w:line="240" w:lineRule="auto"/>
              <w:ind w:firstLine="0"/>
              <w:rPr>
                <w:rStyle w:val="dash041e005f0431005f044b005f0447005f043d005f044b005f0439005f005fchar1char1"/>
                <w:b/>
              </w:rPr>
            </w:pPr>
            <w:r>
              <w:rPr>
                <w:rStyle w:val="dash041e005f0431005f044b005f0447005f043d005f044b005f0439005f005fchar1char1"/>
                <w:b/>
              </w:rPr>
              <w:t xml:space="preserve">Алгебра </w:t>
            </w:r>
          </w:p>
          <w:p w14:paraId="26E544C8" w14:textId="77777777" w:rsidR="008C3B73" w:rsidRDefault="008C3B73" w:rsidP="008C3B73">
            <w:pPr>
              <w:pStyle w:val="ad"/>
              <w:spacing w:line="240" w:lineRule="auto"/>
              <w:ind w:firstLine="0"/>
              <w:rPr>
                <w:rStyle w:val="dash041e005f0431005f044b005f0447005f043d005f044b005f0439005f005fchar1char1"/>
                <w:b/>
              </w:rPr>
            </w:pPr>
            <w:r>
              <w:rPr>
                <w:rStyle w:val="dash041e005f0431005f044b005f0447005f043d005f044b005f0439005f005fchar1char1"/>
                <w:b/>
              </w:rPr>
              <w:t>Числа</w:t>
            </w:r>
          </w:p>
          <w:p w14:paraId="448C7F14" w14:textId="77777777" w:rsidR="008C3B73" w:rsidRDefault="008C3B73" w:rsidP="008C3B73">
            <w:pPr>
              <w:pStyle w:val="ad"/>
              <w:spacing w:line="240" w:lineRule="auto"/>
              <w:ind w:firstLine="0"/>
              <w:rPr>
                <w:rStyle w:val="dash041e005f0431005f044b005f0447005f043d005f044b005f0439005f005fchar1char1"/>
                <w:b/>
              </w:rPr>
            </w:pPr>
            <w:r>
              <w:rPr>
                <w:rStyle w:val="dash041e005f0431005f044b005f0447005f043d005f044b005f0439005f005fchar1char1"/>
                <w:b/>
              </w:rPr>
              <w:t>Ученик научится:</w:t>
            </w:r>
          </w:p>
          <w:p w14:paraId="5CF3F49C" w14:textId="77777777" w:rsidR="008C3B73" w:rsidRPr="004D1026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10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Оперировать на базовом уровне понятиями: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рациональное число;</w:t>
            </w:r>
          </w:p>
          <w:p w14:paraId="15FBF66A" w14:textId="77777777" w:rsidR="008C3B73" w:rsidRPr="004D1026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10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использовать свойства чисел и правила действий при выполнении вычислений;</w:t>
            </w:r>
          </w:p>
          <w:p w14:paraId="7E291001" w14:textId="77777777" w:rsidR="008C3B73" w:rsidRPr="004D1026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10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распознавать рациональные и иррациональные числа;</w:t>
            </w:r>
          </w:p>
          <w:p w14:paraId="0857EBDB" w14:textId="77777777" w:rsidR="008C3B73" w:rsidRPr="004D1026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10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сравнивать числа.</w:t>
            </w:r>
          </w:p>
          <w:p w14:paraId="2FFFDCD8" w14:textId="77777777" w:rsidR="008C3B73" w:rsidRPr="004D1026" w:rsidRDefault="008C3B73" w:rsidP="008C3B73">
            <w:pPr>
              <w:tabs>
                <w:tab w:val="left" w:pos="45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4D10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 повседневной жизни и при изучении других предметов:</w:t>
            </w:r>
          </w:p>
          <w:p w14:paraId="05C80B5C" w14:textId="77777777" w:rsidR="008C3B73" w:rsidRPr="004D1026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D10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оценивать результаты вычислений при решении практических задач;</w:t>
            </w:r>
          </w:p>
          <w:p w14:paraId="6668876F" w14:textId="77777777" w:rsidR="008C3B73" w:rsidRPr="004D1026" w:rsidRDefault="008C3B73" w:rsidP="008C3B73">
            <w:pPr>
              <w:pStyle w:val="ad"/>
              <w:numPr>
                <w:ilvl w:val="0"/>
                <w:numId w:val="8"/>
              </w:numPr>
              <w:spacing w:line="240" w:lineRule="auto"/>
              <w:rPr>
                <w:b/>
                <w:sz w:val="24"/>
                <w:szCs w:val="24"/>
              </w:rPr>
            </w:pPr>
            <w:r w:rsidRPr="004D1026">
              <w:rPr>
                <w:sz w:val="22"/>
                <w:szCs w:val="22"/>
                <w:lang w:eastAsia="ar-SA"/>
              </w:rPr>
              <w:t>составлять числовые выражения при решении практических задач и задач из других учебных</w:t>
            </w:r>
          </w:p>
          <w:p w14:paraId="5320A44F" w14:textId="77777777" w:rsidR="008C3B73" w:rsidRDefault="008C3B73" w:rsidP="008C3B73">
            <w:pPr>
              <w:pStyle w:val="ad"/>
              <w:spacing w:line="240" w:lineRule="auto"/>
              <w:ind w:left="360" w:firstLine="0"/>
              <w:rPr>
                <w:sz w:val="22"/>
                <w:szCs w:val="22"/>
                <w:lang w:eastAsia="ar-SA"/>
              </w:rPr>
            </w:pPr>
            <w:r w:rsidRPr="004D1026">
              <w:rPr>
                <w:sz w:val="22"/>
                <w:szCs w:val="22"/>
                <w:lang w:eastAsia="ar-SA"/>
              </w:rPr>
              <w:t>предметов</w:t>
            </w:r>
          </w:p>
          <w:p w14:paraId="264C55A0" w14:textId="77777777" w:rsidR="008C3B73" w:rsidRDefault="008C3B73" w:rsidP="008C3B73">
            <w:pPr>
              <w:pStyle w:val="ad"/>
              <w:spacing w:line="240" w:lineRule="auto"/>
              <w:ind w:firstLine="0"/>
              <w:rPr>
                <w:b/>
                <w:sz w:val="22"/>
                <w:szCs w:val="22"/>
                <w:lang w:eastAsia="ar-SA"/>
              </w:rPr>
            </w:pPr>
            <w:r w:rsidRPr="004D1026">
              <w:rPr>
                <w:b/>
                <w:sz w:val="22"/>
                <w:szCs w:val="22"/>
                <w:lang w:eastAsia="ar-SA"/>
              </w:rPr>
              <w:t>ученик получит возможность научиться:</w:t>
            </w:r>
          </w:p>
          <w:p w14:paraId="597D9651" w14:textId="77777777" w:rsidR="008C3B73" w:rsidRPr="004D1026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D10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Оперировать понятиями: множество рациональных чисел, иррациона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льное число, </w:t>
            </w:r>
            <w:r w:rsidRPr="004D10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множество действительных чисел, геометрическая интерпретация действительных чисел;</w:t>
            </w:r>
          </w:p>
          <w:p w14:paraId="41FC8E4C" w14:textId="77777777" w:rsidR="008C3B73" w:rsidRPr="004D1026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D10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сравнивать рациональные и иррациональные числа;</w:t>
            </w:r>
          </w:p>
          <w:p w14:paraId="10EBD088" w14:textId="77777777" w:rsidR="008C3B73" w:rsidRPr="004D1026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4D10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представлять рациональное число в виде десятичной дроби</w:t>
            </w:r>
          </w:p>
          <w:p w14:paraId="41AB997E" w14:textId="77777777" w:rsidR="008C3B73" w:rsidRPr="004D1026" w:rsidRDefault="008C3B73" w:rsidP="008C3B73">
            <w:pPr>
              <w:tabs>
                <w:tab w:val="left" w:pos="45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4D10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 повседневной жизни и при изучении других предметов:</w:t>
            </w:r>
          </w:p>
          <w:p w14:paraId="6F2C576E" w14:textId="77777777" w:rsidR="008C3B73" w:rsidRPr="004D10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D10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применять правила приближенных вычислений при решении практических задач и решении задач других учебных предметов;</w:t>
            </w:r>
          </w:p>
          <w:p w14:paraId="1322FCF1" w14:textId="77777777" w:rsidR="008C3B73" w:rsidRPr="004D10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D10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выполнять сравнение результатов вычислений при решении практических задач, в том числе приближенных вычислений;</w:t>
            </w:r>
          </w:p>
          <w:p w14:paraId="404E6545" w14:textId="77777777" w:rsidR="008C3B73" w:rsidRPr="004D10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D10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составлять и оценивать числовые выражения при решении практических задач и задач из других учебных предметов;</w:t>
            </w:r>
          </w:p>
          <w:p w14:paraId="1A8FD8FE" w14:textId="77777777" w:rsidR="008C3B73" w:rsidRDefault="008C3B73" w:rsidP="008C3B73">
            <w:pPr>
              <w:pStyle w:val="ad"/>
              <w:spacing w:line="240" w:lineRule="auto"/>
              <w:ind w:firstLine="0"/>
              <w:jc w:val="center"/>
              <w:rPr>
                <w:rStyle w:val="dash041e005f0431005f044b005f0447005f043d005f044b005f0439005f005fchar1char1"/>
                <w:b/>
              </w:rPr>
            </w:pPr>
          </w:p>
          <w:p w14:paraId="1B844258" w14:textId="77777777" w:rsidR="008C3B73" w:rsidRDefault="008C3B73" w:rsidP="008C3B73">
            <w:pPr>
              <w:pStyle w:val="ad"/>
              <w:spacing w:line="240" w:lineRule="auto"/>
              <w:ind w:firstLine="0"/>
              <w:rPr>
                <w:rStyle w:val="dash041e005f0431005f044b005f0447005f043d005f044b005f0439005f005fchar1char1"/>
                <w:b/>
              </w:rPr>
            </w:pPr>
            <w:r>
              <w:rPr>
                <w:rStyle w:val="dash041e005f0431005f044b005f0447005f043d005f044b005f0439005f005fchar1char1"/>
                <w:b/>
              </w:rPr>
              <w:t>Неравенства, уравнения и системы уравнений</w:t>
            </w:r>
          </w:p>
          <w:p w14:paraId="3BF1FB0B" w14:textId="77777777" w:rsidR="008C3B73" w:rsidRPr="0040569B" w:rsidRDefault="008C3B73" w:rsidP="008C3B73">
            <w:pPr>
              <w:shd w:val="clear" w:color="auto" w:fill="FFFFFF"/>
              <w:spacing w:line="235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569B">
              <w:rPr>
                <w:rFonts w:ascii="Times New Roman" w:hAnsi="Times New Roman"/>
                <w:color w:val="000000"/>
                <w:sz w:val="24"/>
                <w:szCs w:val="24"/>
              </w:rPr>
              <w:t>Ученик научится:</w:t>
            </w:r>
          </w:p>
          <w:p w14:paraId="4D389D00" w14:textId="77777777" w:rsidR="008C3B73" w:rsidRPr="009B63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326">
              <w:rPr>
                <w:rFonts w:ascii="Times New Roman" w:eastAsia="Calibri" w:hAnsi="Times New Roman" w:cs="Times New Roman"/>
                <w:sz w:val="24"/>
                <w:szCs w:val="24"/>
              </w:rPr>
              <w:t>Оперировать на базовом уровне понятиями: числовое неравенство, неравенство, решение неравенства;</w:t>
            </w:r>
          </w:p>
          <w:p w14:paraId="0FEBF832" w14:textId="77777777" w:rsidR="008C3B73" w:rsidRPr="009B63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326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справедливость числовых неравенств;</w:t>
            </w:r>
          </w:p>
          <w:p w14:paraId="6A9D5EEB" w14:textId="77777777" w:rsidR="008C3B73" w:rsidRPr="009B63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326">
              <w:rPr>
                <w:rFonts w:ascii="Times New Roman" w:eastAsia="Calibri" w:hAnsi="Times New Roman" w:cs="Times New Roman"/>
                <w:sz w:val="24"/>
                <w:szCs w:val="24"/>
              </w:rPr>
              <w:t>решать линейные неравенства и несложные неравенства, сводящиеся к линейным;</w:t>
            </w:r>
          </w:p>
          <w:p w14:paraId="324F4586" w14:textId="77777777" w:rsidR="008C3B73" w:rsidRPr="009B63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326">
              <w:rPr>
                <w:rFonts w:ascii="Times New Roman" w:eastAsia="Calibri" w:hAnsi="Times New Roman" w:cs="Times New Roman"/>
                <w:sz w:val="24"/>
                <w:szCs w:val="24"/>
              </w:rPr>
              <w:t>решать системы несложных линейных уравнений, неравенств;</w:t>
            </w:r>
          </w:p>
          <w:p w14:paraId="262AEB97" w14:textId="77777777" w:rsidR="008C3B73" w:rsidRPr="009B63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326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проверять, является ли данное число решением уравнения (неравенства);</w:t>
            </w:r>
          </w:p>
          <w:p w14:paraId="579CC563" w14:textId="77777777" w:rsidR="008C3B73" w:rsidRPr="009B63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326">
              <w:rPr>
                <w:rFonts w:ascii="Times New Roman" w:eastAsia="Calibri" w:hAnsi="Times New Roman" w:cs="Times New Roman"/>
                <w:sz w:val="24"/>
                <w:szCs w:val="24"/>
              </w:rPr>
              <w:t>изображать решения неравенств и их систем на числовой прямой.</w:t>
            </w:r>
          </w:p>
          <w:p w14:paraId="344D5662" w14:textId="77777777" w:rsidR="008C3B73" w:rsidRDefault="008C3B73" w:rsidP="008C3B73">
            <w:pPr>
              <w:tabs>
                <w:tab w:val="left" w:pos="45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B63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 повседневной жизни и при изучении других предметов:</w:t>
            </w:r>
          </w:p>
          <w:p w14:paraId="15F7CB44" w14:textId="77777777" w:rsidR="008C3B73" w:rsidRDefault="008C3B73" w:rsidP="008C3B73">
            <w:pPr>
              <w:tabs>
                <w:tab w:val="left" w:pos="453"/>
              </w:tabs>
              <w:rPr>
                <w:rFonts w:ascii="Times New Roman" w:hAnsi="Times New Roman" w:cs="Times New Roman"/>
                <w:lang w:eastAsia="ar-SA"/>
              </w:rPr>
            </w:pPr>
            <w:r w:rsidRPr="009B6326">
              <w:rPr>
                <w:rFonts w:ascii="Times New Roman" w:hAnsi="Times New Roman" w:cs="Times New Roman"/>
                <w:lang w:eastAsia="ar-SA"/>
              </w:rPr>
              <w:t>составлять и решать линейные уравнения при решении задач, возникающих в других учебных предметах</w:t>
            </w:r>
          </w:p>
          <w:p w14:paraId="5E3DA520" w14:textId="77777777" w:rsidR="008C3B73" w:rsidRPr="009B6326" w:rsidRDefault="008C3B73" w:rsidP="008C3B73">
            <w:pPr>
              <w:tabs>
                <w:tab w:val="left" w:pos="453"/>
              </w:tabs>
              <w:rPr>
                <w:rFonts w:ascii="Times New Roman" w:hAnsi="Times New Roman" w:cs="Times New Roman"/>
                <w:lang w:eastAsia="ar-SA"/>
              </w:rPr>
            </w:pPr>
            <w:r w:rsidRPr="0040569B">
              <w:rPr>
                <w:rFonts w:ascii="Times New Roman" w:hAnsi="Times New Roman"/>
                <w:i/>
                <w:iCs/>
                <w:color w:val="000000"/>
                <w:spacing w:val="12"/>
                <w:sz w:val="24"/>
                <w:szCs w:val="24"/>
              </w:rPr>
              <w:t>Ученик получит возможность научиться:</w:t>
            </w:r>
          </w:p>
          <w:p w14:paraId="7DF4AA04" w14:textId="77777777" w:rsidR="008C3B73" w:rsidRPr="000648A8" w:rsidRDefault="008C3B73" w:rsidP="008C3B73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453"/>
              </w:tabs>
              <w:suppressAutoHyphens/>
              <w:contextualSpacing w:val="0"/>
              <w:rPr>
                <w:rFonts w:ascii="Times New Roman" w:eastAsia="Calibri" w:hAnsi="Times New Roman" w:cs="Times New Roman"/>
                <w:i/>
              </w:rPr>
            </w:pPr>
            <w:r w:rsidRPr="000648A8">
              <w:rPr>
                <w:rFonts w:ascii="Times New Roman" w:eastAsia="Calibri" w:hAnsi="Times New Roman" w:cs="Times New Roman"/>
                <w:i/>
              </w:rPr>
              <w:t>Оперировать понятиями:  неравенство,  решение неравенства, область определения уравнения (неравенства, системы уравнений или неравенств);</w:t>
            </w:r>
          </w:p>
          <w:p w14:paraId="2E2B6326" w14:textId="77777777" w:rsidR="008C3B73" w:rsidRPr="009B63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B63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простейшие иррациональные уравнения вида</w:t>
            </w:r>
            <w:r w:rsidRPr="009B6326">
              <w:rPr>
                <w:rFonts w:ascii="Times New Roman" w:eastAsia="Calibri" w:hAnsi="Times New Roman" w:cs="Times New Roman"/>
                <w:i/>
                <w:position w:val="-16"/>
                <w:sz w:val="24"/>
                <w:szCs w:val="24"/>
              </w:rPr>
              <w:object w:dxaOrig="1120" w:dyaOrig="460" w14:anchorId="21AD7536">
                <v:shape id="_x0000_i1027" type="#_x0000_t75" style="width:56.25pt;height:21pt" o:ole="">
                  <v:imagedata r:id="rId7" o:title=""/>
                </v:shape>
                <o:OLEObject Type="Embed" ProgID="Equation.DSMT4" ShapeID="_x0000_i1027" DrawAspect="Content" ObjectID="_1706088675" r:id="rId11"/>
              </w:object>
            </w:r>
            <w:r w:rsidRPr="009B63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</w:t>
            </w:r>
            <w:r w:rsidRPr="009B6326">
              <w:rPr>
                <w:rFonts w:ascii="Times New Roman" w:eastAsia="Calibri" w:hAnsi="Times New Roman" w:cs="Times New Roman"/>
                <w:i/>
                <w:position w:val="-16"/>
                <w:sz w:val="24"/>
                <w:szCs w:val="24"/>
              </w:rPr>
              <w:object w:dxaOrig="1680" w:dyaOrig="460" w14:anchorId="16765490">
                <v:shape id="_x0000_i1028" type="#_x0000_t75" style="width:83.25pt;height:21pt" o:ole="">
                  <v:imagedata r:id="rId9" o:title=""/>
                </v:shape>
                <o:OLEObject Type="Embed" ProgID="Equation.DSMT4" ShapeID="_x0000_i1028" DrawAspect="Content" ObjectID="_1706088676" r:id="rId12"/>
              </w:object>
            </w:r>
            <w:r w:rsidRPr="009B63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;</w:t>
            </w:r>
          </w:p>
          <w:p w14:paraId="518780D8" w14:textId="77777777" w:rsidR="008C3B73" w:rsidRPr="009B63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B63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использовать метод интервалов для решения целых и дробно-рациональных неравенств;</w:t>
            </w:r>
          </w:p>
          <w:p w14:paraId="5666C8B7" w14:textId="77777777" w:rsidR="008C3B73" w:rsidRPr="009B63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B63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линейные уравнения и неравенства с параметрами;</w:t>
            </w:r>
          </w:p>
          <w:p w14:paraId="402F040D" w14:textId="77777777" w:rsidR="008C3B73" w:rsidRPr="009B63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B63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несложные квадратные уравнения с параметром;</w:t>
            </w:r>
          </w:p>
          <w:p w14:paraId="66BB2BF4" w14:textId="77777777" w:rsidR="008C3B73" w:rsidRPr="009B63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B63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несложные системы линейных уравнений с параметрами;</w:t>
            </w:r>
          </w:p>
          <w:p w14:paraId="3592298D" w14:textId="77777777" w:rsidR="008C3B73" w:rsidRPr="009B63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B63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несложные уравнения в целых числах.</w:t>
            </w:r>
          </w:p>
          <w:p w14:paraId="4350CE01" w14:textId="77777777" w:rsidR="008C3B73" w:rsidRPr="009B6326" w:rsidRDefault="008C3B73" w:rsidP="008C3B73">
            <w:pPr>
              <w:tabs>
                <w:tab w:val="left" w:pos="45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B632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 повседневной жизни и при изучении других предметов:</w:t>
            </w:r>
          </w:p>
          <w:p w14:paraId="0DFBD6A8" w14:textId="77777777" w:rsidR="008C3B73" w:rsidRPr="009B63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B63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составлять и решать линейные и квадратные уравнения, уравнения, к ним сводящиеся, системы линейных уравнений, неравенств при решении задач других учебных предметов;</w:t>
            </w:r>
          </w:p>
          <w:p w14:paraId="116699CA" w14:textId="77777777" w:rsidR="008C3B73" w:rsidRPr="009B63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</w:pPr>
            <w:r w:rsidRPr="000648A8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>выполнять оценку правдоподобия результатов, получаемых при решении линейных</w:t>
            </w:r>
            <w:r w:rsidRPr="009B6326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 и квадратных уравнений и систем линейных уравнений и неравенств при решении задач других учебных предметов;</w:t>
            </w:r>
          </w:p>
          <w:p w14:paraId="28269B0C" w14:textId="77777777" w:rsidR="008C3B73" w:rsidRPr="009B632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B632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выбирать соответствующие уравнения, неравенства или их системы для составления математической модели заданной реальной ситуации или прикладной задачи;</w:t>
            </w:r>
          </w:p>
          <w:p w14:paraId="6C16EBD4" w14:textId="77777777" w:rsidR="008C3B73" w:rsidRPr="000648A8" w:rsidRDefault="008C3B73" w:rsidP="008C3B73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453"/>
              </w:tabs>
              <w:suppressAutoHyphens/>
              <w:contextualSpacing w:val="0"/>
              <w:rPr>
                <w:rStyle w:val="dash041e005f0431005f044b005f0447005f043d005f044b005f0439005f005fchar1char1"/>
                <w:rFonts w:eastAsia="Calibri"/>
                <w:b/>
                <w:lang w:eastAsia="ar-SA"/>
              </w:rPr>
            </w:pPr>
            <w:r w:rsidRPr="000648A8">
              <w:rPr>
                <w:rFonts w:ascii="Times New Roman" w:eastAsia="Calibri" w:hAnsi="Times New Roman" w:cs="Calibri"/>
                <w:i/>
                <w:lang w:eastAsia="ar-SA"/>
              </w:rPr>
      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</w:t>
            </w:r>
          </w:p>
          <w:p w14:paraId="4662275D" w14:textId="77777777" w:rsidR="008C3B73" w:rsidRDefault="008C3B73" w:rsidP="008C3B7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E8D04A9" w14:textId="77777777" w:rsidR="008C3B73" w:rsidRDefault="008C3B73" w:rsidP="008C3B7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</w:t>
            </w:r>
            <w:r w:rsidRPr="00453C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ункция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(квадратичная)</w:t>
            </w:r>
          </w:p>
          <w:p w14:paraId="42F8941F" w14:textId="77777777" w:rsidR="008C3B73" w:rsidRPr="00BD28E3" w:rsidRDefault="008C3B73" w:rsidP="008C3B73">
            <w:pPr>
              <w:shd w:val="clear" w:color="auto" w:fill="FFFFFF"/>
              <w:spacing w:line="235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Ученик научится:</w:t>
            </w:r>
          </w:p>
          <w:p w14:paraId="5557431A" w14:textId="77777777" w:rsidR="008C3B73" w:rsidRPr="00BD28E3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BD28E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Находить значение функции по заданному значению аргумента; </w:t>
            </w:r>
          </w:p>
          <w:p w14:paraId="0FB60E1F" w14:textId="77777777" w:rsidR="008C3B73" w:rsidRPr="00BD28E3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8E3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значение аргумента по заданному значению функц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ии в несложных </w:t>
            </w:r>
            <w:r w:rsidRPr="00BD28E3">
              <w:rPr>
                <w:rFonts w:ascii="Times New Roman" w:eastAsia="Calibri" w:hAnsi="Times New Roman" w:cs="Times New Roman"/>
                <w:sz w:val="24"/>
                <w:szCs w:val="24"/>
              </w:rPr>
              <w:t>ситуациях;</w:t>
            </w:r>
          </w:p>
          <w:p w14:paraId="56486E49" w14:textId="77777777" w:rsidR="008C3B73" w:rsidRPr="00BD28E3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8E3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положение точки по её координатам, координаты точки по её положению на координатной плоскости;</w:t>
            </w:r>
          </w:p>
          <w:p w14:paraId="33BBDB1C" w14:textId="77777777" w:rsidR="008C3B73" w:rsidRPr="00BD28E3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8E3">
              <w:rPr>
                <w:rFonts w:ascii="Times New Roman" w:eastAsia="Calibri" w:hAnsi="Times New Roman" w:cs="Times New Roman"/>
                <w:sz w:val="24"/>
                <w:szCs w:val="24"/>
              </w:rPr>
              <w:t>по графику находить область определения, множество значений, нули функции, промежутки знакопостоянства, промежутки возрастания и убывания, наибольшее и наименьшее значения функции;</w:t>
            </w:r>
          </w:p>
          <w:p w14:paraId="48D18CED" w14:textId="77777777" w:rsidR="008C3B73" w:rsidRPr="00BD28E3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8E3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проверять, является ли данный график графиком заданной функции (линейной, квадратичной, обратной пропорциональности);</w:t>
            </w:r>
          </w:p>
          <w:p w14:paraId="2A182C14" w14:textId="77777777" w:rsidR="008C3B73" w:rsidRPr="00BD28E3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8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определять приближённые значения координат точки пересечения графиков функций;</w:t>
            </w:r>
          </w:p>
          <w:p w14:paraId="7C5FB5C8" w14:textId="77777777" w:rsidR="008C3B73" w:rsidRDefault="008C3B73" w:rsidP="008C3B73">
            <w:pPr>
              <w:tabs>
                <w:tab w:val="left" w:pos="45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BD28E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 повседневной жизни и при изучении других предметов:</w:t>
            </w:r>
          </w:p>
          <w:p w14:paraId="7ECDB489" w14:textId="77777777" w:rsidR="008C3B73" w:rsidRPr="00BD28E3" w:rsidRDefault="008C3B73" w:rsidP="008C3B73">
            <w:pPr>
              <w:tabs>
                <w:tab w:val="left" w:pos="45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BD28E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      </w:r>
          </w:p>
          <w:p w14:paraId="3493E7C7" w14:textId="77777777" w:rsidR="008C3B73" w:rsidRPr="009B6326" w:rsidRDefault="008C3B73" w:rsidP="008C3B73">
            <w:pPr>
              <w:tabs>
                <w:tab w:val="left" w:pos="453"/>
              </w:tabs>
              <w:rPr>
                <w:rFonts w:ascii="Times New Roman" w:hAnsi="Times New Roman" w:cs="Times New Roman"/>
                <w:lang w:eastAsia="ar-SA"/>
              </w:rPr>
            </w:pPr>
            <w:r w:rsidRPr="0040569B">
              <w:rPr>
                <w:rFonts w:ascii="Times New Roman" w:hAnsi="Times New Roman"/>
                <w:i/>
                <w:iCs/>
                <w:color w:val="000000"/>
                <w:spacing w:val="12"/>
                <w:sz w:val="24"/>
                <w:szCs w:val="24"/>
              </w:rPr>
              <w:t>Ученик получит возможность научиться:</w:t>
            </w:r>
          </w:p>
          <w:p w14:paraId="292F8873" w14:textId="77777777" w:rsidR="008C3B73" w:rsidRPr="00BD28E3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pacing w:val="-2"/>
                <w:sz w:val="24"/>
                <w:szCs w:val="24"/>
              </w:rPr>
            </w:pPr>
            <w:r w:rsidRPr="00BD28E3">
              <w:rPr>
                <w:rFonts w:ascii="Times New Roman" w:eastAsia="Calibri" w:hAnsi="Times New Roman" w:cs="Times New Roman"/>
                <w:i/>
                <w:spacing w:val="-2"/>
                <w:sz w:val="24"/>
                <w:szCs w:val="24"/>
              </w:rPr>
      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знакопостоянства, монотонность функции, чётность/нечётность функции; </w:t>
            </w:r>
          </w:p>
          <w:p w14:paraId="1F925E60" w14:textId="77777777" w:rsidR="008C3B73" w:rsidRPr="00BD28E3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D28E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строить графики линейной, квадратичной функций, обратной пропорциональности, функции вида: </w:t>
            </w:r>
            <w:r w:rsidRPr="00BD28E3">
              <w:rPr>
                <w:rFonts w:ascii="Times New Roman" w:eastAsia="Calibri" w:hAnsi="Times New Roman" w:cs="Times New Roman"/>
                <w:i/>
                <w:position w:val="-24"/>
                <w:sz w:val="24"/>
                <w:szCs w:val="24"/>
              </w:rPr>
              <w:object w:dxaOrig="1300" w:dyaOrig="620" w14:anchorId="5496D7C7">
                <v:shape id="_x0000_i1029" type="#_x0000_t75" style="width:63.75pt;height:30.75pt" o:ole="">
                  <v:imagedata r:id="rId13" o:title=""/>
                </v:shape>
                <o:OLEObject Type="Embed" ProgID="Equation.DSMT4" ShapeID="_x0000_i1029" DrawAspect="Content" ObjectID="_1706088677" r:id="rId14"/>
              </w:object>
            </w:r>
            <w:r w:rsidRPr="00BD28E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</w:t>
            </w:r>
            <w:r w:rsidRPr="00BD28E3">
              <w:rPr>
                <w:rFonts w:ascii="Times New Roman" w:eastAsia="Calibri" w:hAnsi="Times New Roman" w:cs="Times New Roman"/>
                <w:i/>
                <w:position w:val="-10"/>
                <w:sz w:val="24"/>
                <w:szCs w:val="24"/>
              </w:rPr>
              <w:object w:dxaOrig="760" w:dyaOrig="380" w14:anchorId="39E0C15D">
                <v:shape id="_x0000_i1030" type="#_x0000_t75" style="width:39.75pt;height:17.25pt" o:ole="">
                  <v:imagedata r:id="rId15" o:title=""/>
                </v:shape>
                <o:OLEObject Type="Embed" ProgID="Equation.DSMT4" ShapeID="_x0000_i1030" DrawAspect="Content" ObjectID="_1706088678" r:id="rId16"/>
              </w:object>
            </w:r>
            <w:r w:rsidR="00B37400" w:rsidRPr="00BD28E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/>
            </w:r>
            <w:r w:rsidRPr="00BD28E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 xml:space="preserve"> QUOTE  </w:instrText>
            </w:r>
            <w:r w:rsidR="00B37400" w:rsidRPr="00BD28E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  <w:r w:rsidRPr="00BD28E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,</w:t>
            </w:r>
            <w:r w:rsidRPr="00BD28E3">
              <w:rPr>
                <w:rFonts w:ascii="Times New Roman" w:eastAsia="Times New Roman" w:hAnsi="Times New Roman" w:cs="Times New Roman"/>
                <w:bCs/>
                <w:i/>
                <w:position w:val="-10"/>
                <w:sz w:val="24"/>
                <w:szCs w:val="24"/>
              </w:rPr>
              <w:object w:dxaOrig="760" w:dyaOrig="380" w14:anchorId="7E66DEFA">
                <v:shape id="_x0000_i1031" type="#_x0000_t75" style="width:35.25pt;height:17.25pt" o:ole="">
                  <v:imagedata r:id="rId17" o:title=""/>
                </v:shape>
                <o:OLEObject Type="Embed" ProgID="Equation.DSMT4" ShapeID="_x0000_i1031" DrawAspect="Content" ObjectID="_1706088679" r:id="rId18"/>
              </w:object>
            </w:r>
            <w:r w:rsidR="0024130A">
              <w:rPr>
                <w:rFonts w:ascii="Times New Roman" w:eastAsia="Times New Roman" w:hAnsi="Times New Roman" w:cs="Times New Roman"/>
                <w:bCs/>
                <w:i/>
                <w:noProof/>
                <w:position w:val="-10"/>
                <w:sz w:val="24"/>
                <w:szCs w:val="24"/>
              </w:rPr>
              <w:fldChar w:fldCharType="begin"/>
            </w:r>
            <w:r w:rsidR="0024130A">
              <w:rPr>
                <w:rFonts w:ascii="Times New Roman" w:eastAsia="Times New Roman" w:hAnsi="Times New Roman" w:cs="Times New Roman"/>
                <w:bCs/>
                <w:i/>
                <w:noProof/>
                <w:position w:val="-10"/>
                <w:sz w:val="24"/>
                <w:szCs w:val="24"/>
              </w:rPr>
              <w:fldChar w:fldCharType="separate"/>
            </w:r>
            <w:r w:rsidRPr="00BD28E3">
              <w:rPr>
                <w:rFonts w:ascii="Times New Roman" w:eastAsia="Times New Roman" w:hAnsi="Times New Roman" w:cs="Times New Roman"/>
                <w:bCs/>
                <w:i/>
                <w:noProof/>
                <w:position w:val="-10"/>
                <w:sz w:val="24"/>
                <w:szCs w:val="24"/>
              </w:rPr>
              <w:drawing>
                <wp:inline distT="0" distB="0" distL="0" distR="0" wp14:anchorId="4B8526FD" wp14:editId="4E358FA7">
                  <wp:extent cx="478155" cy="245110"/>
                  <wp:effectExtent l="0" t="0" r="0" b="254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4130A">
              <w:rPr>
                <w:rFonts w:ascii="Times New Roman" w:eastAsia="Times New Roman" w:hAnsi="Times New Roman" w:cs="Times New Roman"/>
                <w:bCs/>
                <w:i/>
                <w:noProof/>
                <w:position w:val="-10"/>
                <w:sz w:val="24"/>
                <w:szCs w:val="24"/>
              </w:rPr>
              <w:fldChar w:fldCharType="end"/>
            </w:r>
            <w:r w:rsidRPr="00BD28E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,</w:t>
            </w:r>
            <w:r w:rsidRPr="00BD28E3">
              <w:rPr>
                <w:rFonts w:ascii="Times New Roman" w:eastAsia="Calibri" w:hAnsi="Times New Roman" w:cs="Times New Roman"/>
                <w:bCs/>
                <w:i/>
                <w:position w:val="-12"/>
                <w:sz w:val="24"/>
                <w:szCs w:val="24"/>
              </w:rPr>
              <w:object w:dxaOrig="660" w:dyaOrig="380" w14:anchorId="77D4C80A">
                <v:shape id="_x0000_i1032" type="#_x0000_t75" style="width:32.25pt;height:17.25pt" o:ole="">
                  <v:imagedata r:id="rId20" o:title=""/>
                </v:shape>
                <o:OLEObject Type="Embed" ProgID="Equation.DSMT4" ShapeID="_x0000_i1032" DrawAspect="Content" ObjectID="_1706088680" r:id="rId21"/>
              </w:object>
            </w:r>
            <w:r w:rsidRPr="00BD28E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;</w:t>
            </w:r>
          </w:p>
          <w:p w14:paraId="4D3B3E00" w14:textId="77777777" w:rsidR="008C3B73" w:rsidRPr="00BD28E3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D28E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 примере квадратичной функции, использовать преобразования графика функции </w:t>
            </w:r>
            <w:r w:rsidRPr="00BD28E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BD28E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=</w:t>
            </w:r>
            <w:r w:rsidRPr="00BD28E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f</w:t>
            </w:r>
            <w:r w:rsidRPr="00BD28E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Pr="00BD28E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BD28E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) для построения графиков функций </w:t>
            </w:r>
            <w:r w:rsidRPr="00BD28E3">
              <w:rPr>
                <w:rFonts w:ascii="Times New Roman" w:eastAsia="Calibri" w:hAnsi="Times New Roman" w:cs="Times New Roman"/>
                <w:i/>
                <w:position w:val="-12"/>
                <w:sz w:val="24"/>
                <w:szCs w:val="24"/>
              </w:rPr>
              <w:object w:dxaOrig="1780" w:dyaOrig="380" w14:anchorId="390B27B0">
                <v:shape id="_x0000_i1033" type="#_x0000_t75" style="width:87.75pt;height:17.25pt" o:ole="">
                  <v:imagedata r:id="rId22" o:title=""/>
                </v:shape>
                <o:OLEObject Type="Embed" ProgID="Equation.DSMT4" ShapeID="_x0000_i1033" DrawAspect="Content" ObjectID="_1706088681" r:id="rId23"/>
              </w:object>
            </w:r>
            <w:r w:rsidRPr="00BD28E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;</w:t>
            </w:r>
          </w:p>
          <w:p w14:paraId="74C65785" w14:textId="77777777" w:rsidR="008C3B73" w:rsidRPr="00BD28E3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</w:pPr>
            <w:r w:rsidRPr="00BD28E3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>исследовать функцию по её графику;</w:t>
            </w:r>
          </w:p>
          <w:p w14:paraId="78187B21" w14:textId="77777777" w:rsidR="008C3B73" w:rsidRPr="00BD28E3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D28E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находить множество значений, нули, промежутки знакопостоянства, монотонности квадратичной функции;</w:t>
            </w:r>
          </w:p>
          <w:p w14:paraId="5E389DE4" w14:textId="77777777" w:rsidR="008C3B73" w:rsidRPr="00BD28E3" w:rsidRDefault="008C3B73" w:rsidP="008C3B73">
            <w:pPr>
              <w:tabs>
                <w:tab w:val="left" w:pos="45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BD28E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 повседневной жизни и при изучении других предметов:</w:t>
            </w:r>
          </w:p>
          <w:p w14:paraId="3D0E2C3D" w14:textId="77777777" w:rsidR="008C3B73" w:rsidRPr="00BD28E3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D28E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иллюстрировать с помощью графика реальную зависимость или процесс по их характеристикам;</w:t>
            </w:r>
          </w:p>
          <w:p w14:paraId="63C3F607" w14:textId="77777777" w:rsidR="008C3B73" w:rsidRPr="00CC0FE1" w:rsidRDefault="008C3B73" w:rsidP="008C3B73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2898"/>
              </w:tabs>
              <w:suppressAutoHyphens/>
              <w:contextualSpacing w:val="0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 w:rsidRPr="00CC0FE1">
              <w:rPr>
                <w:rFonts w:ascii="Times New Roman" w:eastAsia="Calibri" w:hAnsi="Times New Roman" w:cs="Calibri"/>
                <w:i/>
                <w:lang w:eastAsia="ar-SA"/>
              </w:rPr>
              <w:t>использовать свойства и график квадратичной функции при решении задач из других учебных предметов</w:t>
            </w:r>
          </w:p>
          <w:p w14:paraId="6FC24A86" w14:textId="77777777" w:rsidR="008C3B73" w:rsidRDefault="008C3B73" w:rsidP="008C3B73">
            <w:pPr>
              <w:tabs>
                <w:tab w:val="left" w:pos="289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3C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Арифметическая и геометрическая прогрессии </w:t>
            </w:r>
          </w:p>
          <w:p w14:paraId="0BB1EAAC" w14:textId="77777777" w:rsidR="008C3B73" w:rsidRDefault="008C3B73" w:rsidP="008C3B73">
            <w:pPr>
              <w:tabs>
                <w:tab w:val="left" w:pos="2898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Ученик научится:</w:t>
            </w:r>
          </w:p>
          <w:p w14:paraId="438482DB" w14:textId="77777777" w:rsidR="008C3B73" w:rsidRPr="00BD28E3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BD28E3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оперировать на базовом уровне понятиями: последовательность, арифметическая прогрессия, геометрическая прогрессия;</w:t>
            </w:r>
          </w:p>
          <w:p w14:paraId="4D9CD224" w14:textId="77777777" w:rsidR="008C3B73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решать задачи на прогрессии, в которых ответ может быть получен непосредственным подсчётом без применения формул.</w:t>
            </w:r>
          </w:p>
          <w:p w14:paraId="14368CF7" w14:textId="77777777" w:rsidR="008C3B73" w:rsidRPr="00F37823" w:rsidRDefault="008C3B73" w:rsidP="008C3B73">
            <w:pPr>
              <w:tabs>
                <w:tab w:val="left" w:pos="453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F3782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Получит возможность научиться:</w:t>
            </w:r>
          </w:p>
          <w:p w14:paraId="0BCAAA10" w14:textId="77777777" w:rsidR="008C3B73" w:rsidRPr="00BD28E3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D28E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оперировать понятиями: последовательность, арифметическая прогрессия, геометрическая прогрессия;</w:t>
            </w:r>
          </w:p>
          <w:p w14:paraId="78EAE27A" w14:textId="77777777" w:rsidR="008C3B73" w:rsidRPr="00BD28E3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D28E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решать задачи на арифметическую и геометрическую прогрессию.</w:t>
            </w:r>
          </w:p>
          <w:p w14:paraId="65FF6B23" w14:textId="77777777" w:rsidR="008C3B73" w:rsidRPr="00BD28E3" w:rsidRDefault="008C3B73" w:rsidP="008C3B73">
            <w:pPr>
              <w:tabs>
                <w:tab w:val="left" w:pos="45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2BE11A2" w14:textId="77777777" w:rsidR="008C3B73" w:rsidRDefault="008C3B73" w:rsidP="008C3B73">
            <w:pPr>
              <w:tabs>
                <w:tab w:val="left" w:pos="289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53C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Статистика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теориявероятности</w:t>
            </w:r>
          </w:p>
          <w:p w14:paraId="20B72741" w14:textId="77777777" w:rsidR="008C3B73" w:rsidRDefault="008C3B73" w:rsidP="008C3B73">
            <w:pPr>
              <w:tabs>
                <w:tab w:val="left" w:pos="289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Ученик научиться:</w:t>
            </w:r>
          </w:p>
          <w:p w14:paraId="2D69B351" w14:textId="77777777" w:rsidR="008C3B73" w:rsidRPr="00351596" w:rsidRDefault="008C3B73" w:rsidP="008C3B73">
            <w:pPr>
              <w:numPr>
                <w:ilvl w:val="0"/>
                <w:numId w:val="11"/>
              </w:numPr>
              <w:tabs>
                <w:tab w:val="left" w:pos="453"/>
              </w:tabs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1596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 роли закона больших чисел в массовых явлениях.</w:t>
            </w:r>
          </w:p>
          <w:p w14:paraId="4B1107F0" w14:textId="77777777" w:rsidR="008C3B73" w:rsidRPr="00351596" w:rsidRDefault="008C3B73" w:rsidP="008C3B73">
            <w:pPr>
              <w:tabs>
                <w:tab w:val="left" w:pos="45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3515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 повседневной жизни и при изучении других предметов:</w:t>
            </w:r>
          </w:p>
          <w:p w14:paraId="676A5009" w14:textId="77777777" w:rsidR="008C3B73" w:rsidRPr="00351596" w:rsidRDefault="008C3B73" w:rsidP="008C3B73">
            <w:pPr>
              <w:numPr>
                <w:ilvl w:val="0"/>
                <w:numId w:val="41"/>
              </w:numPr>
              <w:tabs>
                <w:tab w:val="left" w:pos="453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5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оценивать количество возможных вариантов методом перебора;</w:t>
            </w:r>
          </w:p>
          <w:p w14:paraId="748D5EE7" w14:textId="77777777" w:rsidR="008C3B73" w:rsidRPr="00351596" w:rsidRDefault="008C3B73" w:rsidP="008C3B73">
            <w:pPr>
              <w:numPr>
                <w:ilvl w:val="0"/>
                <w:numId w:val="41"/>
              </w:numPr>
              <w:tabs>
                <w:tab w:val="left" w:pos="453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15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сравнивать основные статистические характеристики, полученные в процессе решения прикладной задачи, изучения реального явления; </w:t>
            </w:r>
          </w:p>
          <w:p w14:paraId="6E7ECADC" w14:textId="77777777" w:rsidR="008C3B73" w:rsidRPr="004F6865" w:rsidRDefault="008C3B73" w:rsidP="008C3B73">
            <w:pPr>
              <w:pStyle w:val="a5"/>
              <w:widowControl w:val="0"/>
              <w:numPr>
                <w:ilvl w:val="0"/>
                <w:numId w:val="41"/>
              </w:numPr>
              <w:tabs>
                <w:tab w:val="left" w:pos="2898"/>
              </w:tabs>
              <w:suppressAutoHyphens/>
              <w:contextualSpacing w:val="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F6865">
              <w:rPr>
                <w:rFonts w:ascii="Times New Roman" w:eastAsia="Calibri" w:hAnsi="Times New Roman" w:cs="Calibri"/>
                <w:lang w:eastAsia="ar-SA"/>
              </w:rPr>
              <w:t>оценивать вероятность реальных событий и явлений в несложных ситуациях</w:t>
            </w:r>
          </w:p>
          <w:p w14:paraId="11395F5F" w14:textId="77777777" w:rsidR="008C3B73" w:rsidRDefault="008C3B73" w:rsidP="008C3B73">
            <w:pPr>
              <w:tabs>
                <w:tab w:val="left" w:pos="2898"/>
              </w:tabs>
              <w:jc w:val="both"/>
              <w:rPr>
                <w:rFonts w:ascii="Times New Roman" w:eastAsia="Calibri" w:hAnsi="Times New Roman" w:cs="Calibri"/>
                <w:b/>
                <w:lang w:eastAsia="ar-SA"/>
              </w:rPr>
            </w:pPr>
            <w:r w:rsidRPr="004F6865">
              <w:rPr>
                <w:rFonts w:ascii="Times New Roman" w:eastAsia="Calibri" w:hAnsi="Times New Roman" w:cs="Calibri"/>
                <w:b/>
                <w:lang w:eastAsia="ar-SA"/>
              </w:rPr>
              <w:t>ученик получит возможность научиться:</w:t>
            </w:r>
          </w:p>
          <w:p w14:paraId="610C8651" w14:textId="77777777" w:rsidR="008C3B73" w:rsidRPr="004F6865" w:rsidRDefault="008C3B73" w:rsidP="008C3B73">
            <w:pPr>
              <w:pStyle w:val="a5"/>
              <w:widowControl w:val="0"/>
              <w:numPr>
                <w:ilvl w:val="0"/>
                <w:numId w:val="42"/>
              </w:numPr>
              <w:tabs>
                <w:tab w:val="left" w:pos="2898"/>
              </w:tabs>
              <w:suppressAutoHyphens/>
              <w:contextualSpacing w:val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F6865">
              <w:rPr>
                <w:rFonts w:ascii="Times New Roman" w:eastAsia="Times New Roman" w:hAnsi="Times New Roman" w:cs="Times New Roman"/>
                <w:i/>
              </w:rPr>
              <w:t xml:space="preserve">оперировать понятиями: </w:t>
            </w:r>
            <w:r w:rsidRPr="004F6865">
              <w:rPr>
                <w:rFonts w:ascii="Times New Roman" w:hAnsi="Times New Roman" w:cs="Times New Roman"/>
                <w:i/>
              </w:rPr>
              <w:t>столбчатые и круговые диаграммы, таблицы данных, среднее арифметическое, медиана, наибольшее и наименьшее значения выборки, размах выборки дисперсия и стандартное отклонение, случайная изменчивостьфакториал числа, перестановки и сочетания, треугольник Паскаля</w:t>
            </w:r>
          </w:p>
          <w:p w14:paraId="3889C437" w14:textId="77777777" w:rsidR="008C3B73" w:rsidRPr="004F6865" w:rsidRDefault="008C3B73" w:rsidP="008C3B73">
            <w:pPr>
              <w:pStyle w:val="a5"/>
              <w:widowControl w:val="0"/>
              <w:numPr>
                <w:ilvl w:val="0"/>
                <w:numId w:val="42"/>
              </w:numPr>
              <w:tabs>
                <w:tab w:val="left" w:pos="2898"/>
              </w:tabs>
              <w:suppressAutoHyphens/>
              <w:contextualSpacing w:val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F6865">
              <w:rPr>
                <w:rFonts w:ascii="Times New Roman" w:eastAsia="Times New Roman" w:hAnsi="Times New Roman" w:cs="Times New Roman"/>
                <w:i/>
              </w:rPr>
              <w:t xml:space="preserve">оперировать понятиями: случайный опыт, случайный выбор, испытание, элементарное случайное событие (исход), классическое </w:t>
            </w:r>
            <w:r w:rsidRPr="004F6865">
              <w:rPr>
                <w:rFonts w:ascii="Times New Roman" w:eastAsia="Times New Roman" w:hAnsi="Times New Roman" w:cs="Times New Roman"/>
                <w:i/>
              </w:rPr>
              <w:lastRenderedPageBreak/>
              <w:t>определение вероятности случайного события, операции над случайными событиями;</w:t>
            </w:r>
          </w:p>
          <w:p w14:paraId="18395650" w14:textId="77777777" w:rsidR="008C3B73" w:rsidRPr="004F6865" w:rsidRDefault="008C3B73" w:rsidP="008C3B73">
            <w:pPr>
              <w:pStyle w:val="a5"/>
              <w:widowControl w:val="0"/>
              <w:numPr>
                <w:ilvl w:val="0"/>
                <w:numId w:val="42"/>
              </w:numPr>
              <w:tabs>
                <w:tab w:val="left" w:pos="2898"/>
              </w:tabs>
              <w:suppressAutoHyphens/>
              <w:contextualSpacing w:val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F6865">
              <w:rPr>
                <w:rFonts w:ascii="Times New Roman" w:eastAsia="Times New Roman" w:hAnsi="Times New Roman" w:cs="Times New Roman"/>
                <w:i/>
              </w:rPr>
              <w:t>представлять информацию с помощью кругов Эйлера;</w:t>
            </w:r>
          </w:p>
          <w:p w14:paraId="6AB0F6DA" w14:textId="77777777" w:rsidR="008C3B73" w:rsidRPr="004F6865" w:rsidRDefault="008C3B73" w:rsidP="008C3B73">
            <w:pPr>
              <w:pStyle w:val="a5"/>
              <w:widowControl w:val="0"/>
              <w:numPr>
                <w:ilvl w:val="0"/>
                <w:numId w:val="42"/>
              </w:numPr>
              <w:tabs>
                <w:tab w:val="left" w:pos="2898"/>
              </w:tabs>
              <w:suppressAutoHyphens/>
              <w:contextualSpacing w:val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F6865">
              <w:rPr>
                <w:rFonts w:ascii="Times New Roman" w:eastAsia="Times New Roman" w:hAnsi="Times New Roman" w:cs="Times New Roman"/>
                <w:i/>
              </w:rPr>
              <w:t>решать задачи на вычисление вероятности с подсчетом количества вариантов с помощью комбинаторики.</w:t>
            </w:r>
          </w:p>
          <w:p w14:paraId="21FB0774" w14:textId="77777777" w:rsidR="008C3B73" w:rsidRPr="004F6865" w:rsidRDefault="008C3B73" w:rsidP="008C3B73">
            <w:pPr>
              <w:pStyle w:val="a5"/>
              <w:tabs>
                <w:tab w:val="left" w:pos="2898"/>
              </w:tabs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4F6865">
              <w:rPr>
                <w:rFonts w:ascii="Times New Roman" w:eastAsia="Times New Roman" w:hAnsi="Times New Roman" w:cs="Times New Roman"/>
                <w:b/>
                <w:i/>
              </w:rPr>
              <w:t>В повседневной жизни и при изучении других предметов:</w:t>
            </w:r>
          </w:p>
          <w:p w14:paraId="3659A317" w14:textId="77777777" w:rsidR="008C3B73" w:rsidRPr="004F6865" w:rsidRDefault="008C3B73" w:rsidP="008C3B73">
            <w:pPr>
              <w:pStyle w:val="a5"/>
              <w:widowControl w:val="0"/>
              <w:numPr>
                <w:ilvl w:val="0"/>
                <w:numId w:val="42"/>
              </w:numPr>
              <w:tabs>
                <w:tab w:val="left" w:pos="2898"/>
              </w:tabs>
              <w:suppressAutoHyphens/>
              <w:contextualSpacing w:val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F6865">
              <w:rPr>
                <w:rFonts w:ascii="Times New Roman" w:eastAsia="Times New Roman" w:hAnsi="Times New Roman" w:cs="Times New Roman"/>
                <w:i/>
              </w:rPr>
              <w:t>извлекать, интерпретировать и преобразовывать информацию, представленную в таблицах, на диаграммах, графиках, отражающую свойства и характеристики реальных процессов и явлений;</w:t>
            </w:r>
          </w:p>
          <w:p w14:paraId="27D27ACE" w14:textId="77777777" w:rsidR="008C3B73" w:rsidRPr="004F6865" w:rsidRDefault="008C3B73" w:rsidP="008C3B73">
            <w:pPr>
              <w:pStyle w:val="a5"/>
              <w:widowControl w:val="0"/>
              <w:numPr>
                <w:ilvl w:val="0"/>
                <w:numId w:val="42"/>
              </w:numPr>
              <w:tabs>
                <w:tab w:val="left" w:pos="2898"/>
              </w:tabs>
              <w:suppressAutoHyphens/>
              <w:contextualSpacing w:val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F6865">
              <w:rPr>
                <w:rFonts w:ascii="Times New Roman" w:eastAsia="Times New Roman" w:hAnsi="Times New Roman" w:cs="Times New Roman"/>
                <w:i/>
              </w:rPr>
      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      </w:r>
          </w:p>
          <w:p w14:paraId="50BDF552" w14:textId="77777777" w:rsidR="008C3B73" w:rsidRPr="004F6865" w:rsidRDefault="008C3B73" w:rsidP="008C3B73">
            <w:pPr>
              <w:pStyle w:val="a5"/>
              <w:widowControl w:val="0"/>
              <w:numPr>
                <w:ilvl w:val="0"/>
                <w:numId w:val="42"/>
              </w:numPr>
              <w:tabs>
                <w:tab w:val="left" w:pos="2898"/>
              </w:tabs>
              <w:suppressAutoHyphens/>
              <w:contextualSpacing w:val="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F6865">
              <w:rPr>
                <w:rFonts w:ascii="Times New Roman" w:eastAsia="Times New Roman" w:hAnsi="Times New Roman" w:cs="Times New Roman"/>
                <w:i/>
              </w:rPr>
              <w:t>оценивать вероятность реальных событий и явлений</w:t>
            </w:r>
          </w:p>
          <w:p w14:paraId="22792561" w14:textId="77777777" w:rsidR="008C3B73" w:rsidRPr="004F6865" w:rsidRDefault="008C3B73" w:rsidP="008C3B73">
            <w:pPr>
              <w:pStyle w:val="a5"/>
              <w:tabs>
                <w:tab w:val="left" w:pos="2898"/>
              </w:tabs>
              <w:ind w:left="36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1C9BC4DF" w14:textId="77777777" w:rsidR="008C3B73" w:rsidRDefault="008C3B73" w:rsidP="008C3B73">
            <w:pPr>
              <w:shd w:val="clear" w:color="auto" w:fill="FFFFFF"/>
              <w:spacing w:line="230" w:lineRule="exact"/>
              <w:ind w:left="10" w:right="14" w:firstLine="34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Текстовые задачи</w:t>
            </w:r>
          </w:p>
          <w:p w14:paraId="1EDC4F31" w14:textId="77777777" w:rsidR="008C3B73" w:rsidRPr="00932F8C" w:rsidRDefault="008C3B73" w:rsidP="008C3B73">
            <w:pPr>
              <w:shd w:val="clear" w:color="auto" w:fill="FFFFFF"/>
              <w:spacing w:line="230" w:lineRule="exact"/>
              <w:ind w:left="10" w:right="14" w:firstLine="34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2F8C">
              <w:rPr>
                <w:rFonts w:ascii="Times New Roman" w:hAnsi="Times New Roman"/>
                <w:b/>
                <w:i/>
                <w:sz w:val="24"/>
                <w:szCs w:val="24"/>
              </w:rPr>
              <w:t>Ученик получит возможность научиться:</w:t>
            </w:r>
          </w:p>
          <w:p w14:paraId="04D6DCC7" w14:textId="77777777" w:rsidR="008C3B73" w:rsidRPr="00932F8C" w:rsidRDefault="008C3B73" w:rsidP="008C3B73">
            <w:pPr>
              <w:shd w:val="clear" w:color="auto" w:fill="FFFFFF"/>
              <w:spacing w:line="230" w:lineRule="exact"/>
              <w:ind w:left="10" w:right="14" w:firstLine="34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2F8C">
              <w:rPr>
                <w:rFonts w:ascii="Times New Roman" w:hAnsi="Times New Roman"/>
                <w:i/>
                <w:sz w:val="24"/>
                <w:szCs w:val="24"/>
              </w:rPr>
              <w:t>•</w:t>
            </w:r>
            <w:r w:rsidRPr="00932F8C">
              <w:rPr>
                <w:rFonts w:ascii="Times New Roman" w:hAnsi="Times New Roman"/>
                <w:i/>
                <w:sz w:val="24"/>
                <w:szCs w:val="24"/>
              </w:rPr>
              <w:tab/>
              <w:t>Решать простые и сложные задачи разных типов, а также задачи повышенной трудности;</w:t>
            </w:r>
          </w:p>
          <w:p w14:paraId="41E066D4" w14:textId="77777777" w:rsidR="008C3B73" w:rsidRDefault="008C3B73" w:rsidP="008C3B73">
            <w:pPr>
              <w:shd w:val="clear" w:color="auto" w:fill="FFFFFF"/>
              <w:spacing w:line="230" w:lineRule="exact"/>
              <w:ind w:left="10" w:right="14" w:firstLine="34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2F8C">
              <w:rPr>
                <w:rFonts w:ascii="Times New Roman" w:hAnsi="Times New Roman"/>
                <w:i/>
                <w:sz w:val="24"/>
                <w:szCs w:val="24"/>
              </w:rPr>
              <w:t>•</w:t>
            </w:r>
            <w:r w:rsidRPr="00932F8C">
              <w:rPr>
                <w:rFonts w:ascii="Times New Roman" w:hAnsi="Times New Roman"/>
                <w:i/>
                <w:sz w:val="24"/>
                <w:szCs w:val="24"/>
              </w:rPr>
              <w:tab/>
              <w:t>использовать разные краткие записи как модели текстов сложных задач для построения поисковой схемы и решения задач</w:t>
            </w:r>
          </w:p>
          <w:p w14:paraId="58D5B71E" w14:textId="77777777" w:rsidR="008C3B73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rPr>
                <w:rFonts w:ascii="Times New Roman" w:hAnsi="Times New Roman" w:cs="Times New Roman"/>
                <w:i/>
              </w:rPr>
            </w:pPr>
            <w:r w:rsidRPr="0040569B">
              <w:rPr>
                <w:i/>
              </w:rPr>
              <w:t>исследовать всевозможные ситуации при решении задач на движение по реке, рассматривать разные системы отсчёта;</w:t>
            </w:r>
          </w:p>
          <w:p w14:paraId="19DEED84" w14:textId="77777777" w:rsidR="008C3B73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ind w:left="0" w:firstLine="0"/>
              <w:contextualSpacing/>
              <w:rPr>
                <w:i/>
              </w:rPr>
            </w:pPr>
            <w:r w:rsidRPr="0040569B">
              <w:rPr>
                <w:i/>
              </w:rPr>
              <w:t>решать несложные задачи по математической статистике;</w:t>
            </w:r>
          </w:p>
          <w:p w14:paraId="184A9ED9" w14:textId="77777777" w:rsidR="008C3B73" w:rsidRPr="007C32EF" w:rsidRDefault="008C3B73" w:rsidP="008C3B73">
            <w:pPr>
              <w:pStyle w:val="a5"/>
              <w:widowControl w:val="0"/>
              <w:numPr>
                <w:ilvl w:val="0"/>
                <w:numId w:val="8"/>
              </w:numPr>
              <w:suppressAutoHyphens/>
              <w:contextualSpacing w:val="0"/>
              <w:rPr>
                <w:i/>
              </w:rPr>
            </w:pPr>
            <w:r w:rsidRPr="007C32EF">
              <w:rPr>
                <w:i/>
              </w:rPr>
              <w:t>решать задачи по комбинаторике и теории вероятностей на основе использования изученных методов и обосновывать решение;</w:t>
            </w:r>
          </w:p>
          <w:p w14:paraId="01BC9FA9" w14:textId="77777777" w:rsidR="008C3B73" w:rsidRPr="007C32EF" w:rsidRDefault="008C3B73" w:rsidP="008C3B73">
            <w:pPr>
              <w:pStyle w:val="a5"/>
              <w:widowControl w:val="0"/>
              <w:numPr>
                <w:ilvl w:val="0"/>
                <w:numId w:val="8"/>
              </w:numPr>
              <w:suppressAutoHyphens/>
              <w:contextualSpacing w:val="0"/>
              <w:rPr>
                <w:i/>
              </w:rPr>
            </w:pPr>
            <w:r w:rsidRPr="007C32EF">
              <w:rPr>
                <w:i/>
              </w:rPr>
              <w:t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с изученными ситуациях.</w:t>
            </w:r>
          </w:p>
          <w:p w14:paraId="3C45CC0B" w14:textId="77777777" w:rsidR="008C3B73" w:rsidRPr="007C32EF" w:rsidRDefault="008C3B73" w:rsidP="008C3B73">
            <w:pPr>
              <w:tabs>
                <w:tab w:val="left" w:pos="453"/>
              </w:tabs>
              <w:ind w:left="360"/>
              <w:contextualSpacing/>
              <w:rPr>
                <w:b/>
                <w:i/>
              </w:rPr>
            </w:pPr>
            <w:r w:rsidRPr="007C32EF">
              <w:rPr>
                <w:b/>
                <w:i/>
              </w:rPr>
              <w:t>В повседневной жизни и при изучении других предметов:</w:t>
            </w:r>
          </w:p>
          <w:p w14:paraId="5CB19DEF" w14:textId="77777777" w:rsidR="008C3B73" w:rsidRPr="007C32EF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contextualSpacing/>
              <w:rPr>
                <w:i/>
              </w:rPr>
            </w:pPr>
            <w:r w:rsidRPr="007C32EF">
              <w:rPr>
                <w:i/>
              </w:rPr>
      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      </w:r>
          </w:p>
          <w:p w14:paraId="2504C5CC" w14:textId="77777777" w:rsidR="008C3B73" w:rsidRPr="007C32EF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contextualSpacing/>
              <w:rPr>
                <w:i/>
              </w:rPr>
            </w:pPr>
            <w:r w:rsidRPr="007C32EF">
              <w:rPr>
                <w:i/>
              </w:rPr>
              <w:t>решать и конструировать задачи на основе рассмотрения реальных ситуаций, в которых не требуется точный вычислительный результат;</w:t>
            </w:r>
          </w:p>
          <w:p w14:paraId="4324F322" w14:textId="77777777" w:rsidR="008C3B73" w:rsidRPr="0040569B" w:rsidRDefault="008C3B73" w:rsidP="008C3B73">
            <w:pPr>
              <w:numPr>
                <w:ilvl w:val="0"/>
                <w:numId w:val="8"/>
              </w:numPr>
              <w:tabs>
                <w:tab w:val="left" w:pos="453"/>
              </w:tabs>
              <w:contextualSpacing/>
              <w:rPr>
                <w:i/>
              </w:rPr>
            </w:pPr>
            <w:r w:rsidRPr="007C32EF">
              <w:rPr>
                <w:i/>
              </w:rPr>
              <w:t>решать задачи на движение по реке, рассматривая разные системы отсчета</w:t>
            </w:r>
          </w:p>
          <w:p w14:paraId="7B9038E3" w14:textId="77777777" w:rsidR="008C3B73" w:rsidRDefault="008C3B73" w:rsidP="008C3B73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66E35EFD" w14:textId="77777777" w:rsidR="008C3B73" w:rsidRDefault="008C3B73" w:rsidP="008C3B73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ГЕОМЕТРИЯ 9 КЛАСС</w:t>
            </w:r>
          </w:p>
          <w:p w14:paraId="3BBFF9EF" w14:textId="77777777" w:rsidR="008C3B73" w:rsidRDefault="008C3B73" w:rsidP="008C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2EF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преобразования</w:t>
            </w:r>
          </w:p>
          <w:p w14:paraId="4EE4207D" w14:textId="77777777" w:rsidR="008C3B73" w:rsidRPr="007C32EF" w:rsidRDefault="008C3B73" w:rsidP="008C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научится:</w:t>
            </w:r>
          </w:p>
          <w:p w14:paraId="20BF2D02" w14:textId="77777777" w:rsidR="008C3B73" w:rsidRPr="007C32EF" w:rsidRDefault="008C3B73" w:rsidP="008C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2E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C32EF">
              <w:rPr>
                <w:rFonts w:ascii="Times New Roman" w:hAnsi="Times New Roman" w:cs="Times New Roman"/>
                <w:sz w:val="24"/>
                <w:szCs w:val="24"/>
              </w:rPr>
              <w:tab/>
              <w:t>Строить фигуру, симметричную данной фигуре относительно оси и точки.</w:t>
            </w:r>
          </w:p>
          <w:p w14:paraId="612E7825" w14:textId="77777777" w:rsidR="008C3B73" w:rsidRPr="007C32EF" w:rsidRDefault="008C3B73" w:rsidP="008C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2EF">
              <w:rPr>
                <w:rFonts w:ascii="Times New Roman" w:hAnsi="Times New Roman" w:cs="Times New Roman"/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4EC41C26" w14:textId="77777777" w:rsidR="008C3B73" w:rsidRPr="007C32EF" w:rsidRDefault="008C3B73" w:rsidP="008C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2E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C32EF">
              <w:rPr>
                <w:rFonts w:ascii="Times New Roman" w:hAnsi="Times New Roman" w:cs="Times New Roman"/>
                <w:sz w:val="24"/>
                <w:szCs w:val="24"/>
              </w:rPr>
              <w:tab/>
              <w:t>распознавать движение объектов в окружающем мире;</w:t>
            </w:r>
          </w:p>
          <w:p w14:paraId="5478CF8B" w14:textId="77777777" w:rsidR="008C3B73" w:rsidRDefault="008C3B73" w:rsidP="008C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2EF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C32EF">
              <w:rPr>
                <w:rFonts w:ascii="Times New Roman" w:hAnsi="Times New Roman" w:cs="Times New Roman"/>
                <w:sz w:val="24"/>
                <w:szCs w:val="24"/>
              </w:rPr>
              <w:tab/>
              <w:t>распознавать симметричные фигуры в окружающем мире</w:t>
            </w:r>
          </w:p>
          <w:p w14:paraId="39BEFD5C" w14:textId="77777777" w:rsidR="008C3B73" w:rsidRDefault="008C3B73" w:rsidP="008C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2EF">
              <w:rPr>
                <w:rFonts w:ascii="Times New Roman" w:hAnsi="Times New Roman" w:cs="Times New Roman"/>
                <w:b/>
                <w:sz w:val="24"/>
                <w:szCs w:val="24"/>
              </w:rPr>
              <w:t>Ученик получит возможность научиться:</w:t>
            </w:r>
          </w:p>
          <w:p w14:paraId="6F0A818B" w14:textId="77777777" w:rsidR="008C3B73" w:rsidRPr="007C32EF" w:rsidRDefault="008C3B73" w:rsidP="008C3B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2EF">
              <w:rPr>
                <w:rFonts w:ascii="Times New Roman" w:hAnsi="Times New Roman" w:cs="Times New Roman"/>
                <w:b/>
                <w:sz w:val="24"/>
                <w:szCs w:val="24"/>
              </w:rPr>
              <w:t>•</w:t>
            </w:r>
            <w:r w:rsidRPr="007C32E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7C32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Оперировать понятием движения и преобразования подобия, владеть приёмами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      </w:r>
          </w:p>
          <w:p w14:paraId="0118AA82" w14:textId="77777777" w:rsidR="008C3B73" w:rsidRPr="007C32EF" w:rsidRDefault="008C3B73" w:rsidP="008C3B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2EF">
              <w:rPr>
                <w:rFonts w:ascii="Times New Roman" w:hAnsi="Times New Roman" w:cs="Times New Roman"/>
                <w:i/>
                <w:sz w:val="24"/>
                <w:szCs w:val="24"/>
              </w:rPr>
              <w:t>•</w:t>
            </w:r>
            <w:r w:rsidRPr="007C32EF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строить фигуру, подобную данной, пользоваться свойствами подобия для обоснования свойств фигур;</w:t>
            </w:r>
          </w:p>
          <w:p w14:paraId="2A51FE31" w14:textId="77777777" w:rsidR="008C3B73" w:rsidRPr="007C32EF" w:rsidRDefault="008C3B73" w:rsidP="008C3B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2EF">
              <w:rPr>
                <w:rFonts w:ascii="Times New Roman" w:hAnsi="Times New Roman" w:cs="Times New Roman"/>
                <w:i/>
                <w:sz w:val="24"/>
                <w:szCs w:val="24"/>
              </w:rPr>
              <w:t>•</w:t>
            </w:r>
            <w:r w:rsidRPr="007C32EF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применять свойства движений для проведения простейших обоснований свойств фигур.</w:t>
            </w:r>
          </w:p>
          <w:p w14:paraId="269163C9" w14:textId="77777777" w:rsidR="008C3B73" w:rsidRPr="007C32EF" w:rsidRDefault="008C3B73" w:rsidP="008C3B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2E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 повседневной жизни и при изучении других предметов:</w:t>
            </w:r>
          </w:p>
          <w:p w14:paraId="32ADEE06" w14:textId="77777777" w:rsidR="008C3B73" w:rsidRDefault="008C3B73" w:rsidP="008C3B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32EF">
              <w:rPr>
                <w:rFonts w:ascii="Times New Roman" w:hAnsi="Times New Roman" w:cs="Times New Roman"/>
                <w:i/>
                <w:sz w:val="24"/>
                <w:szCs w:val="24"/>
              </w:rPr>
              <w:t>•</w:t>
            </w:r>
            <w:r w:rsidRPr="007C32EF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применять свойства движений и применять подобие для построений и вычислений</w:t>
            </w:r>
          </w:p>
          <w:p w14:paraId="55912FC3" w14:textId="77777777" w:rsidR="008C3B73" w:rsidRDefault="008C3B73" w:rsidP="008C3B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22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Векторы и координаты на плоскости</w:t>
            </w:r>
          </w:p>
          <w:p w14:paraId="3DE22A4A" w14:textId="77777777" w:rsidR="008C3B73" w:rsidRPr="00AE2285" w:rsidRDefault="008C3B73" w:rsidP="008C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285"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научится:</w:t>
            </w:r>
          </w:p>
          <w:p w14:paraId="287D1DF8" w14:textId="77777777" w:rsidR="008C3B73" w:rsidRPr="00AE2285" w:rsidRDefault="008C3B73" w:rsidP="008C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285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E2285">
              <w:rPr>
                <w:rFonts w:ascii="Times New Roman" w:hAnsi="Times New Roman" w:cs="Times New Roman"/>
                <w:sz w:val="24"/>
                <w:szCs w:val="24"/>
              </w:rPr>
              <w:tab/>
              <w:t>Оперировать на базовом уровне понятиями вектор, сумма векторов, произведение вектора на число, координаты на плоскости;</w:t>
            </w:r>
          </w:p>
          <w:p w14:paraId="62F378B3" w14:textId="77777777" w:rsidR="008C3B73" w:rsidRPr="00AE2285" w:rsidRDefault="008C3B73" w:rsidP="008C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285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E2285">
              <w:rPr>
                <w:rFonts w:ascii="Times New Roman" w:hAnsi="Times New Roman" w:cs="Times New Roman"/>
                <w:sz w:val="24"/>
                <w:szCs w:val="24"/>
              </w:rPr>
              <w:tab/>
              <w:t>определять приближённо координаты точки по её изображению на координатной плоскости.</w:t>
            </w:r>
          </w:p>
          <w:p w14:paraId="316A616A" w14:textId="77777777" w:rsidR="008C3B73" w:rsidRPr="00AE2285" w:rsidRDefault="008C3B73" w:rsidP="008C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285">
              <w:rPr>
                <w:rFonts w:ascii="Times New Roman" w:hAnsi="Times New Roman" w:cs="Times New Roman"/>
                <w:sz w:val="24"/>
                <w:szCs w:val="24"/>
              </w:rPr>
              <w:t xml:space="preserve">В повседневной жизни и при изучении других предметов: </w:t>
            </w:r>
          </w:p>
          <w:p w14:paraId="5927F90C" w14:textId="77777777" w:rsidR="008C3B73" w:rsidRDefault="008C3B73" w:rsidP="008C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285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AE2285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векторы для решения простейших задач на определение скорости относительного движения</w:t>
            </w:r>
          </w:p>
          <w:p w14:paraId="6D8A1D85" w14:textId="77777777" w:rsidR="008C3B73" w:rsidRDefault="008C3B73" w:rsidP="008C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2285">
              <w:rPr>
                <w:rFonts w:ascii="Times New Roman" w:hAnsi="Times New Roman" w:cs="Times New Roman"/>
                <w:b/>
                <w:sz w:val="24"/>
                <w:szCs w:val="24"/>
              </w:rPr>
              <w:t>Ученик получит возможность научиться:</w:t>
            </w:r>
          </w:p>
          <w:p w14:paraId="669B6130" w14:textId="77777777" w:rsidR="008C3B73" w:rsidRPr="00AE2285" w:rsidRDefault="008C3B73" w:rsidP="008C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EC6199" w14:textId="77777777" w:rsidR="008C3B73" w:rsidRPr="00AE2285" w:rsidRDefault="008C3B73" w:rsidP="008C3B73">
            <w:pPr>
              <w:numPr>
                <w:ilvl w:val="0"/>
                <w:numId w:val="34"/>
              </w:numPr>
              <w:tabs>
                <w:tab w:val="left" w:pos="453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ar-SA"/>
              </w:rPr>
            </w:pPr>
            <w:r w:rsidRPr="00AE2285">
              <w:rPr>
                <w:rFonts w:ascii="Times New Roman" w:eastAsia="Times New Roman" w:hAnsi="Times New Roman" w:cs="Times New Roman"/>
                <w:i/>
                <w:spacing w:val="-6"/>
                <w:sz w:val="24"/>
                <w:szCs w:val="24"/>
                <w:lang w:eastAsia="ar-SA"/>
              </w:rPr>
      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      </w:r>
          </w:p>
          <w:p w14:paraId="146931C1" w14:textId="77777777" w:rsidR="008C3B73" w:rsidRPr="00AE2285" w:rsidRDefault="008C3B73" w:rsidP="008C3B73">
            <w:pPr>
              <w:numPr>
                <w:ilvl w:val="0"/>
                <w:numId w:val="34"/>
              </w:numPr>
              <w:tabs>
                <w:tab w:val="left" w:pos="453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E228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      </w:r>
          </w:p>
          <w:p w14:paraId="22A686AB" w14:textId="77777777" w:rsidR="008C3B73" w:rsidRPr="00AE2285" w:rsidRDefault="008C3B73" w:rsidP="008C3B73">
            <w:pPr>
              <w:numPr>
                <w:ilvl w:val="0"/>
                <w:numId w:val="34"/>
              </w:numPr>
              <w:tabs>
                <w:tab w:val="left" w:pos="453"/>
              </w:tabs>
              <w:ind w:left="0" w:firstLine="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E228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применять векторы и координаты для решения геометрических задач на вычисление длин, углов.</w:t>
            </w:r>
          </w:p>
          <w:p w14:paraId="69890185" w14:textId="77777777" w:rsidR="008C3B73" w:rsidRPr="00AE2285" w:rsidRDefault="008C3B73" w:rsidP="008C3B73">
            <w:pPr>
              <w:tabs>
                <w:tab w:val="left" w:pos="453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22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повседневной жизни и при изучении других предметов: </w:t>
            </w:r>
          </w:p>
          <w:p w14:paraId="480C3C62" w14:textId="77777777" w:rsidR="008C3B73" w:rsidRDefault="008C3B73" w:rsidP="008C3B73">
            <w:pPr>
              <w:rPr>
                <w:rFonts w:ascii="Calibri" w:eastAsia="Calibri" w:hAnsi="Calibri" w:cs="Calibri"/>
                <w:i/>
                <w:lang w:eastAsia="ar-SA"/>
              </w:rPr>
            </w:pPr>
            <w:r w:rsidRPr="00AE2285">
              <w:rPr>
                <w:rFonts w:ascii="Calibri" w:eastAsia="Calibri" w:hAnsi="Calibri" w:cs="Calibri"/>
                <w:i/>
                <w:lang w:eastAsia="ar-SA"/>
              </w:rPr>
              <w:t>использовать понятия векторов и координат для решения задач по физике, географии и другим учебным предметам</w:t>
            </w:r>
          </w:p>
          <w:p w14:paraId="1875591D" w14:textId="77777777" w:rsidR="008C3B73" w:rsidRDefault="008C3B73" w:rsidP="008C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4ED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построения</w:t>
            </w:r>
          </w:p>
          <w:p w14:paraId="68E87B62" w14:textId="77777777" w:rsidR="008C3B73" w:rsidRDefault="008C3B73" w:rsidP="008C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научится:</w:t>
            </w:r>
          </w:p>
          <w:p w14:paraId="39D2543D" w14:textId="77777777" w:rsidR="008C3B73" w:rsidRPr="00CA44ED" w:rsidRDefault="008C3B73" w:rsidP="008C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4ED">
              <w:rPr>
                <w:rFonts w:ascii="Times New Roman" w:hAnsi="Times New Roman" w:cs="Times New Roman"/>
                <w:b/>
                <w:sz w:val="24"/>
                <w:szCs w:val="24"/>
              </w:rPr>
              <w:t>•</w:t>
            </w:r>
            <w:r w:rsidRPr="00CA44E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CA44ED">
              <w:rPr>
                <w:rFonts w:ascii="Times New Roman" w:hAnsi="Times New Roman" w:cs="Times New Roman"/>
                <w:sz w:val="24"/>
                <w:szCs w:val="24"/>
              </w:rPr>
              <w:t>Изображать типовые плоские фигуры и фигуры в пространстве от руки и с помощью инструментов.</w:t>
            </w:r>
          </w:p>
          <w:p w14:paraId="54F688BE" w14:textId="77777777" w:rsidR="008C3B73" w:rsidRPr="00CA44ED" w:rsidRDefault="008C3B73" w:rsidP="008C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4ED">
              <w:rPr>
                <w:rFonts w:ascii="Times New Roman" w:hAnsi="Times New Roman" w:cs="Times New Roman"/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10E8C009" w14:textId="77777777" w:rsidR="008C3B73" w:rsidRDefault="008C3B73" w:rsidP="008C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4ED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A44ED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простейшие построения на местности, необходимые в реальной жизни</w:t>
            </w:r>
          </w:p>
          <w:p w14:paraId="4C1BD908" w14:textId="77777777" w:rsidR="008C3B73" w:rsidRPr="00CA44ED" w:rsidRDefault="008C3B73" w:rsidP="008C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4ED">
              <w:rPr>
                <w:rFonts w:ascii="Times New Roman" w:hAnsi="Times New Roman" w:cs="Times New Roman"/>
                <w:b/>
                <w:sz w:val="24"/>
                <w:szCs w:val="24"/>
              </w:rPr>
              <w:t>Ученик получит возможность научиться:</w:t>
            </w:r>
          </w:p>
          <w:p w14:paraId="6361F7D9" w14:textId="77777777" w:rsidR="008C3B73" w:rsidRPr="00CA44ED" w:rsidRDefault="008C3B73" w:rsidP="008C3B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44ED">
              <w:rPr>
                <w:rFonts w:ascii="Times New Roman" w:hAnsi="Times New Roman" w:cs="Times New Roman"/>
                <w:b/>
                <w:sz w:val="24"/>
                <w:szCs w:val="24"/>
              </w:rPr>
              <w:t>•</w:t>
            </w:r>
            <w:r w:rsidRPr="00CA44E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CA44ED">
              <w:rPr>
                <w:rFonts w:ascii="Times New Roman" w:hAnsi="Times New Roman" w:cs="Times New Roman"/>
                <w:i/>
                <w:sz w:val="24"/>
                <w:szCs w:val="24"/>
              </w:rPr>
              <w:t>изображать типовые плоские фигуры и объемные тела с помощью простейших компьютерных инструментов.</w:t>
            </w:r>
          </w:p>
          <w:p w14:paraId="406E27E8" w14:textId="77777777" w:rsidR="008C3B73" w:rsidRPr="00CA44ED" w:rsidRDefault="008C3B73" w:rsidP="008C3B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A44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 повседневной жизни и при изучении других предметов: </w:t>
            </w:r>
          </w:p>
          <w:p w14:paraId="5CFDD495" w14:textId="77777777" w:rsidR="008C3B73" w:rsidRPr="00CA44ED" w:rsidRDefault="008C3B73" w:rsidP="008C3B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44ED">
              <w:rPr>
                <w:rFonts w:ascii="Times New Roman" w:hAnsi="Times New Roman" w:cs="Times New Roman"/>
                <w:i/>
                <w:sz w:val="24"/>
                <w:szCs w:val="24"/>
              </w:rPr>
              <w:t>•</w:t>
            </w:r>
            <w:r w:rsidRPr="00CA44ED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 xml:space="preserve">выполнять простейшие построения на местности, необходимые в реальной жизни; </w:t>
            </w:r>
          </w:p>
          <w:p w14:paraId="10D14826" w14:textId="77777777" w:rsidR="008C3B73" w:rsidRDefault="008C3B73" w:rsidP="008C3B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44ED">
              <w:rPr>
                <w:rFonts w:ascii="Times New Roman" w:hAnsi="Times New Roman" w:cs="Times New Roman"/>
                <w:i/>
                <w:sz w:val="24"/>
                <w:szCs w:val="24"/>
              </w:rPr>
              <w:t>•</w:t>
            </w:r>
            <w:r w:rsidRPr="00CA44ED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оценивать размеры реальных объектов окружающего мира</w:t>
            </w:r>
          </w:p>
          <w:p w14:paraId="47C9A27C" w14:textId="77777777" w:rsidR="008C3B73" w:rsidRDefault="008C3B73" w:rsidP="008C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3B3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Измерения и вычисления</w:t>
            </w:r>
          </w:p>
          <w:p w14:paraId="1D6B503B" w14:textId="77777777" w:rsidR="008C3B73" w:rsidRDefault="008C3B73" w:rsidP="008C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научится:</w:t>
            </w:r>
          </w:p>
          <w:p w14:paraId="38F1B177" w14:textId="77777777" w:rsidR="008C3B73" w:rsidRPr="00D953B3" w:rsidRDefault="008C3B73" w:rsidP="008C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53B3">
              <w:rPr>
                <w:rFonts w:ascii="Times New Roman" w:hAnsi="Times New Roman" w:cs="Times New Roman"/>
                <w:b/>
                <w:sz w:val="24"/>
                <w:szCs w:val="24"/>
              </w:rPr>
              <w:t>•</w:t>
            </w:r>
            <w:r w:rsidRPr="00D953B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953B3">
              <w:rPr>
                <w:rFonts w:ascii="Times New Roman" w:hAnsi="Times New Roman" w:cs="Times New Roman"/>
                <w:sz w:val="24"/>
                <w:szCs w:val="24"/>
              </w:rPr>
              <w:t>применять формулы периметра, площади и объёма, площади поверхности отдельных многогранников при вычислениях, когда все данные имеются в условии;</w:t>
            </w:r>
          </w:p>
          <w:p w14:paraId="2B31E764" w14:textId="77777777" w:rsidR="008C3B73" w:rsidRPr="00D953B3" w:rsidRDefault="008C3B73" w:rsidP="008C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53B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D953B3"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 теорему Пифагора, базовые тригонометрические соотношения для вычисления длин, расстояний, площадей в простейших случаях.</w:t>
            </w:r>
          </w:p>
          <w:p w14:paraId="3486B3E8" w14:textId="77777777" w:rsidR="008C3B73" w:rsidRPr="00D953B3" w:rsidRDefault="008C3B73" w:rsidP="008C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3B3">
              <w:rPr>
                <w:rFonts w:ascii="Times New Roman" w:hAnsi="Times New Roman" w:cs="Times New Roman"/>
                <w:b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2EB0972F" w14:textId="77777777" w:rsidR="008C3B73" w:rsidRDefault="008C3B73" w:rsidP="008C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53B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D953B3">
              <w:rPr>
                <w:rFonts w:ascii="Times New Roman" w:hAnsi="Times New Roman" w:cs="Times New Roman"/>
                <w:sz w:val="24"/>
                <w:szCs w:val="24"/>
              </w:rPr>
              <w:tab/>
      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</w:t>
            </w:r>
          </w:p>
          <w:p w14:paraId="47A4BFFD" w14:textId="77777777" w:rsidR="008C3B73" w:rsidRDefault="008C3B73" w:rsidP="008C3B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53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Ученик получит возможность научиться:</w:t>
            </w:r>
          </w:p>
          <w:p w14:paraId="1666258E" w14:textId="77777777" w:rsidR="008C3B73" w:rsidRPr="00D953B3" w:rsidRDefault="008C3B73" w:rsidP="008C3B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53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•</w:t>
            </w:r>
            <w:r w:rsidRPr="00D953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  <w:r w:rsidRPr="00D953B3">
              <w:rPr>
                <w:rFonts w:ascii="Times New Roman" w:hAnsi="Times New Roman" w:cs="Times New Roman"/>
                <w:i/>
                <w:sz w:val="24"/>
                <w:szCs w:val="24"/>
              </w:rPr>
              <w:t>Оперировать пр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едставлениями о </w:t>
            </w:r>
            <w:r w:rsidRPr="00D953B3">
              <w:rPr>
                <w:rFonts w:ascii="Times New Roman" w:hAnsi="Times New Roman" w:cs="Times New Roman"/>
                <w:i/>
                <w:sz w:val="24"/>
                <w:szCs w:val="24"/>
              </w:rPr>
              <w:t>объёме как величинами. Применять 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еорему Пифагора</w:t>
            </w:r>
            <w:r w:rsidRPr="00D953B3">
              <w:rPr>
                <w:rFonts w:ascii="Times New Roman" w:hAnsi="Times New Roman" w:cs="Times New Roman"/>
                <w:i/>
                <w:sz w:val="24"/>
                <w:szCs w:val="24"/>
              </w:rPr>
              <w:t>, объёма при решении многошаговых задач, в которых не все данные представлены явно, а требуют вычислений, оперировать более широким ко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личеством формул </w:t>
            </w:r>
            <w:r w:rsidRPr="00D953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объёма,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слений в более сложных случаях;</w:t>
            </w:r>
          </w:p>
          <w:p w14:paraId="67BB677D" w14:textId="77777777" w:rsidR="008C3B73" w:rsidRPr="00D953B3" w:rsidRDefault="008C3B73" w:rsidP="008C3B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53B3">
              <w:rPr>
                <w:rFonts w:ascii="Times New Roman" w:hAnsi="Times New Roman" w:cs="Times New Roman"/>
                <w:i/>
                <w:sz w:val="24"/>
                <w:szCs w:val="24"/>
              </w:rPr>
              <w:t>•</w:t>
            </w:r>
            <w:r w:rsidRPr="00D953B3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проводить простые вычисления на объёмных телах;</w:t>
            </w:r>
          </w:p>
          <w:p w14:paraId="1B7E1B60" w14:textId="77777777" w:rsidR="008C3B73" w:rsidRPr="00D953B3" w:rsidRDefault="008C3B73" w:rsidP="008C3B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53B3">
              <w:rPr>
                <w:rFonts w:ascii="Times New Roman" w:hAnsi="Times New Roman" w:cs="Times New Roman"/>
                <w:i/>
                <w:sz w:val="24"/>
                <w:szCs w:val="24"/>
              </w:rPr>
              <w:t>•</w:t>
            </w:r>
            <w:r w:rsidRPr="00D953B3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 xml:space="preserve">формулировать задачи на вычисление объёмов и решать их. </w:t>
            </w:r>
          </w:p>
          <w:p w14:paraId="4FECFA1B" w14:textId="77777777" w:rsidR="008C3B73" w:rsidRPr="005609E9" w:rsidRDefault="008C3B73" w:rsidP="008C3B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09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повседневной жизни и при изучении других предметов:</w:t>
            </w:r>
          </w:p>
          <w:p w14:paraId="5143BB8B" w14:textId="77777777" w:rsidR="008C3B73" w:rsidRPr="00D953B3" w:rsidRDefault="008C3B73" w:rsidP="008C3B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53B3">
              <w:rPr>
                <w:rFonts w:ascii="Times New Roman" w:hAnsi="Times New Roman" w:cs="Times New Roman"/>
                <w:i/>
                <w:sz w:val="24"/>
                <w:szCs w:val="24"/>
              </w:rPr>
              <w:t>•</w:t>
            </w:r>
            <w:r w:rsidRPr="00D953B3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проводить вычисления на местности;</w:t>
            </w:r>
          </w:p>
          <w:p w14:paraId="2E7EA641" w14:textId="77777777" w:rsidR="008C3B73" w:rsidRDefault="008C3B73" w:rsidP="008C3B7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953B3">
              <w:rPr>
                <w:rFonts w:ascii="Times New Roman" w:hAnsi="Times New Roman" w:cs="Times New Roman"/>
                <w:i/>
                <w:sz w:val="24"/>
                <w:szCs w:val="24"/>
              </w:rPr>
              <w:t>•</w:t>
            </w:r>
            <w:r w:rsidRPr="00D953B3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применять формулы при вычислениях в смежных учебных предметах, в окружающей действительности</w:t>
            </w:r>
          </w:p>
          <w:p w14:paraId="4BBCCE86" w14:textId="77777777" w:rsidR="00E33B4C" w:rsidRPr="00FA166E" w:rsidRDefault="00E33B4C" w:rsidP="00A13BD3">
            <w:pPr>
              <w:pStyle w:val="a4"/>
              <w:tabs>
                <w:tab w:val="left" w:pos="402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A56" w:rsidRPr="00FA166E" w14:paraId="0BF37681" w14:textId="77777777" w:rsidTr="00FA166E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ECC668" w14:textId="77777777" w:rsidR="00942A56" w:rsidRPr="00FA166E" w:rsidRDefault="009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технологии</w:t>
            </w:r>
          </w:p>
        </w:tc>
        <w:tc>
          <w:tcPr>
            <w:tcW w:w="13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8478D3" w14:textId="77777777" w:rsidR="00942A56" w:rsidRDefault="00942A56" w:rsidP="00942A56">
            <w:pPr>
              <w:pStyle w:val="a4"/>
              <w:tabs>
                <w:tab w:val="left" w:pos="402"/>
              </w:tabs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Развивающее обучение</w:t>
            </w:r>
          </w:p>
          <w:p w14:paraId="521BDF7D" w14:textId="77777777" w:rsidR="00942A56" w:rsidRDefault="00942A56" w:rsidP="00942A56">
            <w:pPr>
              <w:pStyle w:val="a4"/>
              <w:tabs>
                <w:tab w:val="left" w:pos="402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Проблемное обучение</w:t>
            </w:r>
          </w:p>
          <w:p w14:paraId="12599807" w14:textId="77777777" w:rsidR="00942A56" w:rsidRDefault="00942A56" w:rsidP="00942A56">
            <w:pPr>
              <w:pStyle w:val="a4"/>
              <w:tabs>
                <w:tab w:val="left" w:pos="402"/>
              </w:tabs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Дифференцированное обучение</w:t>
            </w:r>
          </w:p>
          <w:p w14:paraId="122A0CC7" w14:textId="77777777" w:rsidR="00942A56" w:rsidRDefault="00942A56" w:rsidP="00942A56">
            <w:pPr>
              <w:pStyle w:val="a4"/>
              <w:tabs>
                <w:tab w:val="left" w:pos="402"/>
              </w:tabs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Личностно-ориентированное обучение</w:t>
            </w:r>
          </w:p>
          <w:p w14:paraId="7238E5AA" w14:textId="77777777" w:rsidR="00942A56" w:rsidRDefault="00942A56" w:rsidP="00942A56">
            <w:pPr>
              <w:pStyle w:val="a4"/>
              <w:tabs>
                <w:tab w:val="left" w:pos="402"/>
              </w:tabs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ИКТ (информационно-коммуникационные)</w:t>
            </w:r>
          </w:p>
          <w:p w14:paraId="0BCF8D84" w14:textId="77777777" w:rsidR="00942A56" w:rsidRDefault="00942A56" w:rsidP="00942A56">
            <w:pPr>
              <w:pStyle w:val="a4"/>
              <w:tabs>
                <w:tab w:val="left" w:pos="402"/>
              </w:tabs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Здоровьесберегающие технологии</w:t>
            </w:r>
          </w:p>
          <w:p w14:paraId="3474C404" w14:textId="77777777" w:rsidR="00942A56" w:rsidRDefault="00942A56" w:rsidP="00942A56">
            <w:pPr>
              <w:pStyle w:val="a4"/>
              <w:tabs>
                <w:tab w:val="left" w:pos="402"/>
              </w:tabs>
              <w:ind w:lef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E9096BB" w14:textId="77777777" w:rsidR="00942A56" w:rsidRPr="00FA166E" w:rsidRDefault="00942A56" w:rsidP="008C3B73">
            <w:pPr>
              <w:pStyle w:val="a4"/>
              <w:tabs>
                <w:tab w:val="left" w:pos="402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A56" w:rsidRPr="00FA166E" w14:paraId="74088D45" w14:textId="77777777" w:rsidTr="00FA166E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15DC00" w14:textId="77777777" w:rsidR="00942A56" w:rsidRPr="00FA166E" w:rsidRDefault="0094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13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5BB1F" w14:textId="77777777" w:rsidR="00942A56" w:rsidRPr="00FA166E" w:rsidRDefault="00942A56" w:rsidP="008C3B73">
            <w:pPr>
              <w:pStyle w:val="a4"/>
              <w:tabs>
                <w:tab w:val="left" w:pos="402"/>
              </w:tabs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работы, самостоятельные работы, математический диктант, тестовые работы, практические работы, практикумы по решению задач</w:t>
            </w:r>
          </w:p>
        </w:tc>
      </w:tr>
    </w:tbl>
    <w:p w14:paraId="07207752" w14:textId="77777777" w:rsidR="003255BB" w:rsidRPr="009463E3" w:rsidRDefault="007839A4">
      <w:pPr>
        <w:rPr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Басова Ирина Николаевна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28.07.2021 по 28.07.2022</w:t>
            </w:r>
          </w:p>
        </w:tc>
      </w:tr>
    </w:tbl>
    <w:sectPr xmlns:w="http://schemas.openxmlformats.org/wordprocessingml/2006/main" w:rsidR="003255BB" w:rsidRPr="009463E3" w:rsidSect="00433439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8B271" w14:textId="77777777" w:rsidR="007839A4" w:rsidRDefault="007839A4" w:rsidP="00D65700">
      <w:pPr>
        <w:spacing w:after="0" w:line="240" w:lineRule="auto"/>
      </w:pPr>
      <w:r>
        <w:separator/>
      </w:r>
    </w:p>
  </w:endnote>
  <w:endnote w:type="continuationSeparator" w:id="0">
    <w:p w14:paraId="399BADE3" w14:textId="77777777" w:rsidR="007839A4" w:rsidRDefault="007839A4" w:rsidP="00D65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DE205" w14:textId="77777777" w:rsidR="007839A4" w:rsidRDefault="007839A4" w:rsidP="00D65700">
      <w:pPr>
        <w:spacing w:after="0" w:line="240" w:lineRule="auto"/>
      </w:pPr>
      <w:r>
        <w:separator/>
      </w:r>
    </w:p>
  </w:footnote>
  <w:footnote w:type="continuationSeparator" w:id="0">
    <w:p w14:paraId="52B7F240" w14:textId="77777777" w:rsidR="007839A4" w:rsidRDefault="007839A4" w:rsidP="00D65700">
      <w:pPr>
        <w:spacing w:after="0" w:line="240" w:lineRule="auto"/>
      </w:pPr>
      <w:r>
        <w:continuationSeparator/>
      </w:r>
    </w:p>
  </w:footnote>
  <w:footnote w:id="1">
    <w:p w14:paraId="32762FAF" w14:textId="77777777" w:rsidR="00D65700" w:rsidRDefault="00D65700" w:rsidP="00D65700"/>
    <w:p w14:paraId="7B1013D4" w14:textId="77777777" w:rsidR="00D65700" w:rsidRPr="00F37191" w:rsidRDefault="00D65700" w:rsidP="00D65700">
      <w:pPr>
        <w:pStyle w:val="aa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26755">
    <w:multiLevelType w:val="hybridMultilevel"/>
    <w:lvl w:ilvl="0" w:tplc="40106348">
      <w:start w:val="1"/>
      <w:numFmt w:val="decimal"/>
      <w:lvlText w:val="%1."/>
      <w:lvlJc w:val="left"/>
      <w:pPr>
        <w:ind w:left="720" w:hanging="360"/>
      </w:pPr>
    </w:lvl>
    <w:lvl w:ilvl="1" w:tplc="40106348" w:tentative="1">
      <w:start w:val="1"/>
      <w:numFmt w:val="lowerLetter"/>
      <w:lvlText w:val="%2."/>
      <w:lvlJc w:val="left"/>
      <w:pPr>
        <w:ind w:left="1440" w:hanging="360"/>
      </w:pPr>
    </w:lvl>
    <w:lvl w:ilvl="2" w:tplc="40106348" w:tentative="1">
      <w:start w:val="1"/>
      <w:numFmt w:val="lowerRoman"/>
      <w:lvlText w:val="%3."/>
      <w:lvlJc w:val="right"/>
      <w:pPr>
        <w:ind w:left="2160" w:hanging="180"/>
      </w:pPr>
    </w:lvl>
    <w:lvl w:ilvl="3" w:tplc="40106348" w:tentative="1">
      <w:start w:val="1"/>
      <w:numFmt w:val="decimal"/>
      <w:lvlText w:val="%4."/>
      <w:lvlJc w:val="left"/>
      <w:pPr>
        <w:ind w:left="2880" w:hanging="360"/>
      </w:pPr>
    </w:lvl>
    <w:lvl w:ilvl="4" w:tplc="40106348" w:tentative="1">
      <w:start w:val="1"/>
      <w:numFmt w:val="lowerLetter"/>
      <w:lvlText w:val="%5."/>
      <w:lvlJc w:val="left"/>
      <w:pPr>
        <w:ind w:left="3600" w:hanging="360"/>
      </w:pPr>
    </w:lvl>
    <w:lvl w:ilvl="5" w:tplc="40106348" w:tentative="1">
      <w:start w:val="1"/>
      <w:numFmt w:val="lowerRoman"/>
      <w:lvlText w:val="%6."/>
      <w:lvlJc w:val="right"/>
      <w:pPr>
        <w:ind w:left="4320" w:hanging="180"/>
      </w:pPr>
    </w:lvl>
    <w:lvl w:ilvl="6" w:tplc="40106348" w:tentative="1">
      <w:start w:val="1"/>
      <w:numFmt w:val="decimal"/>
      <w:lvlText w:val="%7."/>
      <w:lvlJc w:val="left"/>
      <w:pPr>
        <w:ind w:left="5040" w:hanging="360"/>
      </w:pPr>
    </w:lvl>
    <w:lvl w:ilvl="7" w:tplc="40106348" w:tentative="1">
      <w:start w:val="1"/>
      <w:numFmt w:val="lowerLetter"/>
      <w:lvlText w:val="%8."/>
      <w:lvlJc w:val="left"/>
      <w:pPr>
        <w:ind w:left="5760" w:hanging="360"/>
      </w:pPr>
    </w:lvl>
    <w:lvl w:ilvl="8" w:tplc="401063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54">
    <w:multiLevelType w:val="hybridMultilevel"/>
    <w:lvl w:ilvl="0" w:tplc="3793853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 w15:restartNumberingAfterBreak="0">
    <w:nsid w:val="03632BC8"/>
    <w:multiLevelType w:val="hybridMultilevel"/>
    <w:tmpl w:val="87CE898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926A9C"/>
    <w:multiLevelType w:val="hybridMultilevel"/>
    <w:tmpl w:val="5AFAC058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3C20C1"/>
    <w:multiLevelType w:val="hybridMultilevel"/>
    <w:tmpl w:val="C6F2E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D701E"/>
    <w:multiLevelType w:val="hybridMultilevel"/>
    <w:tmpl w:val="4006AC86"/>
    <w:lvl w:ilvl="0" w:tplc="04190001">
      <w:start w:val="1"/>
      <w:numFmt w:val="bullet"/>
      <w:lvlText w:val=""/>
      <w:lvlJc w:val="left"/>
      <w:pPr>
        <w:ind w:left="3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6" w15:restartNumberingAfterBreak="0">
    <w:nsid w:val="21450761"/>
    <w:multiLevelType w:val="hybridMultilevel"/>
    <w:tmpl w:val="6BB471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C4CF6"/>
    <w:multiLevelType w:val="hybridMultilevel"/>
    <w:tmpl w:val="8DACA3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0C1263"/>
    <w:multiLevelType w:val="hybridMultilevel"/>
    <w:tmpl w:val="15E42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70414"/>
    <w:multiLevelType w:val="hybridMultilevel"/>
    <w:tmpl w:val="879CD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16C68"/>
    <w:multiLevelType w:val="hybridMultilevel"/>
    <w:tmpl w:val="1EDC4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54334"/>
    <w:multiLevelType w:val="hybridMultilevel"/>
    <w:tmpl w:val="B29CB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2218A"/>
    <w:multiLevelType w:val="hybridMultilevel"/>
    <w:tmpl w:val="A85E9B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0B2F91"/>
    <w:multiLevelType w:val="hybridMultilevel"/>
    <w:tmpl w:val="A8100E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5B6DEB"/>
    <w:multiLevelType w:val="hybridMultilevel"/>
    <w:tmpl w:val="68060F0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 w15:restartNumberingAfterBreak="0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9D3199B"/>
    <w:multiLevelType w:val="hybridMultilevel"/>
    <w:tmpl w:val="040EE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9361C"/>
    <w:multiLevelType w:val="hybridMultilevel"/>
    <w:tmpl w:val="56FED2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5808A8"/>
    <w:multiLevelType w:val="hybridMultilevel"/>
    <w:tmpl w:val="F79E05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C427B8"/>
    <w:multiLevelType w:val="hybridMultilevel"/>
    <w:tmpl w:val="E79011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88F6CEF"/>
    <w:multiLevelType w:val="hybridMultilevel"/>
    <w:tmpl w:val="9CAE57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494457"/>
    <w:multiLevelType w:val="hybridMultilevel"/>
    <w:tmpl w:val="E9A04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235BFE"/>
    <w:multiLevelType w:val="hybridMultilevel"/>
    <w:tmpl w:val="D764CDBC"/>
    <w:lvl w:ilvl="0" w:tplc="04190003">
      <w:start w:val="1"/>
      <w:numFmt w:val="bullet"/>
      <w:lvlText w:val="o"/>
      <w:lvlJc w:val="left"/>
      <w:pPr>
        <w:ind w:left="117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3" w15:restartNumberingAfterBreak="0">
    <w:nsid w:val="59236BAE"/>
    <w:multiLevelType w:val="hybridMultilevel"/>
    <w:tmpl w:val="96FE0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37911"/>
    <w:multiLevelType w:val="hybridMultilevel"/>
    <w:tmpl w:val="BF9C5F4E"/>
    <w:lvl w:ilvl="0" w:tplc="E682A38C">
      <w:start w:val="1"/>
      <w:numFmt w:val="decimal"/>
      <w:lvlText w:val="%1)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2CC7B02"/>
    <w:multiLevelType w:val="hybridMultilevel"/>
    <w:tmpl w:val="EE6C3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1665A2"/>
    <w:multiLevelType w:val="hybridMultilevel"/>
    <w:tmpl w:val="A7B676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BB3F3A"/>
    <w:multiLevelType w:val="hybridMultilevel"/>
    <w:tmpl w:val="9D2AF22E"/>
    <w:lvl w:ilvl="0" w:tplc="0000002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7D32D18"/>
    <w:multiLevelType w:val="hybridMultilevel"/>
    <w:tmpl w:val="95D0B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40"/>
  </w:num>
  <w:num w:numId="4">
    <w:abstractNumId w:val="25"/>
  </w:num>
  <w:num w:numId="5">
    <w:abstractNumId w:val="34"/>
  </w:num>
  <w:num w:numId="6">
    <w:abstractNumId w:val="19"/>
  </w:num>
  <w:num w:numId="7">
    <w:abstractNumId w:val="28"/>
  </w:num>
  <w:num w:numId="8">
    <w:abstractNumId w:val="27"/>
  </w:num>
  <w:num w:numId="9">
    <w:abstractNumId w:val="39"/>
  </w:num>
  <w:num w:numId="10">
    <w:abstractNumId w:val="1"/>
  </w:num>
  <w:num w:numId="11">
    <w:abstractNumId w:val="38"/>
  </w:num>
  <w:num w:numId="12">
    <w:abstractNumId w:val="26"/>
  </w:num>
  <w:num w:numId="13">
    <w:abstractNumId w:val="30"/>
  </w:num>
  <w:num w:numId="14">
    <w:abstractNumId w:val="21"/>
  </w:num>
  <w:num w:numId="15">
    <w:abstractNumId w:val="29"/>
  </w:num>
  <w:num w:numId="16">
    <w:abstractNumId w:val="18"/>
  </w:num>
  <w:num w:numId="17">
    <w:abstractNumId w:val="10"/>
  </w:num>
  <w:num w:numId="18">
    <w:abstractNumId w:val="8"/>
  </w:num>
  <w:num w:numId="19">
    <w:abstractNumId w:val="7"/>
  </w:num>
  <w:num w:numId="20">
    <w:abstractNumId w:val="35"/>
  </w:num>
  <w:num w:numId="21">
    <w:abstractNumId w:val="3"/>
  </w:num>
  <w:num w:numId="22">
    <w:abstractNumId w:val="22"/>
    <w:lvlOverride w:ilvl="0">
      <w:startOverride w:val="1"/>
    </w:lvlOverride>
  </w:num>
  <w:num w:numId="23">
    <w:abstractNumId w:val="36"/>
  </w:num>
  <w:num w:numId="24">
    <w:abstractNumId w:val="11"/>
  </w:num>
  <w:num w:numId="25">
    <w:abstractNumId w:val="15"/>
  </w:num>
  <w:num w:numId="26">
    <w:abstractNumId w:val="13"/>
  </w:num>
  <w:num w:numId="27">
    <w:abstractNumId w:val="31"/>
  </w:num>
  <w:num w:numId="28">
    <w:abstractNumId w:val="5"/>
  </w:num>
  <w:num w:numId="29">
    <w:abstractNumId w:val="6"/>
  </w:num>
  <w:num w:numId="30">
    <w:abstractNumId w:val="14"/>
  </w:num>
  <w:num w:numId="31">
    <w:abstractNumId w:val="41"/>
  </w:num>
  <w:num w:numId="32">
    <w:abstractNumId w:val="9"/>
  </w:num>
  <w:num w:numId="33">
    <w:abstractNumId w:val="37"/>
  </w:num>
  <w:num w:numId="34">
    <w:abstractNumId w:val="24"/>
  </w:num>
  <w:num w:numId="35">
    <w:abstractNumId w:val="16"/>
  </w:num>
  <w:num w:numId="36">
    <w:abstractNumId w:val="2"/>
  </w:num>
  <w:num w:numId="37">
    <w:abstractNumId w:val="32"/>
  </w:num>
  <w:num w:numId="38">
    <w:abstractNumId w:val="17"/>
  </w:num>
  <w:num w:numId="39">
    <w:abstractNumId w:val="33"/>
  </w:num>
  <w:num w:numId="40">
    <w:abstractNumId w:val="0"/>
  </w:num>
  <w:num w:numId="41">
    <w:abstractNumId w:val="23"/>
  </w:num>
  <w:num w:numId="42">
    <w:abstractNumId w:val="20"/>
  </w:num>
  <w:num w:numId="26754">
    <w:abstractNumId w:val="26754"/>
  </w:num>
  <w:num w:numId="26755">
    <w:abstractNumId w:val="26755"/>
  </w:num>
  <w:numIdMacAtCleanup w:val="42"/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1065"/>
    <w:rsid w:val="000722EB"/>
    <w:rsid w:val="000870DF"/>
    <w:rsid w:val="001D08EB"/>
    <w:rsid w:val="0024130A"/>
    <w:rsid w:val="003255B0"/>
    <w:rsid w:val="00347CD6"/>
    <w:rsid w:val="00373264"/>
    <w:rsid w:val="003C78E4"/>
    <w:rsid w:val="00433439"/>
    <w:rsid w:val="00443FB7"/>
    <w:rsid w:val="004625CF"/>
    <w:rsid w:val="00467F19"/>
    <w:rsid w:val="004703DD"/>
    <w:rsid w:val="00474140"/>
    <w:rsid w:val="005E7156"/>
    <w:rsid w:val="00736B26"/>
    <w:rsid w:val="007543B9"/>
    <w:rsid w:val="00757BC4"/>
    <w:rsid w:val="007839A4"/>
    <w:rsid w:val="00814E86"/>
    <w:rsid w:val="008C3B73"/>
    <w:rsid w:val="00903EA2"/>
    <w:rsid w:val="00922C4A"/>
    <w:rsid w:val="009277FE"/>
    <w:rsid w:val="00941B95"/>
    <w:rsid w:val="00942A56"/>
    <w:rsid w:val="009463E3"/>
    <w:rsid w:val="00973BA7"/>
    <w:rsid w:val="00A0298D"/>
    <w:rsid w:val="00A13BD3"/>
    <w:rsid w:val="00A4676A"/>
    <w:rsid w:val="00AA504C"/>
    <w:rsid w:val="00AB2680"/>
    <w:rsid w:val="00B36F3B"/>
    <w:rsid w:val="00B37400"/>
    <w:rsid w:val="00BB2600"/>
    <w:rsid w:val="00BD0103"/>
    <w:rsid w:val="00BD1633"/>
    <w:rsid w:val="00C16204"/>
    <w:rsid w:val="00C309A6"/>
    <w:rsid w:val="00CD3DDD"/>
    <w:rsid w:val="00D61065"/>
    <w:rsid w:val="00D65700"/>
    <w:rsid w:val="00D67024"/>
    <w:rsid w:val="00E33B4C"/>
    <w:rsid w:val="00E4796D"/>
    <w:rsid w:val="00F370AC"/>
    <w:rsid w:val="00F765E6"/>
    <w:rsid w:val="00FA166E"/>
    <w:rsid w:val="00FA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6D920"/>
  <w15:docId w15:val="{900454D3-0B88-4295-81AE-3BA1502C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33B4C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E33B4C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0"/>
    <w:link w:val="a6"/>
    <w:uiPriority w:val="34"/>
    <w:qFormat/>
    <w:rsid w:val="00E33B4C"/>
    <w:pPr>
      <w:ind w:left="720"/>
      <w:contextualSpacing/>
    </w:pPr>
  </w:style>
  <w:style w:type="paragraph" w:customStyle="1" w:styleId="Standard">
    <w:name w:val="Standard"/>
    <w:rsid w:val="00E33B4C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Zag11">
    <w:name w:val="Zag_11"/>
    <w:uiPriority w:val="99"/>
    <w:rsid w:val="00E33B4C"/>
  </w:style>
  <w:style w:type="character" w:customStyle="1" w:styleId="apple-converted-space">
    <w:name w:val="apple-converted-space"/>
    <w:basedOn w:val="a1"/>
    <w:rsid w:val="00E33B4C"/>
  </w:style>
  <w:style w:type="table" w:styleId="a7">
    <w:name w:val="Table Grid"/>
    <w:basedOn w:val="a2"/>
    <w:uiPriority w:val="59"/>
    <w:rsid w:val="00E33B4C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1"/>
    <w:uiPriority w:val="22"/>
    <w:qFormat/>
    <w:rsid w:val="00E33B4C"/>
    <w:rPr>
      <w:b/>
      <w:bCs/>
    </w:rPr>
  </w:style>
  <w:style w:type="character" w:styleId="a9">
    <w:name w:val="Emphasis"/>
    <w:basedOn w:val="a1"/>
    <w:uiPriority w:val="20"/>
    <w:qFormat/>
    <w:rsid w:val="00E33B4C"/>
    <w:rPr>
      <w:i/>
      <w:iCs/>
    </w:rPr>
  </w:style>
  <w:style w:type="paragraph" w:styleId="aa">
    <w:name w:val="footnote text"/>
    <w:basedOn w:val="a0"/>
    <w:link w:val="ab"/>
    <w:uiPriority w:val="99"/>
    <w:semiHidden/>
    <w:rsid w:val="00D65700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b">
    <w:name w:val="Текст сноски Знак"/>
    <w:basedOn w:val="a1"/>
    <w:link w:val="aa"/>
    <w:uiPriority w:val="99"/>
    <w:semiHidden/>
    <w:rsid w:val="00D65700"/>
    <w:rPr>
      <w:rFonts w:ascii="Calibri" w:eastAsia="Calibri" w:hAnsi="Calibri" w:cs="Calibri"/>
      <w:sz w:val="20"/>
      <w:szCs w:val="20"/>
    </w:rPr>
  </w:style>
  <w:style w:type="paragraph" w:styleId="ac">
    <w:name w:val="Normal (Web)"/>
    <w:basedOn w:val="a0"/>
    <w:uiPriority w:val="99"/>
    <w:rsid w:val="008C3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basedOn w:val="a1"/>
    <w:rsid w:val="008C3B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8C3B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А_основной"/>
    <w:basedOn w:val="a0"/>
    <w:link w:val="ae"/>
    <w:qFormat/>
    <w:rsid w:val="008C3B7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e">
    <w:name w:val="А_основной Знак"/>
    <w:basedOn w:val="a1"/>
    <w:link w:val="ad"/>
    <w:rsid w:val="008C3B73"/>
    <w:rPr>
      <w:rFonts w:ascii="Times New Roman" w:eastAsia="Calibri" w:hAnsi="Times New Roman" w:cs="Times New Roman"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1"/>
    <w:rsid w:val="008C3B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">
    <w:name w:val="Body Text"/>
    <w:basedOn w:val="a0"/>
    <w:link w:val="af0"/>
    <w:rsid w:val="008C3B73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f0">
    <w:name w:val="Основной текст Знак"/>
    <w:basedOn w:val="a1"/>
    <w:link w:val="af"/>
    <w:rsid w:val="008C3B73"/>
    <w:rPr>
      <w:rFonts w:ascii="Calibri" w:eastAsia="Calibri" w:hAnsi="Calibri" w:cs="Times New Roman"/>
    </w:rPr>
  </w:style>
  <w:style w:type="paragraph" w:customStyle="1" w:styleId="Abstract">
    <w:name w:val="Abstract"/>
    <w:basedOn w:val="a0"/>
    <w:link w:val="Abstract0"/>
    <w:rsid w:val="008C3B73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</w:rPr>
  </w:style>
  <w:style w:type="character" w:customStyle="1" w:styleId="Abstract0">
    <w:name w:val="Abstract Знак"/>
    <w:link w:val="Abstract"/>
    <w:rsid w:val="008C3B73"/>
    <w:rPr>
      <w:rFonts w:ascii="Times New Roman" w:eastAsia="@Arial Unicode MS" w:hAnsi="Times New Roman" w:cs="Times New Roman"/>
      <w:sz w:val="28"/>
      <w:szCs w:val="28"/>
      <w:lang w:eastAsia="ru-RU"/>
    </w:rPr>
  </w:style>
  <w:style w:type="character" w:customStyle="1" w:styleId="a6">
    <w:name w:val="Абзац списка Знак"/>
    <w:link w:val="a5"/>
    <w:uiPriority w:val="34"/>
    <w:locked/>
    <w:rsid w:val="008C3B73"/>
    <w:rPr>
      <w:rFonts w:eastAsiaTheme="minorEastAsia"/>
      <w:lang w:eastAsia="ru-RU"/>
    </w:rPr>
  </w:style>
  <w:style w:type="paragraph" w:customStyle="1" w:styleId="a">
    <w:name w:val="НОМЕРА"/>
    <w:basedOn w:val="ac"/>
    <w:link w:val="af1"/>
    <w:qFormat/>
    <w:rsid w:val="008C3B73"/>
    <w:pPr>
      <w:numPr>
        <w:numId w:val="22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1">
    <w:name w:val="НОМЕРА Знак"/>
    <w:link w:val="a"/>
    <w:rsid w:val="008C3B73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WW8Num1z2">
    <w:name w:val="WW8Num1z2"/>
    <w:rsid w:val="008C3B73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9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3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17" Type="http://schemas.openxmlformats.org/officeDocument/2006/relationships/image" Target="media/image5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Relationship Id="rId22" Type="http://schemas.openxmlformats.org/officeDocument/2006/relationships/image" Target="media/image8.wmf"/><Relationship Id="rId741757154" Type="http://schemas.openxmlformats.org/officeDocument/2006/relationships/comments" Target="comments.xml"/><Relationship Id="rId214090090" Type="http://schemas.microsoft.com/office/2011/relationships/commentsExtended" Target="commentsExtended.xml"/><Relationship Id="rId28786715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EMGm1yT1MuxL82W0MANDXSjwIkQ=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</SignatureValue>
  <KeyInfo>
    <X509Data>
      <X509Certificate>MIIFlzCCA38CFGmuXN4bNSDagNvjEsKHZo/19nw1MA0GCSqGSIb3DQEBCwUAMIGQ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2"/>
            <mdssi:RelationshipReference SourceId="rId16"/>
            <mdssi:RelationshipReference SourceId="rId20"/>
            <mdssi:RelationshipReference SourceId="rId1"/>
            <mdssi:RelationshipReference SourceId="rId6"/>
            <mdssi:RelationshipReference SourceId="rId11"/>
            <mdssi:RelationshipReference SourceId="rId24"/>
            <mdssi:RelationshipReference SourceId="rId5"/>
            <mdssi:RelationshipReference SourceId="rId15"/>
            <mdssi:RelationshipReference SourceId="rId23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  <mdssi:RelationshipReference SourceId="rId22"/>
            <mdssi:RelationshipReference SourceId="rId741757154"/>
            <mdssi:RelationshipReference SourceId="rId214090090"/>
            <mdssi:RelationshipReference SourceId="rId287867152"/>
          </Transform>
          <Transform Algorithm="http://www.w3.org/TR/2001/REC-xml-c14n-20010315"/>
        </Transforms>
        <DigestMethod Algorithm="http://www.w3.org/2000/09/xmldsig#sha1"/>
        <DigestValue>6Ter4quoZHWBNonN2IsAmV+V8j4=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EIil0N0QyCngoEAKzLRWwDqE79o=</DigestValue>
      </Reference>
      <Reference URI="/word/embeddings/oleObject1.bin?ContentType=application/vnd.openxmlformats-officedocument.oleObject">
        <DigestMethod Algorithm="http://www.w3.org/2000/09/xmldsig#sha1"/>
        <DigestValue>ZPoJkWTVSTWfl4QsA/aYTzDXIhI=</DigestValue>
      </Reference>
      <Reference URI="/word/embeddings/oleObject2.bin?ContentType=application/vnd.openxmlformats-officedocument.oleObject">
        <DigestMethod Algorithm="http://www.w3.org/2000/09/xmldsig#sha1"/>
        <DigestValue>dc7gpFLh8NznRQPvw+CH7bjFJ2U=</DigestValue>
      </Reference>
      <Reference URI="/word/embeddings/oleObject3.bin?ContentType=application/vnd.openxmlformats-officedocument.oleObject">
        <DigestMethod Algorithm="http://www.w3.org/2000/09/xmldsig#sha1"/>
        <DigestValue>ZPoJkWTVSTWfl4QsA/aYTzDXIhI=</DigestValue>
      </Reference>
      <Reference URI="/word/embeddings/oleObject4.bin?ContentType=application/vnd.openxmlformats-officedocument.oleObject">
        <DigestMethod Algorithm="http://www.w3.org/2000/09/xmldsig#sha1"/>
        <DigestValue>dc7gpFLh8NznRQPvw+CH7bjFJ2U=</DigestValue>
      </Reference>
      <Reference URI="/word/embeddings/oleObject5.bin?ContentType=application/vnd.openxmlformats-officedocument.oleObject">
        <DigestMethod Algorithm="http://www.w3.org/2000/09/xmldsig#sha1"/>
        <DigestValue>dIG9bpubLb7I3BWffKZVIHTFybc=</DigestValue>
      </Reference>
      <Reference URI="/word/embeddings/oleObject6.bin?ContentType=application/vnd.openxmlformats-officedocument.oleObject">
        <DigestMethod Algorithm="http://www.w3.org/2000/09/xmldsig#sha1"/>
        <DigestValue>jQ9vdMNZWHsxSnkIlSqtrlN8P/U=</DigestValue>
      </Reference>
      <Reference URI="/word/embeddings/oleObject7.bin?ContentType=application/vnd.openxmlformats-officedocument.oleObject">
        <DigestMethod Algorithm="http://www.w3.org/2000/09/xmldsig#sha1"/>
        <DigestValue>z5OraORtOI9Ct4+VWw+hTVZxHfA=</DigestValue>
      </Reference>
      <Reference URI="/word/embeddings/oleObject8.bin?ContentType=application/vnd.openxmlformats-officedocument.oleObject">
        <DigestMethod Algorithm="http://www.w3.org/2000/09/xmldsig#sha1"/>
        <DigestValue>g0K892+N4Qg60/NmmSwdrXo3Plk=</DigestValue>
      </Reference>
      <Reference URI="/word/embeddings/oleObject9.bin?ContentType=application/vnd.openxmlformats-officedocument.oleObject">
        <DigestMethod Algorithm="http://www.w3.org/2000/09/xmldsig#sha1"/>
        <DigestValue>XurnLsXqtoRLtiMqY7C/kmeZwlc=</DigestValue>
      </Reference>
      <Reference URI="/word/endnotes.xml?ContentType=application/vnd.openxmlformats-officedocument.wordprocessingml.endnotes+xml">
        <DigestMethod Algorithm="http://www.w3.org/2000/09/xmldsig#sha1"/>
        <DigestValue>piXdWBbeS91bf9KUvJCWjoft6Ro=</DigestValue>
      </Reference>
      <Reference URI="/word/fontTable.xml?ContentType=application/vnd.openxmlformats-officedocument.wordprocessingml.fontTable+xml">
        <DigestMethod Algorithm="http://www.w3.org/2000/09/xmldsig#sha1"/>
        <DigestValue>GzZAFfgYW0kaIYADI/QOnZs5CeA=</DigestValue>
      </Reference>
      <Reference URI="/word/footnotes.xml?ContentType=application/vnd.openxmlformats-officedocument.wordprocessingml.footnotes+xml">
        <DigestMethod Algorithm="http://www.w3.org/2000/09/xmldsig#sha1"/>
        <DigestValue>xhsHUzkrM/NNENFAbmZqcqCTYDE=</DigestValue>
      </Reference>
      <Reference URI="/word/media/image1.wmf?ContentType=image/x-wmf">
        <DigestMethod Algorithm="http://www.w3.org/2000/09/xmldsig#sha1"/>
        <DigestValue>lVGCgV1NPXyFKhPOLRVpWa2hJPM=</DigestValue>
      </Reference>
      <Reference URI="/word/media/image2.wmf?ContentType=image/x-wmf">
        <DigestMethod Algorithm="http://www.w3.org/2000/09/xmldsig#sha1"/>
        <DigestValue>9hdYmaIiiT0u8wShwKOWzWH9PBI=</DigestValue>
      </Reference>
      <Reference URI="/word/media/image3.wmf?ContentType=image/x-wmf">
        <DigestMethod Algorithm="http://www.w3.org/2000/09/xmldsig#sha1"/>
        <DigestValue>IT7a0b4KfmRUQs+BRsLsBPStOuE=</DigestValue>
      </Reference>
      <Reference URI="/word/media/image4.wmf?ContentType=image/x-wmf">
        <DigestMethod Algorithm="http://www.w3.org/2000/09/xmldsig#sha1"/>
        <DigestValue>GRDam1qFGCzhshxRik3o5ITVB24=</DigestValue>
      </Reference>
      <Reference URI="/word/media/image5.wmf?ContentType=image/x-wmf">
        <DigestMethod Algorithm="http://www.w3.org/2000/09/xmldsig#sha1"/>
        <DigestValue>CzJyAGY3i1JPa1jtkMEEHMqkpg4=</DigestValue>
      </Reference>
      <Reference URI="/word/media/image6.wmf?ContentType=image/x-wmf">
        <DigestMethod Algorithm="http://www.w3.org/2000/09/xmldsig#sha1"/>
        <DigestValue>CzJyAGY3i1JPa1jtkMEEHMqkpg4=</DigestValue>
      </Reference>
      <Reference URI="/word/media/image7.wmf?ContentType=image/x-wmf">
        <DigestMethod Algorithm="http://www.w3.org/2000/09/xmldsig#sha1"/>
        <DigestValue>pZusQDrcYPDKXgwoyed4QqnLAMs=</DigestValue>
      </Reference>
      <Reference URI="/word/media/image8.wmf?ContentType=image/x-wmf">
        <DigestMethod Algorithm="http://www.w3.org/2000/09/xmldsig#sha1"/>
        <DigestValue>EYijkvrKLwxsvfLMai7rOdelTzo=</DigestValue>
      </Reference>
      <Reference URI="/word/numbering.xml?ContentType=application/vnd.openxmlformats-officedocument.wordprocessingml.numbering+xml">
        <DigestMethod Algorithm="http://www.w3.org/2000/09/xmldsig#sha1"/>
        <DigestValue>w2C6goX95YjyF54KjiypOSLxQD8=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vYmJjY5f0ZMwyBMYNhNRKo1kV6I=</DigestValue>
      </Reference>
      <Reference URI="/word/styles.xml?ContentType=application/vnd.openxmlformats-officedocument.wordprocessingml.styles+xml">
        <DigestMethod Algorithm="http://www.w3.org/2000/09/xmldsig#sha1"/>
        <DigestValue>KVF2epTNRk8vDkxafH2rYaZVppw=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WErxODVJj1DQZsslKuo/RqOlHhw=</DigestValue>
      </Reference>
    </Manifest>
    <SignatureProperties>
      <SignatureProperty Id="idSignatureTime" Target="#idPackageSignature">
        <mdssi:SignatureTime>
          <mdssi:Format>YYYY-MM-DDThh:mm:ssTZD</mdssi:Format>
          <mdssi:Value>2022-02-11T10:13:52Z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22</Pages>
  <Words>8172</Words>
  <Characters>46581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№45</dc:creator>
  <cp:keywords/>
  <dc:description/>
  <cp:lastModifiedBy>Ирина Басова</cp:lastModifiedBy>
  <cp:revision>34</cp:revision>
  <dcterms:created xsi:type="dcterms:W3CDTF">2013-12-11T13:00:00Z</dcterms:created>
  <dcterms:modified xsi:type="dcterms:W3CDTF">2022-02-11T09:45:00Z</dcterms:modified>
</cp:coreProperties>
</file>